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9F" w:rsidRPr="002E469F" w:rsidRDefault="002E469F" w:rsidP="002E46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Управление образования  администрации г.</w:t>
      </w:r>
      <w:r w:rsidR="006F109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Ленинска-Кузнецкого</w:t>
      </w:r>
    </w:p>
    <w:p w:rsidR="002E469F" w:rsidRPr="002E469F" w:rsidRDefault="002E469F" w:rsidP="002E46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Муниципальное образовательное учреждение дополнительного образования детей</w:t>
      </w:r>
    </w:p>
    <w:p w:rsidR="002E469F" w:rsidRPr="002E469F" w:rsidRDefault="002E469F" w:rsidP="002E46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«Дворец творчества детей и учащейся молодежи»</w:t>
      </w:r>
    </w:p>
    <w:p w:rsidR="002E469F" w:rsidRPr="002E469F" w:rsidRDefault="002E469F" w:rsidP="002E46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48"/>
          <w:szCs w:val="48"/>
        </w:rPr>
      </w:pPr>
      <w:r w:rsidRPr="002E469F">
        <w:rPr>
          <w:rFonts w:ascii="Times New Roman" w:eastAsia="Times New Roman" w:hAnsi="Times New Roman" w:cs="Times New Roman"/>
          <w:b/>
          <w:color w:val="000000"/>
          <w:kern w:val="28"/>
          <w:sz w:val="48"/>
          <w:szCs w:val="48"/>
        </w:rPr>
        <w:t>МИР СОВРЕМЕННОГО ТАНЦА</w:t>
      </w:r>
    </w:p>
    <w:p w:rsidR="002E469F" w:rsidRPr="002E469F" w:rsidRDefault="002E469F" w:rsidP="002E469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</w:rPr>
        <w:t> </w:t>
      </w:r>
    </w:p>
    <w:p w:rsidR="002E469F" w:rsidRPr="002E469F" w:rsidRDefault="002E469F" w:rsidP="002E4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32"/>
          <w:szCs w:val="32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32"/>
          <w:szCs w:val="32"/>
        </w:rPr>
        <w:t xml:space="preserve">Программа дополнительного образования </w:t>
      </w:r>
    </w:p>
    <w:p w:rsidR="002E469F" w:rsidRPr="002E469F" w:rsidRDefault="002E469F" w:rsidP="002E4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32"/>
          <w:szCs w:val="32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32"/>
          <w:szCs w:val="32"/>
        </w:rPr>
        <w:t>для детей среднего и старшего возраста</w:t>
      </w:r>
    </w:p>
    <w:p w:rsidR="002E469F" w:rsidRPr="002E469F" w:rsidRDefault="002E469F" w:rsidP="002E4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32"/>
          <w:szCs w:val="32"/>
        </w:rPr>
      </w:pPr>
    </w:p>
    <w:p w:rsidR="002E469F" w:rsidRPr="002E469F" w:rsidRDefault="002E469F" w:rsidP="002E4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32"/>
          <w:szCs w:val="32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32"/>
          <w:szCs w:val="32"/>
        </w:rPr>
        <w:t>Срок реализации программы 5 лет</w:t>
      </w:r>
    </w:p>
    <w:p w:rsidR="002E469F" w:rsidRPr="002E469F" w:rsidRDefault="002E469F" w:rsidP="002E4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32"/>
          <w:szCs w:val="32"/>
        </w:rPr>
      </w:pPr>
    </w:p>
    <w:p w:rsidR="002E469F" w:rsidRPr="002E469F" w:rsidRDefault="002E469F" w:rsidP="002E4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32"/>
          <w:szCs w:val="32"/>
        </w:rPr>
      </w:pPr>
    </w:p>
    <w:p w:rsidR="002E469F" w:rsidRPr="002E469F" w:rsidRDefault="002E469F" w:rsidP="002E4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32"/>
          <w:szCs w:val="32"/>
        </w:rPr>
      </w:pPr>
    </w:p>
    <w:p w:rsidR="002E469F" w:rsidRPr="002E469F" w:rsidRDefault="002E469F" w:rsidP="002E4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32"/>
          <w:szCs w:val="32"/>
        </w:rPr>
      </w:pPr>
    </w:p>
    <w:p w:rsidR="002E469F" w:rsidRPr="002E469F" w:rsidRDefault="002E469F" w:rsidP="002E4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32"/>
          <w:szCs w:val="32"/>
        </w:rPr>
      </w:pPr>
    </w:p>
    <w:p w:rsidR="002E469F" w:rsidRPr="002E469F" w:rsidRDefault="002E469F" w:rsidP="002E4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32"/>
          <w:szCs w:val="32"/>
        </w:rPr>
      </w:pP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РАССМОТРЕНО</w:t>
      </w: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Методическим советом</w:t>
      </w: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ab/>
      </w: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ab/>
      </w: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ab/>
      </w: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ab/>
        <w:t>Составитель:</w:t>
      </w: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Дворца творчества</w:t>
      </w: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ab/>
      </w: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ab/>
      </w: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ab/>
      </w: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ab/>
      </w: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ab/>
        <w:t>Тарасов Вячеслав Иванович,</w:t>
      </w: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«__»_____________2009г.</w:t>
      </w: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ab/>
      </w: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ab/>
      </w: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ab/>
      </w: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ab/>
        <w:t>педагог дополнительного образования</w:t>
      </w: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Протокол №__________</w:t>
      </w: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Руководитель МС</w:t>
      </w: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___________Т.М. Кожедуб</w:t>
      </w: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УТВЕРЖДЕНО</w:t>
      </w: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педагогическим советом</w:t>
      </w: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Протокол №_________</w:t>
      </w: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«__»_____________2009г.</w:t>
      </w: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Директор Дворца творчества</w:t>
      </w: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___________И.В. Борзенкова</w:t>
      </w: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2E469F" w:rsidRPr="002E469F" w:rsidRDefault="002E469F" w:rsidP="002E4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2E46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2009</w:t>
      </w:r>
    </w:p>
    <w:p w:rsidR="004C0B53" w:rsidRPr="0016479D" w:rsidRDefault="000F4217" w:rsidP="00FD486D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647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lastRenderedPageBreak/>
        <w:t>ПОЯСНИТЕЛЬНАЯ ЗАПИСКА</w:t>
      </w:r>
    </w:p>
    <w:p w:rsidR="00201FB6" w:rsidRDefault="00201FB6" w:rsidP="00FD486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B53" w:rsidRPr="0016479D" w:rsidRDefault="004C0B53" w:rsidP="00FD486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В современной педагогической практике в связи с переходом на </w:t>
      </w:r>
      <w:r w:rsidRPr="0016479D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ведущими становятся процессы </w:t>
      </w:r>
      <w:r w:rsidRPr="0016479D">
        <w:rPr>
          <w:rFonts w:ascii="Times New Roman" w:hAnsi="Times New Roman" w:cs="Times New Roman"/>
          <w:sz w:val="28"/>
          <w:szCs w:val="28"/>
        </w:rPr>
        <w:t xml:space="preserve">формирования духовно богатой, физически здоровой, социально активной творческой личности 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ребенка, что предполагает включение </w:t>
      </w:r>
      <w:r w:rsidR="00FB215C" w:rsidRPr="0016479D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FB215C" w:rsidRPr="0016479D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щихся в различные виды деятельности с учетом индивидуальных особенностей, раскрытие их творческого потенци</w:t>
      </w:r>
      <w:r w:rsidRPr="0016479D">
        <w:rPr>
          <w:rFonts w:ascii="Times New Roman" w:hAnsi="Times New Roman" w:cs="Times New Roman"/>
          <w:sz w:val="28"/>
          <w:szCs w:val="28"/>
        </w:rPr>
        <w:t>ала как в учебной, так и во вне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учебной работе, предоставление возможности каждому </w:t>
      </w:r>
      <w:r w:rsidR="007A7358" w:rsidRPr="0016479D">
        <w:rPr>
          <w:rFonts w:ascii="Times New Roman" w:eastAsia="Times New Roman" w:hAnsi="Times New Roman" w:cs="Times New Roman"/>
          <w:sz w:val="28"/>
          <w:szCs w:val="28"/>
        </w:rPr>
        <w:t xml:space="preserve"> об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7A7358" w:rsidRPr="0016479D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щемуся для самореализации и самораскрытия</w:t>
      </w:r>
    </w:p>
    <w:p w:rsidR="004C0B53" w:rsidRPr="0016479D" w:rsidRDefault="004C0B53" w:rsidP="00FD486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eastAsia="Times New Roman" w:hAnsi="Times New Roman" w:cs="Times New Roman"/>
          <w:sz w:val="28"/>
          <w:szCs w:val="28"/>
        </w:rPr>
        <w:t>Наиболее интенсивно индивидуальность начинает развиваться в подростковом возрасте. У подростка</w:t>
      </w:r>
      <w:r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возникает интерес к собственной личности, к своему внутреннему миру, обнаруживается стремление к утверждению собственного Я и самовыражению.</w:t>
      </w:r>
    </w:p>
    <w:p w:rsidR="004C0B53" w:rsidRPr="0016479D" w:rsidRDefault="004C0B53" w:rsidP="00FD486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eastAsia="Times New Roman" w:hAnsi="Times New Roman" w:cs="Times New Roman"/>
          <w:sz w:val="28"/>
          <w:szCs w:val="28"/>
        </w:rPr>
        <w:t>Одним из древнейших видов искусства, обращение к которому поможет решить поставленные задачи развития личности, является танец. По мнению ряда ученых и педагогов-практиков,  танец как средство развития творчес</w:t>
      </w:r>
      <w:r w:rsidR="007A7358" w:rsidRPr="0016479D">
        <w:rPr>
          <w:rFonts w:ascii="Times New Roman" w:eastAsia="Times New Roman" w:hAnsi="Times New Roman" w:cs="Times New Roman"/>
          <w:sz w:val="28"/>
          <w:szCs w:val="28"/>
        </w:rPr>
        <w:t>кой индивидуальности подростков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имеет большой педагогический потенциал. Занятие танцем, в частности современным, стимулирует развитие мотивации к творческой деятельности, которая является ядром  индивидуальности, воли, способностей, интеллекта.</w:t>
      </w:r>
      <w:r w:rsidRPr="0016479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Танец является богатейшим источником эстетических впечатлений ребенка, формирует его художественное </w:t>
      </w:r>
      <w:r w:rsidR="007A7358" w:rsidRPr="0016479D">
        <w:rPr>
          <w:rFonts w:ascii="Times New Roman" w:eastAsia="Times New Roman" w:hAnsi="Times New Roman" w:cs="Times New Roman"/>
          <w:spacing w:val="1"/>
          <w:sz w:val="28"/>
          <w:szCs w:val="28"/>
        </w:rPr>
        <w:t>Я.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При этом следует отметить, что введение танца в учебный план общеобразовательной школы не предполагается</w:t>
      </w:r>
    </w:p>
    <w:p w:rsidR="004C0B53" w:rsidRPr="0016479D" w:rsidRDefault="004C0B53" w:rsidP="00FD486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sz w:val="28"/>
          <w:szCs w:val="28"/>
        </w:rPr>
        <w:t xml:space="preserve">Программа  дополнительного образования детей «Мир современного танца» способствует </w:t>
      </w:r>
      <w:r w:rsidR="007A7358" w:rsidRPr="0016479D">
        <w:rPr>
          <w:rFonts w:ascii="Times New Roman" w:hAnsi="Times New Roman" w:cs="Times New Roman"/>
          <w:sz w:val="28"/>
          <w:szCs w:val="28"/>
        </w:rPr>
        <w:t>разрешению</w:t>
      </w:r>
      <w:r w:rsidRPr="0016479D">
        <w:rPr>
          <w:rFonts w:ascii="Times New Roman" w:hAnsi="Times New Roman" w:cs="Times New Roman"/>
          <w:sz w:val="28"/>
          <w:szCs w:val="28"/>
        </w:rPr>
        <w:t xml:space="preserve"> п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ротиворечи</w:t>
      </w:r>
      <w:r w:rsidRPr="0016479D">
        <w:rPr>
          <w:rFonts w:ascii="Times New Roman" w:hAnsi="Times New Roman" w:cs="Times New Roman"/>
          <w:sz w:val="28"/>
          <w:szCs w:val="28"/>
        </w:rPr>
        <w:t xml:space="preserve">я 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между потребностью в развитии творческой индивидуальности каждого школьника средствами искусства и малой востребованностью </w:t>
      </w:r>
      <w:r w:rsidRPr="0016479D">
        <w:rPr>
          <w:rFonts w:ascii="Times New Roman" w:hAnsi="Times New Roman" w:cs="Times New Roman"/>
          <w:sz w:val="28"/>
          <w:szCs w:val="28"/>
        </w:rPr>
        <w:t xml:space="preserve">такого вида искусства как танец 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общеобразовательной школой.</w:t>
      </w:r>
    </w:p>
    <w:p w:rsidR="004C0B53" w:rsidRPr="0016479D" w:rsidRDefault="004C0B53" w:rsidP="00FD486D">
      <w:pPr>
        <w:pStyle w:val="ad"/>
        <w:spacing w:line="360" w:lineRule="auto"/>
        <w:ind w:firstLine="480"/>
        <w:contextualSpacing/>
        <w:jc w:val="both"/>
        <w:rPr>
          <w:b/>
          <w:color w:val="002060"/>
        </w:rPr>
      </w:pPr>
      <w:r w:rsidRPr="0016479D">
        <w:t xml:space="preserve">ЦЕЛЬ ПРОГРАММЫ: развитие творческой индивидуальности </w:t>
      </w:r>
      <w:r w:rsidRPr="0016479D">
        <w:lastRenderedPageBreak/>
        <w:t>подростков средствами современного танца.</w:t>
      </w:r>
    </w:p>
    <w:p w:rsidR="004C0B53" w:rsidRPr="0016479D" w:rsidRDefault="004C0B53" w:rsidP="00FD486D">
      <w:pPr>
        <w:pStyle w:val="ad"/>
        <w:spacing w:line="360" w:lineRule="auto"/>
        <w:ind w:firstLine="480"/>
        <w:contextualSpacing/>
        <w:jc w:val="both"/>
      </w:pPr>
      <w:r w:rsidRPr="0016479D">
        <w:t>ЗАДАЧИ:</w:t>
      </w:r>
    </w:p>
    <w:p w:rsidR="003557AD" w:rsidRPr="0016479D" w:rsidRDefault="001C7B3C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557AD" w:rsidRPr="0016479D">
        <w:rPr>
          <w:rFonts w:ascii="Times New Roman" w:eastAsia="Calibri" w:hAnsi="Times New Roman" w:cs="Times New Roman"/>
          <w:sz w:val="28"/>
          <w:szCs w:val="28"/>
        </w:rPr>
        <w:t xml:space="preserve">способствовать овладению </w:t>
      </w:r>
      <w:r w:rsidR="00FB215C" w:rsidRPr="0016479D">
        <w:rPr>
          <w:rFonts w:ascii="Times New Roman" w:eastAsia="Calibri" w:hAnsi="Times New Roman" w:cs="Times New Roman"/>
          <w:sz w:val="28"/>
          <w:szCs w:val="28"/>
        </w:rPr>
        <w:t xml:space="preserve">обучающимися </w:t>
      </w:r>
      <w:r w:rsidR="003557AD" w:rsidRPr="0016479D">
        <w:rPr>
          <w:rFonts w:ascii="Times New Roman" w:eastAsia="Calibri" w:hAnsi="Times New Roman" w:cs="Times New Roman"/>
          <w:sz w:val="28"/>
          <w:szCs w:val="28"/>
        </w:rPr>
        <w:t>техникой исполнения танцевальных стилей современного танца</w:t>
      </w:r>
      <w:r w:rsidRPr="0016479D">
        <w:rPr>
          <w:rFonts w:ascii="Times New Roman" w:eastAsia="Calibri" w:hAnsi="Times New Roman" w:cs="Times New Roman"/>
          <w:sz w:val="28"/>
          <w:szCs w:val="28"/>
        </w:rPr>
        <w:t>,</w:t>
      </w:r>
      <w:r w:rsidR="003557AD" w:rsidRPr="0016479D">
        <w:rPr>
          <w:rFonts w:ascii="Times New Roman" w:eastAsia="Times New Roman" w:hAnsi="Times New Roman" w:cs="Times New Roman"/>
          <w:sz w:val="28"/>
          <w:szCs w:val="28"/>
        </w:rPr>
        <w:t xml:space="preserve"> организацией постанов</w:t>
      </w:r>
      <w:r w:rsidR="007A7358" w:rsidRPr="0016479D">
        <w:rPr>
          <w:rFonts w:ascii="Times New Roman" w:eastAsia="Times New Roman" w:hAnsi="Times New Roman" w:cs="Times New Roman"/>
          <w:sz w:val="28"/>
          <w:szCs w:val="28"/>
        </w:rPr>
        <w:t>очной и концертной деятельности;</w:t>
      </w:r>
    </w:p>
    <w:p w:rsidR="00644170" w:rsidRPr="0016479D" w:rsidRDefault="00644170" w:rsidP="00FD486D">
      <w:pPr>
        <w:pStyle w:val="31"/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-  развивать  творческое мышление  </w:t>
      </w:r>
      <w:r w:rsidR="00FB215C" w:rsidRPr="0016479D">
        <w:rPr>
          <w:rFonts w:ascii="Times New Roman" w:eastAsia="Calibri" w:hAnsi="Times New Roman" w:cs="Times New Roman"/>
          <w:sz w:val="28"/>
          <w:szCs w:val="28"/>
        </w:rPr>
        <w:t>обучающихся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через познание лучших образцов, методик и техник ведущи</w:t>
      </w:r>
      <w:r w:rsidR="007A7358" w:rsidRPr="0016479D">
        <w:rPr>
          <w:rFonts w:ascii="Times New Roman" w:eastAsia="Calibri" w:hAnsi="Times New Roman" w:cs="Times New Roman"/>
          <w:sz w:val="28"/>
          <w:szCs w:val="28"/>
        </w:rPr>
        <w:t>х современных направлений танца;</w:t>
      </w:r>
      <w:r w:rsidRPr="001647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57AD" w:rsidRPr="0016479D" w:rsidRDefault="00644170" w:rsidP="00FD486D">
      <w:pPr>
        <w:pStyle w:val="ad"/>
        <w:spacing w:line="360" w:lineRule="auto"/>
        <w:contextualSpacing/>
        <w:jc w:val="both"/>
      </w:pPr>
      <w:r w:rsidRPr="0016479D">
        <w:t xml:space="preserve">- </w:t>
      </w:r>
      <w:r w:rsidR="007A7358" w:rsidRPr="0016479D">
        <w:t>создавать</w:t>
      </w:r>
      <w:r w:rsidRPr="0016479D">
        <w:t xml:space="preserve"> условия для укрепления здоровья,</w:t>
      </w:r>
      <w:r w:rsidRPr="0016479D">
        <w:rPr>
          <w:b/>
        </w:rPr>
        <w:t xml:space="preserve"> </w:t>
      </w:r>
      <w:r w:rsidRPr="0016479D">
        <w:t xml:space="preserve">физического </w:t>
      </w:r>
      <w:r w:rsidR="007A7358" w:rsidRPr="0016479D">
        <w:t>развития</w:t>
      </w:r>
      <w:r w:rsidRPr="0016479D">
        <w:t xml:space="preserve"> подростков;</w:t>
      </w:r>
    </w:p>
    <w:p w:rsidR="001C7B3C" w:rsidRPr="0016479D" w:rsidRDefault="001C7B3C" w:rsidP="00FD486D">
      <w:pPr>
        <w:pStyle w:val="ad"/>
        <w:widowControl/>
        <w:autoSpaceDE/>
        <w:autoSpaceDN/>
        <w:adjustRightInd/>
        <w:spacing w:line="360" w:lineRule="auto"/>
        <w:contextualSpacing/>
        <w:jc w:val="both"/>
      </w:pPr>
      <w:r w:rsidRPr="0016479D">
        <w:t>- способствовать формированию художественного вкуса, эмоционально-це</w:t>
      </w:r>
      <w:r w:rsidR="007A7358" w:rsidRPr="0016479D">
        <w:t>нностного отношения к искусству.</w:t>
      </w:r>
    </w:p>
    <w:p w:rsidR="00EE1457" w:rsidRPr="0016479D" w:rsidRDefault="004F5CEB" w:rsidP="00FD486D">
      <w:pPr>
        <w:pStyle w:val="af"/>
        <w:widowControl/>
        <w:shd w:val="clear" w:color="auto" w:fill="auto"/>
        <w:tabs>
          <w:tab w:val="left" w:pos="142"/>
        </w:tabs>
        <w:spacing w:before="0" w:line="360" w:lineRule="auto"/>
        <w:ind w:left="0" w:right="1" w:firstLine="0"/>
        <w:jc w:val="both"/>
        <w:rPr>
          <w:bCs w:val="0"/>
          <w:color w:val="000000" w:themeColor="text1"/>
        </w:rPr>
      </w:pPr>
      <w:r w:rsidRPr="0016479D">
        <w:tab/>
      </w:r>
      <w:r w:rsidRPr="0016479D">
        <w:tab/>
      </w:r>
      <w:r w:rsidR="00EE1457" w:rsidRPr="0016479D">
        <w:t xml:space="preserve">Программа дополнительного образования детей «Мир современного танца» </w:t>
      </w:r>
      <w:r w:rsidR="00C57011" w:rsidRPr="0016479D">
        <w:t xml:space="preserve">относится к художественно-эстетической направленности, </w:t>
      </w:r>
      <w:r w:rsidR="00EE1457" w:rsidRPr="0016479D">
        <w:t xml:space="preserve">является модифицированной. </w:t>
      </w:r>
      <w:r w:rsidR="00644170" w:rsidRPr="0016479D">
        <w:t>Разработана</w:t>
      </w:r>
      <w:r w:rsidR="00EE1457" w:rsidRPr="0016479D">
        <w:t xml:space="preserve"> на основе методики обучения модерн-джаз танца В.Ю. Никитина</w:t>
      </w:r>
      <w:r w:rsidR="00BE4ED7" w:rsidRPr="0016479D">
        <w:t xml:space="preserve">, </w:t>
      </w:r>
      <w:r w:rsidR="00EE1457" w:rsidRPr="0016479D">
        <w:t xml:space="preserve">с учетом содержания </w:t>
      </w:r>
      <w:r w:rsidR="00EE1457" w:rsidRPr="0016479D">
        <w:rPr>
          <w:bCs w:val="0"/>
        </w:rPr>
        <w:t xml:space="preserve">образовательной программы дополнительного образования детей </w:t>
      </w:r>
      <w:r w:rsidR="00EE1457" w:rsidRPr="0016479D">
        <w:t>по хореографии детской школы искусств государственного бюджетного учреждения культуры  «</w:t>
      </w:r>
      <w:r w:rsidR="00EE1457" w:rsidRPr="0016479D">
        <w:rPr>
          <w:color w:val="000000" w:themeColor="text1"/>
        </w:rPr>
        <w:t>Детский театр эстрады» г. Москвы</w:t>
      </w:r>
      <w:r w:rsidR="00644170" w:rsidRPr="0016479D">
        <w:rPr>
          <w:color w:val="000000" w:themeColor="text1"/>
        </w:rPr>
        <w:t>.</w:t>
      </w:r>
    </w:p>
    <w:p w:rsidR="00BE4ED7" w:rsidRPr="0016479D" w:rsidRDefault="00060E1C" w:rsidP="00FD486D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479D">
        <w:rPr>
          <w:rFonts w:ascii="Times New Roman" w:hAnsi="Times New Roman" w:cs="Times New Roman"/>
          <w:b w:val="0"/>
          <w:sz w:val="28"/>
          <w:szCs w:val="28"/>
        </w:rPr>
        <w:t>Содержание программы разработано в соответствии с</w:t>
      </w:r>
      <w:r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BE4ED7" w:rsidRPr="0016479D">
        <w:rPr>
          <w:rFonts w:ascii="Times New Roman" w:hAnsi="Times New Roman" w:cs="Times New Roman"/>
          <w:b w:val="0"/>
          <w:sz w:val="28"/>
          <w:szCs w:val="28"/>
        </w:rPr>
        <w:t>Примерными требованиями к программам дополнительного образования детей, утвержденными Министерством образования и науки РФ (письмо от 11 декабря 2006 г. № 06-1844)</w:t>
      </w:r>
      <w:r w:rsidR="008C30C5" w:rsidRPr="0016479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C30C5" w:rsidRPr="0016479D" w:rsidRDefault="002147D7" w:rsidP="00FD486D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479D">
        <w:rPr>
          <w:rFonts w:ascii="Times New Roman" w:hAnsi="Times New Roman" w:cs="Times New Roman"/>
          <w:b w:val="0"/>
          <w:sz w:val="28"/>
          <w:szCs w:val="28"/>
        </w:rPr>
        <w:t>Особенность данной программ</w:t>
      </w:r>
      <w:r w:rsidR="0016479D">
        <w:rPr>
          <w:rFonts w:ascii="Times New Roman" w:hAnsi="Times New Roman" w:cs="Times New Roman"/>
          <w:b w:val="0"/>
          <w:sz w:val="28"/>
          <w:szCs w:val="28"/>
        </w:rPr>
        <w:t>ы</w:t>
      </w:r>
      <w:r w:rsidRPr="0016479D">
        <w:rPr>
          <w:rFonts w:ascii="Times New Roman" w:hAnsi="Times New Roman" w:cs="Times New Roman"/>
          <w:b w:val="0"/>
          <w:sz w:val="28"/>
          <w:szCs w:val="28"/>
        </w:rPr>
        <w:t xml:space="preserve">: в содержание </w:t>
      </w:r>
      <w:r w:rsidR="008C30C5" w:rsidRPr="0016479D">
        <w:rPr>
          <w:rFonts w:ascii="Times New Roman" w:hAnsi="Times New Roman" w:cs="Times New Roman"/>
          <w:b w:val="0"/>
          <w:sz w:val="28"/>
          <w:szCs w:val="28"/>
        </w:rPr>
        <w:t xml:space="preserve"> наряду с синтезом классич</w:t>
      </w:r>
      <w:r w:rsidR="0016479D">
        <w:rPr>
          <w:rFonts w:ascii="Times New Roman" w:hAnsi="Times New Roman" w:cs="Times New Roman"/>
          <w:b w:val="0"/>
          <w:sz w:val="28"/>
          <w:szCs w:val="28"/>
        </w:rPr>
        <w:t>еской и современной хореографии</w:t>
      </w:r>
      <w:r w:rsidR="008C30C5" w:rsidRPr="001647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6479D">
        <w:rPr>
          <w:rFonts w:ascii="Times New Roman" w:hAnsi="Times New Roman" w:cs="Times New Roman"/>
          <w:b w:val="0"/>
          <w:sz w:val="28"/>
          <w:szCs w:val="28"/>
        </w:rPr>
        <w:t>включены сведения из</w:t>
      </w:r>
      <w:r w:rsidR="008C30C5" w:rsidRPr="0016479D">
        <w:rPr>
          <w:rFonts w:ascii="Times New Roman" w:hAnsi="Times New Roman" w:cs="Times New Roman"/>
          <w:b w:val="0"/>
          <w:sz w:val="28"/>
          <w:szCs w:val="28"/>
        </w:rPr>
        <w:t xml:space="preserve"> интегрированных дисциплин (гимнастика и акробатика, анатомия человека, йог</w:t>
      </w:r>
      <w:r w:rsidRPr="0016479D">
        <w:rPr>
          <w:rFonts w:ascii="Times New Roman" w:hAnsi="Times New Roman" w:cs="Times New Roman"/>
          <w:b w:val="0"/>
          <w:sz w:val="28"/>
          <w:szCs w:val="28"/>
        </w:rPr>
        <w:t>а</w:t>
      </w:r>
      <w:r w:rsidR="008C30C5" w:rsidRPr="0016479D">
        <w:rPr>
          <w:rFonts w:ascii="Times New Roman" w:hAnsi="Times New Roman" w:cs="Times New Roman"/>
          <w:b w:val="0"/>
          <w:sz w:val="28"/>
          <w:szCs w:val="28"/>
        </w:rPr>
        <w:t>, музыкальная грамота, актерское мастерство),  которые способствуют  самопознанию  в результате целенаправленного изучения возможностей своего тела, особенностей эмоциональной сферы, самовыражению как результату импровизационного</w:t>
      </w:r>
      <w:r w:rsidR="008C30C5"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8C30C5" w:rsidRPr="0016479D">
        <w:rPr>
          <w:rFonts w:ascii="Times New Roman" w:hAnsi="Times New Roman" w:cs="Times New Roman"/>
          <w:b w:val="0"/>
          <w:sz w:val="28"/>
          <w:szCs w:val="28"/>
        </w:rPr>
        <w:t xml:space="preserve">поиска наиболее адекватных для </w:t>
      </w:r>
      <w:r w:rsidR="0016479D">
        <w:rPr>
          <w:rFonts w:ascii="Times New Roman" w:hAnsi="Times New Roman" w:cs="Times New Roman"/>
          <w:b w:val="0"/>
          <w:sz w:val="28"/>
          <w:szCs w:val="28"/>
        </w:rPr>
        <w:t>об</w:t>
      </w:r>
      <w:r w:rsidR="008C30C5" w:rsidRPr="0016479D">
        <w:rPr>
          <w:rFonts w:ascii="Times New Roman" w:hAnsi="Times New Roman" w:cs="Times New Roman"/>
          <w:b w:val="0"/>
          <w:sz w:val="28"/>
          <w:szCs w:val="28"/>
        </w:rPr>
        <w:t>уча</w:t>
      </w:r>
      <w:r w:rsidR="0016479D">
        <w:rPr>
          <w:rFonts w:ascii="Times New Roman" w:hAnsi="Times New Roman" w:cs="Times New Roman"/>
          <w:b w:val="0"/>
          <w:sz w:val="28"/>
          <w:szCs w:val="28"/>
        </w:rPr>
        <w:t>ю</w:t>
      </w:r>
      <w:r w:rsidR="008C30C5" w:rsidRPr="0016479D">
        <w:rPr>
          <w:rFonts w:ascii="Times New Roman" w:hAnsi="Times New Roman" w:cs="Times New Roman"/>
          <w:b w:val="0"/>
          <w:sz w:val="28"/>
          <w:szCs w:val="28"/>
        </w:rPr>
        <w:t>щегося выразительных средств  танц</w:t>
      </w:r>
      <w:r w:rsidR="0016479D">
        <w:rPr>
          <w:rFonts w:ascii="Times New Roman" w:hAnsi="Times New Roman" w:cs="Times New Roman"/>
          <w:b w:val="0"/>
          <w:sz w:val="28"/>
          <w:szCs w:val="28"/>
        </w:rPr>
        <w:t>а</w:t>
      </w:r>
      <w:r w:rsidR="008C30C5" w:rsidRPr="0016479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C30C5" w:rsidRPr="0016479D" w:rsidRDefault="008C30C5" w:rsidP="00FD486D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color w:val="002060"/>
          <w:sz w:val="28"/>
          <w:szCs w:val="28"/>
        </w:rPr>
      </w:pPr>
      <w:r w:rsidRPr="0016479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Разработанная система творческих заданий позволяет выстроить индивидуальный план развития каждого </w:t>
      </w:r>
      <w:r w:rsidR="0016479D">
        <w:rPr>
          <w:rFonts w:ascii="Times New Roman" w:hAnsi="Times New Roman" w:cs="Times New Roman"/>
          <w:b w:val="0"/>
          <w:sz w:val="28"/>
          <w:szCs w:val="28"/>
        </w:rPr>
        <w:t>об</w:t>
      </w:r>
      <w:r w:rsidRPr="0016479D">
        <w:rPr>
          <w:rFonts w:ascii="Times New Roman" w:hAnsi="Times New Roman" w:cs="Times New Roman"/>
          <w:b w:val="0"/>
          <w:sz w:val="28"/>
          <w:szCs w:val="28"/>
        </w:rPr>
        <w:t>уча</w:t>
      </w:r>
      <w:r w:rsidR="0016479D">
        <w:rPr>
          <w:rFonts w:ascii="Times New Roman" w:hAnsi="Times New Roman" w:cs="Times New Roman"/>
          <w:b w:val="0"/>
          <w:sz w:val="28"/>
          <w:szCs w:val="28"/>
        </w:rPr>
        <w:t>ю</w:t>
      </w:r>
      <w:r w:rsidRPr="0016479D">
        <w:rPr>
          <w:rFonts w:ascii="Times New Roman" w:hAnsi="Times New Roman" w:cs="Times New Roman"/>
          <w:b w:val="0"/>
          <w:sz w:val="28"/>
          <w:szCs w:val="28"/>
        </w:rPr>
        <w:t>щегося, способствует проявлению феномена авторства, что дает право говорить о разви</w:t>
      </w:r>
      <w:r w:rsidR="0016479D">
        <w:rPr>
          <w:rFonts w:ascii="Times New Roman" w:hAnsi="Times New Roman" w:cs="Times New Roman"/>
          <w:b w:val="0"/>
          <w:sz w:val="28"/>
          <w:szCs w:val="28"/>
        </w:rPr>
        <w:t>тии творческой индивидуальности</w:t>
      </w:r>
      <w:r w:rsidRPr="0016479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EA7198" w:rsidRPr="0016479D" w:rsidRDefault="00EA7198" w:rsidP="00FD486D">
      <w:pPr>
        <w:spacing w:after="0" w:line="360" w:lineRule="auto"/>
        <w:ind w:right="150"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Программой предусмотрено</w:t>
      </w:r>
      <w:r w:rsidR="001D6DE3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CE7002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поэтапное </w:t>
      </w:r>
      <w:r w:rsidR="001D6DE3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изучение классическ</w:t>
      </w:r>
      <w:r w:rsidR="00CE7002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ого</w:t>
      </w:r>
      <w:r w:rsidR="001D6DE3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тан</w:t>
      </w:r>
      <w:r w:rsidR="00CE7002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ца, современных танцевальных направлений:</w:t>
      </w:r>
      <w:r w:rsidR="001D6DE3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джаз-танец, </w:t>
      </w:r>
      <w:r w:rsidR="001D6DE3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hip</w:t>
      </w:r>
      <w:r w:rsidR="001D6DE3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</w:t>
      </w:r>
      <w:r w:rsidR="001D6DE3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hop</w:t>
      </w:r>
      <w:r w:rsidR="001D6DE3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мод</w:t>
      </w:r>
      <w:r w:rsidR="00892AFD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ерн, партнеринг, contemporary, </w:t>
      </w:r>
      <w:r w:rsidR="001D6DE3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импровизаци</w:t>
      </w:r>
      <w:r w:rsidR="00892AFD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</w:t>
      </w:r>
      <w:r w:rsidR="001D6DE3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DC6F1B" w:rsidRPr="0016479D" w:rsidRDefault="001D6DE3" w:rsidP="00FD486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Такой подход </w:t>
      </w:r>
      <w:r w:rsidR="0077316A" w:rsidRPr="0016479D">
        <w:rPr>
          <w:rFonts w:ascii="Times New Roman" w:eastAsia="Times New Roman" w:hAnsi="Times New Roman" w:cs="Times New Roman"/>
          <w:sz w:val="28"/>
          <w:szCs w:val="28"/>
        </w:rPr>
        <w:t xml:space="preserve">помогает </w:t>
      </w:r>
      <w:r w:rsidR="0016479D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77316A" w:rsidRPr="0016479D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16479D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7316A" w:rsidRPr="0016479D">
        <w:rPr>
          <w:rFonts w:ascii="Times New Roman" w:eastAsia="Times New Roman" w:hAnsi="Times New Roman" w:cs="Times New Roman"/>
          <w:sz w:val="28"/>
          <w:szCs w:val="28"/>
        </w:rPr>
        <w:t xml:space="preserve">щимся адаптироваться к репетиционно-постановочной работе, 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способствует </w:t>
      </w:r>
      <w:r w:rsidR="0077316A" w:rsidRPr="0016479D">
        <w:rPr>
          <w:rFonts w:ascii="Times New Roman" w:eastAsia="Times New Roman" w:hAnsi="Times New Roman" w:cs="Times New Roman"/>
          <w:sz w:val="28"/>
          <w:szCs w:val="28"/>
        </w:rPr>
        <w:t>развитию творческих способностей, проявляющихся в переносе полученных знаний на другие с</w:t>
      </w:r>
      <w:r w:rsidR="0077316A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тили и направления современного танца.</w:t>
      </w:r>
      <w:r w:rsidR="00DC6F1B" w:rsidRPr="0016479D">
        <w:rPr>
          <w:rFonts w:ascii="Times New Roman" w:eastAsia="Calibri" w:hAnsi="Times New Roman" w:cs="Times New Roman"/>
          <w:sz w:val="28"/>
          <w:szCs w:val="28"/>
        </w:rPr>
        <w:t xml:space="preserve"> Систематическая работа над музыкальностью, координацией, пространственной ориентацией помогает детям лучше воспринимать окружающую действительность, свободно и активно использовать свои знания и умения не только на занятиях танцем, но и в повседневной жизни. </w:t>
      </w:r>
    </w:p>
    <w:p w:rsidR="000A5E60" w:rsidRPr="0016479D" w:rsidRDefault="000A5E60" w:rsidP="00FD486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Данная программа предназначена для </w:t>
      </w:r>
      <w:r w:rsidR="002147D7" w:rsidRPr="0016479D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DC6F1B" w:rsidRPr="0016479D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2147D7" w:rsidRPr="0016479D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щихся учреждения дополнительного образования детей от 11 до 16 лет. Срок реализации программы  - 5 лет.</w:t>
      </w:r>
    </w:p>
    <w:p w:rsidR="000A5E60" w:rsidRPr="0016479D" w:rsidRDefault="000A5E60" w:rsidP="00FD486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479D">
        <w:rPr>
          <w:rFonts w:ascii="Times New Roman" w:eastAsia="Times New Roman" w:hAnsi="Times New Roman" w:cs="Times New Roman"/>
          <w:sz w:val="28"/>
          <w:szCs w:val="28"/>
        </w:rPr>
        <w:t>Продолжительность освоения программы первого и второго года</w:t>
      </w:r>
      <w:r w:rsidR="00B51C01">
        <w:rPr>
          <w:rFonts w:ascii="Times New Roman" w:eastAsia="Times New Roman" w:hAnsi="Times New Roman" w:cs="Times New Roman"/>
          <w:sz w:val="28"/>
          <w:szCs w:val="28"/>
        </w:rPr>
        <w:t xml:space="preserve"> обучения 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– 216 часов, третьего-пятого – </w:t>
      </w:r>
      <w:r w:rsidR="002147D7" w:rsidRPr="0016479D">
        <w:rPr>
          <w:rFonts w:ascii="Times New Roman" w:eastAsia="Times New Roman" w:hAnsi="Times New Roman" w:cs="Times New Roman"/>
          <w:sz w:val="28"/>
          <w:szCs w:val="28"/>
        </w:rPr>
        <w:t xml:space="preserve">288 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2147D7" w:rsidRPr="0016479D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0A5E60" w:rsidRPr="0016479D" w:rsidRDefault="000A5E60" w:rsidP="00FD486D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Режим занятий: группы первого и второго года </w:t>
      </w:r>
      <w:r w:rsidR="00B51C01">
        <w:rPr>
          <w:rFonts w:ascii="Times New Roman" w:eastAsia="Times New Roman" w:hAnsi="Times New Roman" w:cs="Times New Roman"/>
          <w:sz w:val="28"/>
          <w:szCs w:val="28"/>
        </w:rPr>
        <w:t xml:space="preserve">обучения 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– 3 раза в неделю по 2 часа; третьего-пятого – </w:t>
      </w:r>
      <w:r w:rsidR="002147D7" w:rsidRPr="0016479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раза в неделю по </w:t>
      </w:r>
      <w:r w:rsidR="002147D7" w:rsidRPr="0016479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часа. </w:t>
      </w:r>
    </w:p>
    <w:p w:rsidR="00F357D2" w:rsidRPr="0016479D" w:rsidRDefault="000A5E60" w:rsidP="00FD486D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Участие </w:t>
      </w:r>
      <w:r w:rsidR="00B51C01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B51C01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щихся в концертных программах соответствует репертуарному плану детского объединения и плану воспитательных мероприятий </w:t>
      </w:r>
      <w:r w:rsidR="00B51C01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="002147D7" w:rsidRPr="0016479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A5E60" w:rsidRPr="0016479D" w:rsidRDefault="000A5E60" w:rsidP="00FD486D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Реализация </w:t>
      </w:r>
      <w:r w:rsidRPr="0016479D">
        <w:rPr>
          <w:rFonts w:ascii="Times New Roman" w:hAnsi="Times New Roman" w:cs="Times New Roman"/>
          <w:sz w:val="28"/>
          <w:szCs w:val="28"/>
        </w:rPr>
        <w:t xml:space="preserve">программы по 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развити</w:t>
      </w:r>
      <w:r w:rsidRPr="0016479D">
        <w:rPr>
          <w:rFonts w:ascii="Times New Roman" w:hAnsi="Times New Roman" w:cs="Times New Roman"/>
          <w:sz w:val="28"/>
          <w:szCs w:val="28"/>
        </w:rPr>
        <w:t>ю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творческой индивидуальности подростков в процессе обучения современному танцу предполагает использование следующих</w:t>
      </w:r>
      <w:r w:rsidR="00B51C01">
        <w:rPr>
          <w:rFonts w:ascii="Times New Roman" w:eastAsia="Times New Roman" w:hAnsi="Times New Roman" w:cs="Times New Roman"/>
          <w:sz w:val="28"/>
          <w:szCs w:val="28"/>
        </w:rPr>
        <w:t xml:space="preserve"> методов: игра;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  игры с предметом, со </w:t>
      </w:r>
      <w:r w:rsidR="00B51C01">
        <w:rPr>
          <w:rFonts w:ascii="Times New Roman" w:eastAsia="Times New Roman" w:hAnsi="Times New Roman" w:cs="Times New Roman"/>
          <w:sz w:val="28"/>
          <w:szCs w:val="28"/>
        </w:rPr>
        <w:t xml:space="preserve">звуком, цветом, линией, формой; 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эмоционально-ассоциативный метод р</w:t>
      </w:r>
      <w:r w:rsidRPr="0016479D">
        <w:rPr>
          <w:rFonts w:ascii="Times New Roman" w:hAnsi="Times New Roman" w:cs="Times New Roman"/>
          <w:sz w:val="28"/>
          <w:szCs w:val="28"/>
        </w:rPr>
        <w:t xml:space="preserve">аботы с </w:t>
      </w:r>
      <w:r w:rsidRPr="0016479D">
        <w:rPr>
          <w:rFonts w:ascii="Times New Roman" w:hAnsi="Times New Roman" w:cs="Times New Roman"/>
          <w:sz w:val="28"/>
          <w:szCs w:val="28"/>
        </w:rPr>
        <w:lastRenderedPageBreak/>
        <w:t>произведением искусства</w:t>
      </w:r>
      <w:r w:rsidR="00B51C01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1C01">
        <w:rPr>
          <w:rFonts w:ascii="Times New Roman" w:eastAsia="Times New Roman" w:hAnsi="Times New Roman" w:cs="Times New Roman"/>
          <w:sz w:val="28"/>
          <w:szCs w:val="28"/>
        </w:rPr>
        <w:t>метод придумывания; «мозговой штурм»;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57D2" w:rsidRPr="0016479D">
        <w:rPr>
          <w:rFonts w:ascii="Times New Roman" w:eastAsia="Times New Roman" w:hAnsi="Times New Roman" w:cs="Times New Roman"/>
          <w:sz w:val="28"/>
          <w:szCs w:val="28"/>
        </w:rPr>
        <w:t>видеоанализ.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92AFD" w:rsidRPr="0016479D" w:rsidRDefault="00B51C01" w:rsidP="00FD486D">
      <w:pPr>
        <w:shd w:val="clear" w:color="auto" w:fill="FFFFFF" w:themeFill="background1"/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6479D">
        <w:rPr>
          <w:rFonts w:ascii="Times New Roman" w:eastAsia="Times New Roman" w:hAnsi="Times New Roman" w:cs="Times New Roman"/>
          <w:sz w:val="28"/>
          <w:szCs w:val="28"/>
        </w:rPr>
        <w:t>Ф</w:t>
      </w:r>
      <w:r w:rsidR="000A5E60" w:rsidRPr="0016479D">
        <w:rPr>
          <w:rFonts w:ascii="Times New Roman" w:eastAsia="Times New Roman" w:hAnsi="Times New Roman" w:cs="Times New Roman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sz w:val="28"/>
          <w:szCs w:val="28"/>
        </w:rPr>
        <w:t>ы обучения</w:t>
      </w:r>
      <w:r w:rsidR="000A5E60" w:rsidRPr="0016479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0A5E60" w:rsidRPr="0016479D">
        <w:rPr>
          <w:rFonts w:ascii="Times New Roman" w:hAnsi="Times New Roman" w:cs="Times New Roman"/>
          <w:sz w:val="28"/>
          <w:szCs w:val="28"/>
        </w:rPr>
        <w:t>занятие-репетиция</w:t>
      </w:r>
      <w:r w:rsidR="000A5E60" w:rsidRPr="001647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A5E60" w:rsidRPr="0016479D">
        <w:rPr>
          <w:rFonts w:ascii="Times New Roman" w:hAnsi="Times New Roman" w:cs="Times New Roman"/>
          <w:sz w:val="28"/>
          <w:szCs w:val="28"/>
        </w:rPr>
        <w:t xml:space="preserve">концертное </w:t>
      </w:r>
      <w:r w:rsidR="000A5E60" w:rsidRPr="0016479D">
        <w:rPr>
          <w:rFonts w:ascii="Times New Roman" w:eastAsia="Times New Roman" w:hAnsi="Times New Roman" w:cs="Times New Roman"/>
          <w:sz w:val="28"/>
          <w:szCs w:val="28"/>
        </w:rPr>
        <w:t xml:space="preserve">выступление, «творческая мастерская», </w:t>
      </w:r>
      <w:r w:rsidR="000A5E60" w:rsidRPr="0016479D">
        <w:rPr>
          <w:rFonts w:ascii="Times New Roman" w:hAnsi="Times New Roman" w:cs="Times New Roman"/>
          <w:sz w:val="28"/>
          <w:szCs w:val="28"/>
        </w:rPr>
        <w:t>занятие</w:t>
      </w:r>
      <w:r w:rsidR="000A5E60" w:rsidRPr="0016479D">
        <w:rPr>
          <w:rFonts w:ascii="Times New Roman" w:eastAsia="Times New Roman" w:hAnsi="Times New Roman" w:cs="Times New Roman"/>
          <w:sz w:val="28"/>
          <w:szCs w:val="28"/>
        </w:rPr>
        <w:t>-</w:t>
      </w:r>
      <w:r w:rsidR="00892AFD" w:rsidRPr="0016479D">
        <w:rPr>
          <w:rFonts w:ascii="Times New Roman" w:eastAsia="Times New Roman" w:hAnsi="Times New Roman" w:cs="Times New Roman"/>
          <w:sz w:val="28"/>
          <w:szCs w:val="28"/>
        </w:rPr>
        <w:t>обсуждение</w:t>
      </w:r>
      <w:r w:rsidR="000A5E60" w:rsidRPr="0016479D">
        <w:rPr>
          <w:rFonts w:ascii="Times New Roman" w:eastAsia="Times New Roman" w:hAnsi="Times New Roman" w:cs="Times New Roman"/>
          <w:sz w:val="28"/>
          <w:szCs w:val="28"/>
        </w:rPr>
        <w:t xml:space="preserve"> с просмотром видеоматериалов, перформанс, мастер-класс, индивидуальная работа педагога с </w:t>
      </w:r>
      <w:r w:rsidR="000A5E60" w:rsidRPr="0016479D">
        <w:rPr>
          <w:rFonts w:ascii="Times New Roman" w:hAnsi="Times New Roman" w:cs="Times New Roman"/>
          <w:sz w:val="28"/>
          <w:szCs w:val="28"/>
        </w:rPr>
        <w:t>солистами</w:t>
      </w:r>
      <w:r w:rsidR="000A5E60" w:rsidRPr="0016479D">
        <w:rPr>
          <w:rFonts w:ascii="Times New Roman" w:eastAsia="Times New Roman" w:hAnsi="Times New Roman" w:cs="Times New Roman"/>
          <w:sz w:val="28"/>
          <w:szCs w:val="28"/>
        </w:rPr>
        <w:t xml:space="preserve">, постановка танцевальных </w:t>
      </w:r>
      <w:r>
        <w:rPr>
          <w:rFonts w:ascii="Times New Roman" w:hAnsi="Times New Roman" w:cs="Times New Roman"/>
          <w:sz w:val="28"/>
          <w:szCs w:val="28"/>
        </w:rPr>
        <w:t>номеров.</w:t>
      </w:r>
    </w:p>
    <w:p w:rsidR="000A5E60" w:rsidRDefault="00FD486D" w:rsidP="00FD486D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Программой предусмотрено использование </w:t>
      </w:r>
      <w:r w:rsidR="000A5E60" w:rsidRPr="0016479D">
        <w:rPr>
          <w:rFonts w:ascii="Times New Roman" w:eastAsia="Times New Roman" w:hAnsi="Times New Roman" w:cs="Times New Roman"/>
          <w:sz w:val="28"/>
          <w:szCs w:val="28"/>
        </w:rPr>
        <w:t>упражнений: на развитие мышечного чувства, двигательной и мимической выразительности,</w:t>
      </w:r>
      <w:r w:rsidR="000A5E60"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0A5E60" w:rsidRPr="0016479D">
        <w:rPr>
          <w:rFonts w:ascii="Times New Roman" w:eastAsia="Times New Roman" w:hAnsi="Times New Roman" w:cs="Times New Roman"/>
          <w:sz w:val="28"/>
          <w:szCs w:val="28"/>
        </w:rPr>
        <w:t>воображения; на развитие импровизационных способностей, пространственного мышления</w:t>
      </w:r>
      <w:r w:rsidR="00892AFD" w:rsidRPr="0016479D">
        <w:rPr>
          <w:rFonts w:ascii="Times New Roman" w:eastAsia="Times New Roman" w:hAnsi="Times New Roman" w:cs="Times New Roman"/>
          <w:sz w:val="28"/>
          <w:szCs w:val="28"/>
        </w:rPr>
        <w:t>;</w:t>
      </w:r>
      <w:r w:rsidR="000A5E60" w:rsidRPr="0016479D">
        <w:rPr>
          <w:rFonts w:ascii="Times New Roman" w:eastAsia="Times New Roman" w:hAnsi="Times New Roman" w:cs="Times New Roman"/>
          <w:sz w:val="28"/>
          <w:szCs w:val="28"/>
        </w:rPr>
        <w:t xml:space="preserve"> для непосредственного изучения базовых движений современного танца - обогащени</w:t>
      </w:r>
      <w:r w:rsidR="002147D7" w:rsidRPr="0016479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A5E60" w:rsidRPr="0016479D">
        <w:rPr>
          <w:rFonts w:ascii="Times New Roman" w:eastAsia="Times New Roman" w:hAnsi="Times New Roman" w:cs="Times New Roman"/>
          <w:sz w:val="28"/>
          <w:szCs w:val="28"/>
        </w:rPr>
        <w:t xml:space="preserve"> танцевальной лексики.</w:t>
      </w:r>
    </w:p>
    <w:p w:rsidR="004F6699" w:rsidRPr="004F6699" w:rsidRDefault="004F6699" w:rsidP="004F66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699">
        <w:rPr>
          <w:rFonts w:ascii="Times New Roman" w:eastAsia="Times New Roman" w:hAnsi="Times New Roman" w:cs="Times New Roman"/>
          <w:sz w:val="28"/>
          <w:szCs w:val="28"/>
        </w:rPr>
        <w:t>Оборудование и материалы:</w:t>
      </w:r>
      <w:r w:rsidRPr="004F66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F6699">
        <w:rPr>
          <w:rFonts w:ascii="Times New Roman" w:eastAsia="Times New Roman" w:hAnsi="Times New Roman" w:cs="Times New Roman"/>
          <w:sz w:val="28"/>
          <w:szCs w:val="28"/>
        </w:rPr>
        <w:t xml:space="preserve">хореографический класс, оборудованный в соответствии с требованиями </w:t>
      </w:r>
      <w:r w:rsidRPr="004F6699"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</w:t>
      </w:r>
      <w:r w:rsidRPr="004F66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F6699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сцена,</w:t>
      </w:r>
      <w:r w:rsidRPr="004F6699">
        <w:rPr>
          <w:rFonts w:ascii="Times New Roman" w:eastAsia="Times New Roman" w:hAnsi="Times New Roman" w:cs="Times New Roman"/>
          <w:sz w:val="28"/>
          <w:szCs w:val="28"/>
        </w:rPr>
        <w:t xml:space="preserve"> гимнастические мячи, коврики, телевизор, видеотека, фонотека. </w:t>
      </w:r>
    </w:p>
    <w:p w:rsidR="004F6699" w:rsidRPr="0016479D" w:rsidRDefault="004F6699" w:rsidP="00FD486D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6EEC" w:rsidRPr="0016479D" w:rsidRDefault="003C6EEC" w:rsidP="00FD486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sz w:val="28"/>
          <w:szCs w:val="28"/>
        </w:rPr>
        <w:t>Ожидаемые результаты реализации программы</w:t>
      </w:r>
      <w:r w:rsidR="00F9735A" w:rsidRPr="0016479D">
        <w:rPr>
          <w:rFonts w:ascii="Times New Roman" w:hAnsi="Times New Roman" w:cs="Times New Roman"/>
          <w:sz w:val="28"/>
          <w:szCs w:val="28"/>
        </w:rPr>
        <w:t>.</w:t>
      </w:r>
    </w:p>
    <w:p w:rsidR="003C6EEC" w:rsidRPr="0016479D" w:rsidRDefault="003C6EEC" w:rsidP="00FD48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sz w:val="28"/>
          <w:szCs w:val="28"/>
        </w:rPr>
        <w:t xml:space="preserve">К концу первого года обучения </w:t>
      </w:r>
      <w:r w:rsidR="00FD486D">
        <w:rPr>
          <w:rFonts w:ascii="Times New Roman" w:hAnsi="Times New Roman" w:cs="Times New Roman"/>
          <w:sz w:val="28"/>
          <w:szCs w:val="28"/>
        </w:rPr>
        <w:t>об</w:t>
      </w:r>
      <w:r w:rsidRPr="0016479D">
        <w:rPr>
          <w:rFonts w:ascii="Times New Roman" w:hAnsi="Times New Roman" w:cs="Times New Roman"/>
          <w:sz w:val="28"/>
          <w:szCs w:val="28"/>
        </w:rPr>
        <w:t>уча</w:t>
      </w:r>
      <w:r w:rsidR="00FD486D">
        <w:rPr>
          <w:rFonts w:ascii="Times New Roman" w:hAnsi="Times New Roman" w:cs="Times New Roman"/>
          <w:sz w:val="28"/>
          <w:szCs w:val="28"/>
        </w:rPr>
        <w:t>ю</w:t>
      </w:r>
      <w:r w:rsidRPr="0016479D">
        <w:rPr>
          <w:rFonts w:ascii="Times New Roman" w:hAnsi="Times New Roman" w:cs="Times New Roman"/>
          <w:sz w:val="28"/>
          <w:szCs w:val="28"/>
        </w:rPr>
        <w:t>щиеся знают:</w:t>
      </w:r>
    </w:p>
    <w:p w:rsidR="009E049F" w:rsidRPr="0016479D" w:rsidRDefault="0097253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историю возникновения и развития классического танца</w:t>
      </w:r>
      <w:r w:rsidR="00AC53EC" w:rsidRPr="0016479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12552" w:rsidRPr="0016479D" w:rsidRDefault="00712552" w:rsidP="00FD486D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терминологию классического танца;</w:t>
      </w:r>
    </w:p>
    <w:p w:rsidR="0097253F" w:rsidRPr="0016479D" w:rsidRDefault="0097253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правила исполне</w:t>
      </w:r>
      <w:r w:rsidR="009E049F" w:rsidRPr="0016479D">
        <w:rPr>
          <w:rFonts w:ascii="Times New Roman" w:eastAsia="Calibri" w:hAnsi="Times New Roman" w:cs="Times New Roman"/>
          <w:sz w:val="28"/>
          <w:szCs w:val="28"/>
        </w:rPr>
        <w:t xml:space="preserve">ния </w:t>
      </w:r>
      <w:r w:rsidRPr="0016479D">
        <w:rPr>
          <w:rFonts w:ascii="Times New Roman" w:eastAsia="Calibri" w:hAnsi="Times New Roman" w:cs="Times New Roman"/>
          <w:sz w:val="28"/>
          <w:szCs w:val="28"/>
        </w:rPr>
        <w:t>движений классического экзерсиса у станка и на середине</w:t>
      </w:r>
      <w:r w:rsidR="00892AFD" w:rsidRPr="0016479D">
        <w:rPr>
          <w:rFonts w:ascii="Times New Roman" w:eastAsia="Calibri" w:hAnsi="Times New Roman" w:cs="Times New Roman"/>
          <w:sz w:val="28"/>
          <w:szCs w:val="28"/>
        </w:rPr>
        <w:t xml:space="preserve"> зала</w:t>
      </w:r>
      <w:r w:rsidR="003C6EEC" w:rsidRPr="0016479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C0F6D" w:rsidRPr="0016479D" w:rsidRDefault="006C0F6D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технику безопасности на занятиях хореографией;</w:t>
      </w:r>
    </w:p>
    <w:p w:rsidR="0097253F" w:rsidRPr="0016479D" w:rsidRDefault="0097253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умеют:</w:t>
      </w:r>
    </w:p>
    <w:p w:rsidR="0097253F" w:rsidRPr="0016479D" w:rsidRDefault="0097253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замечать ошибки</w:t>
      </w:r>
      <w:r w:rsidR="00712552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при исполнении движений классического танца</w:t>
      </w:r>
      <w:r w:rsidR="00712552" w:rsidRPr="0016479D">
        <w:rPr>
          <w:rFonts w:ascii="Times New Roman" w:eastAsia="Calibri" w:hAnsi="Times New Roman" w:cs="Times New Roman"/>
          <w:sz w:val="28"/>
          <w:szCs w:val="28"/>
        </w:rPr>
        <w:t>;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7253F" w:rsidRPr="0016479D" w:rsidRDefault="0097253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держать спину, координировать движения ног, корпуса и головы в умеренном и быстром темпе</w:t>
      </w:r>
      <w:r w:rsidR="00712552" w:rsidRPr="0016479D">
        <w:rPr>
          <w:rFonts w:ascii="Times New Roman" w:eastAsia="Calibri" w:hAnsi="Times New Roman" w:cs="Times New Roman"/>
          <w:sz w:val="28"/>
          <w:szCs w:val="28"/>
        </w:rPr>
        <w:t xml:space="preserve"> у станка</w:t>
      </w:r>
      <w:r w:rsidRPr="0016479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049F" w:rsidRPr="0016479D" w:rsidRDefault="009E049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свободно перемещаться в пространстве во время занятия;</w:t>
      </w:r>
    </w:p>
    <w:p w:rsidR="0097253F" w:rsidRPr="0016479D" w:rsidRDefault="0097253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танцевать </w:t>
      </w:r>
      <w:r w:rsidR="00A025B5" w:rsidRPr="0016479D">
        <w:rPr>
          <w:rFonts w:ascii="Times New Roman" w:eastAsia="Calibri" w:hAnsi="Times New Roman" w:cs="Times New Roman"/>
          <w:sz w:val="28"/>
          <w:szCs w:val="28"/>
        </w:rPr>
        <w:t>в ансамбле</w:t>
      </w:r>
      <w:r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C6EEC" w:rsidRPr="0016479D" w:rsidRDefault="003C6EEC" w:rsidP="00FD48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sz w:val="28"/>
          <w:szCs w:val="28"/>
        </w:rPr>
        <w:t xml:space="preserve">К концу второго года обучения </w:t>
      </w:r>
      <w:r w:rsidR="00FD486D">
        <w:rPr>
          <w:rFonts w:ascii="Times New Roman" w:hAnsi="Times New Roman" w:cs="Times New Roman"/>
          <w:sz w:val="28"/>
          <w:szCs w:val="28"/>
        </w:rPr>
        <w:t>об</w:t>
      </w:r>
      <w:r w:rsidRPr="0016479D">
        <w:rPr>
          <w:rFonts w:ascii="Times New Roman" w:hAnsi="Times New Roman" w:cs="Times New Roman"/>
          <w:sz w:val="28"/>
          <w:szCs w:val="28"/>
        </w:rPr>
        <w:t>уча</w:t>
      </w:r>
      <w:r w:rsidR="00FD486D">
        <w:rPr>
          <w:rFonts w:ascii="Times New Roman" w:hAnsi="Times New Roman" w:cs="Times New Roman"/>
          <w:sz w:val="28"/>
          <w:szCs w:val="28"/>
        </w:rPr>
        <w:t>ю</w:t>
      </w:r>
      <w:r w:rsidRPr="0016479D">
        <w:rPr>
          <w:rFonts w:ascii="Times New Roman" w:hAnsi="Times New Roman" w:cs="Times New Roman"/>
          <w:sz w:val="28"/>
          <w:szCs w:val="28"/>
        </w:rPr>
        <w:t>щиеся знают:</w:t>
      </w:r>
    </w:p>
    <w:p w:rsidR="00C170A5" w:rsidRPr="0016479D" w:rsidRDefault="00AC53EC" w:rsidP="00FD486D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о</w:t>
      </w:r>
      <w:r w:rsidR="00C170A5" w:rsidRPr="0016479D">
        <w:rPr>
          <w:rFonts w:ascii="Times New Roman" w:eastAsia="Calibri" w:hAnsi="Times New Roman" w:cs="Times New Roman"/>
          <w:sz w:val="28"/>
          <w:szCs w:val="28"/>
        </w:rPr>
        <w:t>сновы актерского мастерства;</w:t>
      </w:r>
    </w:p>
    <w:p w:rsidR="009E049F" w:rsidRPr="0016479D" w:rsidRDefault="009E049F" w:rsidP="00FD486D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lastRenderedPageBreak/>
        <w:t>правила исполнения, структуру и ритмическую раскладку движений классического танца</w:t>
      </w:r>
      <w:r w:rsidR="00AC53EC" w:rsidRPr="0016479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C6EEC" w:rsidRPr="0016479D" w:rsidRDefault="00AC53EC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с</w:t>
      </w:r>
      <w:r w:rsidR="00C170A5" w:rsidRPr="0016479D">
        <w:rPr>
          <w:rFonts w:ascii="Times New Roman" w:eastAsia="Calibri" w:hAnsi="Times New Roman" w:cs="Times New Roman"/>
          <w:sz w:val="28"/>
          <w:szCs w:val="28"/>
        </w:rPr>
        <w:t xml:space="preserve">пецифические  </w:t>
      </w:r>
      <w:r w:rsidR="00C170A5" w:rsidRPr="0016479D">
        <w:rPr>
          <w:rFonts w:ascii="Times New Roman" w:eastAsia="Times New Roman" w:hAnsi="Times New Roman" w:cs="Times New Roman"/>
          <w:sz w:val="28"/>
          <w:szCs w:val="28"/>
        </w:rPr>
        <w:t>средства выражения танца</w:t>
      </w:r>
      <w:r w:rsidR="003C6EEC" w:rsidRPr="0016479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53EC" w:rsidRPr="0016479D" w:rsidRDefault="00AC53EC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6EEC" w:rsidRPr="0016479D">
        <w:rPr>
          <w:rFonts w:ascii="Times New Roman" w:eastAsia="Calibri" w:hAnsi="Times New Roman" w:cs="Times New Roman"/>
          <w:sz w:val="28"/>
          <w:szCs w:val="28"/>
        </w:rPr>
        <w:tab/>
      </w:r>
      <w:r w:rsidRPr="0016479D">
        <w:rPr>
          <w:rFonts w:ascii="Times New Roman" w:eastAsia="Calibri" w:hAnsi="Times New Roman" w:cs="Times New Roman"/>
          <w:sz w:val="28"/>
          <w:szCs w:val="28"/>
        </w:rPr>
        <w:t>умеют:</w:t>
      </w:r>
    </w:p>
    <w:p w:rsidR="00C170A5" w:rsidRPr="0016479D" w:rsidRDefault="00AC53EC" w:rsidP="00FD486D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к</w:t>
      </w:r>
      <w:r w:rsidR="00C170A5" w:rsidRPr="0016479D">
        <w:rPr>
          <w:rFonts w:ascii="Times New Roman" w:eastAsia="Calibri" w:hAnsi="Times New Roman" w:cs="Times New Roman"/>
          <w:sz w:val="28"/>
          <w:szCs w:val="28"/>
        </w:rPr>
        <w:t>оординировать движения ног, корпуса и головы в быстром темпе на середине зала;</w:t>
      </w:r>
    </w:p>
    <w:p w:rsidR="00C170A5" w:rsidRPr="0016479D" w:rsidRDefault="00AC53EC" w:rsidP="00FD486D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в</w:t>
      </w:r>
      <w:r w:rsidR="00C170A5" w:rsidRPr="0016479D">
        <w:rPr>
          <w:rFonts w:ascii="Times New Roman" w:eastAsia="Calibri" w:hAnsi="Times New Roman" w:cs="Times New Roman"/>
          <w:sz w:val="28"/>
          <w:szCs w:val="28"/>
        </w:rPr>
        <w:t>ыразительно и музыкально грамотно исполнять движения экзерсиса классического танца;</w:t>
      </w:r>
    </w:p>
    <w:p w:rsidR="009E049F" w:rsidRPr="0016479D" w:rsidRDefault="00AC53EC" w:rsidP="00FD486D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п</w:t>
      </w:r>
      <w:r w:rsidR="009E049F" w:rsidRPr="0016479D">
        <w:rPr>
          <w:rFonts w:ascii="Times New Roman" w:eastAsia="Calibri" w:hAnsi="Times New Roman" w:cs="Times New Roman"/>
          <w:sz w:val="28"/>
          <w:szCs w:val="28"/>
        </w:rPr>
        <w:t>ерестраиваться в сложные фигуры и рисунки танца</w:t>
      </w:r>
      <w:r w:rsidR="00DD15B5" w:rsidRPr="0016479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D15B5" w:rsidRPr="0016479D" w:rsidRDefault="00DD15B5" w:rsidP="00FD486D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479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самостоятельно </w:t>
      </w:r>
      <w:r w:rsidRPr="0016479D">
        <w:rPr>
          <w:rFonts w:ascii="Times New Roman" w:hAnsi="Times New Roman" w:cs="Times New Roman"/>
          <w:spacing w:val="2"/>
          <w:sz w:val="28"/>
          <w:szCs w:val="28"/>
        </w:rPr>
        <w:t>исправлять ошибки</w:t>
      </w:r>
      <w:r w:rsidRPr="0016479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Pr="0016479D">
        <w:rPr>
          <w:rFonts w:ascii="Times New Roman" w:hAnsi="Times New Roman" w:cs="Times New Roman"/>
          <w:spacing w:val="2"/>
          <w:sz w:val="28"/>
          <w:szCs w:val="28"/>
        </w:rPr>
        <w:t>замеченные в процессе исполнения танца</w:t>
      </w:r>
      <w:r w:rsidR="00A025B5" w:rsidRPr="0016479D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AC53EC" w:rsidRPr="0016479D" w:rsidRDefault="00AE71C8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передавать с помощью танца и актерской игры замысел  хореографической поста</w:t>
      </w:r>
      <w:r w:rsidR="00712552" w:rsidRPr="0016479D">
        <w:rPr>
          <w:rFonts w:ascii="Times New Roman" w:eastAsia="Calibri" w:hAnsi="Times New Roman" w:cs="Times New Roman"/>
          <w:sz w:val="28"/>
          <w:szCs w:val="28"/>
        </w:rPr>
        <w:t>но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вки; </w:t>
      </w:r>
    </w:p>
    <w:p w:rsidR="00FA36A4" w:rsidRPr="0016479D" w:rsidRDefault="00FA36A4" w:rsidP="00FD486D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свободно ориентироваться на сцене во время исполнения танца;</w:t>
      </w:r>
    </w:p>
    <w:p w:rsidR="00DD15B5" w:rsidRPr="0016479D" w:rsidRDefault="00FA36A4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sz w:val="28"/>
          <w:szCs w:val="28"/>
        </w:rPr>
        <w:t xml:space="preserve">создавать сценический образ с помощью костюма и грима. </w:t>
      </w:r>
    </w:p>
    <w:p w:rsidR="003C6EEC" w:rsidRPr="0016479D" w:rsidRDefault="003C6EEC" w:rsidP="00FD48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sz w:val="28"/>
          <w:szCs w:val="28"/>
        </w:rPr>
        <w:t xml:space="preserve">К концу третьего года обучения </w:t>
      </w:r>
      <w:r w:rsidR="00FD486D">
        <w:rPr>
          <w:rFonts w:ascii="Times New Roman" w:hAnsi="Times New Roman" w:cs="Times New Roman"/>
          <w:sz w:val="28"/>
          <w:szCs w:val="28"/>
        </w:rPr>
        <w:t>об</w:t>
      </w:r>
      <w:r w:rsidRPr="0016479D">
        <w:rPr>
          <w:rFonts w:ascii="Times New Roman" w:hAnsi="Times New Roman" w:cs="Times New Roman"/>
          <w:sz w:val="28"/>
          <w:szCs w:val="28"/>
        </w:rPr>
        <w:t>уча</w:t>
      </w:r>
      <w:r w:rsidR="00FD486D">
        <w:rPr>
          <w:rFonts w:ascii="Times New Roman" w:hAnsi="Times New Roman" w:cs="Times New Roman"/>
          <w:sz w:val="28"/>
          <w:szCs w:val="28"/>
        </w:rPr>
        <w:t>ю</w:t>
      </w:r>
      <w:r w:rsidRPr="0016479D">
        <w:rPr>
          <w:rFonts w:ascii="Times New Roman" w:hAnsi="Times New Roman" w:cs="Times New Roman"/>
          <w:sz w:val="28"/>
          <w:szCs w:val="28"/>
        </w:rPr>
        <w:t>щиеся знают:</w:t>
      </w:r>
    </w:p>
    <w:p w:rsidR="008508DF" w:rsidRPr="0016479D" w:rsidRDefault="008508D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терминологию современного танца;</w:t>
      </w:r>
    </w:p>
    <w:p w:rsidR="008508DF" w:rsidRPr="0016479D" w:rsidRDefault="008508D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историю джаз танца, </w:t>
      </w: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>hip</w:t>
      </w: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hop</w:t>
      </w: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культуры;</w:t>
      </w:r>
    </w:p>
    <w:p w:rsidR="008508DF" w:rsidRPr="0016479D" w:rsidRDefault="008508D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назначение и правила выполнения упражнений разминки, упражнений для позвоночника, стретчинга;</w:t>
      </w:r>
    </w:p>
    <w:p w:rsidR="008508DF" w:rsidRPr="0016479D" w:rsidRDefault="008508D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основные принципы джаз танца;</w:t>
      </w:r>
    </w:p>
    <w:p w:rsidR="008508DF" w:rsidRPr="0016479D" w:rsidRDefault="008508D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правила  исполнения базовых элементов  джаз танца, </w:t>
      </w: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>hip</w:t>
      </w:r>
      <w:r w:rsidR="0016162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hop</w:t>
      </w: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танца, </w:t>
      </w:r>
      <w:r w:rsidRPr="0016479D">
        <w:rPr>
          <w:rFonts w:ascii="Times New Roman" w:eastAsia="Calibri" w:hAnsi="Times New Roman" w:cs="Times New Roman"/>
          <w:sz w:val="28"/>
          <w:szCs w:val="28"/>
        </w:rPr>
        <w:t>брейк-данса;</w:t>
      </w:r>
    </w:p>
    <w:p w:rsidR="008508DF" w:rsidRPr="0016479D" w:rsidRDefault="008508D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особенности техники  и манеры исполнения broadway и афро</w:t>
      </w:r>
      <w:r w:rsidR="00FD486D">
        <w:rPr>
          <w:rFonts w:ascii="Times New Roman" w:eastAsia="Calibri" w:hAnsi="Times New Roman" w:cs="Times New Roman"/>
          <w:sz w:val="28"/>
          <w:szCs w:val="28"/>
        </w:rPr>
        <w:t>-</w:t>
      </w:r>
      <w:r w:rsidRPr="0016479D">
        <w:rPr>
          <w:rFonts w:ascii="Times New Roman" w:eastAsia="Calibri" w:hAnsi="Times New Roman" w:cs="Times New Roman"/>
          <w:sz w:val="28"/>
          <w:szCs w:val="28"/>
        </w:rPr>
        <w:t>джаза;</w:t>
      </w:r>
    </w:p>
    <w:p w:rsidR="008508DF" w:rsidRPr="0016479D" w:rsidRDefault="008508D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технику безопасности при исполнении падений и сложных элементов танца</w:t>
      </w:r>
      <w:r w:rsidR="003C6EEC" w:rsidRPr="0016479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508DF" w:rsidRPr="0016479D" w:rsidRDefault="008508D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умеют:</w:t>
      </w:r>
    </w:p>
    <w:p w:rsidR="008508DF" w:rsidRPr="0016479D" w:rsidRDefault="008508D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свободно координировать движения во время  исполнения экзерсиса джазового танца под музыку;  </w:t>
      </w:r>
    </w:p>
    <w:p w:rsidR="008508DF" w:rsidRPr="0016479D" w:rsidRDefault="008508D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исполнять сложные танцевальные комбинации изученных стилей танца;</w:t>
      </w:r>
    </w:p>
    <w:p w:rsidR="008508DF" w:rsidRPr="0016479D" w:rsidRDefault="008508D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исполнять трюковые элементы, связки с трюковыми элементами в парах и группах в стиле </w:t>
      </w:r>
      <w:r w:rsidR="00712552" w:rsidRPr="0016479D">
        <w:rPr>
          <w:rFonts w:ascii="Times New Roman" w:eastAsia="Calibri" w:hAnsi="Times New Roman" w:cs="Times New Roman"/>
          <w:sz w:val="28"/>
          <w:szCs w:val="28"/>
        </w:rPr>
        <w:t>breaking (</w:t>
      </w:r>
      <w:r w:rsidRPr="0016479D">
        <w:rPr>
          <w:rFonts w:ascii="Times New Roman" w:eastAsia="Calibri" w:hAnsi="Times New Roman" w:cs="Times New Roman"/>
          <w:sz w:val="28"/>
          <w:szCs w:val="28"/>
        </w:rPr>
        <w:t>брейк-данс</w:t>
      </w:r>
      <w:r w:rsidR="00712552" w:rsidRPr="0016479D">
        <w:rPr>
          <w:rFonts w:ascii="Times New Roman" w:eastAsia="Calibri" w:hAnsi="Times New Roman" w:cs="Times New Roman"/>
          <w:sz w:val="28"/>
          <w:szCs w:val="28"/>
        </w:rPr>
        <w:t>)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;   </w:t>
      </w:r>
    </w:p>
    <w:p w:rsidR="008508DF" w:rsidRPr="0016479D" w:rsidRDefault="008508D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владеть базов</w:t>
      </w:r>
      <w:r w:rsidR="003A43A5">
        <w:rPr>
          <w:rFonts w:ascii="Times New Roman" w:eastAsia="Calibri" w:hAnsi="Times New Roman" w:cs="Times New Roman"/>
          <w:sz w:val="28"/>
          <w:szCs w:val="28"/>
        </w:rPr>
        <w:t xml:space="preserve">ыми элементами и техниками джаз </w:t>
      </w:r>
      <w:r w:rsidRPr="0016479D">
        <w:rPr>
          <w:rFonts w:ascii="Times New Roman" w:eastAsia="Calibri" w:hAnsi="Times New Roman" w:cs="Times New Roman"/>
          <w:sz w:val="28"/>
          <w:szCs w:val="28"/>
        </w:rPr>
        <w:t>т</w:t>
      </w:r>
      <w:r w:rsidR="00161620">
        <w:rPr>
          <w:rFonts w:ascii="Times New Roman" w:eastAsia="Calibri" w:hAnsi="Times New Roman" w:cs="Times New Roman"/>
          <w:sz w:val="28"/>
          <w:szCs w:val="28"/>
        </w:rPr>
        <w:t>анца, hip-</w:t>
      </w:r>
      <w:r w:rsidR="00712552" w:rsidRPr="0016479D">
        <w:rPr>
          <w:rFonts w:ascii="Times New Roman" w:eastAsia="Calibri" w:hAnsi="Times New Roman" w:cs="Times New Roman"/>
          <w:sz w:val="28"/>
          <w:szCs w:val="28"/>
        </w:rPr>
        <w:t>hop танца и брейк-данса</w:t>
      </w:r>
      <w:r w:rsidRPr="0016479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508DF" w:rsidRPr="0016479D" w:rsidRDefault="008508D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самостоятельно сочинять комбинации в стиле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hip</w:t>
      </w:r>
      <w:r w:rsidR="00161620">
        <w:rPr>
          <w:rFonts w:ascii="Times New Roman" w:eastAsia="Calibri" w:hAnsi="Times New Roman" w:cs="Times New Roman"/>
          <w:sz w:val="28"/>
          <w:szCs w:val="28"/>
        </w:rPr>
        <w:t>-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hop</w:t>
      </w:r>
      <w:r w:rsidRPr="0016479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508DF" w:rsidRPr="0016479D" w:rsidRDefault="008508DF" w:rsidP="00FD486D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знания современного лексического материала </w:t>
      </w:r>
      <w:r w:rsidRPr="0016479D">
        <w:rPr>
          <w:rFonts w:ascii="Times New Roman" w:hAnsi="Times New Roman" w:cs="Times New Roman"/>
          <w:sz w:val="28"/>
          <w:szCs w:val="28"/>
        </w:rPr>
        <w:t>в процессе постановочной и репетиционной работы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6EEC" w:rsidRPr="0016479D" w:rsidRDefault="003C6EEC" w:rsidP="00FD48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sz w:val="28"/>
          <w:szCs w:val="28"/>
        </w:rPr>
        <w:t xml:space="preserve">К концу четвертого года обучения </w:t>
      </w:r>
      <w:r w:rsidR="003A43A5">
        <w:rPr>
          <w:rFonts w:ascii="Times New Roman" w:hAnsi="Times New Roman" w:cs="Times New Roman"/>
          <w:sz w:val="28"/>
          <w:szCs w:val="28"/>
        </w:rPr>
        <w:t>об</w:t>
      </w:r>
      <w:r w:rsidRPr="0016479D">
        <w:rPr>
          <w:rFonts w:ascii="Times New Roman" w:hAnsi="Times New Roman" w:cs="Times New Roman"/>
          <w:sz w:val="28"/>
          <w:szCs w:val="28"/>
        </w:rPr>
        <w:t>уча</w:t>
      </w:r>
      <w:r w:rsidR="003A43A5">
        <w:rPr>
          <w:rFonts w:ascii="Times New Roman" w:hAnsi="Times New Roman" w:cs="Times New Roman"/>
          <w:sz w:val="28"/>
          <w:szCs w:val="28"/>
        </w:rPr>
        <w:t>ю</w:t>
      </w:r>
      <w:r w:rsidRPr="0016479D">
        <w:rPr>
          <w:rFonts w:ascii="Times New Roman" w:hAnsi="Times New Roman" w:cs="Times New Roman"/>
          <w:sz w:val="28"/>
          <w:szCs w:val="28"/>
        </w:rPr>
        <w:t>щиеся знают:</w:t>
      </w:r>
    </w:p>
    <w:p w:rsidR="005C3CE0" w:rsidRPr="0016479D" w:rsidRDefault="005C3CE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историю возникновения и этапы развития танца модерн;</w:t>
      </w:r>
    </w:p>
    <w:p w:rsidR="005C3CE0" w:rsidRPr="0016479D" w:rsidRDefault="005C3CE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терминологию и особенности техник танца модерн;</w:t>
      </w:r>
    </w:p>
    <w:p w:rsidR="005C3CE0" w:rsidRPr="0016479D" w:rsidRDefault="005C3CE0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техники контроля над дыханием</w:t>
      </w:r>
      <w:r w:rsidR="001E4C4A" w:rsidRPr="0016479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55EEC" w:rsidRPr="0016479D" w:rsidRDefault="001E4C4A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п</w:t>
      </w:r>
      <w:r w:rsidR="003C6EEC" w:rsidRPr="0016479D">
        <w:rPr>
          <w:rFonts w:ascii="Times New Roman" w:eastAsia="Calibri" w:hAnsi="Times New Roman" w:cs="Times New Roman"/>
          <w:sz w:val="28"/>
          <w:szCs w:val="28"/>
        </w:rPr>
        <w:t>равила исполнения поз (асан);</w:t>
      </w:r>
    </w:p>
    <w:p w:rsidR="00A55EEC" w:rsidRPr="0016479D" w:rsidRDefault="00A55EEC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умеют:</w:t>
      </w:r>
    </w:p>
    <w:p w:rsidR="00A55EEC" w:rsidRPr="0016479D" w:rsidRDefault="00A025B5" w:rsidP="00FD486D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выразительно </w:t>
      </w:r>
      <w:r w:rsidR="00A55EEC" w:rsidRPr="0016479D">
        <w:rPr>
          <w:rFonts w:ascii="Times New Roman" w:eastAsia="Calibri" w:hAnsi="Times New Roman" w:cs="Times New Roman"/>
          <w:sz w:val="28"/>
          <w:szCs w:val="28"/>
        </w:rPr>
        <w:t xml:space="preserve">и музыкально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грамотно </w:t>
      </w:r>
      <w:r w:rsidR="00A55EEC" w:rsidRPr="0016479D">
        <w:rPr>
          <w:rFonts w:ascii="Times New Roman" w:eastAsia="Calibri" w:hAnsi="Times New Roman" w:cs="Times New Roman"/>
          <w:sz w:val="28"/>
          <w:szCs w:val="28"/>
        </w:rPr>
        <w:t xml:space="preserve">исполнять экзерсис </w:t>
      </w:r>
      <w:r w:rsidR="005C3CE0" w:rsidRPr="0016479D">
        <w:rPr>
          <w:rFonts w:ascii="Times New Roman" w:eastAsia="Calibri" w:hAnsi="Times New Roman" w:cs="Times New Roman"/>
          <w:sz w:val="28"/>
          <w:szCs w:val="28"/>
        </w:rPr>
        <w:t xml:space="preserve">танца </w:t>
      </w:r>
      <w:r w:rsidR="00A55EEC" w:rsidRPr="0016479D">
        <w:rPr>
          <w:rFonts w:ascii="Times New Roman" w:eastAsia="Calibri" w:hAnsi="Times New Roman" w:cs="Times New Roman"/>
          <w:sz w:val="28"/>
          <w:szCs w:val="28"/>
        </w:rPr>
        <w:t>модерн</w:t>
      </w:r>
      <w:r w:rsidR="001E4C4A" w:rsidRPr="0016479D">
        <w:rPr>
          <w:rFonts w:ascii="Times New Roman" w:eastAsia="Calibri" w:hAnsi="Times New Roman" w:cs="Times New Roman"/>
          <w:sz w:val="28"/>
          <w:szCs w:val="28"/>
        </w:rPr>
        <w:t>;</w:t>
      </w:r>
      <w:r w:rsidR="005C3CE0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C3CE0" w:rsidRPr="0016479D" w:rsidRDefault="005C3CE0" w:rsidP="00FD486D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="00A55EEC" w:rsidRPr="0016479D">
        <w:rPr>
          <w:rFonts w:ascii="Times New Roman" w:eastAsia="Calibri" w:hAnsi="Times New Roman" w:cs="Times New Roman"/>
          <w:sz w:val="28"/>
          <w:szCs w:val="28"/>
        </w:rPr>
        <w:t>сполнять танцевальные комбинации в стиле модерн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4C4A" w:rsidRPr="0016479D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различных </w:t>
      </w:r>
      <w:r w:rsidRPr="0016479D">
        <w:rPr>
          <w:rFonts w:ascii="Times New Roman" w:eastAsia="Calibri" w:hAnsi="Times New Roman" w:cs="Times New Roman"/>
          <w:sz w:val="28"/>
          <w:szCs w:val="28"/>
        </w:rPr>
        <w:t>уровней под музыку и без музыки, ориентируясь на дыхание</w:t>
      </w:r>
      <w:r w:rsidR="001E4C4A" w:rsidRPr="0016479D">
        <w:rPr>
          <w:rFonts w:ascii="Times New Roman" w:eastAsia="Calibri" w:hAnsi="Times New Roman" w:cs="Times New Roman"/>
          <w:sz w:val="28"/>
          <w:szCs w:val="28"/>
        </w:rPr>
        <w:t>;</w:t>
      </w:r>
      <w:r w:rsidR="00A55EEC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E4C4A" w:rsidRPr="0016479D" w:rsidRDefault="001E4C4A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самостоятельно сочинять танцевальные комбинации в стиле модерн; </w:t>
      </w:r>
    </w:p>
    <w:p w:rsidR="009C31D7" w:rsidRPr="0016479D" w:rsidRDefault="001E4C4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использовать позы (асаны) </w:t>
      </w:r>
      <w:r w:rsidR="002147D7" w:rsidRPr="0016479D">
        <w:rPr>
          <w:rFonts w:ascii="Times New Roman" w:eastAsia="Calibri" w:hAnsi="Times New Roman" w:cs="Times New Roman"/>
          <w:sz w:val="28"/>
          <w:szCs w:val="28"/>
        </w:rPr>
        <w:t xml:space="preserve">из йоги </w:t>
      </w:r>
      <w:r w:rsidR="00A025B5" w:rsidRPr="0016479D">
        <w:rPr>
          <w:rFonts w:ascii="Times New Roman" w:eastAsia="Calibri" w:hAnsi="Times New Roman" w:cs="Times New Roman"/>
          <w:sz w:val="28"/>
          <w:szCs w:val="28"/>
        </w:rPr>
        <w:t>на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занятиях современным танцем.</w:t>
      </w:r>
      <w:r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C6EEC" w:rsidRPr="0016479D" w:rsidRDefault="003C6EEC" w:rsidP="00FD48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sz w:val="28"/>
          <w:szCs w:val="28"/>
        </w:rPr>
        <w:t xml:space="preserve">К концу пятого года обучения </w:t>
      </w:r>
      <w:r w:rsidR="003A43A5">
        <w:rPr>
          <w:rFonts w:ascii="Times New Roman" w:hAnsi="Times New Roman" w:cs="Times New Roman"/>
          <w:sz w:val="28"/>
          <w:szCs w:val="28"/>
        </w:rPr>
        <w:t>об</w:t>
      </w:r>
      <w:r w:rsidRPr="0016479D">
        <w:rPr>
          <w:rFonts w:ascii="Times New Roman" w:hAnsi="Times New Roman" w:cs="Times New Roman"/>
          <w:sz w:val="28"/>
          <w:szCs w:val="28"/>
        </w:rPr>
        <w:t>уча</w:t>
      </w:r>
      <w:r w:rsidR="003A43A5">
        <w:rPr>
          <w:rFonts w:ascii="Times New Roman" w:hAnsi="Times New Roman" w:cs="Times New Roman"/>
          <w:sz w:val="28"/>
          <w:szCs w:val="28"/>
        </w:rPr>
        <w:t>ю</w:t>
      </w:r>
      <w:r w:rsidRPr="0016479D">
        <w:rPr>
          <w:rFonts w:ascii="Times New Roman" w:hAnsi="Times New Roman" w:cs="Times New Roman"/>
          <w:sz w:val="28"/>
          <w:szCs w:val="28"/>
        </w:rPr>
        <w:t>щиеся знают:</w:t>
      </w:r>
    </w:p>
    <w:p w:rsidR="006B7C74" w:rsidRPr="0016479D" w:rsidRDefault="006B7C74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основные отличия техники 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c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ontemporary</w:t>
      </w: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dance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от ранее проученных стилей;</w:t>
      </w:r>
    </w:p>
    <w:p w:rsidR="006B7C74" w:rsidRPr="0016479D" w:rsidRDefault="006B7C74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технические приемы и методы построения импровизации в современной хореографии;</w:t>
      </w:r>
    </w:p>
    <w:p w:rsidR="006B7C74" w:rsidRPr="0016479D" w:rsidRDefault="006B7C74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историю возникновения </w:t>
      </w:r>
      <w:r w:rsidR="00892AFD" w:rsidRPr="0016479D">
        <w:rPr>
          <w:rFonts w:ascii="Times New Roman" w:eastAsia="Calibri" w:hAnsi="Times New Roman" w:cs="Times New Roman"/>
          <w:sz w:val="28"/>
          <w:szCs w:val="28"/>
        </w:rPr>
        <w:t xml:space="preserve">и базовые принципы </w:t>
      </w:r>
      <w:r w:rsidRPr="0016479D">
        <w:rPr>
          <w:rFonts w:ascii="Times New Roman" w:eastAsia="Calibri" w:hAnsi="Times New Roman" w:cs="Times New Roman"/>
          <w:sz w:val="28"/>
          <w:szCs w:val="28"/>
        </w:rPr>
        <w:t>контактной импровизации;</w:t>
      </w:r>
    </w:p>
    <w:p w:rsidR="001E4C4A" w:rsidRPr="0016479D" w:rsidRDefault="006B7C74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методы работы с пространством на основе теори</w:t>
      </w:r>
      <w:r w:rsidR="00892AFD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</w:t>
      </w:r>
      <w:r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Рудольфа фон Лабана</w:t>
      </w:r>
      <w:r w:rsidR="003C6EEC" w:rsidRPr="0016479D">
        <w:rPr>
          <w:rFonts w:ascii="Times New Roman" w:eastAsia="Calibri" w:hAnsi="Times New Roman" w:cs="Times New Roman"/>
          <w:sz w:val="28"/>
          <w:szCs w:val="28"/>
        </w:rPr>
        <w:t>;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1E4C4A" w:rsidRPr="0016479D" w:rsidRDefault="001E4C4A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умеют:</w:t>
      </w:r>
    </w:p>
    <w:p w:rsidR="006B7C74" w:rsidRPr="0016479D" w:rsidRDefault="00A025B5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выразительно и музыкально грамотно </w:t>
      </w:r>
      <w:r w:rsidR="006B7C74" w:rsidRPr="0016479D">
        <w:rPr>
          <w:rFonts w:ascii="Times New Roman" w:eastAsia="Calibri" w:hAnsi="Times New Roman" w:cs="Times New Roman"/>
          <w:sz w:val="28"/>
          <w:szCs w:val="28"/>
        </w:rPr>
        <w:t xml:space="preserve">исполнять экзерсис в стиле </w:t>
      </w:r>
      <w:r w:rsidR="006B7C74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c</w:t>
      </w:r>
      <w:r w:rsidR="006B7C74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ontemporary dance</w:t>
      </w:r>
      <w:r w:rsidR="006B7C74" w:rsidRPr="0016479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B7C74" w:rsidRPr="0016479D" w:rsidRDefault="00A025B5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="006B7C74" w:rsidRPr="0016479D">
        <w:rPr>
          <w:rFonts w:ascii="Times New Roman" w:eastAsia="Calibri" w:hAnsi="Times New Roman" w:cs="Times New Roman"/>
          <w:sz w:val="28"/>
          <w:szCs w:val="28"/>
        </w:rPr>
        <w:t>мпровизировать, используя проученные методы и приемы;</w:t>
      </w:r>
    </w:p>
    <w:p w:rsidR="006B7C74" w:rsidRPr="0016479D" w:rsidRDefault="00A025B5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в</w:t>
      </w:r>
      <w:r w:rsidR="006B7C74" w:rsidRPr="0016479D">
        <w:rPr>
          <w:rFonts w:ascii="Times New Roman" w:eastAsia="Calibri" w:hAnsi="Times New Roman" w:cs="Times New Roman"/>
          <w:sz w:val="28"/>
          <w:szCs w:val="28"/>
        </w:rPr>
        <w:t>заимодействовать в паре и группе, исполнять поддержки различных уровней сложности;</w:t>
      </w:r>
    </w:p>
    <w:p w:rsidR="006B7C74" w:rsidRPr="0016479D" w:rsidRDefault="006B7C74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грамотно исполнять комбинации в стиле 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c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ontemporary dance;</w:t>
      </w:r>
    </w:p>
    <w:p w:rsidR="006B7C74" w:rsidRPr="0016479D" w:rsidRDefault="006B7C74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работать с пространством</w:t>
      </w:r>
      <w:r w:rsidR="00486DDF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используя теорию движения </w:t>
      </w:r>
      <w:r w:rsidRPr="0016479D">
        <w:rPr>
          <w:rFonts w:ascii="Times New Roman" w:eastAsia="Calibri" w:hAnsi="Times New Roman" w:cs="Times New Roman"/>
          <w:sz w:val="28"/>
          <w:szCs w:val="28"/>
        </w:rPr>
        <w:t>Рудольфа фон Лабана;</w:t>
      </w:r>
    </w:p>
    <w:p w:rsidR="001D6DE3" w:rsidRPr="0016479D" w:rsidRDefault="006B7C74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сочинять танцевальные комбинации всех изученных направлений современного танца.</w:t>
      </w:r>
    </w:p>
    <w:p w:rsidR="00E87AFA" w:rsidRPr="0016479D" w:rsidRDefault="005C54E8" w:rsidP="00FD486D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sz w:val="28"/>
          <w:szCs w:val="28"/>
        </w:rPr>
        <w:t xml:space="preserve">Механизм </w:t>
      </w:r>
      <w:r w:rsidR="003C6EEC" w:rsidRPr="0016479D">
        <w:rPr>
          <w:rFonts w:ascii="Times New Roman" w:hAnsi="Times New Roman" w:cs="Times New Roman"/>
          <w:sz w:val="28"/>
          <w:szCs w:val="28"/>
        </w:rPr>
        <w:t>оценивания</w:t>
      </w:r>
      <w:r w:rsidRPr="0016479D">
        <w:rPr>
          <w:rFonts w:ascii="Times New Roman" w:hAnsi="Times New Roman" w:cs="Times New Roman"/>
          <w:sz w:val="28"/>
          <w:szCs w:val="28"/>
        </w:rPr>
        <w:t xml:space="preserve"> результатов реализации программы</w:t>
      </w:r>
      <w:r w:rsidR="00C57011" w:rsidRPr="0016479D">
        <w:rPr>
          <w:rFonts w:ascii="Times New Roman" w:hAnsi="Times New Roman" w:cs="Times New Roman"/>
          <w:sz w:val="28"/>
          <w:szCs w:val="28"/>
        </w:rPr>
        <w:t>: р</w:t>
      </w:r>
      <w:r w:rsidR="00E87AFA" w:rsidRPr="0016479D">
        <w:rPr>
          <w:rFonts w:ascii="Times New Roman" w:hAnsi="Times New Roman" w:cs="Times New Roman"/>
          <w:sz w:val="28"/>
          <w:szCs w:val="28"/>
        </w:rPr>
        <w:t>езультаты обучения сравниваются с поставленными учебными целями и критериями</w:t>
      </w:r>
      <w:r w:rsidR="00C83CCB">
        <w:rPr>
          <w:rFonts w:ascii="Times New Roman" w:hAnsi="Times New Roman" w:cs="Times New Roman"/>
          <w:sz w:val="28"/>
          <w:szCs w:val="28"/>
        </w:rPr>
        <w:t>.</w:t>
      </w:r>
      <w:r w:rsidR="005002D3"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E87AFA" w:rsidRPr="0016479D">
        <w:rPr>
          <w:rFonts w:ascii="Times New Roman" w:hAnsi="Times New Roman" w:cs="Times New Roman"/>
          <w:sz w:val="28"/>
          <w:szCs w:val="28"/>
        </w:rPr>
        <w:t xml:space="preserve">Параметры оценивания: </w:t>
      </w:r>
      <w:r w:rsidR="00E87AFA" w:rsidRPr="0016479D">
        <w:rPr>
          <w:rFonts w:ascii="Times New Roman" w:eastAsia="Times New Roman" w:hAnsi="Times New Roman" w:cs="Times New Roman"/>
          <w:sz w:val="28"/>
          <w:szCs w:val="28"/>
        </w:rPr>
        <w:t xml:space="preserve">техника движений классического и современного танца, </w:t>
      </w:r>
      <w:r w:rsidR="00E87AFA" w:rsidRPr="0016479D">
        <w:rPr>
          <w:rFonts w:ascii="Times New Roman" w:hAnsi="Times New Roman" w:cs="Times New Roman"/>
          <w:sz w:val="28"/>
          <w:szCs w:val="28"/>
        </w:rPr>
        <w:t xml:space="preserve">сценическая культура, </w:t>
      </w:r>
      <w:r w:rsidR="00E87AFA" w:rsidRPr="0016479D">
        <w:rPr>
          <w:rFonts w:ascii="Times New Roman" w:eastAsia="Times New Roman" w:hAnsi="Times New Roman" w:cs="Times New Roman"/>
          <w:sz w:val="28"/>
          <w:szCs w:val="28"/>
        </w:rPr>
        <w:t>навыки выразительного движения, исполнение танцевальных комбинаций и номеров,</w:t>
      </w:r>
      <w:r w:rsidR="00E87AFA" w:rsidRPr="0016479D">
        <w:rPr>
          <w:rFonts w:ascii="Times New Roman" w:hAnsi="Times New Roman" w:cs="Times New Roman"/>
          <w:sz w:val="28"/>
          <w:szCs w:val="28"/>
        </w:rPr>
        <w:t xml:space="preserve"> результаты творческой самореализации (в концертах, в конкурсах)</w:t>
      </w:r>
      <w:r w:rsidR="003A43A5">
        <w:rPr>
          <w:rFonts w:ascii="Times New Roman" w:hAnsi="Times New Roman" w:cs="Times New Roman"/>
          <w:sz w:val="28"/>
          <w:szCs w:val="28"/>
        </w:rPr>
        <w:t>.</w:t>
      </w:r>
    </w:p>
    <w:p w:rsidR="005C54E8" w:rsidRPr="0016479D" w:rsidRDefault="005C54E8" w:rsidP="00FD486D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sz w:val="28"/>
          <w:szCs w:val="28"/>
        </w:rPr>
        <w:t>Наряду с коллективными результатами деятельности тщательно отслеживается динамика индивидуального хореографического развития обучающихся, их личные творческие достижения. П</w:t>
      </w:r>
      <w:r w:rsidRPr="0016479D">
        <w:rPr>
          <w:rFonts w:ascii="Times New Roman" w:hAnsi="Times New Roman" w:cs="Times New Roman"/>
          <w:spacing w:val="2"/>
          <w:sz w:val="28"/>
          <w:szCs w:val="28"/>
        </w:rPr>
        <w:t xml:space="preserve">араметры оценивания: </w:t>
      </w:r>
      <w:r w:rsidRPr="0016479D">
        <w:rPr>
          <w:rFonts w:ascii="Times New Roman" w:hAnsi="Times New Roman" w:cs="Times New Roman"/>
          <w:spacing w:val="-1"/>
          <w:sz w:val="28"/>
          <w:szCs w:val="28"/>
        </w:rPr>
        <w:t>балетные данные, музыкально-ритмические способности, сценическая культура.</w:t>
      </w:r>
      <w:r w:rsidRPr="001647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2D3" w:rsidRPr="0016479D" w:rsidRDefault="005C54E8" w:rsidP="00FD486D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sz w:val="28"/>
          <w:szCs w:val="28"/>
        </w:rPr>
        <w:tab/>
        <w:t>Методы</w:t>
      </w:r>
      <w:r w:rsidR="00C57011" w:rsidRPr="0016479D">
        <w:rPr>
          <w:rFonts w:ascii="Times New Roman" w:hAnsi="Times New Roman" w:cs="Times New Roman"/>
          <w:sz w:val="28"/>
          <w:szCs w:val="28"/>
        </w:rPr>
        <w:t xml:space="preserve"> оценивания результатов программы</w:t>
      </w:r>
      <w:r w:rsidRPr="0016479D">
        <w:rPr>
          <w:rFonts w:ascii="Times New Roman" w:hAnsi="Times New Roman" w:cs="Times New Roman"/>
          <w:sz w:val="28"/>
          <w:szCs w:val="28"/>
        </w:rPr>
        <w:t>: сравнительн</w:t>
      </w:r>
      <w:r w:rsidR="00486DDF" w:rsidRPr="0016479D">
        <w:rPr>
          <w:rFonts w:ascii="Times New Roman" w:hAnsi="Times New Roman" w:cs="Times New Roman"/>
          <w:sz w:val="28"/>
          <w:szCs w:val="28"/>
        </w:rPr>
        <w:t>ый</w:t>
      </w:r>
      <w:r w:rsidRPr="0016479D">
        <w:rPr>
          <w:rFonts w:ascii="Times New Roman" w:hAnsi="Times New Roman" w:cs="Times New Roman"/>
          <w:sz w:val="28"/>
          <w:szCs w:val="28"/>
        </w:rPr>
        <w:t xml:space="preserve"> анализ, педагогическ</w:t>
      </w:r>
      <w:r w:rsidR="00486DDF" w:rsidRPr="0016479D">
        <w:rPr>
          <w:rFonts w:ascii="Times New Roman" w:hAnsi="Times New Roman" w:cs="Times New Roman"/>
          <w:sz w:val="28"/>
          <w:szCs w:val="28"/>
        </w:rPr>
        <w:t>ое</w:t>
      </w:r>
      <w:r w:rsidRPr="0016479D">
        <w:rPr>
          <w:rFonts w:ascii="Times New Roman" w:hAnsi="Times New Roman" w:cs="Times New Roman"/>
          <w:sz w:val="28"/>
          <w:szCs w:val="28"/>
        </w:rPr>
        <w:t xml:space="preserve"> наблюдени</w:t>
      </w:r>
      <w:r w:rsidR="00486DDF" w:rsidRPr="0016479D">
        <w:rPr>
          <w:rFonts w:ascii="Times New Roman" w:hAnsi="Times New Roman" w:cs="Times New Roman"/>
          <w:sz w:val="28"/>
          <w:szCs w:val="28"/>
        </w:rPr>
        <w:t>е</w:t>
      </w:r>
      <w:r w:rsidRPr="0016479D">
        <w:rPr>
          <w:rFonts w:ascii="Times New Roman" w:hAnsi="Times New Roman" w:cs="Times New Roman"/>
          <w:sz w:val="28"/>
          <w:szCs w:val="28"/>
        </w:rPr>
        <w:t>, концертн</w:t>
      </w:r>
      <w:r w:rsidR="00486DDF" w:rsidRPr="0016479D">
        <w:rPr>
          <w:rFonts w:ascii="Times New Roman" w:hAnsi="Times New Roman" w:cs="Times New Roman"/>
          <w:sz w:val="28"/>
          <w:szCs w:val="28"/>
        </w:rPr>
        <w:t>ое</w:t>
      </w:r>
      <w:r w:rsidRPr="0016479D">
        <w:rPr>
          <w:rFonts w:ascii="Times New Roman" w:hAnsi="Times New Roman" w:cs="Times New Roman"/>
          <w:sz w:val="28"/>
          <w:szCs w:val="28"/>
        </w:rPr>
        <w:t xml:space="preserve"> выступлени</w:t>
      </w:r>
      <w:r w:rsidR="00486DDF" w:rsidRPr="0016479D">
        <w:rPr>
          <w:rFonts w:ascii="Times New Roman" w:hAnsi="Times New Roman" w:cs="Times New Roman"/>
          <w:sz w:val="28"/>
          <w:szCs w:val="28"/>
        </w:rPr>
        <w:t>е</w:t>
      </w:r>
      <w:r w:rsidRPr="0016479D">
        <w:rPr>
          <w:rFonts w:ascii="Times New Roman" w:hAnsi="Times New Roman" w:cs="Times New Roman"/>
          <w:sz w:val="28"/>
          <w:szCs w:val="28"/>
        </w:rPr>
        <w:t>, демонстраци</w:t>
      </w:r>
      <w:r w:rsidR="00486DDF" w:rsidRPr="0016479D">
        <w:rPr>
          <w:rFonts w:ascii="Times New Roman" w:hAnsi="Times New Roman" w:cs="Times New Roman"/>
          <w:sz w:val="28"/>
          <w:szCs w:val="28"/>
        </w:rPr>
        <w:t>я</w:t>
      </w:r>
      <w:r w:rsidRPr="0016479D">
        <w:rPr>
          <w:rFonts w:ascii="Times New Roman" w:hAnsi="Times New Roman" w:cs="Times New Roman"/>
          <w:sz w:val="28"/>
          <w:szCs w:val="28"/>
        </w:rPr>
        <w:t xml:space="preserve"> достижений в конкурсах разного уровня, творческ</w:t>
      </w:r>
      <w:r w:rsidR="00486DDF" w:rsidRPr="0016479D">
        <w:rPr>
          <w:rFonts w:ascii="Times New Roman" w:hAnsi="Times New Roman" w:cs="Times New Roman"/>
          <w:sz w:val="28"/>
          <w:szCs w:val="28"/>
        </w:rPr>
        <w:t xml:space="preserve">ое </w:t>
      </w:r>
      <w:r w:rsidRPr="0016479D">
        <w:rPr>
          <w:rFonts w:ascii="Times New Roman" w:hAnsi="Times New Roman" w:cs="Times New Roman"/>
          <w:sz w:val="28"/>
          <w:szCs w:val="28"/>
        </w:rPr>
        <w:t>задани</w:t>
      </w:r>
      <w:r w:rsidR="00486DDF" w:rsidRPr="0016479D">
        <w:rPr>
          <w:rFonts w:ascii="Times New Roman" w:hAnsi="Times New Roman" w:cs="Times New Roman"/>
          <w:sz w:val="28"/>
          <w:szCs w:val="28"/>
        </w:rPr>
        <w:t>е,</w:t>
      </w:r>
      <w:r w:rsidR="00E87AFA" w:rsidRPr="0016479D">
        <w:rPr>
          <w:rFonts w:ascii="Times New Roman" w:hAnsi="Times New Roman" w:cs="Times New Roman"/>
          <w:sz w:val="28"/>
          <w:szCs w:val="28"/>
        </w:rPr>
        <w:t xml:space="preserve"> видеоанализ</w:t>
      </w:r>
      <w:r w:rsidR="005002D3" w:rsidRPr="001647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54E8" w:rsidRPr="0016479D" w:rsidRDefault="000F4217" w:rsidP="00FD486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sz w:val="28"/>
          <w:szCs w:val="28"/>
        </w:rPr>
        <w:t>Оценивание</w:t>
      </w:r>
      <w:r w:rsidR="005C54E8" w:rsidRPr="0016479D">
        <w:rPr>
          <w:rFonts w:ascii="Times New Roman" w:hAnsi="Times New Roman" w:cs="Times New Roman"/>
          <w:sz w:val="28"/>
          <w:szCs w:val="28"/>
        </w:rPr>
        <w:t xml:space="preserve"> результативности </w:t>
      </w:r>
      <w:r w:rsidRPr="0016479D">
        <w:rPr>
          <w:rFonts w:ascii="Times New Roman" w:hAnsi="Times New Roman" w:cs="Times New Roman"/>
          <w:sz w:val="28"/>
          <w:szCs w:val="28"/>
        </w:rPr>
        <w:t xml:space="preserve">работы педагога и детей родителями </w:t>
      </w:r>
      <w:r w:rsidR="005C54E8" w:rsidRPr="0016479D">
        <w:rPr>
          <w:rFonts w:ascii="Times New Roman" w:hAnsi="Times New Roman" w:cs="Times New Roman"/>
          <w:sz w:val="28"/>
          <w:szCs w:val="28"/>
        </w:rPr>
        <w:t xml:space="preserve">проводится ежегодно в форме </w:t>
      </w:r>
      <w:r w:rsidRPr="0016479D">
        <w:rPr>
          <w:rFonts w:ascii="Times New Roman" w:hAnsi="Times New Roman" w:cs="Times New Roman"/>
          <w:sz w:val="28"/>
          <w:szCs w:val="28"/>
        </w:rPr>
        <w:t xml:space="preserve">отчетного </w:t>
      </w:r>
      <w:r w:rsidR="005C54E8" w:rsidRPr="0016479D">
        <w:rPr>
          <w:rFonts w:ascii="Times New Roman" w:hAnsi="Times New Roman" w:cs="Times New Roman"/>
          <w:sz w:val="28"/>
          <w:szCs w:val="28"/>
        </w:rPr>
        <w:t>концерта</w:t>
      </w:r>
      <w:r w:rsidRPr="0016479D">
        <w:rPr>
          <w:rFonts w:ascii="Times New Roman" w:hAnsi="Times New Roman" w:cs="Times New Roman"/>
          <w:sz w:val="28"/>
          <w:szCs w:val="28"/>
        </w:rPr>
        <w:t>.</w:t>
      </w:r>
    </w:p>
    <w:p w:rsidR="005C54E8" w:rsidRPr="0016479D" w:rsidRDefault="005C54E8" w:rsidP="00FD486D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54E8" w:rsidRPr="0016479D" w:rsidRDefault="005C54E8" w:rsidP="00FD486D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31D7" w:rsidRPr="0016479D" w:rsidRDefault="009C31D7" w:rsidP="00FD48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7011" w:rsidRPr="0016479D" w:rsidRDefault="00C57011" w:rsidP="00FD48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7011" w:rsidRPr="0016479D" w:rsidRDefault="00C57011" w:rsidP="00FD48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7011" w:rsidRPr="0016479D" w:rsidRDefault="00C57011" w:rsidP="00FD48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7011" w:rsidRPr="0016479D" w:rsidRDefault="00C57011" w:rsidP="00FD48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7011" w:rsidRPr="0016479D" w:rsidRDefault="00C57011" w:rsidP="00FD48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7011" w:rsidRPr="0016479D" w:rsidRDefault="00C57011" w:rsidP="00FD48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7011" w:rsidRPr="0016479D" w:rsidRDefault="00C57011" w:rsidP="00FD48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7011" w:rsidRPr="0016479D" w:rsidRDefault="00C57011" w:rsidP="00FD48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7011" w:rsidRPr="0016479D" w:rsidRDefault="00C57011" w:rsidP="00FD48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7011" w:rsidRPr="0016479D" w:rsidRDefault="00C57011" w:rsidP="00FD48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123B" w:rsidRPr="0016479D" w:rsidRDefault="008E43AE" w:rsidP="00C83C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УЧЕБНО-ТЕМАТИЧЕСКИЙ ПЛАН ПЕРВОГО ГОДА ОБУЧЕНИЯ</w:t>
      </w:r>
    </w:p>
    <w:p w:rsidR="006C0F6D" w:rsidRPr="0016479D" w:rsidRDefault="006C0F6D" w:rsidP="00FD4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567"/>
        <w:gridCol w:w="4962"/>
        <w:gridCol w:w="1525"/>
        <w:gridCol w:w="1139"/>
        <w:gridCol w:w="1305"/>
      </w:tblGrid>
      <w:tr w:rsidR="006C0F6D" w:rsidRPr="0016479D" w:rsidTr="003A43A5">
        <w:trPr>
          <w:trHeight w:val="289"/>
        </w:trPr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1FB6" w:rsidRDefault="00201FB6" w:rsidP="00201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F6D" w:rsidRPr="00C83CCB" w:rsidRDefault="006C0F6D" w:rsidP="00201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3C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 </w:t>
            </w:r>
          </w:p>
        </w:tc>
        <w:tc>
          <w:tcPr>
            <w:tcW w:w="496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1FB6" w:rsidRDefault="00201FB6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F6D" w:rsidRPr="00C83CCB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3CC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2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C83CCB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3CCB">
              <w:rPr>
                <w:rFonts w:ascii="Times New Roman" w:hAnsi="Times New Roman" w:cs="Times New Roman"/>
                <w:sz w:val="24"/>
                <w:szCs w:val="24"/>
              </w:rPr>
              <w:t>Количество часов всего</w:t>
            </w:r>
          </w:p>
        </w:tc>
        <w:tc>
          <w:tcPr>
            <w:tcW w:w="24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C83CCB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ind w:left="-108" w:right="-10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3CC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6C0F6D" w:rsidRPr="0016479D" w:rsidTr="003A43A5">
        <w:trPr>
          <w:trHeight w:val="361"/>
        </w:trPr>
        <w:tc>
          <w:tcPr>
            <w:tcW w:w="5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C83CCB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C83CCB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C83CCB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C83CCB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ind w:left="-108" w:right="-10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3CC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C83CCB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ind w:left="-108" w:right="-10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3CC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6C0F6D" w:rsidRPr="0016479D" w:rsidTr="003A43A5">
        <w:trPr>
          <w:trHeight w:val="23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61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616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Вводное занятие «Первый шаг в мир танца»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C0F6D" w:rsidRPr="0016479D" w:rsidTr="003A43A5">
        <w:trPr>
          <w:trHeight w:val="93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61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616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Классический танец - основа хореографии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6C0F6D" w:rsidRPr="0016479D" w:rsidTr="003A43A5">
        <w:trPr>
          <w:trHeight w:val="267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61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616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Классический танец. Экзерсис у станка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78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</w:t>
            </w:r>
          </w:p>
        </w:tc>
      </w:tr>
      <w:tr w:rsidR="006C0F6D" w:rsidRPr="0016479D" w:rsidTr="003A43A5">
        <w:trPr>
          <w:trHeight w:val="48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61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616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Классический танец.</w:t>
            </w:r>
          </w:p>
          <w:p w:rsidR="006C0F6D" w:rsidRPr="0016479D" w:rsidRDefault="006C0F6D" w:rsidP="00616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Экзерсис на середине зала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C0F6D" w:rsidRPr="0016479D" w:rsidTr="003A43A5">
        <w:trPr>
          <w:trHeight w:val="266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61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616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Allegro  (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прыжковая часть)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</w:tr>
      <w:tr w:rsidR="006C0F6D" w:rsidRPr="0016479D" w:rsidTr="003A43A5">
        <w:trPr>
          <w:trHeight w:val="269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61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616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Постановочная и репетиционная работа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C0F6D" w:rsidRPr="0016479D" w:rsidTr="003A43A5">
        <w:trPr>
          <w:trHeight w:val="89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61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616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Концертная деятельность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6C0F6D" w:rsidRPr="0016479D" w:rsidTr="003A43A5">
        <w:trPr>
          <w:trHeight w:val="279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616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616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Итоговое занятие. Концертное выступление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0F6D" w:rsidRPr="0016479D" w:rsidTr="003A43A5">
        <w:trPr>
          <w:trHeight w:val="247"/>
        </w:trPr>
        <w:tc>
          <w:tcPr>
            <w:tcW w:w="552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201FB6" w:rsidP="00C83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6C0F6D" w:rsidRPr="0016479D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216</w:t>
            </w:r>
          </w:p>
        </w:tc>
        <w:tc>
          <w:tcPr>
            <w:tcW w:w="11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F6D" w:rsidRPr="0016479D" w:rsidRDefault="006C0F6D" w:rsidP="00C83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194</w:t>
            </w:r>
          </w:p>
        </w:tc>
      </w:tr>
    </w:tbl>
    <w:p w:rsidR="006C0F6D" w:rsidRPr="0016479D" w:rsidRDefault="006C0F6D" w:rsidP="00C83C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0F6D" w:rsidRPr="0016479D" w:rsidRDefault="006C0F6D" w:rsidP="00C83C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2045" w:rsidRPr="0016479D" w:rsidRDefault="008E43AE" w:rsidP="00C83CC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СОДЕРЖАНИЕ КУРСА ПЕРВОГО ГОДА ОБУЧЕНИЯ</w:t>
      </w:r>
    </w:p>
    <w:p w:rsidR="00DA1E7B" w:rsidRPr="0016479D" w:rsidRDefault="00DA1E7B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1. Вводное занятие</w:t>
      </w:r>
      <w:r w:rsidR="009C31D7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«Первый шаг в мир танца</w:t>
      </w:r>
      <w:r w:rsidR="0061123B" w:rsidRPr="0016479D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9C31D7" w:rsidRPr="0016479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61123B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C31D7" w:rsidRPr="0016479D" w:rsidRDefault="009C31D7" w:rsidP="00FD486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Знакомство с детьми. </w:t>
      </w:r>
      <w:r w:rsidR="008F3451" w:rsidRPr="0016479D">
        <w:rPr>
          <w:rFonts w:ascii="Times New Roman" w:hAnsi="Times New Roman" w:cs="Times New Roman"/>
          <w:sz w:val="28"/>
          <w:szCs w:val="28"/>
        </w:rPr>
        <w:t>Художественная особенность современного танца – совершенная свобода движений танцора.</w:t>
      </w:r>
      <w:r w:rsidR="008F3451" w:rsidRPr="0016479D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Правила поведения в танцевальном классе. Техника безопасности. Организационные вопросы</w:t>
      </w:r>
      <w:r w:rsidRPr="001647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5A3D" w:rsidRPr="0016479D" w:rsidRDefault="009C31D7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5320" w:rsidRPr="0016479D">
        <w:rPr>
          <w:rFonts w:ascii="Times New Roman" w:eastAsia="Calibri" w:hAnsi="Times New Roman" w:cs="Times New Roman"/>
          <w:sz w:val="28"/>
          <w:szCs w:val="28"/>
        </w:rPr>
        <w:t>Знакомство с творчеством  коллектива, просмотр видео</w:t>
      </w:r>
      <w:r w:rsidR="00F9735A" w:rsidRPr="0016479D">
        <w:rPr>
          <w:rFonts w:ascii="Times New Roman" w:eastAsia="Calibri" w:hAnsi="Times New Roman" w:cs="Times New Roman"/>
          <w:sz w:val="28"/>
          <w:szCs w:val="28"/>
        </w:rPr>
        <w:t xml:space="preserve">записей </w:t>
      </w:r>
      <w:r w:rsidR="00D55320" w:rsidRPr="0016479D">
        <w:rPr>
          <w:rFonts w:ascii="Times New Roman" w:eastAsia="Calibri" w:hAnsi="Times New Roman" w:cs="Times New Roman"/>
          <w:sz w:val="28"/>
          <w:szCs w:val="28"/>
        </w:rPr>
        <w:t>у</w:t>
      </w:r>
      <w:r w:rsidR="004B486D" w:rsidRPr="0016479D">
        <w:rPr>
          <w:rFonts w:ascii="Times New Roman" w:eastAsia="Calibri" w:hAnsi="Times New Roman" w:cs="Times New Roman"/>
          <w:sz w:val="28"/>
          <w:szCs w:val="28"/>
        </w:rPr>
        <w:t>чебн</w:t>
      </w:r>
      <w:r w:rsidR="00F9735A" w:rsidRPr="0016479D">
        <w:rPr>
          <w:rFonts w:ascii="Times New Roman" w:eastAsia="Calibri" w:hAnsi="Times New Roman" w:cs="Times New Roman"/>
          <w:sz w:val="28"/>
          <w:szCs w:val="28"/>
        </w:rPr>
        <w:t>ых</w:t>
      </w:r>
      <w:r w:rsidR="004B486D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735A" w:rsidRPr="0016479D">
        <w:rPr>
          <w:rFonts w:ascii="Times New Roman" w:eastAsia="Calibri" w:hAnsi="Times New Roman" w:cs="Times New Roman"/>
          <w:sz w:val="28"/>
          <w:szCs w:val="28"/>
        </w:rPr>
        <w:t>занятий</w:t>
      </w:r>
      <w:r w:rsidR="004B486D" w:rsidRPr="0016479D">
        <w:rPr>
          <w:rFonts w:ascii="Times New Roman" w:eastAsia="Calibri" w:hAnsi="Times New Roman" w:cs="Times New Roman"/>
          <w:sz w:val="28"/>
          <w:szCs w:val="28"/>
        </w:rPr>
        <w:t>, концертных  и конкурсных выступлений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обучающихся детского объединения.</w:t>
      </w:r>
    </w:p>
    <w:p w:rsidR="009C31D7" w:rsidRPr="0016479D" w:rsidRDefault="009C31D7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Творческое задание</w:t>
      </w:r>
      <w:r w:rsidR="0061624E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«Танцевальная перекличка».</w:t>
      </w:r>
    </w:p>
    <w:p w:rsidR="009C31D7" w:rsidRPr="0016479D" w:rsidRDefault="000669F7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F07D95" w:rsidRPr="0016479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8B317D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C31D7" w:rsidRPr="0016479D">
        <w:rPr>
          <w:rFonts w:ascii="Times New Roman" w:eastAsia="Calibri" w:hAnsi="Times New Roman" w:cs="Times New Roman"/>
          <w:b/>
          <w:sz w:val="28"/>
          <w:szCs w:val="28"/>
        </w:rPr>
        <w:t>Классический танец - основа хореографии.</w:t>
      </w:r>
    </w:p>
    <w:p w:rsidR="0061624E" w:rsidRPr="0016479D" w:rsidRDefault="009C31D7" w:rsidP="0061624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История</w:t>
      </w:r>
      <w:r w:rsidR="00D259FA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2875" w:rsidRPr="0016479D">
        <w:rPr>
          <w:rFonts w:ascii="Times New Roman" w:eastAsia="Calibri" w:hAnsi="Times New Roman" w:cs="Times New Roman"/>
          <w:sz w:val="28"/>
          <w:szCs w:val="28"/>
        </w:rPr>
        <w:t>и м</w:t>
      </w:r>
      <w:r w:rsidRPr="0016479D">
        <w:rPr>
          <w:rFonts w:ascii="Times New Roman" w:eastAsia="Calibri" w:hAnsi="Times New Roman" w:cs="Times New Roman"/>
          <w:sz w:val="28"/>
          <w:szCs w:val="28"/>
        </w:rPr>
        <w:t>есто классического танца в искусстве хореографии</w:t>
      </w:r>
      <w:r w:rsidRPr="0016479D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. </w:t>
      </w:r>
      <w:r w:rsidR="009E1FD5" w:rsidRPr="0016479D">
        <w:rPr>
          <w:rFonts w:ascii="Times New Roman" w:eastAsia="Calibri" w:hAnsi="Times New Roman" w:cs="Times New Roman"/>
          <w:sz w:val="28"/>
          <w:szCs w:val="28"/>
        </w:rPr>
        <w:t>Терминология классического танца.</w:t>
      </w:r>
      <w:r w:rsidR="006C0F6D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624E" w:rsidRPr="0016479D">
        <w:rPr>
          <w:rFonts w:ascii="Times New Roman" w:eastAsia="Calibri" w:hAnsi="Times New Roman" w:cs="Times New Roman"/>
          <w:sz w:val="28"/>
          <w:szCs w:val="28"/>
        </w:rPr>
        <w:t>Ф</w:t>
      </w:r>
      <w:r w:rsidR="003A5534" w:rsidRPr="0016479D">
        <w:rPr>
          <w:rFonts w:ascii="Times New Roman" w:eastAsia="Calibri" w:hAnsi="Times New Roman" w:cs="Times New Roman"/>
          <w:sz w:val="28"/>
          <w:szCs w:val="28"/>
        </w:rPr>
        <w:t>ормирование</w:t>
      </w:r>
      <w:r w:rsidR="006162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534" w:rsidRPr="0016479D">
        <w:rPr>
          <w:rFonts w:ascii="Times New Roman" w:eastAsia="Calibri" w:hAnsi="Times New Roman" w:cs="Times New Roman"/>
          <w:sz w:val="28"/>
          <w:szCs w:val="28"/>
        </w:rPr>
        <w:t xml:space="preserve"> правильной осанки.</w:t>
      </w:r>
      <w:r w:rsidR="0061123B" w:rsidRPr="0016479D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6C0F6D" w:rsidRPr="0016479D">
        <w:rPr>
          <w:rFonts w:ascii="Times New Roman" w:hAnsi="Times New Roman" w:cs="Times New Roman"/>
          <w:sz w:val="28"/>
          <w:szCs w:val="28"/>
        </w:rPr>
        <w:t>Балетные данные</w:t>
      </w:r>
      <w:r w:rsidR="003D5F2B" w:rsidRPr="0016479D">
        <w:rPr>
          <w:rFonts w:ascii="Times New Roman" w:eastAsia="Calibri" w:hAnsi="Times New Roman" w:cs="Times New Roman"/>
          <w:sz w:val="28"/>
          <w:szCs w:val="28"/>
        </w:rPr>
        <w:t>: выворотность ног, большой танцевальный шаг, гибкость, легкий высокий прыжок, свободное и пластичное владение руками, четкая координация движений</w:t>
      </w:r>
      <w:r w:rsidR="003A5534" w:rsidRPr="0016479D">
        <w:rPr>
          <w:rFonts w:ascii="Times New Roman" w:eastAsia="Calibri" w:hAnsi="Times New Roman" w:cs="Times New Roman"/>
          <w:sz w:val="28"/>
          <w:szCs w:val="28"/>
        </w:rPr>
        <w:t>, выносливость и сила.</w:t>
      </w:r>
      <w:r w:rsidR="003D5F2B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C7EA1" w:rsidRPr="0016479D" w:rsidRDefault="009C7EA1" w:rsidP="00FD486D">
      <w:pPr>
        <w:snapToGri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sz w:val="28"/>
          <w:szCs w:val="28"/>
        </w:rPr>
        <w:lastRenderedPageBreak/>
        <w:t>Характер музыкального произведения, его темп</w:t>
      </w:r>
      <w:r w:rsidR="00486DDF" w:rsidRPr="0016479D">
        <w:rPr>
          <w:rFonts w:ascii="Times New Roman" w:hAnsi="Times New Roman" w:cs="Times New Roman"/>
          <w:sz w:val="28"/>
          <w:szCs w:val="28"/>
        </w:rPr>
        <w:t>, динамические  оттенки, легато–</w:t>
      </w:r>
      <w:r w:rsidRPr="0016479D">
        <w:rPr>
          <w:rFonts w:ascii="Times New Roman" w:hAnsi="Times New Roman" w:cs="Times New Roman"/>
          <w:sz w:val="28"/>
          <w:szCs w:val="28"/>
        </w:rPr>
        <w:t>стакатто. Длительности, ритмический рисунок, акценты, музыкальный размер.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Музыкально-ритмические способности:</w:t>
      </w:r>
      <w:r w:rsidRPr="0016479D">
        <w:rPr>
          <w:rFonts w:ascii="Times New Roman" w:hAnsi="Times New Roman" w:cs="Times New Roman"/>
          <w:sz w:val="28"/>
          <w:szCs w:val="28"/>
        </w:rPr>
        <w:t xml:space="preserve"> чувство ритма, координация движений.</w:t>
      </w:r>
    </w:p>
    <w:p w:rsidR="009E1FD5" w:rsidRPr="0016479D" w:rsidRDefault="009C31D7" w:rsidP="00FD48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Практика.</w:t>
      </w:r>
      <w:r w:rsidR="0000159B"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FA36A4" w:rsidRPr="0016479D">
        <w:rPr>
          <w:rFonts w:ascii="Times New Roman" w:eastAsia="Times New Roman" w:hAnsi="Times New Roman" w:cs="Times New Roman"/>
          <w:sz w:val="28"/>
          <w:szCs w:val="28"/>
        </w:rPr>
        <w:t xml:space="preserve">Правильное произношение французских терминов и перевод названий классических </w:t>
      </w:r>
      <w:r w:rsidR="00486DDF" w:rsidRPr="0016479D">
        <w:rPr>
          <w:rFonts w:ascii="Times New Roman" w:eastAsia="Times New Roman" w:hAnsi="Times New Roman" w:cs="Times New Roman"/>
          <w:sz w:val="28"/>
          <w:szCs w:val="28"/>
        </w:rPr>
        <w:t>позиций</w:t>
      </w:r>
      <w:r w:rsidR="00FA36A4" w:rsidRPr="0016479D">
        <w:rPr>
          <w:rFonts w:ascii="Times New Roman" w:hAnsi="Times New Roman" w:cs="Times New Roman"/>
          <w:sz w:val="28"/>
          <w:szCs w:val="28"/>
        </w:rPr>
        <w:t xml:space="preserve">. </w:t>
      </w:r>
      <w:r w:rsidR="009E1FD5" w:rsidRPr="0016479D">
        <w:rPr>
          <w:rFonts w:ascii="Times New Roman" w:eastAsia="Calibri" w:hAnsi="Times New Roman" w:cs="Times New Roman"/>
          <w:sz w:val="28"/>
          <w:szCs w:val="28"/>
        </w:rPr>
        <w:t>Просмотр видеосюжетов с выступлениями танцевальных коллективов.</w:t>
      </w:r>
      <w:r w:rsidR="00FA36A4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1FD5" w:rsidRPr="0016479D">
        <w:rPr>
          <w:rFonts w:ascii="Times New Roman" w:eastAsia="Calibri" w:hAnsi="Times New Roman" w:cs="Times New Roman"/>
          <w:sz w:val="28"/>
          <w:szCs w:val="28"/>
        </w:rPr>
        <w:t>Выполнение</w:t>
      </w:r>
      <w:r w:rsidR="009E1FD5" w:rsidRPr="0016479D">
        <w:rPr>
          <w:rFonts w:ascii="Times New Roman" w:hAnsi="Times New Roman" w:cs="Times New Roman"/>
          <w:sz w:val="28"/>
          <w:szCs w:val="28"/>
        </w:rPr>
        <w:t xml:space="preserve"> музыкально-ритмических упражнений.</w:t>
      </w:r>
    </w:p>
    <w:p w:rsidR="007F0FCD" w:rsidRPr="0016479D" w:rsidRDefault="009F5896" w:rsidP="00FD486D">
      <w:pPr>
        <w:shd w:val="clear" w:color="auto" w:fill="FFFFFF"/>
        <w:autoSpaceDE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sz w:val="28"/>
          <w:szCs w:val="28"/>
        </w:rPr>
        <w:t>Оцен</w:t>
      </w:r>
      <w:r w:rsidR="00486DDF" w:rsidRPr="0016479D">
        <w:rPr>
          <w:rFonts w:ascii="Times New Roman" w:hAnsi="Times New Roman" w:cs="Times New Roman"/>
          <w:sz w:val="28"/>
          <w:szCs w:val="28"/>
        </w:rPr>
        <w:t>ивание</w:t>
      </w:r>
      <w:r w:rsidR="009C7EA1" w:rsidRPr="0016479D">
        <w:rPr>
          <w:rFonts w:ascii="Times New Roman" w:hAnsi="Times New Roman" w:cs="Times New Roman"/>
          <w:sz w:val="28"/>
          <w:szCs w:val="28"/>
        </w:rPr>
        <w:t xml:space="preserve"> профессиональных физических данных</w:t>
      </w:r>
      <w:r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61624E">
        <w:rPr>
          <w:rFonts w:ascii="Times New Roman" w:hAnsi="Times New Roman" w:cs="Times New Roman"/>
          <w:sz w:val="28"/>
          <w:szCs w:val="28"/>
        </w:rPr>
        <w:t>об</w:t>
      </w:r>
      <w:r w:rsidR="009E1FD5" w:rsidRPr="0016479D">
        <w:rPr>
          <w:rFonts w:ascii="Times New Roman" w:hAnsi="Times New Roman" w:cs="Times New Roman"/>
          <w:sz w:val="28"/>
          <w:szCs w:val="28"/>
        </w:rPr>
        <w:t>уча</w:t>
      </w:r>
      <w:r w:rsidR="0061624E">
        <w:rPr>
          <w:rFonts w:ascii="Times New Roman" w:hAnsi="Times New Roman" w:cs="Times New Roman"/>
          <w:sz w:val="28"/>
          <w:szCs w:val="28"/>
        </w:rPr>
        <w:t>ю</w:t>
      </w:r>
      <w:r w:rsidRPr="0016479D">
        <w:rPr>
          <w:rFonts w:ascii="Times New Roman" w:hAnsi="Times New Roman" w:cs="Times New Roman"/>
          <w:sz w:val="28"/>
          <w:szCs w:val="28"/>
        </w:rPr>
        <w:t>щи</w:t>
      </w:r>
      <w:r w:rsidR="009E1FD5" w:rsidRPr="0016479D">
        <w:rPr>
          <w:rFonts w:ascii="Times New Roman" w:hAnsi="Times New Roman" w:cs="Times New Roman"/>
          <w:sz w:val="28"/>
          <w:szCs w:val="28"/>
        </w:rPr>
        <w:t>х</w:t>
      </w:r>
      <w:r w:rsidRPr="0016479D">
        <w:rPr>
          <w:rFonts w:ascii="Times New Roman" w:hAnsi="Times New Roman" w:cs="Times New Roman"/>
          <w:sz w:val="28"/>
          <w:szCs w:val="28"/>
        </w:rPr>
        <w:t>ся</w:t>
      </w:r>
      <w:r w:rsidR="00FA36A4" w:rsidRPr="0016479D">
        <w:rPr>
          <w:rFonts w:ascii="Times New Roman" w:hAnsi="Times New Roman" w:cs="Times New Roman"/>
          <w:sz w:val="28"/>
          <w:szCs w:val="28"/>
        </w:rPr>
        <w:t xml:space="preserve"> и уровня  хореографической  подготовки</w:t>
      </w:r>
      <w:r w:rsidR="00182875" w:rsidRPr="001647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1FD5" w:rsidRPr="0016479D" w:rsidRDefault="009E1FD5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3. Классический танец. Экзерсис у станка. </w:t>
      </w:r>
    </w:p>
    <w:p w:rsidR="0061123B" w:rsidRPr="0016479D" w:rsidRDefault="009E1FD5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123B" w:rsidRPr="0016479D">
        <w:rPr>
          <w:rFonts w:ascii="Times New Roman" w:eastAsia="Calibri" w:hAnsi="Times New Roman" w:cs="Times New Roman"/>
          <w:sz w:val="28"/>
          <w:szCs w:val="28"/>
        </w:rPr>
        <w:t>Предназначение, правила выполнения и музыкальные раскладки элементов классиче</w:t>
      </w:r>
      <w:r w:rsidR="006C0F6D" w:rsidRPr="0016479D">
        <w:rPr>
          <w:rFonts w:ascii="Times New Roman" w:eastAsia="Calibri" w:hAnsi="Times New Roman" w:cs="Times New Roman"/>
          <w:sz w:val="28"/>
          <w:szCs w:val="28"/>
        </w:rPr>
        <w:t>ского танца. Т</w:t>
      </w:r>
      <w:r w:rsidR="00182875" w:rsidRPr="0016479D">
        <w:rPr>
          <w:rFonts w:ascii="Times New Roman" w:eastAsia="Calibri" w:hAnsi="Times New Roman" w:cs="Times New Roman"/>
          <w:sz w:val="28"/>
          <w:szCs w:val="28"/>
        </w:rPr>
        <w:t xml:space="preserve">ипичные </w:t>
      </w:r>
      <w:r w:rsidR="0061123B" w:rsidRPr="0016479D">
        <w:rPr>
          <w:rFonts w:ascii="Times New Roman" w:eastAsia="Calibri" w:hAnsi="Times New Roman" w:cs="Times New Roman"/>
          <w:sz w:val="28"/>
          <w:szCs w:val="28"/>
        </w:rPr>
        <w:t>ошибки исполнени</w:t>
      </w:r>
      <w:r w:rsidR="00182875" w:rsidRPr="0016479D">
        <w:rPr>
          <w:rFonts w:ascii="Times New Roman" w:eastAsia="Calibri" w:hAnsi="Times New Roman" w:cs="Times New Roman"/>
          <w:sz w:val="28"/>
          <w:szCs w:val="28"/>
        </w:rPr>
        <w:t>я</w:t>
      </w:r>
      <w:r w:rsidR="0061123B" w:rsidRPr="0016479D">
        <w:rPr>
          <w:rFonts w:ascii="Times New Roman" w:eastAsia="Calibri" w:hAnsi="Times New Roman" w:cs="Times New Roman"/>
          <w:sz w:val="28"/>
          <w:szCs w:val="28"/>
        </w:rPr>
        <w:t xml:space="preserve"> элемент</w:t>
      </w:r>
      <w:r w:rsidR="00182875" w:rsidRPr="0016479D">
        <w:rPr>
          <w:rFonts w:ascii="Times New Roman" w:eastAsia="Calibri" w:hAnsi="Times New Roman" w:cs="Times New Roman"/>
          <w:sz w:val="28"/>
          <w:szCs w:val="28"/>
        </w:rPr>
        <w:t>ов</w:t>
      </w:r>
      <w:r w:rsidR="0061123B" w:rsidRPr="0016479D">
        <w:rPr>
          <w:rFonts w:ascii="Times New Roman" w:eastAsia="Calibri" w:hAnsi="Times New Roman" w:cs="Times New Roman"/>
          <w:sz w:val="28"/>
          <w:szCs w:val="28"/>
        </w:rPr>
        <w:t xml:space="preserve"> и упражнени</w:t>
      </w:r>
      <w:r w:rsidR="00182875" w:rsidRPr="0016479D">
        <w:rPr>
          <w:rFonts w:ascii="Times New Roman" w:eastAsia="Calibri" w:hAnsi="Times New Roman" w:cs="Times New Roman"/>
          <w:sz w:val="28"/>
          <w:szCs w:val="28"/>
        </w:rPr>
        <w:t>й</w:t>
      </w:r>
      <w:r w:rsidR="0061123B" w:rsidRPr="0016479D">
        <w:rPr>
          <w:rFonts w:ascii="Times New Roman" w:eastAsia="Calibri" w:hAnsi="Times New Roman" w:cs="Times New Roman"/>
          <w:sz w:val="28"/>
          <w:szCs w:val="28"/>
        </w:rPr>
        <w:t xml:space="preserve"> классического танца у станка.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1123B" w:rsidRPr="0016479D" w:rsidRDefault="009E1FD5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159B" w:rsidRPr="0016479D">
        <w:rPr>
          <w:rFonts w:ascii="Times New Roman" w:eastAsia="Calibri" w:hAnsi="Times New Roman" w:cs="Times New Roman"/>
          <w:sz w:val="28"/>
          <w:szCs w:val="28"/>
        </w:rPr>
        <w:t>Разучивание и в</w:t>
      </w:r>
      <w:r w:rsidRPr="0016479D">
        <w:rPr>
          <w:rFonts w:ascii="Times New Roman" w:eastAsia="Calibri" w:hAnsi="Times New Roman" w:cs="Times New Roman"/>
          <w:sz w:val="28"/>
          <w:szCs w:val="28"/>
        </w:rPr>
        <w:t>ыполнение элементов классического танца у станка.</w:t>
      </w:r>
    </w:p>
    <w:p w:rsidR="00FD2E76" w:rsidRPr="0016479D" w:rsidRDefault="00FD2E76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Постановка корпуса.</w:t>
      </w:r>
    </w:p>
    <w:p w:rsidR="00FD2E76" w:rsidRPr="0016479D" w:rsidRDefault="00FD2E76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Позиции ног – I, II, III, V и IV (как наиболее трудная, изучается последней)</w:t>
      </w:r>
      <w:r w:rsidR="00832D39"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1123B" w:rsidRPr="0016479D" w:rsidRDefault="0061123B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Подготовительные движения рук(и) – préparations.</w:t>
      </w:r>
    </w:p>
    <w:p w:rsidR="00FD2E76" w:rsidRPr="0016479D" w:rsidRDefault="00FD2E76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Позиции рук – 1,3,2 (как наиболее трудная, изу</w:t>
      </w:r>
      <w:r w:rsidR="0061624E">
        <w:rPr>
          <w:rFonts w:ascii="Times New Roman" w:eastAsia="Calibri" w:hAnsi="Times New Roman" w:cs="Times New Roman"/>
          <w:sz w:val="28"/>
          <w:szCs w:val="28"/>
        </w:rPr>
        <w:t>чается последней). Позиции рук с</w:t>
      </w:r>
      <w:r w:rsidRPr="0016479D">
        <w:rPr>
          <w:rFonts w:ascii="Times New Roman" w:eastAsia="Calibri" w:hAnsi="Times New Roman" w:cs="Times New Roman"/>
          <w:sz w:val="28"/>
          <w:szCs w:val="28"/>
        </w:rPr>
        <w:t>начал</w:t>
      </w:r>
      <w:r w:rsidR="0061624E">
        <w:rPr>
          <w:rFonts w:ascii="Times New Roman" w:eastAsia="Calibri" w:hAnsi="Times New Roman" w:cs="Times New Roman"/>
          <w:sz w:val="28"/>
          <w:szCs w:val="28"/>
        </w:rPr>
        <w:t>а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изучаются на середине зала без точного соблюдения позиций ног.</w:t>
      </w:r>
    </w:p>
    <w:p w:rsidR="00FD2E76" w:rsidRPr="0016479D" w:rsidRDefault="00960503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Demi plie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 xml:space="preserve"> в I, II</w:t>
      </w:r>
      <w:r w:rsidR="0061123B" w:rsidRPr="0016479D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>V позициях.</w:t>
      </w:r>
    </w:p>
    <w:p w:rsidR="00FD2E76" w:rsidRPr="0016479D" w:rsidRDefault="00960503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Battement tendu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 xml:space="preserve"> из I позиции в сторону, вперед и назад.</w:t>
      </w:r>
    </w:p>
    <w:p w:rsidR="00FD2E76" w:rsidRPr="0016479D" w:rsidRDefault="00960503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Battement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tendu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 xml:space="preserve"> c demi plie в I позиции в сторону, вперед и назад.</w:t>
      </w:r>
    </w:p>
    <w:p w:rsidR="00FD2E76" w:rsidRPr="0016479D" w:rsidRDefault="00FD2E76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Passe par terre из I позиции вперед и назад.</w:t>
      </w:r>
    </w:p>
    <w:p w:rsidR="00FD2E76" w:rsidRPr="0016479D" w:rsidRDefault="005C0579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Понятие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е</w:t>
      </w:r>
      <w:r w:rsidR="00960503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n dehor et en dedan</w:t>
      </w:r>
      <w:r w:rsidR="00FD2E76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Rond de jembe par terre ¼ 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>круга</w:t>
      </w:r>
      <w:r w:rsidR="00FD2E76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>подготовка</w:t>
      </w:r>
      <w:r w:rsidR="00FD2E76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>к</w:t>
      </w:r>
      <w:r w:rsidR="00FD2E76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>полному</w:t>
      </w:r>
      <w:r w:rsidR="00FD2E76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rond de jembe par terre).</w:t>
      </w:r>
    </w:p>
    <w:p w:rsidR="00FD2E76" w:rsidRPr="0016479D" w:rsidRDefault="00960503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Battement tendu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 xml:space="preserve"> из V позиции в сторону, вперед и назад.</w:t>
      </w:r>
    </w:p>
    <w:p w:rsidR="00FD2E76" w:rsidRPr="0016479D" w:rsidRDefault="00FD2E76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Rond de jembe par terre en dehors </w:t>
      </w:r>
      <w:r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en dedans.</w:t>
      </w:r>
    </w:p>
    <w:p w:rsidR="004C1E0C" w:rsidRPr="0016479D" w:rsidRDefault="00960503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lastRenderedPageBreak/>
        <w:t>Battement tendu jete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 xml:space="preserve"> с I и V позиций в сторону, вперед и назад.</w:t>
      </w:r>
      <w:r w:rsidR="004C1E0C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D2E76" w:rsidRPr="0016479D" w:rsidRDefault="00960503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Battement tendu jete pique</w:t>
      </w:r>
      <w:r w:rsidR="004C1E0C" w:rsidRPr="0016479D">
        <w:rPr>
          <w:rFonts w:ascii="Times New Roman" w:eastAsia="Calibri" w:hAnsi="Times New Roman" w:cs="Times New Roman"/>
          <w:sz w:val="28"/>
          <w:szCs w:val="28"/>
        </w:rPr>
        <w:t xml:space="preserve"> c I и V позиций в сторону, вперед и назад.</w:t>
      </w:r>
    </w:p>
    <w:p w:rsidR="00FD2E76" w:rsidRPr="0016479D" w:rsidRDefault="00960503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Battement releve lent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 xml:space="preserve"> на 45</w:t>
      </w:r>
      <w:r w:rsidR="00C65E9D" w:rsidRPr="0016479D">
        <w:rPr>
          <w:rFonts w:ascii="Times New Roman" w:eastAsia="Calibri" w:hAnsi="Times New Roman" w:cs="Times New Roman"/>
          <w:sz w:val="28"/>
          <w:szCs w:val="28"/>
        </w:rPr>
        <w:t>°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 xml:space="preserve"> в сторону, вперед и назад.</w:t>
      </w:r>
    </w:p>
    <w:p w:rsidR="00FD2E76" w:rsidRPr="0016479D" w:rsidRDefault="00FD2E76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Положение ноги sur le cou-de-pied спереди («обхватное») и сзади основное.</w:t>
      </w:r>
    </w:p>
    <w:p w:rsidR="00F2280D" w:rsidRPr="0016479D" w:rsidRDefault="00960503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Battement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 xml:space="preserve"> frappe в сторону, вперед и назад, носком в пол</w:t>
      </w:r>
      <w:r w:rsidR="00F2280D"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2E76" w:rsidRPr="0016479D" w:rsidRDefault="00FD2E76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Releves на полупальцах в I, II и V позициях:</w:t>
      </w:r>
      <w:r w:rsidR="007F0FCD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а) на вытянутых ногах;</w:t>
      </w:r>
      <w:r w:rsidR="007F0FCD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б) с предварительным demi plie;</w:t>
      </w:r>
      <w:r w:rsidR="007F0FCD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в) на demi plie в заключении.</w:t>
      </w:r>
    </w:p>
    <w:p w:rsidR="00FD2E76" w:rsidRPr="0016479D" w:rsidRDefault="00FD2E76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Положение условного sur le cou-de-pied спереди.</w:t>
      </w:r>
    </w:p>
    <w:p w:rsidR="00FD2E76" w:rsidRPr="0016479D" w:rsidRDefault="00FD2E76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Battements fondus в сторону, вперед и назад носком в пол</w:t>
      </w:r>
      <w:r w:rsidR="00F2280D"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2E76" w:rsidRPr="0016479D" w:rsidRDefault="00F2280D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Grands plies по I, II 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>и V позициям лицом к станку, по мере усвоения</w:t>
      </w:r>
      <w:r w:rsidR="0061624E">
        <w:rPr>
          <w:rFonts w:ascii="Times New Roman" w:eastAsia="Calibri" w:hAnsi="Times New Roman" w:cs="Times New Roman"/>
          <w:sz w:val="28"/>
          <w:szCs w:val="28"/>
        </w:rPr>
        <w:t>,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 xml:space="preserve"> держась за станок одной рукой</w:t>
      </w:r>
      <w:r w:rsidR="0061624E">
        <w:rPr>
          <w:rFonts w:ascii="Times New Roman" w:eastAsia="Calibri" w:hAnsi="Times New Roman" w:cs="Times New Roman"/>
          <w:sz w:val="28"/>
          <w:szCs w:val="28"/>
        </w:rPr>
        <w:t>.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D2E76" w:rsidRPr="0016479D" w:rsidRDefault="00FD2E76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Preparation </w:t>
      </w:r>
      <w:r w:rsidRPr="0016479D">
        <w:rPr>
          <w:rFonts w:ascii="Times New Roman" w:eastAsia="Calibri" w:hAnsi="Times New Roman" w:cs="Times New Roman"/>
          <w:sz w:val="28"/>
          <w:szCs w:val="28"/>
        </w:rPr>
        <w:t>для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rond de jembe par terre en dehors </w:t>
      </w:r>
      <w:r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en dedans.</w:t>
      </w:r>
    </w:p>
    <w:p w:rsidR="00FD2E76" w:rsidRPr="0016479D" w:rsidRDefault="00FD2E76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Rond de jembe par terre en dehors </w:t>
      </w:r>
      <w:r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en dedans </w:t>
      </w:r>
      <w:r w:rsidRPr="0016479D">
        <w:rPr>
          <w:rFonts w:ascii="Times New Roman" w:eastAsia="Calibri" w:hAnsi="Times New Roman" w:cs="Times New Roman"/>
          <w:sz w:val="28"/>
          <w:szCs w:val="28"/>
        </w:rPr>
        <w:t>на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plie (</w:t>
      </w:r>
      <w:r w:rsidRPr="0016479D">
        <w:rPr>
          <w:rFonts w:ascii="Times New Roman" w:eastAsia="Calibri" w:hAnsi="Times New Roman" w:cs="Times New Roman"/>
          <w:sz w:val="28"/>
          <w:szCs w:val="28"/>
        </w:rPr>
        <w:t>как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заключение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rond de jembe par terre).</w:t>
      </w:r>
    </w:p>
    <w:p w:rsidR="00FD2E76" w:rsidRPr="0016479D" w:rsidRDefault="00FD2E76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Battements retires (поднимание и опускание работающей ноги, согнутой в </w:t>
      </w:r>
      <w:r w:rsidR="0000159B" w:rsidRPr="0016479D">
        <w:rPr>
          <w:rFonts w:ascii="Times New Roman" w:eastAsia="Calibri" w:hAnsi="Times New Roman" w:cs="Times New Roman"/>
          <w:sz w:val="28"/>
          <w:szCs w:val="28"/>
        </w:rPr>
        <w:t xml:space="preserve">колене, до </w:t>
      </w:r>
      <w:r w:rsidRPr="0016479D">
        <w:rPr>
          <w:rFonts w:ascii="Times New Roman" w:eastAsia="Calibri" w:hAnsi="Times New Roman" w:cs="Times New Roman"/>
          <w:sz w:val="28"/>
          <w:szCs w:val="28"/>
        </w:rPr>
        <w:t>колена опорной ноги; служит подготовкой к battements  developpes).</w:t>
      </w:r>
    </w:p>
    <w:p w:rsidR="00FD2E76" w:rsidRPr="0016479D" w:rsidRDefault="00FD2E76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Batteme</w:t>
      </w:r>
      <w:r w:rsidR="00960503" w:rsidRPr="0016479D">
        <w:rPr>
          <w:rFonts w:ascii="Times New Roman" w:eastAsia="Calibri" w:hAnsi="Times New Roman" w:cs="Times New Roman"/>
          <w:sz w:val="28"/>
          <w:szCs w:val="28"/>
        </w:rPr>
        <w:t>nts relevis lent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F2280D" w:rsidRPr="0016479D">
        <w:rPr>
          <w:rFonts w:ascii="Times New Roman" w:eastAsia="Calibri" w:hAnsi="Times New Roman" w:cs="Times New Roman"/>
          <w:sz w:val="28"/>
          <w:szCs w:val="28"/>
        </w:rPr>
        <w:t>45</w:t>
      </w:r>
      <w:r w:rsidR="00C65E9D" w:rsidRPr="0016479D">
        <w:rPr>
          <w:rFonts w:ascii="Times New Roman" w:eastAsia="Calibri" w:hAnsi="Times New Roman" w:cs="Times New Roman"/>
          <w:sz w:val="28"/>
          <w:szCs w:val="28"/>
        </w:rPr>
        <w:t>°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из I и V позиций в сторону, вперед и назад</w:t>
      </w:r>
      <w:r w:rsidR="0061624E">
        <w:rPr>
          <w:rFonts w:ascii="Times New Roman" w:eastAsia="Calibri" w:hAnsi="Times New Roman" w:cs="Times New Roman"/>
          <w:sz w:val="28"/>
          <w:szCs w:val="28"/>
        </w:rPr>
        <w:t>,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0F36" w:rsidRPr="0016479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держась </w:t>
      </w:r>
      <w:r w:rsidR="006E0F36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159B" w:rsidRPr="0016479D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31009E" w:rsidRPr="0016479D">
        <w:rPr>
          <w:rFonts w:ascii="Times New Roman" w:eastAsia="Calibri" w:hAnsi="Times New Roman" w:cs="Times New Roman"/>
          <w:sz w:val="28"/>
          <w:szCs w:val="28"/>
        </w:rPr>
        <w:t>станок одной рукой</w:t>
      </w:r>
      <w:r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2E76" w:rsidRPr="0016479D" w:rsidRDefault="00FD2E76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Rond de jembe en lair en dehors и en dedans (изучение начинается со сгибания и разгибания ноги, открытой в сторону на 45</w:t>
      </w:r>
      <w:r w:rsidR="00C65E9D" w:rsidRPr="0016479D">
        <w:rPr>
          <w:rFonts w:ascii="Times New Roman" w:eastAsia="Calibri" w:hAnsi="Times New Roman" w:cs="Times New Roman"/>
          <w:sz w:val="28"/>
          <w:szCs w:val="28"/>
        </w:rPr>
        <w:t>°</w:t>
      </w:r>
      <w:r w:rsidRPr="0016479D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D2E76" w:rsidRPr="0016479D" w:rsidRDefault="00FD2E76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Battement developpes в сторону, вперед и назад (в сторону и назад первоначально изучается лицом к станку; вперед – держась за станок одной рукой). </w:t>
      </w:r>
    </w:p>
    <w:p w:rsidR="00FD2E76" w:rsidRPr="0016479D" w:rsidRDefault="00960503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Grand battement jete</w:t>
      </w:r>
      <w:r w:rsidR="00FD2E76" w:rsidRPr="0016479D">
        <w:rPr>
          <w:rFonts w:ascii="Times New Roman" w:eastAsia="Calibri" w:hAnsi="Times New Roman" w:cs="Times New Roman"/>
          <w:sz w:val="28"/>
          <w:szCs w:val="28"/>
        </w:rPr>
        <w:t xml:space="preserve"> с I и V позиций в сторону, вперед и назад</w:t>
      </w:r>
      <w:r w:rsidR="008C1953"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2E76" w:rsidRPr="0016479D" w:rsidRDefault="00FD2E76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Grand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0503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battement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0503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jete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pointes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в сторону, вперед и </w:t>
      </w:r>
      <w:r w:rsidR="008C1953" w:rsidRPr="0016479D">
        <w:rPr>
          <w:rFonts w:ascii="Times New Roman" w:eastAsia="Calibri" w:hAnsi="Times New Roman" w:cs="Times New Roman"/>
          <w:sz w:val="28"/>
          <w:szCs w:val="28"/>
        </w:rPr>
        <w:t>назад.</w:t>
      </w:r>
    </w:p>
    <w:p w:rsidR="00BA0B70" w:rsidRPr="0016479D" w:rsidRDefault="00FD2E76" w:rsidP="00FD486D">
      <w:pPr>
        <w:pStyle w:val="a3"/>
        <w:numPr>
          <w:ilvl w:val="0"/>
          <w:numId w:val="3"/>
        </w:num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Полуповороты в V позиции к станку и от станка с переменой ног, на полупальцах, на вытянутых ногах и с demi -plie.</w:t>
      </w:r>
    </w:p>
    <w:p w:rsidR="00BA0B70" w:rsidRPr="0016479D" w:rsidRDefault="000669F7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BA0B70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7F0FCD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Классический танец. </w:t>
      </w:r>
      <w:r w:rsidR="00BA0B70" w:rsidRPr="0016479D">
        <w:rPr>
          <w:rFonts w:ascii="Times New Roman" w:eastAsia="Calibri" w:hAnsi="Times New Roman" w:cs="Times New Roman"/>
          <w:b/>
          <w:sz w:val="28"/>
          <w:szCs w:val="28"/>
        </w:rPr>
        <w:t>Экзерсис на середине зала.</w:t>
      </w:r>
    </w:p>
    <w:p w:rsidR="007F0FCD" w:rsidRPr="0016479D" w:rsidRDefault="007F0FCD" w:rsidP="00FD486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Теория.</w:t>
      </w:r>
      <w:r w:rsidR="006C0F6D" w:rsidRPr="0016479D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r w:rsidR="00182875" w:rsidRPr="0016479D">
        <w:rPr>
          <w:rFonts w:ascii="Times New Roman" w:eastAsia="Calibri" w:hAnsi="Times New Roman" w:cs="Times New Roman"/>
          <w:sz w:val="28"/>
          <w:szCs w:val="28"/>
        </w:rPr>
        <w:t>ипичные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ошибки исполнени</w:t>
      </w:r>
      <w:r w:rsidR="00182875" w:rsidRPr="0016479D">
        <w:rPr>
          <w:rFonts w:ascii="Times New Roman" w:eastAsia="Calibri" w:hAnsi="Times New Roman" w:cs="Times New Roman"/>
          <w:sz w:val="28"/>
          <w:szCs w:val="28"/>
        </w:rPr>
        <w:t>я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элемент</w:t>
      </w:r>
      <w:r w:rsidR="00182875" w:rsidRPr="0016479D">
        <w:rPr>
          <w:rFonts w:ascii="Times New Roman" w:eastAsia="Calibri" w:hAnsi="Times New Roman" w:cs="Times New Roman"/>
          <w:sz w:val="28"/>
          <w:szCs w:val="28"/>
        </w:rPr>
        <w:t>ов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2875" w:rsidRPr="0016479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16479D">
        <w:rPr>
          <w:rFonts w:ascii="Times New Roman" w:eastAsia="Calibri" w:hAnsi="Times New Roman" w:cs="Times New Roman"/>
          <w:sz w:val="28"/>
          <w:szCs w:val="28"/>
        </w:rPr>
        <w:t>упражнени</w:t>
      </w:r>
      <w:r w:rsidR="00182875" w:rsidRPr="0016479D">
        <w:rPr>
          <w:rFonts w:ascii="Times New Roman" w:eastAsia="Calibri" w:hAnsi="Times New Roman" w:cs="Times New Roman"/>
          <w:sz w:val="28"/>
          <w:szCs w:val="28"/>
        </w:rPr>
        <w:t>й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классического танца на середине зала. </w:t>
      </w:r>
    </w:p>
    <w:p w:rsidR="007F0FCD" w:rsidRPr="0016479D" w:rsidRDefault="007F0FCD" w:rsidP="00FD486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6C85" w:rsidRPr="0016479D">
        <w:rPr>
          <w:rFonts w:ascii="Times New Roman" w:eastAsia="Times New Roman" w:hAnsi="Times New Roman" w:cs="Times New Roman"/>
          <w:sz w:val="28"/>
          <w:szCs w:val="28"/>
        </w:rPr>
        <w:t>Перенос упражнений, изученн</w:t>
      </w:r>
      <w:r w:rsidR="007246E4">
        <w:rPr>
          <w:rFonts w:ascii="Times New Roman" w:eastAsia="Times New Roman" w:hAnsi="Times New Roman" w:cs="Times New Roman"/>
          <w:sz w:val="28"/>
          <w:szCs w:val="28"/>
        </w:rPr>
        <w:t xml:space="preserve">ых у станка, на середину зала </w:t>
      </w:r>
      <w:r w:rsidR="000C6C85" w:rsidRPr="0016479D">
        <w:rPr>
          <w:rFonts w:ascii="Times New Roman" w:eastAsia="Times New Roman" w:hAnsi="Times New Roman" w:cs="Times New Roman"/>
          <w:sz w:val="28"/>
          <w:szCs w:val="28"/>
        </w:rPr>
        <w:t xml:space="preserve">с целью закрепления </w:t>
      </w:r>
      <w:r w:rsidR="00187043" w:rsidRPr="0016479D">
        <w:rPr>
          <w:rFonts w:ascii="Times New Roman" w:eastAsia="Times New Roman" w:hAnsi="Times New Roman" w:cs="Times New Roman"/>
          <w:sz w:val="28"/>
          <w:szCs w:val="28"/>
        </w:rPr>
        <w:t>приобретённой у станка</w:t>
      </w:r>
      <w:r w:rsidR="00187043" w:rsidRPr="0016479D">
        <w:rPr>
          <w:rFonts w:ascii="Times New Roman" w:hAnsi="Times New Roman" w:cs="Times New Roman"/>
          <w:sz w:val="28"/>
          <w:szCs w:val="28"/>
        </w:rPr>
        <w:t xml:space="preserve"> устойчивости.</w:t>
      </w:r>
      <w:r w:rsidR="000C6C85"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0C6C85" w:rsidRPr="0016479D">
        <w:rPr>
          <w:rFonts w:ascii="Times New Roman" w:eastAsia="Calibri" w:hAnsi="Times New Roman" w:cs="Times New Roman"/>
          <w:sz w:val="28"/>
          <w:szCs w:val="28"/>
        </w:rPr>
        <w:t>В</w:t>
      </w:r>
      <w:r w:rsidRPr="0016479D">
        <w:rPr>
          <w:rFonts w:ascii="Times New Roman" w:eastAsia="Calibri" w:hAnsi="Times New Roman" w:cs="Times New Roman"/>
          <w:sz w:val="28"/>
          <w:szCs w:val="28"/>
        </w:rPr>
        <w:t>ыполнение элементов классического танца на середине зала.</w:t>
      </w:r>
    </w:p>
    <w:p w:rsidR="00863A06" w:rsidRPr="0016479D" w:rsidRDefault="00863A06" w:rsidP="00FD486D">
      <w:pPr>
        <w:pStyle w:val="a3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Позиции рук: подготовительное положение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1123B" w:rsidRPr="0016479D" w:rsidRDefault="0061123B" w:rsidP="00FD486D">
      <w:pPr>
        <w:pStyle w:val="a3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Понятие é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paulement</w:t>
      </w:r>
      <w:r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3A06" w:rsidRPr="0016479D" w:rsidRDefault="00BA0B70" w:rsidP="00FD486D">
      <w:pPr>
        <w:pStyle w:val="a3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I, II, III arabesques (изучается носком в пол).</w:t>
      </w:r>
    </w:p>
    <w:p w:rsidR="00830E52" w:rsidRPr="0016479D" w:rsidRDefault="00830E52" w:rsidP="00FD486D">
      <w:pPr>
        <w:pStyle w:val="a3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16479D">
        <w:rPr>
          <w:rFonts w:ascii="Times New Roman" w:eastAsia="Calibri" w:hAnsi="Times New Roman" w:cs="Times New Roman"/>
          <w:sz w:val="28"/>
          <w:szCs w:val="28"/>
        </w:rPr>
        <w:t>as de bourree с переменой ног.</w:t>
      </w:r>
    </w:p>
    <w:p w:rsidR="00863A06" w:rsidRPr="0016479D" w:rsidRDefault="00863A06" w:rsidP="00FD486D">
      <w:pPr>
        <w:pStyle w:val="a3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Demi – plies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по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I, II, V, IV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позиция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en face.</w:t>
      </w:r>
    </w:p>
    <w:p w:rsidR="00BA0B70" w:rsidRPr="0016479D" w:rsidRDefault="00BA0B70" w:rsidP="00FD486D">
      <w:pPr>
        <w:pStyle w:val="a3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Port de bras: 1-</w:t>
      </w:r>
      <w:r w:rsidRPr="0016479D">
        <w:rPr>
          <w:rFonts w:ascii="Times New Roman" w:eastAsia="Calibri" w:hAnsi="Times New Roman" w:cs="Times New Roman"/>
          <w:sz w:val="28"/>
          <w:szCs w:val="28"/>
        </w:rPr>
        <w:t>е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, 2-</w:t>
      </w:r>
      <w:r w:rsidRPr="0016479D">
        <w:rPr>
          <w:rFonts w:ascii="Times New Roman" w:eastAsia="Calibri" w:hAnsi="Times New Roman" w:cs="Times New Roman"/>
          <w:sz w:val="28"/>
          <w:szCs w:val="28"/>
        </w:rPr>
        <w:t>е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, 3-</w:t>
      </w:r>
      <w:r w:rsidRPr="0016479D">
        <w:rPr>
          <w:rFonts w:ascii="Times New Roman" w:eastAsia="Calibri" w:hAnsi="Times New Roman" w:cs="Times New Roman"/>
          <w:sz w:val="28"/>
          <w:szCs w:val="28"/>
        </w:rPr>
        <w:t>е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BA0B70" w:rsidRPr="0016479D" w:rsidRDefault="00960503" w:rsidP="00FD486D">
      <w:pPr>
        <w:pStyle w:val="a3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Battement tendu</w:t>
      </w:r>
      <w:r w:rsidR="000878F1" w:rsidRPr="0016479D">
        <w:rPr>
          <w:rFonts w:ascii="Times New Roman" w:eastAsia="Calibri" w:hAnsi="Times New Roman" w:cs="Times New Roman"/>
          <w:sz w:val="28"/>
          <w:szCs w:val="28"/>
        </w:rPr>
        <w:t xml:space="preserve"> с I и V позиций во всех направлениях.</w:t>
      </w:r>
    </w:p>
    <w:p w:rsidR="00BA0B70" w:rsidRPr="0016479D" w:rsidRDefault="00BA0B70" w:rsidP="00FD486D">
      <w:pPr>
        <w:pStyle w:val="a3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Battement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0503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tendu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0503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jete</w:t>
      </w:r>
      <w:r w:rsidR="000878F1" w:rsidRPr="0016479D">
        <w:rPr>
          <w:rFonts w:ascii="Times New Roman" w:eastAsia="Calibri" w:hAnsi="Times New Roman" w:cs="Times New Roman"/>
          <w:sz w:val="28"/>
          <w:szCs w:val="28"/>
        </w:rPr>
        <w:t xml:space="preserve"> с I и V позиций во всех направлениях, затем с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piques во всех направлениях.</w:t>
      </w:r>
    </w:p>
    <w:p w:rsidR="00863A06" w:rsidRPr="0016479D" w:rsidRDefault="00863A06" w:rsidP="00FD486D">
      <w:pPr>
        <w:pStyle w:val="a3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Grand plie </w:t>
      </w:r>
      <w:r w:rsidRPr="0016479D">
        <w:rPr>
          <w:rFonts w:ascii="Times New Roman" w:eastAsia="Calibri" w:hAnsi="Times New Roman" w:cs="Times New Roman"/>
          <w:sz w:val="28"/>
          <w:szCs w:val="28"/>
        </w:rPr>
        <w:t>в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I </w:t>
      </w:r>
      <w:r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II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позициях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en face, </w:t>
      </w:r>
      <w:r w:rsidRPr="0016479D">
        <w:rPr>
          <w:rFonts w:ascii="Times New Roman" w:eastAsia="Calibri" w:hAnsi="Times New Roman" w:cs="Times New Roman"/>
          <w:sz w:val="28"/>
          <w:szCs w:val="28"/>
        </w:rPr>
        <w:t>в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V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позиции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en face et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br/>
        <w:t>epaulement.</w:t>
      </w:r>
    </w:p>
    <w:p w:rsidR="00BA0B70" w:rsidRPr="0016479D" w:rsidRDefault="00564F54" w:rsidP="00FD486D">
      <w:pPr>
        <w:pStyle w:val="a3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Battement fondu</w:t>
      </w:r>
      <w:r w:rsidR="00BA0B70" w:rsidRPr="0016479D">
        <w:rPr>
          <w:rFonts w:ascii="Times New Roman" w:eastAsia="Calibri" w:hAnsi="Times New Roman" w:cs="Times New Roman"/>
          <w:sz w:val="28"/>
          <w:szCs w:val="28"/>
        </w:rPr>
        <w:t xml:space="preserve"> носком в пол во всех направлениях, по мере усвоения на 45°.</w:t>
      </w:r>
    </w:p>
    <w:p w:rsidR="00BA0B70" w:rsidRPr="0016479D" w:rsidRDefault="00960503" w:rsidP="00FD486D">
      <w:pPr>
        <w:pStyle w:val="a3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Battement frappe</w:t>
      </w:r>
      <w:r w:rsidR="00BA0B70" w:rsidRPr="0016479D">
        <w:rPr>
          <w:rFonts w:ascii="Times New Roman" w:eastAsia="Calibri" w:hAnsi="Times New Roman" w:cs="Times New Roman"/>
          <w:sz w:val="28"/>
          <w:szCs w:val="28"/>
        </w:rPr>
        <w:t xml:space="preserve"> носком в пол во всех направлениях</w:t>
      </w:r>
      <w:r w:rsidR="007246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5464" w:rsidRPr="0016479D" w:rsidRDefault="00960503" w:rsidP="00FD486D">
      <w:pPr>
        <w:pStyle w:val="a3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Battement</w:t>
      </w:r>
      <w:r w:rsidR="00BA0B70" w:rsidRPr="0016479D">
        <w:rPr>
          <w:rFonts w:ascii="Times New Roman" w:eastAsia="Calibri" w:hAnsi="Times New Roman" w:cs="Times New Roman"/>
          <w:sz w:val="28"/>
          <w:szCs w:val="28"/>
        </w:rPr>
        <w:t xml:space="preserve"> relevis len</w:t>
      </w:r>
      <w:r w:rsidRPr="0016479D">
        <w:rPr>
          <w:rFonts w:ascii="Times New Roman" w:eastAsia="Calibri" w:hAnsi="Times New Roman" w:cs="Times New Roman"/>
          <w:sz w:val="28"/>
          <w:szCs w:val="28"/>
        </w:rPr>
        <w:t>t</w:t>
      </w:r>
      <w:r w:rsidR="00BA0B70" w:rsidRPr="0016479D">
        <w:rPr>
          <w:rFonts w:ascii="Times New Roman" w:eastAsia="Calibri" w:hAnsi="Times New Roman" w:cs="Times New Roman"/>
          <w:sz w:val="28"/>
          <w:szCs w:val="28"/>
        </w:rPr>
        <w:t xml:space="preserve"> во всех направлениях на 45°</w:t>
      </w:r>
      <w:r w:rsidR="007246E4">
        <w:rPr>
          <w:rFonts w:ascii="Times New Roman" w:eastAsia="Calibri" w:hAnsi="Times New Roman" w:cs="Times New Roman"/>
          <w:sz w:val="28"/>
          <w:szCs w:val="28"/>
        </w:rPr>
        <w:t>.</w:t>
      </w:r>
      <w:r w:rsidR="00BA0B70" w:rsidRPr="0016479D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465464" w:rsidRPr="0016479D" w:rsidRDefault="00960503" w:rsidP="00FD486D">
      <w:pPr>
        <w:pStyle w:val="a3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Battement developpe</w:t>
      </w:r>
      <w:r w:rsidR="00BA0B70" w:rsidRPr="0016479D">
        <w:rPr>
          <w:rFonts w:ascii="Times New Roman" w:eastAsia="Calibri" w:hAnsi="Times New Roman" w:cs="Times New Roman"/>
          <w:sz w:val="28"/>
          <w:szCs w:val="28"/>
        </w:rPr>
        <w:t xml:space="preserve"> во всех направлениях.</w:t>
      </w:r>
    </w:p>
    <w:p w:rsidR="0051604B" w:rsidRPr="0016479D" w:rsidRDefault="00BA0B70" w:rsidP="00FD486D">
      <w:pPr>
        <w:pStyle w:val="a3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Grands battements jetes с I и V позиций во всех направлениях.</w:t>
      </w:r>
    </w:p>
    <w:p w:rsidR="0051604B" w:rsidRPr="0016479D" w:rsidRDefault="000669F7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1604B" w:rsidRPr="0016479D">
        <w:rPr>
          <w:rFonts w:ascii="Times New Roman" w:eastAsia="Calibri" w:hAnsi="Times New Roman" w:cs="Times New Roman"/>
          <w:b/>
          <w:sz w:val="28"/>
          <w:szCs w:val="28"/>
        </w:rPr>
        <w:t>. Allegro</w:t>
      </w:r>
      <w:r w:rsidR="004C7E83" w:rsidRPr="0016479D">
        <w:rPr>
          <w:rFonts w:ascii="Times New Roman" w:hAnsi="Times New Roman" w:cs="Times New Roman"/>
          <w:color w:val="545454"/>
          <w:sz w:val="28"/>
          <w:szCs w:val="28"/>
          <w:shd w:val="clear" w:color="auto" w:fill="FFFFFF"/>
        </w:rPr>
        <w:t xml:space="preserve"> </w:t>
      </w:r>
      <w:r w:rsidR="004C7E83" w:rsidRPr="0016479D">
        <w:rPr>
          <w:rStyle w:val="apple-converted-space"/>
          <w:rFonts w:ascii="Times New Roman" w:hAnsi="Times New Roman" w:cs="Times New Roman"/>
          <w:color w:val="545454"/>
          <w:sz w:val="28"/>
          <w:szCs w:val="28"/>
          <w:shd w:val="clear" w:color="auto" w:fill="FFFFFF"/>
        </w:rPr>
        <w:t> </w:t>
      </w:r>
      <w:r w:rsidR="00B33BBC" w:rsidRPr="0016479D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4C7E83" w:rsidRPr="0016479D">
        <w:rPr>
          <w:rFonts w:ascii="Times New Roman" w:eastAsia="Calibri" w:hAnsi="Times New Roman" w:cs="Times New Roman"/>
          <w:b/>
          <w:sz w:val="28"/>
          <w:szCs w:val="28"/>
        </w:rPr>
        <w:t>прыжковая часть)</w:t>
      </w:r>
      <w:r w:rsidR="004C739F" w:rsidRPr="0016479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C82ECE" w:rsidRPr="0016479D" w:rsidRDefault="00C82ECE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Теория.</w:t>
      </w:r>
      <w:r w:rsidR="00182875" w:rsidRPr="0016479D">
        <w:rPr>
          <w:rFonts w:ascii="Times New Roman" w:hAnsi="Times New Roman" w:cs="Times New Roman"/>
          <w:sz w:val="28"/>
          <w:szCs w:val="28"/>
        </w:rPr>
        <w:t xml:space="preserve"> Э</w:t>
      </w:r>
      <w:r w:rsidR="00832D39" w:rsidRPr="0016479D">
        <w:rPr>
          <w:rFonts w:ascii="Times New Roman" w:hAnsi="Times New Roman" w:cs="Times New Roman"/>
          <w:sz w:val="28"/>
          <w:szCs w:val="28"/>
        </w:rPr>
        <w:t xml:space="preserve">тапы прыжка: подготовка к взлету, толчок, взлет. </w:t>
      </w:r>
      <w:r w:rsidR="00B33BBC" w:rsidRPr="0016479D">
        <w:rPr>
          <w:rFonts w:ascii="Times New Roman" w:hAnsi="Times New Roman" w:cs="Times New Roman"/>
          <w:sz w:val="28"/>
          <w:szCs w:val="28"/>
        </w:rPr>
        <w:t>Правила выполнения, т</w:t>
      </w:r>
      <w:r w:rsidR="00832D39" w:rsidRPr="0016479D">
        <w:rPr>
          <w:rFonts w:ascii="Times New Roman" w:hAnsi="Times New Roman" w:cs="Times New Roman"/>
          <w:sz w:val="28"/>
          <w:szCs w:val="28"/>
        </w:rPr>
        <w:t>ехника безопасности.</w:t>
      </w:r>
    </w:p>
    <w:p w:rsidR="00C82ECE" w:rsidRPr="0016479D" w:rsidRDefault="00C82ECE" w:rsidP="00FD486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Практика.</w:t>
      </w:r>
      <w:r w:rsidR="00B33BBC" w:rsidRPr="0016479D">
        <w:rPr>
          <w:rFonts w:ascii="Times New Roman" w:eastAsia="Calibri" w:hAnsi="Times New Roman" w:cs="Times New Roman"/>
          <w:sz w:val="28"/>
          <w:szCs w:val="28"/>
        </w:rPr>
        <w:t xml:space="preserve"> Изучение прыжков лицом к станку с  последующим выполнением на середине зала.</w:t>
      </w:r>
    </w:p>
    <w:p w:rsidR="005819F7" w:rsidRPr="0016479D" w:rsidRDefault="005819F7" w:rsidP="00FD486D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="0051604B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emps</w:t>
      </w:r>
      <w:r w:rsidR="0051604B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604B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saut</w:t>
      </w:r>
      <w:r w:rsidR="0051604B" w:rsidRPr="0016479D">
        <w:rPr>
          <w:rFonts w:ascii="Times New Roman" w:eastAsia="Calibri" w:hAnsi="Times New Roman" w:cs="Times New Roman"/>
          <w:sz w:val="28"/>
          <w:szCs w:val="28"/>
        </w:rPr>
        <w:t xml:space="preserve">é по </w:t>
      </w:r>
      <w:r w:rsidR="0051604B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51604B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1604B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51604B" w:rsidRPr="0016479D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51604B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51604B" w:rsidRPr="0016479D">
        <w:rPr>
          <w:rFonts w:ascii="Times New Roman" w:eastAsia="Calibri" w:hAnsi="Times New Roman" w:cs="Times New Roman"/>
          <w:sz w:val="28"/>
          <w:szCs w:val="28"/>
        </w:rPr>
        <w:t xml:space="preserve"> позициям.</w:t>
      </w:r>
    </w:p>
    <w:p w:rsidR="0051604B" w:rsidRPr="0016479D" w:rsidRDefault="005819F7" w:rsidP="00FD486D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="0051604B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hangement de pieds.</w:t>
      </w:r>
    </w:p>
    <w:p w:rsidR="0051604B" w:rsidRPr="0016479D" w:rsidRDefault="0051604B" w:rsidP="00FD486D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Pas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echappe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1DD0" w:rsidRPr="0016479D">
        <w:rPr>
          <w:rFonts w:ascii="Times New Roman" w:eastAsia="Calibri" w:hAnsi="Times New Roman" w:cs="Times New Roman"/>
          <w:sz w:val="28"/>
          <w:szCs w:val="28"/>
        </w:rPr>
        <w:t xml:space="preserve">из </w:t>
      </w:r>
      <w:r w:rsidR="00CE1DD0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CE1DD0" w:rsidRPr="0016479D">
        <w:rPr>
          <w:rFonts w:ascii="Times New Roman" w:eastAsia="Calibri" w:hAnsi="Times New Roman" w:cs="Times New Roman"/>
          <w:sz w:val="28"/>
          <w:szCs w:val="28"/>
        </w:rPr>
        <w:t xml:space="preserve"> во </w:t>
      </w:r>
      <w:r w:rsidR="00CE1DD0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CE1DD0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позицию.</w:t>
      </w:r>
    </w:p>
    <w:p w:rsidR="0051604B" w:rsidRPr="0016479D" w:rsidRDefault="0051604B" w:rsidP="00FD486D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lastRenderedPageBreak/>
        <w:t>Pas glissade с продвижением в сторону</w:t>
      </w:r>
      <w:r w:rsidR="0061123B"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53B1" w:rsidRPr="0016479D" w:rsidRDefault="0051604B" w:rsidP="00FD486D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Sissonne fermee в сторону</w:t>
      </w:r>
      <w:r w:rsidR="009C53B1" w:rsidRPr="0016479D">
        <w:rPr>
          <w:rFonts w:ascii="Times New Roman" w:eastAsia="Calibri" w:hAnsi="Times New Roman" w:cs="Times New Roman"/>
          <w:sz w:val="28"/>
          <w:szCs w:val="28"/>
        </w:rPr>
        <w:t>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E1DD0" w:rsidRPr="0016479D" w:rsidRDefault="005819F7" w:rsidP="00FD486D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51604B" w:rsidRPr="0016479D">
        <w:rPr>
          <w:rFonts w:ascii="Times New Roman" w:eastAsia="Calibri" w:hAnsi="Times New Roman" w:cs="Times New Roman"/>
          <w:sz w:val="28"/>
          <w:szCs w:val="28"/>
        </w:rPr>
        <w:t>as jete с открыванием ноги в сторону.</w:t>
      </w:r>
    </w:p>
    <w:p w:rsidR="0051604B" w:rsidRPr="0016479D" w:rsidRDefault="0051604B" w:rsidP="00FD486D">
      <w:pPr>
        <w:pStyle w:val="a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Трамплинные прыжки по I и II позициям.</w:t>
      </w:r>
    </w:p>
    <w:p w:rsidR="006F4714" w:rsidRPr="0016479D" w:rsidRDefault="0061123B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6F4714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5E5F31" w:rsidRPr="0016479D">
        <w:rPr>
          <w:rFonts w:ascii="Times New Roman" w:eastAsia="Calibri" w:hAnsi="Times New Roman" w:cs="Times New Roman"/>
          <w:b/>
          <w:sz w:val="28"/>
          <w:szCs w:val="28"/>
        </w:rPr>
        <w:t>Постановочная и репетиционная работа.</w:t>
      </w:r>
    </w:p>
    <w:p w:rsidR="00330A44" w:rsidRPr="0016479D" w:rsidRDefault="00C82ECE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i/>
          <w:sz w:val="28"/>
          <w:szCs w:val="28"/>
        </w:rPr>
        <w:t>Теория.</w:t>
      </w:r>
      <w:r w:rsidR="009C7EA1" w:rsidRPr="0016479D">
        <w:rPr>
          <w:rFonts w:ascii="Times New Roman" w:hAnsi="Times New Roman" w:cs="Times New Roman"/>
          <w:sz w:val="28"/>
          <w:szCs w:val="28"/>
        </w:rPr>
        <w:t xml:space="preserve"> Соотношение характеров музыки и движения</w:t>
      </w:r>
      <w:r w:rsidR="00B33BBC" w:rsidRPr="0016479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6479D">
        <w:rPr>
          <w:rFonts w:ascii="Times New Roman" w:hAnsi="Times New Roman" w:cs="Times New Roman"/>
          <w:sz w:val="28"/>
          <w:szCs w:val="28"/>
        </w:rPr>
        <w:t>Сценический образ. Танцевальная композиция.</w:t>
      </w:r>
      <w:r w:rsidR="00486DDF"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EA2849" w:rsidRPr="0016479D">
        <w:rPr>
          <w:rFonts w:ascii="Times New Roman" w:hAnsi="Times New Roman" w:cs="Times New Roman"/>
          <w:sz w:val="28"/>
          <w:szCs w:val="28"/>
        </w:rPr>
        <w:t>Характеристика х</w:t>
      </w:r>
      <w:r w:rsidR="00330A44" w:rsidRPr="0016479D">
        <w:rPr>
          <w:rFonts w:ascii="Times New Roman" w:hAnsi="Times New Roman" w:cs="Times New Roman"/>
          <w:sz w:val="28"/>
          <w:szCs w:val="28"/>
        </w:rPr>
        <w:t>ореографическо</w:t>
      </w:r>
      <w:r w:rsidR="00EA2849" w:rsidRPr="0016479D">
        <w:rPr>
          <w:rFonts w:ascii="Times New Roman" w:hAnsi="Times New Roman" w:cs="Times New Roman"/>
          <w:sz w:val="28"/>
          <w:szCs w:val="28"/>
        </w:rPr>
        <w:t>го</w:t>
      </w:r>
      <w:r w:rsidR="00330A44" w:rsidRPr="0016479D">
        <w:rPr>
          <w:rFonts w:ascii="Times New Roman" w:hAnsi="Times New Roman" w:cs="Times New Roman"/>
          <w:sz w:val="28"/>
          <w:szCs w:val="28"/>
        </w:rPr>
        <w:t xml:space="preserve"> произведени</w:t>
      </w:r>
      <w:r w:rsidR="00EA2849" w:rsidRPr="0016479D">
        <w:rPr>
          <w:rFonts w:ascii="Times New Roman" w:hAnsi="Times New Roman" w:cs="Times New Roman"/>
          <w:sz w:val="28"/>
          <w:szCs w:val="28"/>
        </w:rPr>
        <w:t>я</w:t>
      </w:r>
      <w:r w:rsidR="00330A44" w:rsidRPr="0016479D">
        <w:rPr>
          <w:rFonts w:ascii="Times New Roman" w:hAnsi="Times New Roman" w:cs="Times New Roman"/>
          <w:sz w:val="28"/>
          <w:szCs w:val="28"/>
        </w:rPr>
        <w:t>, выбранно</w:t>
      </w:r>
      <w:r w:rsidR="00EA2849" w:rsidRPr="0016479D">
        <w:rPr>
          <w:rFonts w:ascii="Times New Roman" w:hAnsi="Times New Roman" w:cs="Times New Roman"/>
          <w:sz w:val="28"/>
          <w:szCs w:val="28"/>
        </w:rPr>
        <w:t xml:space="preserve">го </w:t>
      </w:r>
      <w:r w:rsidR="00330A44" w:rsidRPr="0016479D">
        <w:rPr>
          <w:rFonts w:ascii="Times New Roman" w:hAnsi="Times New Roman" w:cs="Times New Roman"/>
          <w:sz w:val="28"/>
          <w:szCs w:val="28"/>
        </w:rPr>
        <w:t>к постановке.</w:t>
      </w:r>
      <w:r w:rsidR="00411CE0" w:rsidRPr="001647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30A44" w:rsidRPr="0016479D" w:rsidRDefault="00C82ECE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Практика.</w:t>
      </w:r>
      <w:r w:rsidR="00330A44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61123B" w:rsidRPr="0016479D">
        <w:rPr>
          <w:rFonts w:ascii="Times New Roman" w:hAnsi="Times New Roman" w:cs="Times New Roman"/>
          <w:sz w:val="28"/>
          <w:szCs w:val="28"/>
        </w:rPr>
        <w:t>Знакомство с музыкальным материалом постановки. Изучение танцевальных движений. Соединение движений в танцевальные комбинации.</w:t>
      </w:r>
      <w:r w:rsidR="00EA2849"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9E49EF" w:rsidRPr="0016479D">
        <w:rPr>
          <w:rFonts w:ascii="Times New Roman" w:hAnsi="Times New Roman" w:cs="Times New Roman"/>
          <w:sz w:val="28"/>
          <w:szCs w:val="28"/>
        </w:rPr>
        <w:t xml:space="preserve">Постановка танцев, работа над </w:t>
      </w:r>
      <w:r w:rsidR="0061123B" w:rsidRPr="0016479D">
        <w:rPr>
          <w:rFonts w:ascii="Times New Roman" w:hAnsi="Times New Roman" w:cs="Times New Roman"/>
          <w:sz w:val="28"/>
          <w:szCs w:val="28"/>
        </w:rPr>
        <w:t>техникой исполнен</w:t>
      </w:r>
      <w:r w:rsidR="00EA2849" w:rsidRPr="0016479D">
        <w:rPr>
          <w:rFonts w:ascii="Times New Roman" w:hAnsi="Times New Roman" w:cs="Times New Roman"/>
          <w:sz w:val="28"/>
          <w:szCs w:val="28"/>
        </w:rPr>
        <w:t xml:space="preserve">ия, </w:t>
      </w:r>
      <w:r w:rsidR="00486DDF" w:rsidRPr="0016479D">
        <w:rPr>
          <w:rFonts w:ascii="Times New Roman" w:hAnsi="Times New Roman" w:cs="Times New Roman"/>
          <w:sz w:val="28"/>
          <w:szCs w:val="28"/>
        </w:rPr>
        <w:t>музыкальностью</w:t>
      </w:r>
      <w:r w:rsidR="006C0F6D" w:rsidRPr="0016479D">
        <w:rPr>
          <w:rFonts w:ascii="Times New Roman" w:hAnsi="Times New Roman" w:cs="Times New Roman"/>
          <w:sz w:val="28"/>
          <w:szCs w:val="28"/>
        </w:rPr>
        <w:t>.</w:t>
      </w:r>
      <w:r w:rsidR="0061123B"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330A44" w:rsidRPr="0016479D">
        <w:rPr>
          <w:rFonts w:ascii="Times New Roman" w:hAnsi="Times New Roman" w:cs="Times New Roman"/>
          <w:sz w:val="28"/>
          <w:szCs w:val="28"/>
        </w:rPr>
        <w:t>Отработка четкости и чистоты рисунков, построений и перестроений.</w:t>
      </w:r>
    </w:p>
    <w:p w:rsidR="0061123B" w:rsidRPr="0016479D" w:rsidRDefault="0061123B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7. Концертная деятельность.</w:t>
      </w:r>
    </w:p>
    <w:p w:rsidR="00486DDF" w:rsidRPr="0016479D" w:rsidRDefault="00C645CB" w:rsidP="00FD48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Культура поведения на сцене. </w:t>
      </w:r>
      <w:r w:rsidR="006C0F6D" w:rsidRPr="0016479D">
        <w:rPr>
          <w:rFonts w:ascii="Times New Roman" w:hAnsi="Times New Roman" w:cs="Times New Roman"/>
          <w:sz w:val="28"/>
          <w:szCs w:val="28"/>
        </w:rPr>
        <w:t>Волнение и способы его преодоления.</w:t>
      </w:r>
    </w:p>
    <w:p w:rsidR="0061123B" w:rsidRPr="0016479D" w:rsidRDefault="00330A44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Практика. </w:t>
      </w:r>
      <w:r w:rsidR="0061123B" w:rsidRPr="0016479D">
        <w:rPr>
          <w:rFonts w:ascii="Times New Roman" w:eastAsia="Calibri" w:hAnsi="Times New Roman" w:cs="Times New Roman"/>
          <w:sz w:val="28"/>
          <w:szCs w:val="28"/>
        </w:rPr>
        <w:t>Участие в концертах на </w:t>
      </w:r>
      <w:r w:rsidR="00A0313D" w:rsidRPr="0016479D">
        <w:rPr>
          <w:rFonts w:ascii="Times New Roman" w:eastAsia="Calibri" w:hAnsi="Times New Roman" w:cs="Times New Roman"/>
          <w:sz w:val="28"/>
          <w:szCs w:val="28"/>
        </w:rPr>
        <w:t>мероприятиях</w:t>
      </w:r>
      <w:r w:rsidR="0061123B" w:rsidRPr="0016479D">
        <w:rPr>
          <w:rFonts w:ascii="Times New Roman" w:eastAsia="Calibri" w:hAnsi="Times New Roman" w:cs="Times New Roman"/>
          <w:sz w:val="28"/>
          <w:szCs w:val="28"/>
        </w:rPr>
        <w:t xml:space="preserve"> учреждения, </w:t>
      </w:r>
      <w:r w:rsidR="00A0313D" w:rsidRPr="0016479D">
        <w:rPr>
          <w:rFonts w:ascii="Times New Roman" w:eastAsia="Calibri" w:hAnsi="Times New Roman" w:cs="Times New Roman"/>
          <w:sz w:val="28"/>
          <w:szCs w:val="28"/>
        </w:rPr>
        <w:t xml:space="preserve">праздничных и </w:t>
      </w:r>
      <w:r w:rsidR="0061123B" w:rsidRPr="0016479D">
        <w:rPr>
          <w:rFonts w:ascii="Times New Roman" w:eastAsia="Calibri" w:hAnsi="Times New Roman" w:cs="Times New Roman"/>
          <w:sz w:val="28"/>
          <w:szCs w:val="28"/>
        </w:rPr>
        <w:t>конкурсных программах, фестивалях.</w:t>
      </w:r>
    </w:p>
    <w:p w:rsidR="009E49EF" w:rsidRPr="0016479D" w:rsidRDefault="0061123B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9E49EF" w:rsidRPr="0016479D">
        <w:rPr>
          <w:rFonts w:ascii="Times New Roman" w:eastAsia="Calibri" w:hAnsi="Times New Roman" w:cs="Times New Roman"/>
          <w:b/>
          <w:sz w:val="28"/>
          <w:szCs w:val="28"/>
        </w:rPr>
        <w:t>. Итоговое занятие</w:t>
      </w:r>
      <w:r w:rsidR="005002D3" w:rsidRPr="0016479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330A44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002D3" w:rsidRPr="0016479D">
        <w:rPr>
          <w:rFonts w:ascii="Times New Roman" w:eastAsia="Calibri" w:hAnsi="Times New Roman" w:cs="Times New Roman"/>
          <w:b/>
          <w:sz w:val="28"/>
          <w:szCs w:val="28"/>
        </w:rPr>
        <w:t>Концертное выступление.</w:t>
      </w:r>
    </w:p>
    <w:p w:rsidR="0061123B" w:rsidRPr="0016479D" w:rsidRDefault="00330A44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Практика. </w:t>
      </w:r>
      <w:r w:rsidR="005002D3" w:rsidRPr="0016479D">
        <w:rPr>
          <w:rFonts w:ascii="Times New Roman" w:eastAsia="Calibri" w:hAnsi="Times New Roman" w:cs="Times New Roman"/>
          <w:sz w:val="28"/>
          <w:szCs w:val="28"/>
        </w:rPr>
        <w:t>Отчетный концерт</w:t>
      </w:r>
      <w:r w:rsidR="0061123B" w:rsidRPr="0016479D">
        <w:rPr>
          <w:rFonts w:ascii="Times New Roman" w:eastAsia="Calibri" w:hAnsi="Times New Roman" w:cs="Times New Roman"/>
          <w:sz w:val="28"/>
          <w:szCs w:val="28"/>
        </w:rPr>
        <w:t xml:space="preserve"> для родителей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«Снежный город»</w:t>
      </w:r>
      <w:r w:rsidR="0061123B" w:rsidRPr="0016479D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9C31D7" w:rsidRPr="0016479D" w:rsidRDefault="009C31D7" w:rsidP="00FD486D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45CB" w:rsidRPr="0016479D" w:rsidRDefault="00C645CB" w:rsidP="00FD4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45CB" w:rsidRPr="0016479D" w:rsidRDefault="00C645CB" w:rsidP="00FD4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45CB" w:rsidRPr="0016479D" w:rsidRDefault="00C645CB" w:rsidP="00FD4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45CB" w:rsidRDefault="00C645CB" w:rsidP="00FD4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46E4" w:rsidRDefault="007246E4" w:rsidP="00FD4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46E4" w:rsidRDefault="007246E4" w:rsidP="00FD4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46E4" w:rsidRDefault="007246E4" w:rsidP="00FD4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46E4" w:rsidRDefault="007246E4" w:rsidP="00FD4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46E4" w:rsidRDefault="007246E4" w:rsidP="00FD4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46E4" w:rsidRDefault="007246E4" w:rsidP="00FD4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46E4" w:rsidRPr="0016479D" w:rsidRDefault="007246E4" w:rsidP="00FD4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45CB" w:rsidRPr="0016479D" w:rsidRDefault="00C645CB" w:rsidP="00FD4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45CB" w:rsidRPr="0016479D" w:rsidRDefault="00C645CB" w:rsidP="00FD4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C53EC" w:rsidRPr="0016479D" w:rsidRDefault="00AC53EC" w:rsidP="007246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УЧЕБНО-ТЕМАТИЧЕСКИЙ ПЛАН </w:t>
      </w:r>
      <w:r w:rsidR="00C645CB" w:rsidRPr="0016479D">
        <w:rPr>
          <w:rFonts w:ascii="Times New Roman" w:eastAsia="Calibri" w:hAnsi="Times New Roman" w:cs="Times New Roman"/>
          <w:b/>
          <w:sz w:val="28"/>
          <w:szCs w:val="28"/>
        </w:rPr>
        <w:t>ВТОРОГО</w:t>
      </w:r>
      <w:r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ГОДА ОБУЧЕНИЯ</w:t>
      </w:r>
    </w:p>
    <w:p w:rsidR="00AC53EC" w:rsidRPr="0016479D" w:rsidRDefault="00AC53EC" w:rsidP="00FD48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5392"/>
        <w:gridCol w:w="1270"/>
        <w:gridCol w:w="1139"/>
        <w:gridCol w:w="1129"/>
      </w:tblGrid>
      <w:tr w:rsidR="00AC53EC" w:rsidRPr="0016479D" w:rsidTr="007246E4">
        <w:trPr>
          <w:trHeight w:val="415"/>
        </w:trPr>
        <w:tc>
          <w:tcPr>
            <w:tcW w:w="392" w:type="dxa"/>
            <w:vMerge w:val="restart"/>
          </w:tcPr>
          <w:p w:rsidR="00AC53EC" w:rsidRPr="007246E4" w:rsidRDefault="00AC53EC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3EC" w:rsidRPr="007246E4" w:rsidRDefault="00AC53EC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6E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92" w:type="dxa"/>
            <w:vMerge w:val="restart"/>
          </w:tcPr>
          <w:p w:rsidR="00AC53EC" w:rsidRPr="007246E4" w:rsidRDefault="00AC53EC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53EC" w:rsidRPr="007246E4" w:rsidRDefault="00AC53EC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6E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0" w:type="dxa"/>
            <w:vMerge w:val="restart"/>
          </w:tcPr>
          <w:p w:rsidR="00AC53EC" w:rsidRPr="007246E4" w:rsidRDefault="00AC53EC" w:rsidP="000C1365">
            <w:pPr>
              <w:spacing w:after="0" w:line="240" w:lineRule="auto"/>
              <w:ind w:left="-114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6E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всего</w:t>
            </w:r>
          </w:p>
        </w:tc>
        <w:tc>
          <w:tcPr>
            <w:tcW w:w="2268" w:type="dxa"/>
            <w:gridSpan w:val="2"/>
          </w:tcPr>
          <w:p w:rsidR="00AC53EC" w:rsidRPr="007246E4" w:rsidRDefault="00AC53EC" w:rsidP="000C1365">
            <w:pPr>
              <w:spacing w:after="0" w:line="240" w:lineRule="auto"/>
              <w:ind w:left="-108" w:right="-10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6E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AC53EC" w:rsidRPr="0016479D" w:rsidTr="007246E4">
        <w:trPr>
          <w:trHeight w:val="169"/>
        </w:trPr>
        <w:tc>
          <w:tcPr>
            <w:tcW w:w="392" w:type="dxa"/>
            <w:vMerge/>
          </w:tcPr>
          <w:p w:rsidR="00AC53EC" w:rsidRPr="007246E4" w:rsidRDefault="00AC53EC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2" w:type="dxa"/>
            <w:vMerge/>
          </w:tcPr>
          <w:p w:rsidR="00AC53EC" w:rsidRPr="007246E4" w:rsidRDefault="00AC53EC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AC53EC" w:rsidRPr="007246E4" w:rsidRDefault="00AC53EC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AC53EC" w:rsidRPr="007246E4" w:rsidRDefault="00AC53EC" w:rsidP="000C1365">
            <w:pPr>
              <w:spacing w:after="0" w:line="240" w:lineRule="auto"/>
              <w:ind w:left="-108" w:right="-10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6E4">
              <w:rPr>
                <w:rFonts w:ascii="Times New Roman" w:eastAsia="Calibri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29" w:type="dxa"/>
          </w:tcPr>
          <w:p w:rsidR="00AC53EC" w:rsidRPr="007246E4" w:rsidRDefault="00AC53EC" w:rsidP="000C1365">
            <w:pPr>
              <w:spacing w:after="0" w:line="240" w:lineRule="auto"/>
              <w:ind w:left="-108" w:right="-10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6E4">
              <w:rPr>
                <w:rFonts w:ascii="Times New Roman" w:eastAsia="Calibri" w:hAnsi="Times New Roman" w:cs="Times New Roman"/>
                <w:sz w:val="24"/>
                <w:szCs w:val="24"/>
              </w:rPr>
              <w:t>Практика</w:t>
            </w:r>
          </w:p>
        </w:tc>
      </w:tr>
      <w:tr w:rsidR="006C0F6D" w:rsidRPr="0016479D" w:rsidTr="007246E4">
        <w:trPr>
          <w:trHeight w:val="169"/>
        </w:trPr>
        <w:tc>
          <w:tcPr>
            <w:tcW w:w="392" w:type="dxa"/>
          </w:tcPr>
          <w:p w:rsidR="006C0F6D" w:rsidRPr="0016479D" w:rsidRDefault="006C0F6D" w:rsidP="000C1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2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 xml:space="preserve">Вводное занятие 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Большой балет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1270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9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29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C0F6D" w:rsidRPr="0016479D" w:rsidTr="007246E4">
        <w:trPr>
          <w:trHeight w:val="169"/>
        </w:trPr>
        <w:tc>
          <w:tcPr>
            <w:tcW w:w="392" w:type="dxa"/>
          </w:tcPr>
          <w:p w:rsidR="006C0F6D" w:rsidRPr="0016479D" w:rsidRDefault="006C0F6D" w:rsidP="000C1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92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Классический танец. Экзерсис у станка</w:t>
            </w:r>
          </w:p>
        </w:tc>
        <w:tc>
          <w:tcPr>
            <w:tcW w:w="1270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63</w:t>
            </w:r>
          </w:p>
        </w:tc>
        <w:tc>
          <w:tcPr>
            <w:tcW w:w="1139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29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</w:tr>
      <w:tr w:rsidR="006C0F6D" w:rsidRPr="0016479D" w:rsidTr="007246E4">
        <w:trPr>
          <w:trHeight w:val="169"/>
        </w:trPr>
        <w:tc>
          <w:tcPr>
            <w:tcW w:w="392" w:type="dxa"/>
          </w:tcPr>
          <w:p w:rsidR="006C0F6D" w:rsidRPr="0016479D" w:rsidRDefault="006C0F6D" w:rsidP="000C1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92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 xml:space="preserve">Классический танец. </w:t>
            </w:r>
          </w:p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Экзерсис на середине зала</w:t>
            </w:r>
          </w:p>
        </w:tc>
        <w:tc>
          <w:tcPr>
            <w:tcW w:w="1270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</w:t>
            </w:r>
          </w:p>
        </w:tc>
        <w:tc>
          <w:tcPr>
            <w:tcW w:w="1139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29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</w:p>
        </w:tc>
      </w:tr>
      <w:tr w:rsidR="006C0F6D" w:rsidRPr="0016479D" w:rsidTr="007246E4">
        <w:trPr>
          <w:trHeight w:val="169"/>
        </w:trPr>
        <w:tc>
          <w:tcPr>
            <w:tcW w:w="392" w:type="dxa"/>
          </w:tcPr>
          <w:p w:rsidR="006C0F6D" w:rsidRPr="0016479D" w:rsidRDefault="006C0F6D" w:rsidP="000C1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92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Allegro  ( 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прыжковая часть)</w:t>
            </w:r>
          </w:p>
        </w:tc>
        <w:tc>
          <w:tcPr>
            <w:tcW w:w="1270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1139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29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</w:tr>
      <w:tr w:rsidR="006C0F6D" w:rsidRPr="0016479D" w:rsidTr="007246E4">
        <w:trPr>
          <w:trHeight w:val="169"/>
        </w:trPr>
        <w:tc>
          <w:tcPr>
            <w:tcW w:w="392" w:type="dxa"/>
          </w:tcPr>
          <w:p w:rsidR="006C0F6D" w:rsidRPr="0016479D" w:rsidRDefault="006C0F6D" w:rsidP="000C1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92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Основы актерского мастерства</w:t>
            </w:r>
          </w:p>
        </w:tc>
        <w:tc>
          <w:tcPr>
            <w:tcW w:w="1270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1139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9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</w:tr>
      <w:tr w:rsidR="006C0F6D" w:rsidRPr="0016479D" w:rsidTr="007246E4">
        <w:trPr>
          <w:trHeight w:val="169"/>
        </w:trPr>
        <w:tc>
          <w:tcPr>
            <w:tcW w:w="392" w:type="dxa"/>
          </w:tcPr>
          <w:p w:rsidR="006C0F6D" w:rsidRPr="0016479D" w:rsidRDefault="006C0F6D" w:rsidP="000C1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92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Постановочная и репетиционная работа</w:t>
            </w:r>
          </w:p>
        </w:tc>
        <w:tc>
          <w:tcPr>
            <w:tcW w:w="1270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</w:t>
            </w:r>
          </w:p>
        </w:tc>
        <w:tc>
          <w:tcPr>
            <w:tcW w:w="1139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9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</w:p>
        </w:tc>
      </w:tr>
      <w:tr w:rsidR="006C0F6D" w:rsidRPr="0016479D" w:rsidTr="007246E4">
        <w:trPr>
          <w:trHeight w:val="169"/>
        </w:trPr>
        <w:tc>
          <w:tcPr>
            <w:tcW w:w="392" w:type="dxa"/>
          </w:tcPr>
          <w:p w:rsidR="006C0F6D" w:rsidRPr="0016479D" w:rsidRDefault="006C0F6D" w:rsidP="000C1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92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Концертная деятельность</w:t>
            </w:r>
          </w:p>
        </w:tc>
        <w:tc>
          <w:tcPr>
            <w:tcW w:w="1270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139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29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6C0F6D" w:rsidRPr="0016479D" w:rsidTr="007246E4">
        <w:trPr>
          <w:trHeight w:val="169"/>
        </w:trPr>
        <w:tc>
          <w:tcPr>
            <w:tcW w:w="392" w:type="dxa"/>
          </w:tcPr>
          <w:p w:rsidR="006C0F6D" w:rsidRPr="0016479D" w:rsidRDefault="006C0F6D" w:rsidP="000C1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92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Итоговое занятие «О пользе занятий танцами»</w:t>
            </w:r>
          </w:p>
        </w:tc>
        <w:tc>
          <w:tcPr>
            <w:tcW w:w="1270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9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9" w:type="dxa"/>
          </w:tcPr>
          <w:p w:rsidR="006C0F6D" w:rsidRPr="0016479D" w:rsidRDefault="006C0F6D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53EC" w:rsidRPr="0016479D" w:rsidTr="00DD15B5">
        <w:trPr>
          <w:trHeight w:val="169"/>
        </w:trPr>
        <w:tc>
          <w:tcPr>
            <w:tcW w:w="5784" w:type="dxa"/>
            <w:gridSpan w:val="2"/>
          </w:tcPr>
          <w:p w:rsidR="00AC53EC" w:rsidRPr="0016479D" w:rsidRDefault="00201FB6" w:rsidP="000C13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="00AC53EC"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0" w:type="dxa"/>
          </w:tcPr>
          <w:p w:rsidR="00AC53EC" w:rsidRPr="0016479D" w:rsidRDefault="00AC53EC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1139" w:type="dxa"/>
          </w:tcPr>
          <w:p w:rsidR="00AC53EC" w:rsidRPr="0016479D" w:rsidRDefault="006B52E2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29" w:type="dxa"/>
          </w:tcPr>
          <w:p w:rsidR="00AC53EC" w:rsidRPr="0016479D" w:rsidRDefault="002F595F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="006B52E2"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</w:tbl>
    <w:p w:rsidR="004B233B" w:rsidRPr="0016479D" w:rsidRDefault="004B233B" w:rsidP="000C13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1FB6" w:rsidRDefault="00201FB6" w:rsidP="007246E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45CB" w:rsidRPr="0016479D" w:rsidRDefault="00C645CB" w:rsidP="007246E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СОДЕРЖАНИЕ КУРСА ВТОРОГО ГОДА ОБУЧЕНИЯ</w:t>
      </w:r>
    </w:p>
    <w:p w:rsidR="0061123B" w:rsidRPr="0016479D" w:rsidRDefault="0061123B" w:rsidP="00FD486D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Вводное занятие «</w:t>
      </w:r>
      <w:r w:rsidR="001B5907" w:rsidRPr="0016479D">
        <w:rPr>
          <w:rFonts w:ascii="Times New Roman" w:eastAsia="Calibri" w:hAnsi="Times New Roman" w:cs="Times New Roman"/>
          <w:b/>
          <w:sz w:val="28"/>
          <w:szCs w:val="28"/>
        </w:rPr>
        <w:t>Большой балет</w:t>
      </w:r>
      <w:r w:rsidRPr="0016479D">
        <w:rPr>
          <w:rFonts w:ascii="Times New Roman" w:eastAsia="Calibri" w:hAnsi="Times New Roman" w:cs="Times New Roman"/>
          <w:b/>
          <w:sz w:val="28"/>
          <w:szCs w:val="28"/>
        </w:rPr>
        <w:t>».</w:t>
      </w:r>
    </w:p>
    <w:p w:rsidR="00DD15B5" w:rsidRPr="0016479D" w:rsidRDefault="00DD15B5" w:rsidP="00FD486D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676B" w:rsidRPr="0016479D">
        <w:rPr>
          <w:rFonts w:ascii="Times New Roman" w:eastAsia="Times New Roman" w:hAnsi="Times New Roman" w:cs="Times New Roman"/>
          <w:sz w:val="28"/>
          <w:szCs w:val="28"/>
        </w:rPr>
        <w:t>Классический танец</w:t>
      </w:r>
      <w:r w:rsidR="007246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76B" w:rsidRPr="0016479D">
        <w:rPr>
          <w:rFonts w:ascii="Times New Roman" w:eastAsia="Times New Roman" w:hAnsi="Times New Roman" w:cs="Times New Roman"/>
          <w:sz w:val="28"/>
          <w:szCs w:val="28"/>
        </w:rPr>
        <w:t xml:space="preserve"> - </w:t>
      </w:r>
      <w:r w:rsidR="00EA2849" w:rsidRPr="0016479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истема выразительных средств хоре</w:t>
      </w:r>
      <w:r w:rsidR="0011676B" w:rsidRPr="0016479D">
        <w:rPr>
          <w:rFonts w:ascii="Times New Roman" w:eastAsia="Times New Roman" w:hAnsi="Times New Roman" w:cs="Times New Roman"/>
          <w:sz w:val="28"/>
          <w:szCs w:val="28"/>
        </w:rPr>
        <w:t xml:space="preserve">ографического искусства. </w:t>
      </w:r>
      <w:r w:rsidR="001B5907" w:rsidRPr="0016479D">
        <w:rPr>
          <w:rFonts w:ascii="Times New Roman" w:eastAsia="Calibri" w:hAnsi="Times New Roman" w:cs="Times New Roman"/>
          <w:sz w:val="28"/>
          <w:szCs w:val="28"/>
        </w:rPr>
        <w:t xml:space="preserve">Творчество  российских и зарубежных балетных трупп. </w:t>
      </w:r>
    </w:p>
    <w:p w:rsidR="00DD15B5" w:rsidRPr="0016479D" w:rsidRDefault="00DD15B5" w:rsidP="00FD486D">
      <w:pPr>
        <w:pStyle w:val="ad"/>
        <w:widowControl/>
        <w:autoSpaceDE/>
        <w:autoSpaceDN/>
        <w:adjustRightInd/>
        <w:spacing w:line="360" w:lineRule="auto"/>
        <w:ind w:firstLine="708"/>
        <w:jc w:val="both"/>
      </w:pPr>
      <w:r w:rsidRPr="0016479D">
        <w:rPr>
          <w:rFonts w:eastAsia="Calibri"/>
          <w:i/>
        </w:rPr>
        <w:t xml:space="preserve">Практика. </w:t>
      </w:r>
      <w:r w:rsidRPr="0016479D">
        <w:rPr>
          <w:rFonts w:eastAsia="Calibri"/>
        </w:rPr>
        <w:t xml:space="preserve">Просмотр и обсуждение видеозаписей </w:t>
      </w:r>
      <w:r w:rsidR="00486DDF" w:rsidRPr="0016479D">
        <w:rPr>
          <w:rFonts w:eastAsia="Calibri"/>
        </w:rPr>
        <w:t xml:space="preserve">балетных спектаклей </w:t>
      </w:r>
      <w:r w:rsidR="001B5907" w:rsidRPr="0016479D">
        <w:rPr>
          <w:rFonts w:eastAsia="Calibri"/>
        </w:rPr>
        <w:t xml:space="preserve">и выступлений солистов  балета.  </w:t>
      </w:r>
    </w:p>
    <w:p w:rsidR="00682AD3" w:rsidRPr="0016479D" w:rsidRDefault="0061123B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4C7E83" w:rsidRPr="0016479D">
        <w:rPr>
          <w:rFonts w:ascii="Times New Roman" w:eastAsia="Calibri" w:hAnsi="Times New Roman" w:cs="Times New Roman"/>
          <w:b/>
          <w:sz w:val="28"/>
          <w:szCs w:val="28"/>
        </w:rPr>
        <w:t>Классический танец. Экзерсис у станка</w:t>
      </w:r>
      <w:r w:rsidR="00830E52" w:rsidRPr="0016479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DD15B5" w:rsidRPr="0016479D" w:rsidRDefault="00DD15B5" w:rsidP="00FD486D">
      <w:pPr>
        <w:pStyle w:val="1"/>
        <w:spacing w:before="0" w:beforeAutospacing="0" w:after="0" w:afterAutospacing="0" w:line="360" w:lineRule="auto"/>
        <w:ind w:firstLine="708"/>
        <w:jc w:val="both"/>
        <w:rPr>
          <w:rFonts w:eastAsia="Calibri"/>
          <w:b w:val="0"/>
          <w:sz w:val="28"/>
          <w:szCs w:val="28"/>
        </w:rPr>
      </w:pPr>
      <w:r w:rsidRPr="0016479D">
        <w:rPr>
          <w:rFonts w:eastAsia="Calibri"/>
          <w:b w:val="0"/>
          <w:i/>
          <w:sz w:val="28"/>
          <w:szCs w:val="28"/>
        </w:rPr>
        <w:t>Теория.</w:t>
      </w:r>
      <w:r w:rsidRPr="0016479D">
        <w:rPr>
          <w:rFonts w:eastAsia="Calibri"/>
          <w:b w:val="0"/>
          <w:sz w:val="28"/>
          <w:szCs w:val="28"/>
        </w:rPr>
        <w:t xml:space="preserve"> </w:t>
      </w:r>
      <w:r w:rsidR="004E5D64" w:rsidRPr="0016479D">
        <w:rPr>
          <w:b w:val="0"/>
          <w:sz w:val="28"/>
          <w:szCs w:val="28"/>
        </w:rPr>
        <w:t>Элементы классического танца</w:t>
      </w:r>
      <w:r w:rsidRPr="0016479D">
        <w:rPr>
          <w:b w:val="0"/>
          <w:sz w:val="28"/>
          <w:szCs w:val="28"/>
        </w:rPr>
        <w:t xml:space="preserve">. </w:t>
      </w:r>
      <w:r w:rsidR="004E5D64" w:rsidRPr="0016479D">
        <w:rPr>
          <w:b w:val="0"/>
          <w:sz w:val="28"/>
          <w:szCs w:val="28"/>
        </w:rPr>
        <w:t>Дополн</w:t>
      </w:r>
      <w:r w:rsidR="007246E4">
        <w:rPr>
          <w:b w:val="0"/>
          <w:sz w:val="28"/>
          <w:szCs w:val="28"/>
        </w:rPr>
        <w:t>ительные</w:t>
      </w:r>
      <w:r w:rsidR="004E5D64" w:rsidRPr="0016479D">
        <w:rPr>
          <w:b w:val="0"/>
          <w:sz w:val="28"/>
          <w:szCs w:val="28"/>
        </w:rPr>
        <w:t xml:space="preserve"> сведения о классическом экзерсисе и перевод французских </w:t>
      </w:r>
      <w:r w:rsidRPr="0016479D">
        <w:rPr>
          <w:b w:val="0"/>
          <w:sz w:val="28"/>
          <w:szCs w:val="28"/>
        </w:rPr>
        <w:t>терминов</w:t>
      </w:r>
      <w:r w:rsidR="004E5D64" w:rsidRPr="0016479D">
        <w:rPr>
          <w:b w:val="0"/>
          <w:sz w:val="28"/>
          <w:szCs w:val="28"/>
        </w:rPr>
        <w:t xml:space="preserve">. </w:t>
      </w:r>
      <w:r w:rsidRPr="0016479D">
        <w:rPr>
          <w:rFonts w:eastAsia="Calibri"/>
          <w:b w:val="0"/>
          <w:sz w:val="28"/>
          <w:szCs w:val="28"/>
        </w:rPr>
        <w:t>Правила исполнения технически с</w:t>
      </w:r>
      <w:r w:rsidR="0011676B" w:rsidRPr="0016479D">
        <w:rPr>
          <w:rFonts w:eastAsia="Calibri"/>
          <w:b w:val="0"/>
          <w:sz w:val="28"/>
          <w:szCs w:val="28"/>
        </w:rPr>
        <w:t>ложных упражнений у станка.</w:t>
      </w:r>
    </w:p>
    <w:p w:rsidR="00DD15B5" w:rsidRPr="0016479D" w:rsidRDefault="00DD15B5" w:rsidP="00FD486D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Практика. </w:t>
      </w:r>
      <w:r w:rsidRPr="0016479D">
        <w:rPr>
          <w:rFonts w:ascii="Times New Roman" w:hAnsi="Times New Roman" w:cs="Times New Roman"/>
          <w:sz w:val="28"/>
          <w:szCs w:val="28"/>
        </w:rPr>
        <w:t>Повторение упражнений, изученных в период первого года обучения. Усложнение за счет</w:t>
      </w:r>
      <w:r w:rsidR="001B5907" w:rsidRPr="0016479D">
        <w:rPr>
          <w:rFonts w:ascii="Times New Roman" w:hAnsi="Times New Roman" w:cs="Times New Roman"/>
          <w:sz w:val="28"/>
          <w:szCs w:val="28"/>
        </w:rPr>
        <w:t xml:space="preserve"> увеличения темпа,</w:t>
      </w:r>
      <w:r w:rsidRPr="0016479D">
        <w:rPr>
          <w:rFonts w:ascii="Times New Roman" w:hAnsi="Times New Roman" w:cs="Times New Roman"/>
          <w:sz w:val="28"/>
          <w:szCs w:val="28"/>
        </w:rPr>
        <w:t xml:space="preserve"> добавления </w:t>
      </w:r>
      <w:r w:rsidR="001B5907" w:rsidRPr="0016479D">
        <w:rPr>
          <w:rFonts w:ascii="Times New Roman" w:hAnsi="Times New Roman" w:cs="Times New Roman"/>
          <w:sz w:val="28"/>
          <w:szCs w:val="28"/>
        </w:rPr>
        <w:t xml:space="preserve">новых элементов движений </w:t>
      </w:r>
      <w:r w:rsidRPr="0016479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6479D">
        <w:rPr>
          <w:rFonts w:ascii="Times New Roman" w:hAnsi="Times New Roman" w:cs="Times New Roman"/>
          <w:sz w:val="28"/>
          <w:szCs w:val="28"/>
        </w:rPr>
        <w:t xml:space="preserve"> и V </w:t>
      </w:r>
      <w:r w:rsidR="001B5907" w:rsidRPr="0016479D">
        <w:rPr>
          <w:rFonts w:ascii="Times New Roman" w:hAnsi="Times New Roman" w:cs="Times New Roman"/>
          <w:sz w:val="28"/>
          <w:szCs w:val="28"/>
        </w:rPr>
        <w:t>позиций</w:t>
      </w:r>
      <w:r w:rsidRPr="0016479D">
        <w:rPr>
          <w:rFonts w:ascii="Times New Roman" w:hAnsi="Times New Roman" w:cs="Times New Roman"/>
          <w:sz w:val="28"/>
          <w:szCs w:val="28"/>
        </w:rPr>
        <w:t xml:space="preserve">. </w:t>
      </w:r>
      <w:r w:rsidR="0011676B" w:rsidRPr="0016479D">
        <w:rPr>
          <w:rFonts w:ascii="Times New Roman" w:hAnsi="Times New Roman" w:cs="Times New Roman"/>
          <w:sz w:val="28"/>
          <w:szCs w:val="28"/>
        </w:rPr>
        <w:t xml:space="preserve">Разучивание новых элементов классического танца у станка. </w:t>
      </w:r>
      <w:r w:rsidRPr="0016479D">
        <w:rPr>
          <w:rFonts w:ascii="Times New Roman" w:hAnsi="Times New Roman" w:cs="Times New Roman"/>
          <w:sz w:val="28"/>
          <w:szCs w:val="28"/>
        </w:rPr>
        <w:t>Комбинирование элементов движений, освоенных при обучении в период первого года обучения</w:t>
      </w:r>
      <w:r w:rsidR="0011676B" w:rsidRPr="0016479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01FD3" w:rsidRPr="0016479D" w:rsidRDefault="0061123B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090504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4B233B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Классический танец. </w:t>
      </w:r>
      <w:r w:rsidR="00201FD3" w:rsidRPr="0016479D">
        <w:rPr>
          <w:rFonts w:ascii="Times New Roman" w:eastAsia="Calibri" w:hAnsi="Times New Roman" w:cs="Times New Roman"/>
          <w:b/>
          <w:sz w:val="28"/>
          <w:szCs w:val="28"/>
        </w:rPr>
        <w:t>Экзерсис на середине зала.</w:t>
      </w:r>
    </w:p>
    <w:p w:rsidR="0011676B" w:rsidRPr="0016479D" w:rsidRDefault="0011676B" w:rsidP="00FD486D">
      <w:pPr>
        <w:pStyle w:val="1"/>
        <w:spacing w:before="0" w:beforeAutospacing="0" w:after="0" w:afterAutospacing="0" w:line="360" w:lineRule="auto"/>
        <w:ind w:firstLine="708"/>
        <w:jc w:val="both"/>
        <w:rPr>
          <w:rFonts w:eastAsia="Calibri"/>
          <w:b w:val="0"/>
          <w:sz w:val="28"/>
          <w:szCs w:val="28"/>
        </w:rPr>
      </w:pPr>
      <w:r w:rsidRPr="0016479D">
        <w:rPr>
          <w:rFonts w:eastAsia="Calibri"/>
          <w:b w:val="0"/>
          <w:i/>
          <w:sz w:val="28"/>
          <w:szCs w:val="28"/>
        </w:rPr>
        <w:lastRenderedPageBreak/>
        <w:t xml:space="preserve">Теория. </w:t>
      </w:r>
      <w:r w:rsidRPr="0016479D">
        <w:rPr>
          <w:rFonts w:eastAsia="Calibri"/>
          <w:b w:val="0"/>
          <w:sz w:val="28"/>
          <w:szCs w:val="28"/>
        </w:rPr>
        <w:t>Правила исполнения технически сложных упражнений на середине зала. Изучение новых терминов.</w:t>
      </w:r>
      <w:r w:rsidRPr="0016479D">
        <w:rPr>
          <w:rFonts w:eastAsia="Calibri"/>
          <w:sz w:val="28"/>
          <w:szCs w:val="28"/>
        </w:rPr>
        <w:t xml:space="preserve"> </w:t>
      </w:r>
    </w:p>
    <w:p w:rsidR="004B233B" w:rsidRPr="0016479D" w:rsidRDefault="0011676B" w:rsidP="00FD486D">
      <w:pPr>
        <w:shd w:val="clear" w:color="auto" w:fill="FFFFFF"/>
        <w:autoSpaceDE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Практика.</w:t>
      </w:r>
      <w:r w:rsidR="004B233B" w:rsidRPr="0016479D">
        <w:rPr>
          <w:rFonts w:ascii="Times New Roman" w:hAnsi="Times New Roman" w:cs="Times New Roman"/>
          <w:sz w:val="28"/>
          <w:szCs w:val="28"/>
        </w:rPr>
        <w:t xml:space="preserve"> Оцен</w:t>
      </w:r>
      <w:r w:rsidR="00486DDF" w:rsidRPr="0016479D">
        <w:rPr>
          <w:rFonts w:ascii="Times New Roman" w:hAnsi="Times New Roman" w:cs="Times New Roman"/>
          <w:sz w:val="28"/>
          <w:szCs w:val="28"/>
        </w:rPr>
        <w:t>ивание</w:t>
      </w:r>
      <w:r w:rsidR="004B233B" w:rsidRPr="0016479D">
        <w:rPr>
          <w:rFonts w:ascii="Times New Roman" w:hAnsi="Times New Roman" w:cs="Times New Roman"/>
          <w:sz w:val="28"/>
          <w:szCs w:val="28"/>
        </w:rPr>
        <w:t xml:space="preserve"> уровня  хореографической  подготовки и музыкально-ритмических способностей </w:t>
      </w:r>
      <w:r w:rsidR="007246E4">
        <w:rPr>
          <w:rFonts w:ascii="Times New Roman" w:hAnsi="Times New Roman" w:cs="Times New Roman"/>
          <w:sz w:val="28"/>
          <w:szCs w:val="28"/>
        </w:rPr>
        <w:t>об</w:t>
      </w:r>
      <w:r w:rsidR="004B233B" w:rsidRPr="0016479D">
        <w:rPr>
          <w:rFonts w:ascii="Times New Roman" w:hAnsi="Times New Roman" w:cs="Times New Roman"/>
          <w:sz w:val="28"/>
          <w:szCs w:val="28"/>
        </w:rPr>
        <w:t>уча</w:t>
      </w:r>
      <w:r w:rsidR="007246E4">
        <w:rPr>
          <w:rFonts w:ascii="Times New Roman" w:hAnsi="Times New Roman" w:cs="Times New Roman"/>
          <w:sz w:val="28"/>
          <w:szCs w:val="28"/>
        </w:rPr>
        <w:t>ю</w:t>
      </w:r>
      <w:r w:rsidR="004B233B" w:rsidRPr="0016479D">
        <w:rPr>
          <w:rFonts w:ascii="Times New Roman" w:hAnsi="Times New Roman" w:cs="Times New Roman"/>
          <w:sz w:val="28"/>
          <w:szCs w:val="28"/>
        </w:rPr>
        <w:t>щихся</w:t>
      </w:r>
      <w:r w:rsidR="00CE4BD0" w:rsidRPr="0016479D">
        <w:rPr>
          <w:rFonts w:ascii="Times New Roman" w:hAnsi="Times New Roman" w:cs="Times New Roman"/>
          <w:sz w:val="28"/>
          <w:szCs w:val="28"/>
        </w:rPr>
        <w:t>.</w:t>
      </w:r>
    </w:p>
    <w:p w:rsidR="002F595F" w:rsidRPr="0016479D" w:rsidRDefault="0011676B" w:rsidP="00FD486D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6479D">
        <w:rPr>
          <w:rFonts w:ascii="Times New Roman" w:hAnsi="Times New Roman" w:cs="Times New Roman"/>
          <w:sz w:val="28"/>
          <w:szCs w:val="28"/>
        </w:rPr>
        <w:t>Повторение упражнений, изученных в период первого года обучения. Разучивание новых элементов классического танца на середине зала. Комбинирование элементов движений, освоенных при обучении в период первого года обучения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01FD3" w:rsidRPr="0016479D" w:rsidRDefault="0061123B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090504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D25C66" w:rsidRPr="0016479D">
        <w:rPr>
          <w:rFonts w:ascii="Times New Roman" w:eastAsia="Calibri" w:hAnsi="Times New Roman" w:cs="Times New Roman"/>
          <w:b/>
          <w:sz w:val="28"/>
          <w:szCs w:val="28"/>
          <w:lang w:val="en-US"/>
        </w:rPr>
        <w:t>Allegro</w:t>
      </w:r>
      <w:r w:rsidR="00D25C66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25C66" w:rsidRPr="0016479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="00D25C66" w:rsidRPr="0016479D">
        <w:rPr>
          <w:rFonts w:ascii="Times New Roman" w:eastAsia="Calibri" w:hAnsi="Times New Roman" w:cs="Times New Roman"/>
          <w:b/>
          <w:sz w:val="28"/>
          <w:szCs w:val="28"/>
        </w:rPr>
        <w:t>( прыжковая часть).</w:t>
      </w:r>
    </w:p>
    <w:p w:rsidR="002F595F" w:rsidRPr="0016479D" w:rsidRDefault="002F595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Теория.</w:t>
      </w:r>
      <w:r w:rsidR="007246E4">
        <w:rPr>
          <w:rFonts w:ascii="Times New Roman" w:hAnsi="Times New Roman" w:cs="Times New Roman"/>
          <w:sz w:val="28"/>
          <w:szCs w:val="28"/>
        </w:rPr>
        <w:t xml:space="preserve"> Правила выполнения прыжков.</w:t>
      </w:r>
      <w:r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7246E4" w:rsidRPr="0016479D">
        <w:rPr>
          <w:rFonts w:ascii="Times New Roman" w:hAnsi="Times New Roman" w:cs="Times New Roman"/>
          <w:sz w:val="28"/>
          <w:szCs w:val="28"/>
        </w:rPr>
        <w:t>Т</w:t>
      </w:r>
      <w:r w:rsidRPr="0016479D">
        <w:rPr>
          <w:rFonts w:ascii="Times New Roman" w:hAnsi="Times New Roman" w:cs="Times New Roman"/>
          <w:sz w:val="28"/>
          <w:szCs w:val="28"/>
        </w:rPr>
        <w:t>ехника</w:t>
      </w:r>
      <w:r w:rsidR="007246E4">
        <w:rPr>
          <w:rFonts w:ascii="Times New Roman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hAnsi="Times New Roman" w:cs="Times New Roman"/>
          <w:sz w:val="28"/>
          <w:szCs w:val="28"/>
        </w:rPr>
        <w:t xml:space="preserve"> безопасности.</w:t>
      </w:r>
    </w:p>
    <w:p w:rsidR="00C446A5" w:rsidRPr="0016479D" w:rsidRDefault="002F595F" w:rsidP="00FD486D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Практика. </w:t>
      </w:r>
      <w:r w:rsidRPr="0016479D">
        <w:rPr>
          <w:rFonts w:ascii="Times New Roman" w:hAnsi="Times New Roman" w:cs="Times New Roman"/>
          <w:sz w:val="28"/>
          <w:szCs w:val="28"/>
        </w:rPr>
        <w:t xml:space="preserve">Повторение упражнений, изученных в период первого года обучения. Усложнение за счет добавления движений вперед и назад. </w:t>
      </w:r>
    </w:p>
    <w:p w:rsidR="00C446A5" w:rsidRPr="0016479D" w:rsidRDefault="00D15008" w:rsidP="00FD486D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as echappe во II </w:t>
      </w:r>
      <w:r w:rsidR="00C446A5" w:rsidRPr="0016479D">
        <w:rPr>
          <w:rFonts w:ascii="Times New Roman" w:eastAsia="Calibri" w:hAnsi="Times New Roman" w:cs="Times New Roman"/>
          <w:sz w:val="28"/>
          <w:szCs w:val="28"/>
        </w:rPr>
        <w:t>позици</w:t>
      </w:r>
      <w:r w:rsidRPr="0016479D">
        <w:rPr>
          <w:rFonts w:ascii="Times New Roman" w:eastAsia="Calibri" w:hAnsi="Times New Roman" w:cs="Times New Roman"/>
          <w:sz w:val="28"/>
          <w:szCs w:val="28"/>
        </w:rPr>
        <w:t>ю с окончанием на sur le-cou-de</w:t>
      </w:r>
      <w:r w:rsidR="002F595F" w:rsidRPr="0016479D">
        <w:rPr>
          <w:rFonts w:ascii="Times New Roman" w:eastAsia="Calibri" w:hAnsi="Times New Roman" w:cs="Times New Roman"/>
          <w:sz w:val="28"/>
          <w:szCs w:val="28"/>
        </w:rPr>
        <w:t xml:space="preserve"> pied </w:t>
      </w:r>
      <w:r w:rsidR="00C446A5" w:rsidRPr="0016479D">
        <w:rPr>
          <w:rFonts w:ascii="Times New Roman" w:eastAsia="Calibri" w:hAnsi="Times New Roman" w:cs="Times New Roman"/>
          <w:sz w:val="28"/>
          <w:szCs w:val="28"/>
        </w:rPr>
        <w:t xml:space="preserve"> вперед или назад</w:t>
      </w:r>
      <w:r w:rsidR="007246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446A5" w:rsidRPr="0016479D" w:rsidRDefault="0078727F" w:rsidP="00FD486D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46A5" w:rsidRPr="0016479D">
        <w:rPr>
          <w:rFonts w:ascii="Times New Roman" w:eastAsia="Calibri" w:hAnsi="Times New Roman" w:cs="Times New Roman"/>
          <w:sz w:val="28"/>
          <w:szCs w:val="28"/>
        </w:rPr>
        <w:t>Pas assemble в сторону, вперед и назад.</w:t>
      </w:r>
    </w:p>
    <w:p w:rsidR="00C446A5" w:rsidRPr="0016479D" w:rsidRDefault="0078727F" w:rsidP="00FD486D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46A5" w:rsidRPr="0016479D">
        <w:rPr>
          <w:rFonts w:ascii="Times New Roman" w:eastAsia="Calibri" w:hAnsi="Times New Roman" w:cs="Times New Roman"/>
          <w:sz w:val="28"/>
          <w:szCs w:val="28"/>
        </w:rPr>
        <w:t>Double assemble</w:t>
      </w:r>
      <w:r w:rsidR="007246E4">
        <w:rPr>
          <w:rFonts w:ascii="Times New Roman" w:eastAsia="Calibri" w:hAnsi="Times New Roman" w:cs="Times New Roman"/>
          <w:sz w:val="28"/>
          <w:szCs w:val="28"/>
        </w:rPr>
        <w:t>.</w:t>
      </w:r>
      <w:r w:rsidR="00C446A5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446A5" w:rsidRPr="0016479D" w:rsidRDefault="0078727F" w:rsidP="00FD486D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46A5" w:rsidRPr="0016479D">
        <w:rPr>
          <w:rFonts w:ascii="Times New Roman" w:eastAsia="Calibri" w:hAnsi="Times New Roman" w:cs="Times New Roman"/>
          <w:sz w:val="28"/>
          <w:szCs w:val="28"/>
        </w:rPr>
        <w:t>Pas balance.</w:t>
      </w:r>
    </w:p>
    <w:p w:rsidR="00C446A5" w:rsidRPr="0016479D" w:rsidRDefault="0078727F" w:rsidP="00FD486D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46A5" w:rsidRPr="0016479D">
        <w:rPr>
          <w:rFonts w:ascii="Times New Roman" w:eastAsia="Calibri" w:hAnsi="Times New Roman" w:cs="Times New Roman"/>
          <w:sz w:val="28"/>
          <w:szCs w:val="28"/>
        </w:rPr>
        <w:t>Pas glissade с продвижением в сторону, вперед и назад en   face.</w:t>
      </w:r>
    </w:p>
    <w:p w:rsidR="00C446A5" w:rsidRPr="0016479D" w:rsidRDefault="0078727F" w:rsidP="00FD486D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595F" w:rsidRPr="0016479D">
        <w:rPr>
          <w:rFonts w:ascii="Times New Roman" w:eastAsia="Calibri" w:hAnsi="Times New Roman" w:cs="Times New Roman"/>
          <w:sz w:val="28"/>
          <w:szCs w:val="28"/>
        </w:rPr>
        <w:t>Sissonne fermee в сторону</w:t>
      </w:r>
      <w:r w:rsidR="00C446A5" w:rsidRPr="0016479D">
        <w:rPr>
          <w:rFonts w:ascii="Times New Roman" w:eastAsia="Calibri" w:hAnsi="Times New Roman" w:cs="Times New Roman"/>
          <w:sz w:val="28"/>
          <w:szCs w:val="28"/>
        </w:rPr>
        <w:t>, вперед и назад en face.</w:t>
      </w:r>
    </w:p>
    <w:p w:rsidR="009C53B1" w:rsidRPr="0016479D" w:rsidRDefault="0078727F" w:rsidP="00FD486D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5008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C446A5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etits pas chasse en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face</w:t>
      </w:r>
      <w:r w:rsidR="00C446A5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C446A5" w:rsidRPr="0016479D">
        <w:rPr>
          <w:rFonts w:ascii="Times New Roman" w:eastAsia="Calibri" w:hAnsi="Times New Roman" w:cs="Times New Roman"/>
          <w:sz w:val="28"/>
          <w:szCs w:val="28"/>
        </w:rPr>
        <w:t>вперед</w:t>
      </w:r>
      <w:r w:rsidR="00C446A5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FE74D1" w:rsidRPr="0016479D" w:rsidRDefault="0061123B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FE74D1" w:rsidRPr="0016479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FE74D1"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FE74D1" w:rsidRPr="0016479D">
        <w:rPr>
          <w:rFonts w:ascii="Times New Roman" w:eastAsia="Calibri" w:hAnsi="Times New Roman" w:cs="Times New Roman"/>
          <w:b/>
          <w:sz w:val="28"/>
          <w:szCs w:val="28"/>
        </w:rPr>
        <w:t>Основы актерского мастерства</w:t>
      </w:r>
      <w:r w:rsidR="00A025B5" w:rsidRPr="0016479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FA36A4" w:rsidRPr="0016479D" w:rsidRDefault="00FA36A4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Сценическое искусство.</w:t>
      </w:r>
      <w:r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CE4BD0" w:rsidRPr="0016479D">
        <w:rPr>
          <w:rFonts w:ascii="Times New Roman" w:hAnsi="Times New Roman" w:cs="Times New Roman"/>
          <w:sz w:val="28"/>
          <w:szCs w:val="28"/>
        </w:rPr>
        <w:t xml:space="preserve">Сценическое пространство. 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Пластика и жесты.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Действие в предлагаемых обстоятельствах. </w:t>
      </w:r>
      <w:r w:rsidRPr="0016479D">
        <w:rPr>
          <w:rFonts w:ascii="Times New Roman" w:hAnsi="Times New Roman" w:cs="Times New Roman"/>
          <w:sz w:val="28"/>
          <w:szCs w:val="28"/>
        </w:rPr>
        <w:t xml:space="preserve">Сценический образ. </w:t>
      </w:r>
      <w:r w:rsidR="00CE4BD0" w:rsidRPr="0016479D">
        <w:rPr>
          <w:rFonts w:ascii="Times New Roman" w:hAnsi="Times New Roman" w:cs="Times New Roman"/>
          <w:sz w:val="28"/>
          <w:szCs w:val="28"/>
        </w:rPr>
        <w:t>Эмоциональная выразительность.</w:t>
      </w:r>
      <w:r w:rsidR="00CE4BD0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hAnsi="Times New Roman" w:cs="Times New Roman"/>
          <w:sz w:val="28"/>
          <w:szCs w:val="28"/>
        </w:rPr>
        <w:t>Костюм. Грим.</w:t>
      </w:r>
    </w:p>
    <w:p w:rsidR="001126EA" w:rsidRPr="001126EA" w:rsidRDefault="00FA36A4" w:rsidP="001126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Практика.</w:t>
      </w:r>
      <w:r w:rsidR="001126EA" w:rsidRPr="001126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26EA" w:rsidRPr="001126EA">
        <w:rPr>
          <w:rFonts w:ascii="Times New Roman" w:eastAsia="Calibri" w:hAnsi="Times New Roman" w:cs="Times New Roman"/>
          <w:sz w:val="28"/>
          <w:szCs w:val="28"/>
        </w:rPr>
        <w:t xml:space="preserve">Упражнения на развитие воображения. </w:t>
      </w:r>
      <w:r w:rsidR="001126EA" w:rsidRPr="001126EA">
        <w:rPr>
          <w:rFonts w:ascii="Times New Roman" w:hAnsi="Times New Roman" w:cs="Times New Roman"/>
          <w:sz w:val="28"/>
          <w:szCs w:val="28"/>
        </w:rPr>
        <w:t xml:space="preserve">Упражнения на развитие сценического внимания. </w:t>
      </w:r>
      <w:r w:rsidR="001126EA" w:rsidRPr="001126EA">
        <w:rPr>
          <w:rFonts w:ascii="Times New Roman" w:eastAsia="Calibri" w:hAnsi="Times New Roman" w:cs="Times New Roman"/>
          <w:sz w:val="28"/>
          <w:szCs w:val="28"/>
        </w:rPr>
        <w:t xml:space="preserve">Упражнения на действия: в предлагаемых обстоятельствах, в различных атмосферах, глазами, звуком, светом. </w:t>
      </w:r>
      <w:r w:rsidR="001126EA" w:rsidRPr="001126EA">
        <w:rPr>
          <w:rFonts w:ascii="Times New Roman" w:hAnsi="Times New Roman" w:cs="Times New Roman"/>
          <w:sz w:val="28"/>
          <w:szCs w:val="28"/>
        </w:rPr>
        <w:t xml:space="preserve">Упражнения на развитие пластики. </w:t>
      </w:r>
      <w:r w:rsidR="001126EA" w:rsidRPr="001126EA">
        <w:rPr>
          <w:rFonts w:ascii="Times New Roman" w:eastAsia="Times New Roman" w:hAnsi="Times New Roman" w:cs="Times New Roman"/>
          <w:sz w:val="28"/>
          <w:szCs w:val="28"/>
        </w:rPr>
        <w:t xml:space="preserve">Оценивание уровня развития сценической культуры </w:t>
      </w:r>
      <w:r w:rsidR="000C1365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1126EA" w:rsidRPr="001126EA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0C1365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126EA" w:rsidRPr="001126EA">
        <w:rPr>
          <w:rFonts w:ascii="Times New Roman" w:eastAsia="Times New Roman" w:hAnsi="Times New Roman" w:cs="Times New Roman"/>
          <w:sz w:val="28"/>
          <w:szCs w:val="28"/>
        </w:rPr>
        <w:t>щихся.</w:t>
      </w:r>
      <w:r w:rsidR="001126EA" w:rsidRPr="001126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6A4" w:rsidRPr="0016479D" w:rsidRDefault="00FA36A4" w:rsidP="00FD48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i/>
          <w:sz w:val="28"/>
          <w:szCs w:val="28"/>
        </w:rPr>
        <w:lastRenderedPageBreak/>
        <w:t>Творческие задания</w:t>
      </w:r>
      <w:r w:rsidR="00411CE0" w:rsidRPr="0016479D">
        <w:rPr>
          <w:rFonts w:ascii="Times New Roman" w:hAnsi="Times New Roman" w:cs="Times New Roman"/>
          <w:i/>
          <w:sz w:val="28"/>
          <w:szCs w:val="28"/>
        </w:rPr>
        <w:t>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1CE0" w:rsidRPr="0016479D">
        <w:rPr>
          <w:rFonts w:ascii="Times New Roman" w:eastAsia="Calibri" w:hAnsi="Times New Roman" w:cs="Times New Roman"/>
          <w:sz w:val="28"/>
          <w:szCs w:val="28"/>
        </w:rPr>
        <w:t>Сочинение э</w:t>
      </w:r>
      <w:r w:rsidR="00FE74D1" w:rsidRPr="0016479D">
        <w:rPr>
          <w:rFonts w:ascii="Times New Roman" w:eastAsia="Calibri" w:hAnsi="Times New Roman" w:cs="Times New Roman"/>
          <w:sz w:val="28"/>
          <w:szCs w:val="28"/>
        </w:rPr>
        <w:t>тюд</w:t>
      </w:r>
      <w:r w:rsidR="00411CE0" w:rsidRPr="0016479D">
        <w:rPr>
          <w:rFonts w:ascii="Times New Roman" w:eastAsia="Calibri" w:hAnsi="Times New Roman" w:cs="Times New Roman"/>
          <w:sz w:val="28"/>
          <w:szCs w:val="28"/>
        </w:rPr>
        <w:t>а</w:t>
      </w:r>
      <w:r w:rsidR="00FE74D1" w:rsidRPr="0016479D">
        <w:rPr>
          <w:rFonts w:ascii="Times New Roman" w:eastAsia="Calibri" w:hAnsi="Times New Roman" w:cs="Times New Roman"/>
          <w:sz w:val="28"/>
          <w:szCs w:val="28"/>
        </w:rPr>
        <w:t xml:space="preserve"> с поставленными актерскими задачами.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Отражение сценического образа при помощи грима. </w:t>
      </w:r>
      <w:r w:rsidRPr="0016479D">
        <w:rPr>
          <w:rFonts w:ascii="Times New Roman" w:hAnsi="Times New Roman" w:cs="Times New Roman"/>
          <w:sz w:val="28"/>
          <w:szCs w:val="28"/>
        </w:rPr>
        <w:t xml:space="preserve">Способы 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накладывания грима. </w:t>
      </w:r>
    </w:p>
    <w:p w:rsidR="0078727F" w:rsidRPr="0016479D" w:rsidRDefault="0061123B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78727F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5E5F31" w:rsidRPr="0016479D">
        <w:rPr>
          <w:rFonts w:ascii="Times New Roman" w:eastAsia="Calibri" w:hAnsi="Times New Roman" w:cs="Times New Roman"/>
          <w:b/>
          <w:sz w:val="28"/>
          <w:szCs w:val="28"/>
        </w:rPr>
        <w:t>Постановочная и репетиционная работа.</w:t>
      </w:r>
    </w:p>
    <w:p w:rsidR="00CE4BD0" w:rsidRPr="0016479D" w:rsidRDefault="002F595F" w:rsidP="00FD48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 w:rsidR="00CE4BD0" w:rsidRPr="0016479D">
        <w:rPr>
          <w:rFonts w:ascii="Times New Roman" w:hAnsi="Times New Roman" w:cs="Times New Roman"/>
          <w:sz w:val="28"/>
          <w:szCs w:val="28"/>
        </w:rPr>
        <w:t>массового танца. С</w:t>
      </w:r>
      <w:r w:rsidRPr="0016479D">
        <w:rPr>
          <w:rFonts w:ascii="Times New Roman" w:hAnsi="Times New Roman" w:cs="Times New Roman"/>
          <w:sz w:val="28"/>
          <w:szCs w:val="28"/>
        </w:rPr>
        <w:t>лаженност</w:t>
      </w:r>
      <w:r w:rsidR="00CE4BD0" w:rsidRPr="0016479D">
        <w:rPr>
          <w:rFonts w:ascii="Times New Roman" w:hAnsi="Times New Roman" w:cs="Times New Roman"/>
          <w:sz w:val="28"/>
          <w:szCs w:val="28"/>
        </w:rPr>
        <w:t>ь</w:t>
      </w:r>
      <w:r w:rsidRPr="0016479D">
        <w:rPr>
          <w:rFonts w:ascii="Times New Roman" w:hAnsi="Times New Roman" w:cs="Times New Roman"/>
          <w:sz w:val="28"/>
          <w:szCs w:val="28"/>
        </w:rPr>
        <w:t xml:space="preserve"> движений. Проявление индивидуальности в танце. Культура общения в танце.</w:t>
      </w:r>
      <w:r w:rsidR="00CE4BD0"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Специфические средства выражения танца: движение, мимика, поза, рисунок. </w:t>
      </w:r>
      <w:r w:rsidRPr="0016479D">
        <w:rPr>
          <w:rFonts w:ascii="Times New Roman" w:hAnsi="Times New Roman" w:cs="Times New Roman"/>
          <w:sz w:val="28"/>
          <w:szCs w:val="28"/>
        </w:rPr>
        <w:t>Пластичность. Выразительность и эмоциональность исполнения</w:t>
      </w:r>
      <w:r w:rsidR="00AE71C8" w:rsidRPr="0016479D">
        <w:rPr>
          <w:rFonts w:ascii="Times New Roman" w:hAnsi="Times New Roman" w:cs="Times New Roman"/>
          <w:sz w:val="28"/>
          <w:szCs w:val="28"/>
        </w:rPr>
        <w:t xml:space="preserve">. </w:t>
      </w:r>
      <w:r w:rsidR="00CE4BD0" w:rsidRPr="0016479D">
        <w:rPr>
          <w:rFonts w:ascii="Times New Roman" w:hAnsi="Times New Roman" w:cs="Times New Roman"/>
          <w:sz w:val="28"/>
          <w:szCs w:val="28"/>
        </w:rPr>
        <w:t>Характеристика хореографического произведения, выбранного к постановке.</w:t>
      </w:r>
      <w:r w:rsidR="00CE4BD0" w:rsidRPr="001647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C6C85" w:rsidRPr="0016479D" w:rsidRDefault="002F595F" w:rsidP="00FD486D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i/>
          <w:sz w:val="28"/>
          <w:szCs w:val="28"/>
        </w:rPr>
        <w:t xml:space="preserve">Практика. </w:t>
      </w:r>
      <w:r w:rsidR="00AE71C8" w:rsidRPr="0016479D">
        <w:rPr>
          <w:rFonts w:ascii="Times New Roman" w:hAnsi="Times New Roman" w:cs="Times New Roman"/>
          <w:sz w:val="28"/>
          <w:szCs w:val="28"/>
          <w:lang w:eastAsia="ru-RU"/>
        </w:rPr>
        <w:t xml:space="preserve">Знакомство с музыкальным материалом постановки. Создание сценического образа. </w:t>
      </w:r>
      <w:r w:rsidR="002B444A" w:rsidRPr="0016479D">
        <w:rPr>
          <w:rFonts w:ascii="Times New Roman" w:hAnsi="Times New Roman" w:cs="Times New Roman"/>
          <w:sz w:val="28"/>
          <w:szCs w:val="28"/>
        </w:rPr>
        <w:t xml:space="preserve">Разучивание движений к новым танцам. </w:t>
      </w:r>
      <w:r w:rsidR="002B444A" w:rsidRPr="0016479D">
        <w:rPr>
          <w:rFonts w:ascii="Times New Roman" w:hAnsi="Times New Roman" w:cs="Times New Roman"/>
          <w:sz w:val="28"/>
          <w:szCs w:val="28"/>
          <w:lang w:eastAsia="ru-RU"/>
        </w:rPr>
        <w:t>Соединение движений в танцевальные комбинации.</w:t>
      </w:r>
      <w:r w:rsidR="002B444A"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AE71C8" w:rsidRPr="0016479D">
        <w:rPr>
          <w:rFonts w:ascii="Times New Roman" w:hAnsi="Times New Roman" w:cs="Times New Roman"/>
          <w:sz w:val="28"/>
          <w:szCs w:val="28"/>
        </w:rPr>
        <w:t>Постановка танцев, работа над актерской игрой, техникой исполнения</w:t>
      </w:r>
      <w:r w:rsidR="002B444A" w:rsidRPr="0016479D">
        <w:rPr>
          <w:rFonts w:ascii="Times New Roman" w:hAnsi="Times New Roman" w:cs="Times New Roman"/>
          <w:sz w:val="28"/>
          <w:szCs w:val="28"/>
        </w:rPr>
        <w:t>, музыкальностью, с</w:t>
      </w:r>
      <w:r w:rsidR="00AE71C8" w:rsidRPr="0016479D">
        <w:rPr>
          <w:rFonts w:ascii="Times New Roman" w:hAnsi="Times New Roman" w:cs="Times New Roman"/>
          <w:sz w:val="28"/>
          <w:szCs w:val="28"/>
        </w:rPr>
        <w:t>инхронность</w:t>
      </w:r>
      <w:r w:rsidR="002B444A" w:rsidRPr="0016479D">
        <w:rPr>
          <w:rFonts w:ascii="Times New Roman" w:hAnsi="Times New Roman" w:cs="Times New Roman"/>
          <w:sz w:val="28"/>
          <w:szCs w:val="28"/>
        </w:rPr>
        <w:t>ю</w:t>
      </w:r>
      <w:r w:rsidR="00AE71C8" w:rsidRPr="0016479D">
        <w:rPr>
          <w:rFonts w:ascii="Times New Roman" w:hAnsi="Times New Roman" w:cs="Times New Roman"/>
          <w:sz w:val="28"/>
          <w:szCs w:val="28"/>
        </w:rPr>
        <w:t xml:space="preserve"> в исполнении комбинаций, четкость</w:t>
      </w:r>
      <w:r w:rsidR="002B444A" w:rsidRPr="0016479D">
        <w:rPr>
          <w:rFonts w:ascii="Times New Roman" w:hAnsi="Times New Roman" w:cs="Times New Roman"/>
          <w:sz w:val="28"/>
          <w:szCs w:val="28"/>
        </w:rPr>
        <w:t>ю</w:t>
      </w:r>
      <w:r w:rsidR="00AE71C8" w:rsidRPr="0016479D">
        <w:rPr>
          <w:rFonts w:ascii="Times New Roman" w:hAnsi="Times New Roman" w:cs="Times New Roman"/>
          <w:sz w:val="28"/>
          <w:szCs w:val="28"/>
        </w:rPr>
        <w:t xml:space="preserve"> и чистот</w:t>
      </w:r>
      <w:r w:rsidR="002B444A" w:rsidRPr="0016479D">
        <w:rPr>
          <w:rFonts w:ascii="Times New Roman" w:hAnsi="Times New Roman" w:cs="Times New Roman"/>
          <w:sz w:val="28"/>
          <w:szCs w:val="28"/>
        </w:rPr>
        <w:t>ой</w:t>
      </w:r>
      <w:r w:rsidR="00AE71C8" w:rsidRPr="0016479D">
        <w:rPr>
          <w:rFonts w:ascii="Times New Roman" w:hAnsi="Times New Roman" w:cs="Times New Roman"/>
          <w:sz w:val="28"/>
          <w:szCs w:val="28"/>
        </w:rPr>
        <w:t xml:space="preserve"> рисунков при перестроении</w:t>
      </w:r>
      <w:r w:rsidR="002B444A" w:rsidRPr="0016479D">
        <w:rPr>
          <w:rFonts w:ascii="Times New Roman" w:hAnsi="Times New Roman" w:cs="Times New Roman"/>
          <w:sz w:val="28"/>
          <w:szCs w:val="28"/>
        </w:rPr>
        <w:t>. Отработка элементов.</w:t>
      </w:r>
    </w:p>
    <w:p w:rsidR="005E5F31" w:rsidRPr="0016479D" w:rsidRDefault="002F595F" w:rsidP="00FD486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i/>
          <w:sz w:val="28"/>
          <w:szCs w:val="28"/>
        </w:rPr>
        <w:t>Творческие задания</w:t>
      </w:r>
      <w:r w:rsidR="00411CE0" w:rsidRPr="0016479D">
        <w:rPr>
          <w:rFonts w:ascii="Times New Roman" w:hAnsi="Times New Roman" w:cs="Times New Roman"/>
          <w:i/>
          <w:sz w:val="28"/>
          <w:szCs w:val="28"/>
        </w:rPr>
        <w:t>.</w:t>
      </w:r>
      <w:r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411CE0" w:rsidRPr="0016479D">
        <w:rPr>
          <w:rFonts w:ascii="Times New Roman" w:hAnsi="Times New Roman" w:cs="Times New Roman"/>
          <w:sz w:val="28"/>
          <w:szCs w:val="28"/>
        </w:rPr>
        <w:t>Сочинение т</w:t>
      </w:r>
      <w:r w:rsidRPr="0016479D">
        <w:rPr>
          <w:rFonts w:ascii="Times New Roman" w:hAnsi="Times New Roman" w:cs="Times New Roman"/>
          <w:sz w:val="28"/>
          <w:szCs w:val="28"/>
        </w:rPr>
        <w:t>анцевальн</w:t>
      </w:r>
      <w:r w:rsidR="00411CE0" w:rsidRPr="0016479D">
        <w:rPr>
          <w:rFonts w:ascii="Times New Roman" w:hAnsi="Times New Roman" w:cs="Times New Roman"/>
          <w:sz w:val="28"/>
          <w:szCs w:val="28"/>
        </w:rPr>
        <w:t>ого</w:t>
      </w:r>
      <w:r w:rsidRPr="0016479D">
        <w:rPr>
          <w:rFonts w:ascii="Times New Roman" w:hAnsi="Times New Roman" w:cs="Times New Roman"/>
          <w:sz w:val="28"/>
          <w:szCs w:val="28"/>
        </w:rPr>
        <w:t xml:space="preserve"> этюд</w:t>
      </w:r>
      <w:r w:rsidR="00411CE0" w:rsidRPr="0016479D">
        <w:rPr>
          <w:rFonts w:ascii="Times New Roman" w:hAnsi="Times New Roman" w:cs="Times New Roman"/>
          <w:sz w:val="28"/>
          <w:szCs w:val="28"/>
        </w:rPr>
        <w:t>а</w:t>
      </w:r>
      <w:r w:rsidRPr="0016479D">
        <w:rPr>
          <w:rFonts w:ascii="Times New Roman" w:hAnsi="Times New Roman" w:cs="Times New Roman"/>
          <w:sz w:val="28"/>
          <w:szCs w:val="28"/>
        </w:rPr>
        <w:t xml:space="preserve"> с элементами актерского мастерства.</w:t>
      </w:r>
      <w:r w:rsidR="002B444A"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0947EA" w:rsidRPr="0016479D">
        <w:rPr>
          <w:rFonts w:ascii="Times New Roman" w:eastAsia="Times New Roman" w:hAnsi="Times New Roman" w:cs="Times New Roman"/>
          <w:sz w:val="28"/>
          <w:szCs w:val="28"/>
        </w:rPr>
        <w:t>Разработка эскизов костюмов для танцевального номера из репер</w:t>
      </w:r>
      <w:r w:rsidR="00A025B5" w:rsidRPr="0016479D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947EA" w:rsidRPr="0016479D">
        <w:rPr>
          <w:rFonts w:ascii="Times New Roman" w:eastAsia="Times New Roman" w:hAnsi="Times New Roman" w:cs="Times New Roman"/>
          <w:sz w:val="28"/>
          <w:szCs w:val="28"/>
        </w:rPr>
        <w:t>уара.</w:t>
      </w:r>
    </w:p>
    <w:p w:rsidR="002F595F" w:rsidRPr="0016479D" w:rsidRDefault="0061123B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78727F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2F595F" w:rsidRPr="0016479D">
        <w:rPr>
          <w:rFonts w:ascii="Times New Roman" w:eastAsia="Calibri" w:hAnsi="Times New Roman" w:cs="Times New Roman"/>
          <w:b/>
          <w:sz w:val="28"/>
          <w:szCs w:val="28"/>
        </w:rPr>
        <w:t>Концертная деятельность.</w:t>
      </w:r>
    </w:p>
    <w:p w:rsidR="002F595F" w:rsidRPr="0016479D" w:rsidRDefault="002F595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Сцениче</w:t>
      </w:r>
      <w:r w:rsidR="00CE4BD0" w:rsidRPr="0016479D">
        <w:rPr>
          <w:rFonts w:ascii="Times New Roman" w:eastAsia="Calibri" w:hAnsi="Times New Roman" w:cs="Times New Roman"/>
          <w:sz w:val="28"/>
          <w:szCs w:val="28"/>
        </w:rPr>
        <w:t>ский этикет. Эмоциональный контакт со зрителем</w:t>
      </w:r>
      <w:r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595F" w:rsidRPr="0016479D" w:rsidRDefault="002F595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Практика. </w:t>
      </w:r>
      <w:r w:rsidRPr="0016479D">
        <w:rPr>
          <w:rFonts w:ascii="Times New Roman" w:eastAsia="Calibri" w:hAnsi="Times New Roman" w:cs="Times New Roman"/>
          <w:sz w:val="28"/>
          <w:szCs w:val="28"/>
        </w:rPr>
        <w:t>Участие в концертах на  мероприятиях учреждения,  праздничных и конкурсных программах, фестивалях муниципального уровня. Обсуждение выступлений.</w:t>
      </w:r>
    </w:p>
    <w:p w:rsidR="005002D3" w:rsidRPr="0016479D" w:rsidRDefault="005002D3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8. Итоговое занятие</w:t>
      </w:r>
      <w:r w:rsidR="00A222AE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 w:rsidR="009E075E" w:rsidRPr="0016479D">
        <w:rPr>
          <w:rFonts w:ascii="Times New Roman" w:hAnsi="Times New Roman" w:cs="Times New Roman"/>
          <w:b/>
          <w:sz w:val="28"/>
          <w:szCs w:val="28"/>
        </w:rPr>
        <w:t>О пользе занятий танцами</w:t>
      </w:r>
      <w:r w:rsidR="00A222AE" w:rsidRPr="0016479D">
        <w:rPr>
          <w:rFonts w:ascii="Times New Roman" w:hAnsi="Times New Roman" w:cs="Times New Roman"/>
          <w:b/>
          <w:sz w:val="28"/>
          <w:szCs w:val="28"/>
        </w:rPr>
        <w:t>»</w:t>
      </w:r>
      <w:r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425A0D" w:rsidRPr="0016479D" w:rsidRDefault="005002D3" w:rsidP="00FD486D">
      <w:pPr>
        <w:spacing w:after="0" w:line="360" w:lineRule="auto"/>
        <w:ind w:firstLine="708"/>
        <w:jc w:val="both"/>
        <w:rPr>
          <w:rStyle w:val="a6"/>
          <w:rFonts w:ascii="Times New Roman" w:eastAsia="Calibri" w:hAnsi="Times New Roman" w:cs="Times New Roman"/>
          <w:bCs w:val="0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Практика.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Отчетный концерт для родителей </w:t>
      </w:r>
      <w:r w:rsidR="00A222AE" w:rsidRPr="0016479D">
        <w:rPr>
          <w:rFonts w:ascii="Times New Roman" w:eastAsia="Calibri" w:hAnsi="Times New Roman" w:cs="Times New Roman"/>
          <w:sz w:val="28"/>
          <w:szCs w:val="28"/>
        </w:rPr>
        <w:t xml:space="preserve">в форме демонстрации на сцене творческих заданий  </w:t>
      </w:r>
      <w:r w:rsidR="00425A0D" w:rsidRPr="0016479D">
        <w:rPr>
          <w:rFonts w:ascii="Times New Roman" w:hAnsi="Times New Roman" w:cs="Times New Roman"/>
          <w:sz w:val="28"/>
          <w:szCs w:val="28"/>
        </w:rPr>
        <w:t xml:space="preserve"> «Танец и</w:t>
      </w:r>
      <w:r w:rsidR="00425A0D" w:rsidRPr="001647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5A0D" w:rsidRPr="0016479D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здоровье», </w:t>
      </w:r>
      <w:r w:rsidR="00425A0D" w:rsidRPr="001647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5A0D" w:rsidRPr="0016479D">
        <w:rPr>
          <w:rStyle w:val="a6"/>
          <w:rFonts w:ascii="Times New Roman" w:hAnsi="Times New Roman" w:cs="Times New Roman"/>
          <w:b w:val="0"/>
          <w:sz w:val="28"/>
          <w:szCs w:val="28"/>
        </w:rPr>
        <w:t>«Правильная осанка»,  «Грациозность движений и красивая  походка»,</w:t>
      </w:r>
      <w:r w:rsidR="00425A0D" w:rsidRPr="001647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5A0D" w:rsidRPr="0016479D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«Психологическое и физи</w:t>
      </w:r>
      <w:r w:rsidR="00A222AE" w:rsidRPr="0016479D">
        <w:rPr>
          <w:rStyle w:val="a6"/>
          <w:rFonts w:ascii="Times New Roman" w:hAnsi="Times New Roman" w:cs="Times New Roman"/>
          <w:b w:val="0"/>
          <w:sz w:val="28"/>
          <w:szCs w:val="28"/>
        </w:rPr>
        <w:t>ческое раскрепощение в танце»,</w:t>
      </w:r>
      <w:r w:rsidR="00425A0D" w:rsidRPr="0016479D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«Танец и общение», «Положительные эмоции в танце».</w:t>
      </w:r>
    </w:p>
    <w:p w:rsidR="000C1365" w:rsidRDefault="000C1365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595F" w:rsidRPr="0016479D" w:rsidRDefault="002F595F" w:rsidP="00201FB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УЧЕБНО-ТЕМАТИЧЕСКИЙ ПЛАН ТРЕТЬЕГО ГОДА ОБУЧЕНИЯ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9"/>
        <w:gridCol w:w="5055"/>
        <w:gridCol w:w="1303"/>
        <w:gridCol w:w="1139"/>
        <w:gridCol w:w="1129"/>
      </w:tblGrid>
      <w:tr w:rsidR="004B233B" w:rsidRPr="0016479D" w:rsidTr="000E0850">
        <w:trPr>
          <w:trHeight w:val="415"/>
        </w:trPr>
        <w:tc>
          <w:tcPr>
            <w:tcW w:w="729" w:type="dxa"/>
            <w:vMerge w:val="restart"/>
          </w:tcPr>
          <w:p w:rsidR="00201FB6" w:rsidRDefault="00201FB6" w:rsidP="00201F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233B" w:rsidRPr="000C1365" w:rsidRDefault="004B233B" w:rsidP="00201F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36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D35A3D" w:rsidRPr="000C13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5" w:type="dxa"/>
            <w:vMerge w:val="restart"/>
          </w:tcPr>
          <w:p w:rsidR="004B233B" w:rsidRPr="000C1365" w:rsidRDefault="004B233B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233B" w:rsidRPr="000C1365" w:rsidRDefault="004B233B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3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303" w:type="dxa"/>
            <w:vMerge w:val="restart"/>
          </w:tcPr>
          <w:p w:rsidR="004B233B" w:rsidRPr="000C1365" w:rsidRDefault="004B233B" w:rsidP="000C1365">
            <w:pPr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3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всего</w:t>
            </w:r>
          </w:p>
        </w:tc>
        <w:tc>
          <w:tcPr>
            <w:tcW w:w="2268" w:type="dxa"/>
            <w:gridSpan w:val="2"/>
          </w:tcPr>
          <w:p w:rsidR="004B233B" w:rsidRPr="000C1365" w:rsidRDefault="004B233B" w:rsidP="000C1365">
            <w:pPr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365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4B233B" w:rsidRPr="0016479D" w:rsidTr="000E0850">
        <w:trPr>
          <w:trHeight w:val="169"/>
        </w:trPr>
        <w:tc>
          <w:tcPr>
            <w:tcW w:w="729" w:type="dxa"/>
            <w:vMerge/>
          </w:tcPr>
          <w:p w:rsidR="004B233B" w:rsidRPr="000C1365" w:rsidRDefault="004B233B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55" w:type="dxa"/>
            <w:vMerge/>
          </w:tcPr>
          <w:p w:rsidR="004B233B" w:rsidRPr="000C1365" w:rsidRDefault="004B233B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4B233B" w:rsidRPr="000C1365" w:rsidRDefault="004B233B" w:rsidP="000C1365">
            <w:pPr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4B233B" w:rsidRPr="000C1365" w:rsidRDefault="004B233B" w:rsidP="000C1365">
            <w:pPr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365">
              <w:rPr>
                <w:rFonts w:ascii="Times New Roman" w:eastAsia="Calibri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29" w:type="dxa"/>
          </w:tcPr>
          <w:p w:rsidR="004B233B" w:rsidRPr="000C1365" w:rsidRDefault="004B233B" w:rsidP="000C1365">
            <w:pPr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365">
              <w:rPr>
                <w:rFonts w:ascii="Times New Roman" w:eastAsia="Calibri" w:hAnsi="Times New Roman" w:cs="Times New Roman"/>
                <w:sz w:val="24"/>
                <w:szCs w:val="24"/>
              </w:rPr>
              <w:t>Практика</w:t>
            </w:r>
          </w:p>
        </w:tc>
      </w:tr>
      <w:tr w:rsidR="009E075E" w:rsidRPr="0016479D" w:rsidTr="006B7C74">
        <w:trPr>
          <w:trHeight w:val="169"/>
        </w:trPr>
        <w:tc>
          <w:tcPr>
            <w:tcW w:w="729" w:type="dxa"/>
          </w:tcPr>
          <w:p w:rsidR="009E075E" w:rsidRPr="0016479D" w:rsidRDefault="009E075E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55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 xml:space="preserve">Вводное занятие 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Современный танец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1303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E075E" w:rsidRPr="0016479D" w:rsidTr="00203C10">
        <w:trPr>
          <w:trHeight w:val="507"/>
        </w:trPr>
        <w:tc>
          <w:tcPr>
            <w:tcW w:w="729" w:type="dxa"/>
          </w:tcPr>
          <w:p w:rsidR="009E075E" w:rsidRPr="0016479D" w:rsidRDefault="009E075E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9E075E" w:rsidRPr="0016479D" w:rsidRDefault="009E075E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55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 xml:space="preserve">Джаз танец. </w:t>
            </w:r>
          </w:p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Экзерсис у станка и на середине зала</w:t>
            </w:r>
          </w:p>
        </w:tc>
        <w:tc>
          <w:tcPr>
            <w:tcW w:w="1303" w:type="dxa"/>
            <w:vAlign w:val="center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9" w:type="dxa"/>
            <w:vAlign w:val="center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29" w:type="dxa"/>
            <w:vAlign w:val="center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9E075E" w:rsidRPr="0016479D" w:rsidTr="000E0850">
        <w:trPr>
          <w:trHeight w:val="267"/>
        </w:trPr>
        <w:tc>
          <w:tcPr>
            <w:tcW w:w="729" w:type="dxa"/>
          </w:tcPr>
          <w:p w:rsidR="009E075E" w:rsidRPr="0016479D" w:rsidRDefault="009E075E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55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Элементы джаз танца</w:t>
            </w:r>
          </w:p>
        </w:tc>
        <w:tc>
          <w:tcPr>
            <w:tcW w:w="1303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>3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2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E075E" w:rsidRPr="0016479D" w:rsidTr="000E0850">
        <w:trPr>
          <w:trHeight w:val="267"/>
        </w:trPr>
        <w:tc>
          <w:tcPr>
            <w:tcW w:w="729" w:type="dxa"/>
          </w:tcPr>
          <w:p w:rsidR="009E075E" w:rsidRPr="0016479D" w:rsidRDefault="009E075E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55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Техники джаз танца</w:t>
            </w:r>
          </w:p>
        </w:tc>
        <w:tc>
          <w:tcPr>
            <w:tcW w:w="1303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>4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2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E075E" w:rsidRPr="0016479D" w:rsidTr="000E0850">
        <w:trPr>
          <w:trHeight w:val="266"/>
        </w:trPr>
        <w:tc>
          <w:tcPr>
            <w:tcW w:w="729" w:type="dxa"/>
          </w:tcPr>
          <w:p w:rsidR="009E075E" w:rsidRPr="0016479D" w:rsidRDefault="009E075E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55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Основные принципы джаз танца</w:t>
            </w:r>
          </w:p>
        </w:tc>
        <w:tc>
          <w:tcPr>
            <w:tcW w:w="1303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>1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2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E075E" w:rsidRPr="0016479D" w:rsidTr="000E0850">
        <w:trPr>
          <w:trHeight w:val="266"/>
        </w:trPr>
        <w:tc>
          <w:tcPr>
            <w:tcW w:w="729" w:type="dxa"/>
          </w:tcPr>
          <w:p w:rsidR="009E075E" w:rsidRPr="0016479D" w:rsidRDefault="009E075E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55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Стили джаз танца</w:t>
            </w:r>
          </w:p>
        </w:tc>
        <w:tc>
          <w:tcPr>
            <w:tcW w:w="1303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>3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2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E075E" w:rsidRPr="0016479D" w:rsidTr="000E0850">
        <w:trPr>
          <w:trHeight w:val="266"/>
        </w:trPr>
        <w:tc>
          <w:tcPr>
            <w:tcW w:w="729" w:type="dxa"/>
          </w:tcPr>
          <w:p w:rsidR="009E075E" w:rsidRPr="0016479D" w:rsidRDefault="009E075E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55" w:type="dxa"/>
          </w:tcPr>
          <w:p w:rsidR="009E075E" w:rsidRPr="0016479D" w:rsidRDefault="00161620" w:rsidP="00161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>Hip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-</w:t>
            </w:r>
            <w:r w:rsidR="009E075E" w:rsidRPr="0016479D"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hop  </w:t>
            </w:r>
            <w:r w:rsidR="009E075E" w:rsidRPr="0016479D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культура</w:t>
            </w:r>
          </w:p>
        </w:tc>
        <w:tc>
          <w:tcPr>
            <w:tcW w:w="1303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2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E075E" w:rsidRPr="0016479D" w:rsidTr="006B7C74">
        <w:trPr>
          <w:trHeight w:val="276"/>
        </w:trPr>
        <w:tc>
          <w:tcPr>
            <w:tcW w:w="729" w:type="dxa"/>
          </w:tcPr>
          <w:p w:rsidR="009E075E" w:rsidRPr="0016479D" w:rsidRDefault="009E075E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55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Постановочная и репетиционная работа</w:t>
            </w:r>
          </w:p>
        </w:tc>
        <w:tc>
          <w:tcPr>
            <w:tcW w:w="1303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2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E075E" w:rsidRPr="0016479D" w:rsidTr="000E0850">
        <w:trPr>
          <w:trHeight w:val="279"/>
        </w:trPr>
        <w:tc>
          <w:tcPr>
            <w:tcW w:w="729" w:type="dxa"/>
          </w:tcPr>
          <w:p w:rsidR="009E075E" w:rsidRPr="0016479D" w:rsidRDefault="009E075E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55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Концертная деятельность</w:t>
            </w:r>
          </w:p>
        </w:tc>
        <w:tc>
          <w:tcPr>
            <w:tcW w:w="1303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2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E075E" w:rsidRPr="0016479D" w:rsidTr="000E0850">
        <w:trPr>
          <w:trHeight w:val="269"/>
        </w:trPr>
        <w:tc>
          <w:tcPr>
            <w:tcW w:w="729" w:type="dxa"/>
          </w:tcPr>
          <w:p w:rsidR="009E075E" w:rsidRPr="0016479D" w:rsidRDefault="009E075E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55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 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Эволюция танца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1303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12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E075E" w:rsidRPr="0016479D" w:rsidTr="006B7C74">
        <w:trPr>
          <w:trHeight w:val="118"/>
        </w:trPr>
        <w:tc>
          <w:tcPr>
            <w:tcW w:w="729" w:type="dxa"/>
          </w:tcPr>
          <w:p w:rsidR="009E075E" w:rsidRPr="0016479D" w:rsidRDefault="009E075E" w:rsidP="000C1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55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303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  <w:tc>
          <w:tcPr>
            <w:tcW w:w="113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9" w:type="dxa"/>
          </w:tcPr>
          <w:p w:rsidR="009E075E" w:rsidRPr="0016479D" w:rsidRDefault="009E075E" w:rsidP="000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</w:tbl>
    <w:p w:rsidR="004B233B" w:rsidRPr="0016479D" w:rsidRDefault="004B233B" w:rsidP="000C1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365" w:rsidRDefault="000C1365" w:rsidP="000C136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595F" w:rsidRPr="0016479D" w:rsidRDefault="002F595F" w:rsidP="000C136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СОДЕРЖАНИЕ КУРСА ТРЕТЬЕГО ГОДА ОБУЧЕНИЯ</w:t>
      </w:r>
    </w:p>
    <w:p w:rsidR="00B8721B" w:rsidRPr="0016479D" w:rsidRDefault="00B8721B" w:rsidP="00FD486D">
      <w:pPr>
        <w:pStyle w:val="a3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Вводное занятие «Современный танец».</w:t>
      </w:r>
    </w:p>
    <w:p w:rsidR="00B8721B" w:rsidRPr="0016479D" w:rsidRDefault="00B8721B" w:rsidP="00FD486D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233B" w:rsidRPr="0016479D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16479D">
        <w:rPr>
          <w:rFonts w:ascii="Times New Roman" w:eastAsia="Times New Roman" w:hAnsi="Times New Roman" w:cs="Times New Roman"/>
          <w:bCs/>
          <w:sz w:val="28"/>
          <w:szCs w:val="28"/>
        </w:rPr>
        <w:t>тили современного танца. Их отличительные особенности.</w:t>
      </w:r>
      <w:r w:rsidR="00486C85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4F6" w:rsidRPr="0016479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Особенности терминологии современного </w:t>
      </w:r>
      <w:r w:rsidR="005704F6" w:rsidRPr="0016479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танца. </w:t>
      </w:r>
      <w:r w:rsidR="005704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486C85" w:rsidRPr="0016479D">
        <w:rPr>
          <w:rFonts w:ascii="Times New Roman" w:eastAsia="Calibri" w:hAnsi="Times New Roman" w:cs="Times New Roman"/>
          <w:sz w:val="28"/>
          <w:szCs w:val="28"/>
        </w:rPr>
        <w:t>Исторические</w:t>
      </w:r>
      <w:r w:rsidR="000E6E9E" w:rsidRPr="0016479D">
        <w:rPr>
          <w:rFonts w:ascii="Times New Roman" w:eastAsia="Calibri" w:hAnsi="Times New Roman" w:cs="Times New Roman"/>
          <w:sz w:val="28"/>
          <w:szCs w:val="28"/>
        </w:rPr>
        <w:t xml:space="preserve"> предпосылки появления джаз</w:t>
      </w:r>
      <w:r w:rsidR="00486C85" w:rsidRPr="0016479D">
        <w:rPr>
          <w:rFonts w:ascii="Times New Roman" w:eastAsia="Calibri" w:hAnsi="Times New Roman" w:cs="Times New Roman"/>
          <w:sz w:val="28"/>
          <w:szCs w:val="28"/>
        </w:rPr>
        <w:t xml:space="preserve"> танца. </w:t>
      </w:r>
      <w:r w:rsidR="000C1365" w:rsidRPr="0016479D">
        <w:rPr>
          <w:rFonts w:ascii="Times New Roman" w:eastAsia="Calibri" w:hAnsi="Times New Roman" w:cs="Times New Roman"/>
          <w:sz w:val="28"/>
          <w:szCs w:val="28"/>
        </w:rPr>
        <w:t>П</w:t>
      </w:r>
      <w:r w:rsidR="00486C85" w:rsidRPr="0016479D">
        <w:rPr>
          <w:rFonts w:ascii="Times New Roman" w:eastAsia="Calibri" w:hAnsi="Times New Roman" w:cs="Times New Roman"/>
          <w:sz w:val="28"/>
          <w:szCs w:val="28"/>
        </w:rPr>
        <w:t>ервые</w:t>
      </w:r>
      <w:r w:rsidR="000C13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6C85" w:rsidRPr="0016479D">
        <w:rPr>
          <w:rFonts w:ascii="Times New Roman" w:eastAsia="Calibri" w:hAnsi="Times New Roman" w:cs="Times New Roman"/>
          <w:sz w:val="28"/>
          <w:szCs w:val="28"/>
        </w:rPr>
        <w:t xml:space="preserve"> исполни</w:t>
      </w:r>
      <w:r w:rsidR="000E6E9E" w:rsidRPr="0016479D">
        <w:rPr>
          <w:rFonts w:ascii="Times New Roman" w:eastAsia="Calibri" w:hAnsi="Times New Roman" w:cs="Times New Roman"/>
          <w:sz w:val="28"/>
          <w:szCs w:val="28"/>
        </w:rPr>
        <w:t>тели. Жанровая природа джаз</w:t>
      </w:r>
      <w:r w:rsidR="00486C85" w:rsidRPr="0016479D">
        <w:rPr>
          <w:rFonts w:ascii="Times New Roman" w:eastAsia="Calibri" w:hAnsi="Times New Roman" w:cs="Times New Roman"/>
          <w:sz w:val="28"/>
          <w:szCs w:val="28"/>
        </w:rPr>
        <w:t xml:space="preserve"> танца.</w:t>
      </w:r>
      <w:r w:rsidR="000E6E9E" w:rsidRPr="0016479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90504" w:rsidRPr="0016479D" w:rsidRDefault="00B8721B" w:rsidP="00FD486D">
      <w:pPr>
        <w:pStyle w:val="ad"/>
        <w:widowControl/>
        <w:autoSpaceDE/>
        <w:autoSpaceDN/>
        <w:adjustRightInd/>
        <w:spacing w:line="360" w:lineRule="auto"/>
        <w:ind w:firstLine="708"/>
        <w:jc w:val="both"/>
      </w:pPr>
      <w:r w:rsidRPr="0016479D">
        <w:rPr>
          <w:rFonts w:eastAsia="Calibri"/>
          <w:i/>
        </w:rPr>
        <w:t xml:space="preserve">Практика. </w:t>
      </w:r>
      <w:r w:rsidRPr="0016479D">
        <w:rPr>
          <w:rFonts w:eastAsia="Calibri"/>
        </w:rPr>
        <w:t>Просмотр и обсуждение иллюстрационного и видеоматериала</w:t>
      </w:r>
      <w:r w:rsidR="006E5907" w:rsidRPr="0016479D">
        <w:rPr>
          <w:rFonts w:eastAsia="Calibri"/>
        </w:rPr>
        <w:t xml:space="preserve"> с образцами современных танцевальных направлений</w:t>
      </w:r>
      <w:r w:rsidRPr="0016479D">
        <w:rPr>
          <w:rFonts w:eastAsia="Calibri"/>
        </w:rPr>
        <w:t xml:space="preserve">. </w:t>
      </w:r>
      <w:r w:rsidRPr="0016479D">
        <w:t>Обсуждение репертуарного плана на год.</w:t>
      </w:r>
    </w:p>
    <w:p w:rsidR="007828A5" w:rsidRPr="0016479D" w:rsidRDefault="00400FEE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7828A5" w:rsidRPr="0016479D">
        <w:rPr>
          <w:rFonts w:ascii="Times New Roman" w:eastAsia="Calibri" w:hAnsi="Times New Roman" w:cs="Times New Roman"/>
          <w:b/>
          <w:sz w:val="28"/>
          <w:szCs w:val="28"/>
        </w:rPr>
        <w:t>. Джаз танец.</w:t>
      </w:r>
      <w:r w:rsidR="00A222AE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222AE" w:rsidRPr="0016479D">
        <w:rPr>
          <w:rFonts w:ascii="Times New Roman" w:hAnsi="Times New Roman" w:cs="Times New Roman"/>
          <w:b/>
          <w:sz w:val="28"/>
          <w:szCs w:val="28"/>
        </w:rPr>
        <w:t>Экзерсис у станка и на середине зала.</w:t>
      </w:r>
    </w:p>
    <w:p w:rsidR="00DB6B72" w:rsidRPr="0016479D" w:rsidRDefault="007828A5" w:rsidP="00FD486D">
      <w:pPr>
        <w:pStyle w:val="ad"/>
        <w:widowControl/>
        <w:autoSpaceDE/>
        <w:autoSpaceDN/>
        <w:adjustRightInd/>
        <w:spacing w:line="360" w:lineRule="auto"/>
        <w:ind w:firstLine="708"/>
        <w:jc w:val="both"/>
        <w:rPr>
          <w:i/>
        </w:rPr>
      </w:pPr>
      <w:r w:rsidRPr="0016479D">
        <w:rPr>
          <w:rFonts w:eastAsia="Calibri"/>
          <w:i/>
        </w:rPr>
        <w:t>Теория:</w:t>
      </w:r>
      <w:r w:rsidRPr="0016479D">
        <w:rPr>
          <w:rFonts w:eastAsia="Calibri"/>
        </w:rPr>
        <w:t xml:space="preserve"> </w:t>
      </w:r>
      <w:r w:rsidR="00DB6B72" w:rsidRPr="0016479D">
        <w:rPr>
          <w:rFonts w:eastAsia="Calibri"/>
        </w:rPr>
        <w:t>Джаз танец на современном этапе, его влияние на другие виды танцевального искусства.</w:t>
      </w:r>
      <w:r w:rsidR="006679C5" w:rsidRPr="0016479D">
        <w:rPr>
          <w:rFonts w:eastAsia="Calibri"/>
          <w:i/>
        </w:rPr>
        <w:t xml:space="preserve"> </w:t>
      </w:r>
      <w:r w:rsidR="006679C5" w:rsidRPr="0016479D">
        <w:rPr>
          <w:rFonts w:eastAsia="Calibri"/>
        </w:rPr>
        <w:t xml:space="preserve">Терминология джаз танца. </w:t>
      </w:r>
    </w:p>
    <w:p w:rsidR="00D26F2F" w:rsidRPr="0016479D" w:rsidRDefault="00486C85" w:rsidP="005704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об анатомическом строении тела.</w:t>
      </w:r>
      <w:r w:rsidR="00C937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26F2F" w:rsidRPr="0016479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</w:t>
      </w:r>
      <w:r w:rsidR="00D26F2F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>arming up (разогрев).</w:t>
      </w:r>
      <w:r w:rsidR="00D26F2F"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A222AE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Правильность исполнения.</w:t>
      </w:r>
      <w:r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Правила выполнения упражнений для позвоночника</w:t>
      </w:r>
      <w:r w:rsidR="00486DDF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>, их значение.</w:t>
      </w:r>
      <w:r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6479D">
        <w:rPr>
          <w:rFonts w:ascii="Times New Roman" w:hAnsi="Times New Roman" w:cs="Times New Roman"/>
          <w:sz w:val="28"/>
          <w:szCs w:val="28"/>
        </w:rPr>
        <w:t>Изоляция.</w:t>
      </w:r>
      <w:r w:rsidR="005704F6">
        <w:rPr>
          <w:rFonts w:ascii="Times New Roman" w:hAnsi="Times New Roman" w:cs="Times New Roman"/>
          <w:sz w:val="28"/>
          <w:szCs w:val="28"/>
        </w:rPr>
        <w:t xml:space="preserve"> </w:t>
      </w:r>
      <w:r w:rsidR="00940404" w:rsidRPr="0016479D">
        <w:rPr>
          <w:rFonts w:ascii="Times New Roman" w:hAnsi="Times New Roman" w:cs="Times New Roman"/>
          <w:sz w:val="28"/>
          <w:szCs w:val="28"/>
        </w:rPr>
        <w:t xml:space="preserve">Отличительные особенности джазового экзерсиса. </w:t>
      </w:r>
      <w:r w:rsidRPr="0016479D">
        <w:rPr>
          <w:rFonts w:ascii="Times New Roman" w:hAnsi="Times New Roman" w:cs="Times New Roman"/>
          <w:sz w:val="28"/>
          <w:szCs w:val="28"/>
          <w:lang w:val="en-US"/>
        </w:rPr>
        <w:t>Stretching</w:t>
      </w:r>
      <w:r w:rsidRPr="0016479D">
        <w:rPr>
          <w:rFonts w:ascii="Times New Roman" w:hAnsi="Times New Roman" w:cs="Times New Roman"/>
          <w:sz w:val="28"/>
          <w:szCs w:val="28"/>
        </w:rPr>
        <w:t xml:space="preserve"> (растяжка)</w:t>
      </w:r>
      <w:r w:rsidR="00486DDF" w:rsidRPr="0016479D">
        <w:rPr>
          <w:rFonts w:ascii="Times New Roman" w:hAnsi="Times New Roman" w:cs="Times New Roman"/>
          <w:sz w:val="28"/>
          <w:szCs w:val="28"/>
        </w:rPr>
        <w:t>.</w:t>
      </w:r>
      <w:r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6479D">
        <w:rPr>
          <w:rFonts w:ascii="Times New Roman" w:hAnsi="Times New Roman" w:cs="Times New Roman"/>
          <w:sz w:val="28"/>
          <w:szCs w:val="28"/>
        </w:rPr>
        <w:t>Значение упражнени</w:t>
      </w:r>
      <w:r w:rsidR="00486DDF" w:rsidRPr="0016479D">
        <w:rPr>
          <w:rFonts w:ascii="Times New Roman" w:hAnsi="Times New Roman" w:cs="Times New Roman"/>
          <w:sz w:val="28"/>
          <w:szCs w:val="28"/>
        </w:rPr>
        <w:t>й</w:t>
      </w:r>
      <w:r w:rsidRPr="0016479D">
        <w:rPr>
          <w:rFonts w:ascii="Times New Roman" w:hAnsi="Times New Roman" w:cs="Times New Roman"/>
          <w:sz w:val="28"/>
          <w:szCs w:val="28"/>
        </w:rPr>
        <w:t xml:space="preserve"> stretch характера. Особенности и правила исполнения техник </w:t>
      </w:r>
      <w:r w:rsidRPr="0016479D">
        <w:rPr>
          <w:rFonts w:ascii="Times New Roman" w:hAnsi="Times New Roman" w:cs="Times New Roman"/>
          <w:sz w:val="28"/>
          <w:szCs w:val="28"/>
          <w:lang w:val="en-US"/>
        </w:rPr>
        <w:t>dynamic</w:t>
      </w:r>
      <w:r w:rsidRPr="0016479D">
        <w:rPr>
          <w:rFonts w:ascii="Times New Roman" w:hAnsi="Times New Roman" w:cs="Times New Roman"/>
          <w:sz w:val="28"/>
          <w:szCs w:val="28"/>
        </w:rPr>
        <w:t xml:space="preserve">  </w:t>
      </w:r>
      <w:r w:rsidRPr="0016479D">
        <w:rPr>
          <w:rFonts w:ascii="Times New Roman" w:hAnsi="Times New Roman" w:cs="Times New Roman"/>
          <w:sz w:val="28"/>
          <w:szCs w:val="28"/>
          <w:lang w:val="en-US"/>
        </w:rPr>
        <w:t>stretching</w:t>
      </w:r>
      <w:r w:rsidRPr="0016479D">
        <w:rPr>
          <w:rFonts w:ascii="Times New Roman" w:hAnsi="Times New Roman" w:cs="Times New Roman"/>
          <w:sz w:val="28"/>
          <w:szCs w:val="28"/>
        </w:rPr>
        <w:t xml:space="preserve"> и  </w:t>
      </w:r>
      <w:r w:rsidRPr="0016479D">
        <w:rPr>
          <w:rFonts w:ascii="Times New Roman" w:hAnsi="Times New Roman" w:cs="Times New Roman"/>
          <w:sz w:val="28"/>
          <w:szCs w:val="28"/>
          <w:lang w:val="en-US"/>
        </w:rPr>
        <w:t>relax</w:t>
      </w:r>
      <w:r w:rsidRPr="0016479D">
        <w:rPr>
          <w:rFonts w:ascii="Times New Roman" w:hAnsi="Times New Roman" w:cs="Times New Roman"/>
          <w:sz w:val="28"/>
          <w:szCs w:val="28"/>
        </w:rPr>
        <w:t> </w:t>
      </w:r>
      <w:r w:rsidRPr="0016479D">
        <w:rPr>
          <w:rFonts w:ascii="Times New Roman" w:hAnsi="Times New Roman" w:cs="Times New Roman"/>
          <w:sz w:val="28"/>
          <w:szCs w:val="28"/>
          <w:lang w:val="en-US"/>
        </w:rPr>
        <w:t>breath</w:t>
      </w:r>
      <w:r w:rsidRPr="0016479D">
        <w:rPr>
          <w:rFonts w:ascii="Times New Roman" w:hAnsi="Times New Roman" w:cs="Times New Roman"/>
          <w:sz w:val="28"/>
          <w:szCs w:val="28"/>
        </w:rPr>
        <w:t xml:space="preserve">. </w:t>
      </w:r>
      <w:r w:rsidR="00D26F2F" w:rsidRPr="0016479D">
        <w:rPr>
          <w:rFonts w:ascii="Times New Roman" w:hAnsi="Times New Roman" w:cs="Times New Roman"/>
          <w:sz w:val="28"/>
          <w:szCs w:val="28"/>
          <w:lang w:val="en-US"/>
        </w:rPr>
        <w:t>Crosse</w:t>
      </w:r>
      <w:r w:rsidR="00D26F2F" w:rsidRPr="0016479D">
        <w:rPr>
          <w:rFonts w:ascii="Times New Roman" w:hAnsi="Times New Roman" w:cs="Times New Roman"/>
          <w:sz w:val="28"/>
          <w:szCs w:val="28"/>
        </w:rPr>
        <w:t xml:space="preserve"> (передвижение в пространстве). Танцевальные комбинации.</w:t>
      </w:r>
      <w:r w:rsidR="00940404" w:rsidRPr="001647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B6B72" w:rsidRPr="0016479D" w:rsidRDefault="007828A5" w:rsidP="00FD486D">
      <w:pPr>
        <w:pStyle w:val="ad"/>
        <w:widowControl/>
        <w:autoSpaceDE/>
        <w:autoSpaceDN/>
        <w:adjustRightInd/>
        <w:spacing w:line="360" w:lineRule="auto"/>
        <w:ind w:firstLine="708"/>
        <w:jc w:val="both"/>
      </w:pPr>
      <w:r w:rsidRPr="0016479D">
        <w:rPr>
          <w:rFonts w:eastAsia="Calibri"/>
          <w:i/>
        </w:rPr>
        <w:lastRenderedPageBreak/>
        <w:t>Практика:</w:t>
      </w:r>
      <w:r w:rsidR="00940404" w:rsidRPr="0016479D">
        <w:rPr>
          <w:rFonts w:eastAsia="Calibri"/>
          <w:i/>
        </w:rPr>
        <w:t xml:space="preserve"> </w:t>
      </w:r>
      <w:r w:rsidR="00DB6B72" w:rsidRPr="0016479D">
        <w:rPr>
          <w:rFonts w:eastAsia="Calibri"/>
        </w:rPr>
        <w:t>Просмотр и обсуждение иллюстрационного и видеоматериала с образцами исполнения джаз танца. Изучение терминологии джаз танца. Перевод</w:t>
      </w:r>
      <w:r w:rsidR="005704F6">
        <w:rPr>
          <w:rFonts w:eastAsia="Calibri"/>
        </w:rPr>
        <w:t xml:space="preserve"> и значение</w:t>
      </w:r>
      <w:r w:rsidR="00DB6B72" w:rsidRPr="0016479D">
        <w:rPr>
          <w:rFonts w:eastAsia="Calibri"/>
        </w:rPr>
        <w:t xml:space="preserve"> терминов</w:t>
      </w:r>
      <w:r w:rsidR="005704F6">
        <w:rPr>
          <w:rFonts w:eastAsia="Calibri"/>
        </w:rPr>
        <w:t>.</w:t>
      </w:r>
    </w:p>
    <w:p w:rsidR="00486C85" w:rsidRPr="0016479D" w:rsidRDefault="00486C85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Основа 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Warming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up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- движения в умеренном темпе: движения головы (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sundari</w:t>
      </w:r>
      <w:r w:rsidRPr="0016479D">
        <w:rPr>
          <w:rFonts w:ascii="Times New Roman" w:eastAsia="Calibri" w:hAnsi="Times New Roman" w:cs="Times New Roman"/>
          <w:sz w:val="28"/>
          <w:szCs w:val="28"/>
        </w:rPr>
        <w:t>),  рук  (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locomotor</w:t>
      </w:r>
      <w:r w:rsidRPr="0016479D">
        <w:rPr>
          <w:rFonts w:ascii="Times New Roman" w:eastAsia="Calibri" w:hAnsi="Times New Roman" w:cs="Times New Roman"/>
          <w:sz w:val="28"/>
          <w:szCs w:val="28"/>
        </w:rPr>
        <w:t>) и основные позиции (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flex</w:t>
      </w:r>
      <w:r w:rsidRPr="0016479D">
        <w:rPr>
          <w:rFonts w:ascii="Times New Roman" w:eastAsia="Calibri" w:hAnsi="Times New Roman" w:cs="Times New Roman"/>
          <w:sz w:val="28"/>
          <w:szCs w:val="28"/>
        </w:rPr>
        <w:t>,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point</w:t>
      </w:r>
      <w:r w:rsidRPr="0016479D">
        <w:rPr>
          <w:rFonts w:ascii="Times New Roman" w:eastAsia="Calibri" w:hAnsi="Times New Roman" w:cs="Times New Roman"/>
          <w:sz w:val="28"/>
          <w:szCs w:val="28"/>
        </w:rPr>
        <w:t>), наклоны и изгибы торса (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flat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back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deep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body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bend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jack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knife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arch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curve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side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stretch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и т. д.), упражнения на напряжение и расслабление позвоночника, свинговые  раскачивания,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drop</w:t>
      </w:r>
      <w:r w:rsidRPr="0016479D">
        <w:rPr>
          <w:rFonts w:ascii="Times New Roman" w:eastAsia="Calibri" w:hAnsi="Times New Roman" w:cs="Times New Roman"/>
          <w:sz w:val="28"/>
          <w:szCs w:val="28"/>
        </w:rPr>
        <w:t>, шаги (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flat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step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point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step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rill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step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square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и т.д.).</w:t>
      </w:r>
      <w:r w:rsidR="009E075E"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Усложнение Warming up за счет добавления сочетаний нескольких движений: движения головы с шагами, изгибы торса с различными позициями рук, движения ног с изгибами торса, pelvis (таз) с наклонами головы и т. д.  Добавление прыжков, изоляции. Усложнение ритмического 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>рисун</w:t>
      </w:r>
      <w:r w:rsidRPr="0016479D">
        <w:rPr>
          <w:rFonts w:ascii="Times New Roman" w:eastAsia="Calibri" w:hAnsi="Times New Roman" w:cs="Times New Roman"/>
          <w:sz w:val="28"/>
          <w:szCs w:val="28"/>
        </w:rPr>
        <w:t>ка движений.</w:t>
      </w:r>
    </w:p>
    <w:p w:rsidR="00891DF7" w:rsidRPr="0016479D" w:rsidRDefault="00940404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Упражнения для позвоночника: комбинация, состоящая из наклонов и изгибов торса (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flat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back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deep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body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bend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jack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knife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hinge</w:t>
      </w:r>
      <w:r w:rsidRPr="0016479D">
        <w:rPr>
          <w:rFonts w:ascii="Times New Roman" w:eastAsia="Calibri" w:hAnsi="Times New Roman" w:cs="Times New Roman"/>
          <w:sz w:val="28"/>
          <w:szCs w:val="28"/>
        </w:rPr>
        <w:t>,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curve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arch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roll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dawn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roll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ap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low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back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side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stretch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scoop</w:t>
      </w:r>
      <w:r w:rsidRPr="0016479D">
        <w:rPr>
          <w:rFonts w:ascii="Times New Roman" w:eastAsia="Calibri" w:hAnsi="Times New Roman" w:cs="Times New Roman"/>
          <w:sz w:val="28"/>
          <w:szCs w:val="28"/>
        </w:rPr>
        <w:t>).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 Движения для развития всего тела: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airplane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bounce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bridge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drob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hinge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horseshow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lay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out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pivot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swivel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thrust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tilt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 и т.д.</w:t>
      </w:r>
      <w:r w:rsidR="00891DF7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Скручивания торса: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twist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spiral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>.</w:t>
      </w:r>
      <w:r w:rsidR="009C53B1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>Усложненные комбинации движений для позвоночника</w:t>
      </w:r>
      <w:r w:rsidR="005704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1DF7" w:rsidRPr="0016479D" w:rsidRDefault="00891DF7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hAnsi="Times New Roman" w:cs="Times New Roman"/>
          <w:sz w:val="28"/>
          <w:szCs w:val="28"/>
        </w:rPr>
        <w:t>Техника изоляции - изолированные движения всех частей тела – головы, плеч, рук, корпуса, бедер, ног.</w:t>
      </w:r>
    </w:p>
    <w:p w:rsidR="007828A5" w:rsidRPr="0089738D" w:rsidRDefault="007828A5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Экзерсис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у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станка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>на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>середине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>зала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</w:t>
      </w:r>
      <w:r w:rsidR="00B9130E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emi, grand-plie</w:t>
      </w:r>
      <w:r w:rsidR="00B9130E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,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9130E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attement tendu</w:t>
      </w:r>
      <w:r w:rsidR="00B9130E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9130E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attement tendu  jete</w:t>
      </w:r>
      <w:r w:rsidR="00B9130E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9130E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attements frappes</w:t>
      </w:r>
      <w:r w:rsidR="00B9130E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,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9130E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attements fondus</w:t>
      </w:r>
      <w:r w:rsidR="00B9130E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,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9130E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ond de jambe par terre</w:t>
      </w:r>
      <w:r w:rsidR="00B9130E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, a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dajio</w:t>
      </w:r>
      <w:r w:rsidR="00B9130E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, g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rand  battement jete</w:t>
      </w:r>
      <w:r w:rsidR="0089738D" w:rsidRPr="0089738D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891DF7" w:rsidRPr="0016479D" w:rsidRDefault="00891DF7" w:rsidP="00FD48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Упражнения </w:t>
      </w:r>
      <w:r w:rsidR="009E075E" w:rsidRPr="0016479D">
        <w:rPr>
          <w:rFonts w:ascii="Times New Roman" w:hAnsi="Times New Roman" w:cs="Times New Roman"/>
          <w:sz w:val="28"/>
          <w:szCs w:val="28"/>
        </w:rPr>
        <w:t>stretch характера</w:t>
      </w:r>
      <w:r w:rsidRPr="0016479D">
        <w:rPr>
          <w:rFonts w:ascii="Times New Roman" w:eastAsia="Calibri" w:hAnsi="Times New Roman" w:cs="Times New Roman"/>
          <w:sz w:val="28"/>
          <w:szCs w:val="28"/>
        </w:rPr>
        <w:t>, направленные на  развитие и совершенствование гибкости.</w:t>
      </w: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Поочередная работа стоп со сменой положения (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flex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point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): правая нога  –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flex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левая нога –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point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и наоборот в положении лежа. </w:t>
      </w:r>
    </w:p>
    <w:p w:rsidR="00891DF7" w:rsidRPr="0016479D" w:rsidRDefault="0089738D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Растяжки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 в положении сидя, включая поясничную работу мышц в позах frog position, swastika. Паховые и боковые растяжки на проработку 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lastRenderedPageBreak/>
        <w:t>положения ноги в сторону и вперед.  Техника 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relax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> 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breath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 - рас</w:t>
      </w:r>
      <w:r>
        <w:rPr>
          <w:rFonts w:ascii="Times New Roman" w:eastAsia="Calibri" w:hAnsi="Times New Roman" w:cs="Times New Roman"/>
          <w:sz w:val="28"/>
          <w:szCs w:val="28"/>
        </w:rPr>
        <w:t>тяжка в расслабленном состоянии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. Техника  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dynamic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  </w:t>
      </w:r>
      <w:r w:rsidR="00891DF7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stretching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   - активное развитие гибкости мышц, подвижности суставов, глубокая проработк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мышц, связок. 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> </w:t>
      </w:r>
      <w:r w:rsidRPr="0016479D">
        <w:rPr>
          <w:rFonts w:ascii="Times New Roman" w:eastAsia="Calibri" w:hAnsi="Times New Roman" w:cs="Times New Roman"/>
          <w:sz w:val="28"/>
          <w:szCs w:val="28"/>
        </w:rPr>
        <w:t>Ш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>пагатная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1DF7" w:rsidRPr="0016479D">
        <w:rPr>
          <w:rFonts w:ascii="Times New Roman" w:eastAsia="Calibri" w:hAnsi="Times New Roman" w:cs="Times New Roman"/>
          <w:sz w:val="28"/>
          <w:szCs w:val="28"/>
        </w:rPr>
        <w:t xml:space="preserve"> растяжка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1DF7" w:rsidRPr="0016479D" w:rsidRDefault="00DB6B72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П</w:t>
      </w:r>
      <w:r w:rsidR="007828A5" w:rsidRPr="0016479D">
        <w:rPr>
          <w:rFonts w:ascii="Times New Roman" w:eastAsia="Calibri" w:hAnsi="Times New Roman" w:cs="Times New Roman"/>
          <w:sz w:val="28"/>
          <w:szCs w:val="28"/>
        </w:rPr>
        <w:t>ередвижение в пространстве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Crosse</w:t>
      </w:r>
      <w:r w:rsidRPr="0016479D">
        <w:rPr>
          <w:rFonts w:ascii="Times New Roman" w:eastAsia="Calibri" w:hAnsi="Times New Roman" w:cs="Times New Roman"/>
          <w:sz w:val="28"/>
          <w:szCs w:val="28"/>
        </w:rPr>
        <w:t>)</w:t>
      </w:r>
      <w:r w:rsidR="007828A5" w:rsidRPr="0016479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6479D">
        <w:rPr>
          <w:rFonts w:ascii="Times New Roman" w:eastAsia="Calibri" w:hAnsi="Times New Roman" w:cs="Times New Roman"/>
          <w:sz w:val="28"/>
          <w:szCs w:val="28"/>
        </w:rPr>
        <w:t>Исполнение ранее проученных движений (шагов, прыжков, вращений и т.д.) в продвижении. Исполнение  движений в  сочетании друг с другом в небольших  танцевальных кроссовых комбинациях. Добавление  различных позиций рук, ног, наклонов и изгибов торса, движений головы и т.д.</w:t>
      </w:r>
      <w:r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B6B72" w:rsidRPr="0016479D" w:rsidRDefault="00DB6B72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Танцевальные комбинации </w:t>
      </w:r>
      <w:r w:rsidR="004933DF" w:rsidRPr="004933DF">
        <w:rPr>
          <w:rFonts w:ascii="Times New Roman" w:eastAsia="Calibri" w:hAnsi="Times New Roman" w:cs="Times New Roman"/>
          <w:sz w:val="28"/>
          <w:szCs w:val="28"/>
        </w:rPr>
        <w:t>на</w:t>
      </w:r>
      <w:r w:rsidRPr="004933DF">
        <w:rPr>
          <w:rFonts w:ascii="Times New Roman" w:eastAsia="Calibri" w:hAnsi="Times New Roman" w:cs="Times New Roman"/>
          <w:sz w:val="28"/>
          <w:szCs w:val="28"/>
        </w:rPr>
        <w:t xml:space="preserve"> 32 такта</w:t>
      </w:r>
      <w:r w:rsidR="00486DDF" w:rsidRPr="0016479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6479D">
        <w:rPr>
          <w:rFonts w:ascii="Times New Roman" w:eastAsia="Calibri" w:hAnsi="Times New Roman" w:cs="Times New Roman"/>
          <w:sz w:val="28"/>
          <w:szCs w:val="28"/>
        </w:rPr>
        <w:t>четкость исполнения позиций рук, ног, положений корпуса, манера исполнения</w:t>
      </w:r>
      <w:r w:rsidR="00486DDF" w:rsidRPr="0016479D">
        <w:rPr>
          <w:rFonts w:ascii="Times New Roman" w:eastAsia="Calibri" w:hAnsi="Times New Roman" w:cs="Times New Roman"/>
          <w:sz w:val="28"/>
          <w:szCs w:val="28"/>
        </w:rPr>
        <w:t>)</w:t>
      </w:r>
      <w:r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6612B" w:rsidRPr="0016479D" w:rsidRDefault="00891DF7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07D95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96612B" w:rsidRPr="0016479D">
        <w:rPr>
          <w:rFonts w:ascii="Times New Roman" w:eastAsia="Calibri" w:hAnsi="Times New Roman" w:cs="Times New Roman"/>
          <w:b/>
          <w:sz w:val="28"/>
          <w:szCs w:val="28"/>
        </w:rPr>
        <w:t>Элементы джаз танца.</w:t>
      </w:r>
    </w:p>
    <w:p w:rsidR="006C52A5" w:rsidRPr="0016479D" w:rsidRDefault="000E0850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Теория: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612B" w:rsidRPr="0016479D">
        <w:rPr>
          <w:rFonts w:ascii="Times New Roman" w:eastAsia="Calibri" w:hAnsi="Times New Roman" w:cs="Times New Roman"/>
          <w:sz w:val="28"/>
          <w:szCs w:val="28"/>
        </w:rPr>
        <w:t>Классификация рук, ног в джаз танце.</w:t>
      </w:r>
      <w:r w:rsidR="00A41DD6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52A5" w:rsidRPr="0016479D">
        <w:rPr>
          <w:rFonts w:ascii="Times New Roman" w:eastAsia="Calibri" w:hAnsi="Times New Roman" w:cs="Times New Roman"/>
          <w:sz w:val="28"/>
          <w:szCs w:val="28"/>
        </w:rPr>
        <w:t xml:space="preserve">Позиции рук и кистей в джазовом танце: восемь позиций (открытые и закрытые). Позиции рук Лестера Хортона (египетские позиции), </w:t>
      </w:r>
      <w:r w:rsidR="006C52A5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6C52A5" w:rsidRPr="0016479D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6C52A5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position</w:t>
      </w:r>
      <w:r w:rsidR="006C52A5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C52A5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="006C52A5" w:rsidRPr="0016479D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6C52A5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position</w:t>
      </w:r>
      <w:r w:rsidR="006C52A5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C52A5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="006C52A5" w:rsidRPr="0016479D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6C52A5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position</w:t>
      </w:r>
      <w:r w:rsidR="006C52A5" w:rsidRPr="0016479D">
        <w:rPr>
          <w:rFonts w:ascii="Times New Roman" w:eastAsia="Calibri" w:hAnsi="Times New Roman" w:cs="Times New Roman"/>
          <w:sz w:val="28"/>
          <w:szCs w:val="28"/>
        </w:rPr>
        <w:t>.  Положения</w:t>
      </w:r>
      <w:r w:rsidR="006C52A5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6C52A5" w:rsidRPr="0016479D">
        <w:rPr>
          <w:rFonts w:ascii="Times New Roman" w:eastAsia="Calibri" w:hAnsi="Times New Roman" w:cs="Times New Roman"/>
          <w:sz w:val="28"/>
          <w:szCs w:val="28"/>
        </w:rPr>
        <w:t>рук</w:t>
      </w:r>
      <w:r w:rsidR="006C52A5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6C52A5"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="006C52A5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6C52A5" w:rsidRPr="0016479D">
        <w:rPr>
          <w:rFonts w:ascii="Times New Roman" w:eastAsia="Calibri" w:hAnsi="Times New Roman" w:cs="Times New Roman"/>
          <w:sz w:val="28"/>
          <w:szCs w:val="28"/>
        </w:rPr>
        <w:t>кистей</w:t>
      </w:r>
      <w:r w:rsidR="006C52A5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baseuall bat, shampoo press-position, windmill, locomotor, jerk-position, cap, jazz hand, finger fan, poit, flex, bird, wist pon, bow and arrow.  </w:t>
      </w:r>
    </w:p>
    <w:p w:rsidR="006C52A5" w:rsidRPr="0089738D" w:rsidRDefault="006C52A5" w:rsidP="00FD486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Позиции</w:t>
      </w:r>
      <w:r w:rsidRPr="008973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Pr="008973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положения</w:t>
      </w:r>
      <w:r w:rsidRPr="008973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ног</w:t>
      </w:r>
      <w:r w:rsidRPr="008973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Pr="008973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стопы</w:t>
      </w:r>
      <w:r w:rsidRPr="0089738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параллельные</w:t>
      </w:r>
      <w:r w:rsidRPr="008973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позиции</w:t>
      </w:r>
      <w:r w:rsidRPr="0089738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679C5" w:rsidRPr="0016479D">
        <w:rPr>
          <w:rFonts w:ascii="Times New Roman" w:eastAsia="Calibri" w:hAnsi="Times New Roman" w:cs="Times New Roman"/>
          <w:sz w:val="28"/>
          <w:szCs w:val="28"/>
        </w:rPr>
        <w:t>перпендикулярные</w:t>
      </w:r>
      <w:r w:rsidR="006679C5" w:rsidRPr="008973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позиции</w:t>
      </w:r>
      <w:r w:rsidRPr="0089738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wide</w:t>
      </w:r>
      <w:r w:rsidRPr="008973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position</w:t>
      </w:r>
      <w:r w:rsidRPr="0089738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6479D">
        <w:rPr>
          <w:rFonts w:ascii="Times New Roman" w:eastAsia="Calibri" w:hAnsi="Times New Roman" w:cs="Times New Roman"/>
          <w:sz w:val="28"/>
          <w:szCs w:val="28"/>
        </w:rPr>
        <w:t>широкие</w:t>
      </w:r>
      <w:r w:rsidRPr="0089738D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 w:rsidR="0089738D" w:rsidRPr="008973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738D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8973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position</w:t>
      </w:r>
      <w:r w:rsidRPr="0089738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6479D">
        <w:rPr>
          <w:rFonts w:ascii="Times New Roman" w:eastAsia="Calibri" w:hAnsi="Times New Roman" w:cs="Times New Roman"/>
          <w:sz w:val="28"/>
          <w:szCs w:val="28"/>
        </w:rPr>
        <w:t>закрытые</w:t>
      </w:r>
      <w:r w:rsidRPr="0089738D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out</w:t>
      </w:r>
      <w:r w:rsidRPr="008973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position</w:t>
      </w:r>
      <w:r w:rsidR="006679C5" w:rsidRPr="0089738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6479D">
        <w:rPr>
          <w:rFonts w:ascii="Times New Roman" w:eastAsia="Calibri" w:hAnsi="Times New Roman" w:cs="Times New Roman"/>
          <w:sz w:val="28"/>
          <w:szCs w:val="28"/>
        </w:rPr>
        <w:t>открытые</w:t>
      </w:r>
      <w:r w:rsidRPr="0089738D">
        <w:rPr>
          <w:rFonts w:ascii="Times New Roman" w:eastAsia="Calibri" w:hAnsi="Times New Roman" w:cs="Times New Roman"/>
          <w:sz w:val="28"/>
          <w:szCs w:val="28"/>
        </w:rPr>
        <w:t>)</w:t>
      </w:r>
      <w:r w:rsidR="006679C5" w:rsidRPr="0089738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6479D">
        <w:rPr>
          <w:rFonts w:ascii="Times New Roman" w:eastAsia="Calibri" w:hAnsi="Times New Roman" w:cs="Times New Roman"/>
          <w:sz w:val="28"/>
          <w:szCs w:val="28"/>
        </w:rPr>
        <w:t>Движения</w:t>
      </w:r>
      <w:r w:rsidRPr="0089738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стопы</w:t>
      </w:r>
      <w:r w:rsidRPr="0089738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point</w:t>
      </w:r>
      <w:r w:rsidRPr="0089738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flex</w:t>
      </w:r>
      <w:r w:rsidRPr="0089738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brash</w:t>
      </w:r>
      <w:r w:rsidRPr="0089738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prance</w:t>
      </w:r>
      <w:r w:rsidRPr="0089738D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A41DD6" w:rsidRPr="0016479D" w:rsidRDefault="00A41DD6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Основные танцевальные шаги в джаз танце. Правила выполнения шагов. Комбинации шагов. Добавление позиций рук, вращений, перегибов корпуса</w:t>
      </w:r>
      <w:r w:rsidR="004933D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41DD6" w:rsidRPr="0016479D" w:rsidRDefault="00A41DD6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Специфика исполнения джазовых вращений и прыжков.</w:t>
      </w:r>
    </w:p>
    <w:p w:rsidR="009D3E3B" w:rsidRPr="0016479D" w:rsidRDefault="006C52A5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Практика:</w:t>
      </w:r>
      <w:r w:rsidR="006679C5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A7055" w:rsidRPr="0016479D">
        <w:rPr>
          <w:rFonts w:ascii="Times New Roman" w:eastAsia="Calibri" w:hAnsi="Times New Roman" w:cs="Times New Roman"/>
          <w:sz w:val="28"/>
          <w:szCs w:val="28"/>
        </w:rPr>
        <w:t>П</w:t>
      </w:r>
      <w:r w:rsidR="006679C5" w:rsidRPr="0016479D">
        <w:rPr>
          <w:rFonts w:ascii="Times New Roman" w:eastAsia="Calibri" w:hAnsi="Times New Roman" w:cs="Times New Roman"/>
          <w:sz w:val="28"/>
          <w:szCs w:val="28"/>
        </w:rPr>
        <w:t>роучивание</w:t>
      </w:r>
      <w:r w:rsidR="005A7055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специфических позиций рук и ног в джазовом танце.</w:t>
      </w:r>
    </w:p>
    <w:p w:rsidR="00A41DD6" w:rsidRPr="0016479D" w:rsidRDefault="00A41DD6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Основные ш</w:t>
      </w:r>
      <w:r w:rsidR="004933DF">
        <w:rPr>
          <w:rFonts w:ascii="Times New Roman" w:eastAsia="Calibri" w:hAnsi="Times New Roman" w:cs="Times New Roman"/>
          <w:sz w:val="28"/>
          <w:szCs w:val="28"/>
        </w:rPr>
        <w:t xml:space="preserve">аги на середине зала: rill step - </w:t>
      </w:r>
      <w:r w:rsidRPr="0016479D">
        <w:rPr>
          <w:rFonts w:ascii="Times New Roman" w:eastAsia="Calibri" w:hAnsi="Times New Roman" w:cs="Times New Roman"/>
          <w:sz w:val="28"/>
          <w:szCs w:val="28"/>
        </w:rPr>
        <w:t>шаг с пятки, point step – шаг с носка, flat step</w:t>
      </w:r>
      <w:r w:rsidR="004933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-</w:t>
      </w:r>
      <w:r w:rsidR="004933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шаг на всю стопу, catch step</w:t>
      </w:r>
      <w:r w:rsidR="004933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- шаг на месте без продвижения. Проучивание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16479D">
        <w:rPr>
          <w:rFonts w:ascii="Times New Roman" w:eastAsia="Calibri" w:hAnsi="Times New Roman" w:cs="Times New Roman"/>
          <w:sz w:val="28"/>
          <w:szCs w:val="28"/>
        </w:rPr>
        <w:t>танцевальных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16479D">
        <w:rPr>
          <w:rFonts w:ascii="Times New Roman" w:eastAsia="Calibri" w:hAnsi="Times New Roman" w:cs="Times New Roman"/>
          <w:sz w:val="28"/>
          <w:szCs w:val="28"/>
        </w:rPr>
        <w:t>шагов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на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середине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зала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step ball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 xml:space="preserve">change, grape vine, chicken walk, camel walk, square, triplet.  </w:t>
      </w:r>
      <w:r w:rsidRPr="0016479D">
        <w:rPr>
          <w:rFonts w:ascii="Times New Roman" w:eastAsia="Calibri" w:hAnsi="Times New Roman" w:cs="Times New Roman"/>
          <w:sz w:val="28"/>
          <w:szCs w:val="28"/>
        </w:rPr>
        <w:t>Разучивание и исполнение учебных комбинаций с добавлением позиций рук, вращений и перегибов корпуса.</w:t>
      </w:r>
    </w:p>
    <w:p w:rsidR="00E725CC" w:rsidRPr="0016479D" w:rsidRDefault="00E725CC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Изучение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техники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исполнения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вращений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: jazz turn, corkscrew turn, compass turn, knee turn, pencil  turn, stretch turn, attitude turn, pirouettes.</w:t>
      </w:r>
      <w:r w:rsidRPr="0016479D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Проучивание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вращений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в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сочетании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с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танцевальными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шагами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E725CC" w:rsidRPr="0016479D" w:rsidRDefault="00E725CC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Изучение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на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середине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зала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основных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джазовых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прыжков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hop, jump, leap, frog jump, hitch kick, stag, hurdlers leap, split leap.  </w:t>
      </w:r>
      <w:r w:rsidRPr="0016479D">
        <w:rPr>
          <w:rFonts w:ascii="Times New Roman" w:eastAsia="Calibri" w:hAnsi="Times New Roman" w:cs="Times New Roman"/>
          <w:sz w:val="28"/>
          <w:szCs w:val="28"/>
        </w:rPr>
        <w:t>Исполнение прыжков  в танцевальной комбинации в сочетании с шагами и  вращениями.</w:t>
      </w:r>
    </w:p>
    <w:p w:rsidR="00F736E7" w:rsidRPr="0016479D" w:rsidRDefault="00F736E7" w:rsidP="00FD48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479D">
        <w:rPr>
          <w:rFonts w:ascii="Times New Roman" w:eastAsia="Times New Roman" w:hAnsi="Times New Roman" w:cs="Times New Roman"/>
          <w:i/>
          <w:sz w:val="28"/>
          <w:szCs w:val="28"/>
        </w:rPr>
        <w:t>Творческое задание.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Сочин</w:t>
      </w:r>
      <w:r w:rsidR="000947EA" w:rsidRPr="0016479D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массов</w:t>
      </w:r>
      <w:r w:rsidR="000947EA" w:rsidRPr="0016479D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танцевальн</w:t>
      </w:r>
      <w:r w:rsidR="000947EA" w:rsidRPr="0016479D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этюд</w:t>
      </w:r>
      <w:r w:rsidR="000947EA" w:rsidRPr="0016479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, построенн</w:t>
      </w:r>
      <w:r w:rsidR="000947EA" w:rsidRPr="0016479D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на выразительности различных </w:t>
      </w:r>
      <w:r w:rsidRPr="0016479D">
        <w:rPr>
          <w:rFonts w:ascii="Times New Roman" w:eastAsia="Times New Roman" w:hAnsi="Times New Roman" w:cs="Times New Roman"/>
          <w:spacing w:val="-1"/>
          <w:sz w:val="28"/>
          <w:szCs w:val="28"/>
        </w:rPr>
        <w:t>положений рук.</w:t>
      </w:r>
    </w:p>
    <w:p w:rsidR="009D3E3B" w:rsidRPr="0016479D" w:rsidRDefault="00891DF7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4. Техники джаз танца.</w:t>
      </w:r>
    </w:p>
    <w:p w:rsidR="006D14EA" w:rsidRPr="004933DF" w:rsidRDefault="006D14EA" w:rsidP="00FD48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Теория: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7BFC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Contraction и release - базисные понятия джаз танца, заложенные в технике </w:t>
      </w:r>
      <w:r w:rsidR="009E075E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М. </w:t>
      </w:r>
      <w:r w:rsidR="00097BFC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>Грэхем.</w:t>
      </w:r>
      <w:r w:rsidR="00097BFC"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097BFC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>Взаимосвязь</w:t>
      </w:r>
      <w:r w:rsidR="00097BFC" w:rsidRPr="0016479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="00097BFC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>дыхания</w:t>
      </w:r>
      <w:r w:rsidR="00097BFC" w:rsidRPr="0016479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="00097BFC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097BFC" w:rsidRPr="0016479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="00097BFC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>движения</w:t>
      </w:r>
      <w:r w:rsidR="004F523D" w:rsidRPr="0016479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. </w:t>
      </w:r>
      <w:r w:rsidR="00097BFC" w:rsidRPr="0016479D">
        <w:rPr>
          <w:rFonts w:ascii="Times New Roman" w:hAnsi="Times New Roman" w:cs="Times New Roman"/>
          <w:sz w:val="28"/>
          <w:szCs w:val="28"/>
        </w:rPr>
        <w:t>В</w:t>
      </w:r>
      <w:r w:rsidRPr="0016479D">
        <w:rPr>
          <w:rFonts w:ascii="Times New Roman" w:hAnsi="Times New Roman" w:cs="Times New Roman"/>
          <w:sz w:val="28"/>
          <w:szCs w:val="28"/>
        </w:rPr>
        <w:t>иды</w:t>
      </w:r>
      <w:r w:rsidRPr="0016479D">
        <w:rPr>
          <w:rFonts w:ascii="Times New Roman" w:hAnsi="Times New Roman" w:cs="Times New Roman"/>
          <w:sz w:val="28"/>
          <w:szCs w:val="28"/>
          <w:lang w:val="en-US"/>
        </w:rPr>
        <w:t xml:space="preserve">  contraction</w:t>
      </w:r>
      <w:r w:rsidR="00740303" w:rsidRPr="0016479D">
        <w:rPr>
          <w:rFonts w:ascii="Times New Roman" w:hAnsi="Times New Roman" w:cs="Times New Roman"/>
          <w:sz w:val="28"/>
          <w:szCs w:val="28"/>
          <w:lang w:val="en-US"/>
        </w:rPr>
        <w:t xml:space="preserve">: curve, contraction, deep contraction. </w:t>
      </w:r>
      <w:r w:rsidRPr="0016479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40303" w:rsidRPr="0016479D">
        <w:rPr>
          <w:rFonts w:ascii="Times New Roman" w:hAnsi="Times New Roman" w:cs="Times New Roman"/>
          <w:sz w:val="28"/>
          <w:szCs w:val="28"/>
        </w:rPr>
        <w:t>В</w:t>
      </w:r>
      <w:r w:rsidRPr="0016479D">
        <w:rPr>
          <w:rFonts w:ascii="Times New Roman" w:hAnsi="Times New Roman" w:cs="Times New Roman"/>
          <w:sz w:val="28"/>
          <w:szCs w:val="28"/>
        </w:rPr>
        <w:t>и</w:t>
      </w:r>
      <w:r w:rsidR="00740303" w:rsidRPr="0016479D">
        <w:rPr>
          <w:rFonts w:ascii="Times New Roman" w:hAnsi="Times New Roman" w:cs="Times New Roman"/>
          <w:sz w:val="28"/>
          <w:szCs w:val="28"/>
        </w:rPr>
        <w:t>ды</w:t>
      </w:r>
      <w:r w:rsidRPr="0016479D">
        <w:rPr>
          <w:rFonts w:ascii="Times New Roman" w:hAnsi="Times New Roman" w:cs="Times New Roman"/>
          <w:sz w:val="28"/>
          <w:szCs w:val="28"/>
          <w:lang w:val="en-US"/>
        </w:rPr>
        <w:t> release</w:t>
      </w:r>
      <w:r w:rsidR="00740303" w:rsidRPr="004933DF">
        <w:rPr>
          <w:rFonts w:ascii="Times New Roman" w:hAnsi="Times New Roman" w:cs="Times New Roman"/>
          <w:sz w:val="28"/>
          <w:szCs w:val="28"/>
        </w:rPr>
        <w:t xml:space="preserve">: </w:t>
      </w:r>
      <w:r w:rsidR="00740303" w:rsidRPr="0016479D">
        <w:rPr>
          <w:rFonts w:ascii="Times New Roman" w:hAnsi="Times New Roman" w:cs="Times New Roman"/>
          <w:sz w:val="28"/>
          <w:szCs w:val="28"/>
          <w:lang w:val="en-US"/>
        </w:rPr>
        <w:t>release</w:t>
      </w:r>
      <w:r w:rsidR="00740303" w:rsidRPr="004933DF">
        <w:rPr>
          <w:rFonts w:ascii="Times New Roman" w:hAnsi="Times New Roman" w:cs="Times New Roman"/>
          <w:sz w:val="28"/>
          <w:szCs w:val="28"/>
        </w:rPr>
        <w:t xml:space="preserve">, </w:t>
      </w:r>
      <w:r w:rsidR="00740303" w:rsidRPr="0016479D">
        <w:rPr>
          <w:rFonts w:ascii="Times New Roman" w:hAnsi="Times New Roman" w:cs="Times New Roman"/>
          <w:sz w:val="28"/>
          <w:szCs w:val="28"/>
          <w:lang w:val="en-US"/>
        </w:rPr>
        <w:t>high</w:t>
      </w:r>
      <w:r w:rsidR="00740303" w:rsidRPr="004933DF">
        <w:rPr>
          <w:rFonts w:ascii="Times New Roman" w:hAnsi="Times New Roman" w:cs="Times New Roman"/>
          <w:sz w:val="28"/>
          <w:szCs w:val="28"/>
        </w:rPr>
        <w:t xml:space="preserve"> </w:t>
      </w:r>
      <w:r w:rsidR="00740303" w:rsidRPr="0016479D">
        <w:rPr>
          <w:rFonts w:ascii="Times New Roman" w:hAnsi="Times New Roman" w:cs="Times New Roman"/>
          <w:sz w:val="28"/>
          <w:szCs w:val="28"/>
          <w:lang w:val="en-US"/>
        </w:rPr>
        <w:t>release</w:t>
      </w:r>
      <w:r w:rsidR="00740303" w:rsidRPr="004933DF">
        <w:rPr>
          <w:rFonts w:ascii="Times New Roman" w:hAnsi="Times New Roman" w:cs="Times New Roman"/>
          <w:sz w:val="28"/>
          <w:szCs w:val="28"/>
        </w:rPr>
        <w:t xml:space="preserve">, </w:t>
      </w:r>
      <w:r w:rsidR="00740303" w:rsidRPr="0016479D">
        <w:rPr>
          <w:rFonts w:ascii="Times New Roman" w:hAnsi="Times New Roman" w:cs="Times New Roman"/>
          <w:sz w:val="28"/>
          <w:szCs w:val="28"/>
          <w:lang w:val="en-US"/>
        </w:rPr>
        <w:t>arch</w:t>
      </w:r>
      <w:r w:rsidR="004933DF">
        <w:rPr>
          <w:rFonts w:ascii="Times New Roman" w:hAnsi="Times New Roman" w:cs="Times New Roman"/>
          <w:sz w:val="28"/>
          <w:szCs w:val="28"/>
        </w:rPr>
        <w:t>.</w:t>
      </w:r>
      <w:r w:rsidR="00740303" w:rsidRPr="004933DF">
        <w:rPr>
          <w:rFonts w:ascii="Times New Roman" w:hAnsi="Times New Roman" w:cs="Times New Roman"/>
          <w:sz w:val="28"/>
          <w:szCs w:val="28"/>
        </w:rPr>
        <w:t xml:space="preserve"> </w:t>
      </w:r>
      <w:r w:rsidR="00740303" w:rsidRPr="0016479D">
        <w:rPr>
          <w:rFonts w:ascii="Times New Roman" w:hAnsi="Times New Roman" w:cs="Times New Roman"/>
          <w:sz w:val="28"/>
          <w:szCs w:val="28"/>
        </w:rPr>
        <w:t>Их</w:t>
      </w:r>
      <w:r w:rsidRPr="004933DF">
        <w:rPr>
          <w:rFonts w:ascii="Times New Roman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hAnsi="Times New Roman" w:cs="Times New Roman"/>
          <w:sz w:val="28"/>
          <w:szCs w:val="28"/>
        </w:rPr>
        <w:t>основное</w:t>
      </w:r>
      <w:r w:rsidRPr="004933DF">
        <w:rPr>
          <w:rFonts w:ascii="Times New Roman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hAnsi="Times New Roman" w:cs="Times New Roman"/>
          <w:sz w:val="28"/>
          <w:szCs w:val="28"/>
        </w:rPr>
        <w:t>отличие</w:t>
      </w:r>
      <w:r w:rsidRPr="004933DF">
        <w:rPr>
          <w:rFonts w:ascii="Times New Roman" w:hAnsi="Times New Roman" w:cs="Times New Roman"/>
          <w:sz w:val="28"/>
          <w:szCs w:val="28"/>
        </w:rPr>
        <w:t>.</w:t>
      </w:r>
      <w:r w:rsidR="00097BFC" w:rsidRPr="004933DF">
        <w:rPr>
          <w:rFonts w:ascii="Times New Roman" w:hAnsi="Times New Roman" w:cs="Times New Roman"/>
          <w:sz w:val="28"/>
          <w:szCs w:val="28"/>
        </w:rPr>
        <w:t xml:space="preserve"> </w:t>
      </w:r>
      <w:r w:rsidR="00097BFC" w:rsidRPr="0016479D">
        <w:rPr>
          <w:rFonts w:ascii="Times New Roman" w:hAnsi="Times New Roman" w:cs="Times New Roman"/>
          <w:sz w:val="28"/>
          <w:szCs w:val="28"/>
        </w:rPr>
        <w:t>Правила</w:t>
      </w:r>
      <w:r w:rsidR="00097BFC" w:rsidRPr="004933DF">
        <w:rPr>
          <w:rFonts w:ascii="Times New Roman" w:hAnsi="Times New Roman" w:cs="Times New Roman"/>
          <w:sz w:val="28"/>
          <w:szCs w:val="28"/>
        </w:rPr>
        <w:t xml:space="preserve"> </w:t>
      </w:r>
      <w:r w:rsidR="00097BFC" w:rsidRPr="0016479D">
        <w:rPr>
          <w:rFonts w:ascii="Times New Roman" w:hAnsi="Times New Roman" w:cs="Times New Roman"/>
          <w:sz w:val="28"/>
          <w:szCs w:val="28"/>
        </w:rPr>
        <w:t>исполнения</w:t>
      </w:r>
      <w:r w:rsidR="00097BFC" w:rsidRPr="004933DF">
        <w:rPr>
          <w:rFonts w:ascii="Times New Roman" w:hAnsi="Times New Roman" w:cs="Times New Roman"/>
          <w:sz w:val="28"/>
          <w:szCs w:val="28"/>
        </w:rPr>
        <w:t xml:space="preserve"> </w:t>
      </w:r>
      <w:r w:rsidR="00097BFC" w:rsidRPr="0016479D">
        <w:rPr>
          <w:rFonts w:ascii="Times New Roman" w:hAnsi="Times New Roman" w:cs="Times New Roman"/>
          <w:sz w:val="28"/>
          <w:szCs w:val="28"/>
          <w:lang w:val="en-US"/>
        </w:rPr>
        <w:t>contraction </w:t>
      </w:r>
      <w:r w:rsidR="00097BFC" w:rsidRPr="0016479D">
        <w:rPr>
          <w:rFonts w:ascii="Times New Roman" w:hAnsi="Times New Roman" w:cs="Times New Roman"/>
          <w:sz w:val="28"/>
          <w:szCs w:val="28"/>
        </w:rPr>
        <w:t>и</w:t>
      </w:r>
      <w:r w:rsidR="00097BFC" w:rsidRPr="0016479D">
        <w:rPr>
          <w:rFonts w:ascii="Times New Roman" w:hAnsi="Times New Roman" w:cs="Times New Roman"/>
          <w:sz w:val="28"/>
          <w:szCs w:val="28"/>
          <w:lang w:val="en-US"/>
        </w:rPr>
        <w:t> release</w:t>
      </w:r>
      <w:r w:rsidR="00097BFC" w:rsidRPr="004933DF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F523D" w:rsidRPr="0016479D" w:rsidRDefault="004F523D" w:rsidP="00FD48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Понятие </w:t>
      </w:r>
      <w:r w:rsidR="009E075E" w:rsidRPr="0016479D">
        <w:rPr>
          <w:rFonts w:ascii="Times New Roman" w:eastAsia="Times New Roman" w:hAnsi="Times New Roman" w:cs="Times New Roman"/>
          <w:sz w:val="28"/>
          <w:szCs w:val="28"/>
          <w:lang w:val="en-US"/>
        </w:rPr>
        <w:t>levels</w:t>
      </w:r>
      <w:r w:rsidR="009E075E" w:rsidRPr="0016479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16479D">
        <w:rPr>
          <w:rFonts w:ascii="Times New Roman" w:eastAsia="Calibri" w:hAnsi="Times New Roman" w:cs="Times New Roman"/>
          <w:sz w:val="28"/>
          <w:szCs w:val="28"/>
        </w:rPr>
        <w:t>уровней</w:t>
      </w:r>
      <w:r w:rsidR="009E075E" w:rsidRPr="0016479D">
        <w:rPr>
          <w:rFonts w:ascii="Times New Roman" w:eastAsia="Calibri" w:hAnsi="Times New Roman" w:cs="Times New Roman"/>
          <w:sz w:val="28"/>
          <w:szCs w:val="28"/>
        </w:rPr>
        <w:t>)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в джаз танце. </w:t>
      </w:r>
      <w:r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виды уровней: стоя, сидя, стоя на четвереньках, сидя на корточках, стоя на коленях, лежа. Акробатические уровни</w:t>
      </w:r>
      <w:r w:rsidR="009E075E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16479D">
        <w:rPr>
          <w:rFonts w:ascii="Times New Roman" w:eastAsia="Calibri" w:hAnsi="Times New Roman" w:cs="Times New Roman"/>
          <w:sz w:val="28"/>
          <w:szCs w:val="28"/>
        </w:rPr>
        <w:t>Техника падений с уровней: сидя, стоя на коленях, стоя</w:t>
      </w:r>
      <w:r w:rsidR="004933DF">
        <w:rPr>
          <w:rFonts w:ascii="Times New Roman" w:eastAsia="Calibri" w:hAnsi="Times New Roman" w:cs="Times New Roman"/>
          <w:sz w:val="28"/>
          <w:szCs w:val="28"/>
        </w:rPr>
        <w:t>,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с прыжка. Техника безопасности при исполнении танцевальных комбинаций с использованием падений и уровней.</w:t>
      </w:r>
    </w:p>
    <w:p w:rsidR="004F523D" w:rsidRPr="0016479D" w:rsidRDefault="004F523D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Техника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swing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в джаз</w:t>
      </w:r>
      <w:r w:rsidR="004C652B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танце.</w:t>
      </w:r>
      <w:r w:rsidR="004C652B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Понятия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: fall and recovery, gravity–momentum–suspension.</w:t>
      </w:r>
      <w:r w:rsidRPr="0016479D">
        <w:rPr>
          <w:rFonts w:ascii="Times New Roman" w:eastAsia="Calibri" w:hAnsi="Times New Roman" w:cs="Times New Roman"/>
          <w:i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Основные виды движения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swing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F523D" w:rsidRPr="0016479D" w:rsidRDefault="009F3080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Практика:</w:t>
      </w:r>
      <w:r w:rsidRPr="001647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E3610" w:rsidRPr="0016479D">
        <w:rPr>
          <w:rFonts w:ascii="Times New Roman" w:eastAsia="Calibri" w:hAnsi="Times New Roman" w:cs="Times New Roman"/>
          <w:sz w:val="28"/>
          <w:szCs w:val="28"/>
        </w:rPr>
        <w:t xml:space="preserve">Поэтапное  проучивание  contraction и release в положениях:  </w:t>
      </w:r>
      <w:r w:rsidRPr="0016479D">
        <w:rPr>
          <w:rFonts w:ascii="Times New Roman" w:eastAsia="Calibri" w:hAnsi="Times New Roman" w:cs="Times New Roman"/>
          <w:sz w:val="28"/>
          <w:szCs w:val="28"/>
        </w:rPr>
        <w:t>л</w:t>
      </w:r>
      <w:r w:rsidR="000E3610" w:rsidRPr="0016479D">
        <w:rPr>
          <w:rFonts w:ascii="Times New Roman" w:eastAsia="Calibri" w:hAnsi="Times New Roman" w:cs="Times New Roman"/>
          <w:sz w:val="28"/>
          <w:szCs w:val="28"/>
        </w:rPr>
        <w:t>ежа на спине</w:t>
      </w:r>
      <w:r w:rsidR="00740303" w:rsidRPr="0016479D">
        <w:rPr>
          <w:rFonts w:ascii="Times New Roman" w:eastAsia="Calibri" w:hAnsi="Times New Roman" w:cs="Times New Roman"/>
          <w:sz w:val="28"/>
          <w:szCs w:val="28"/>
        </w:rPr>
        <w:t xml:space="preserve">, сидя </w:t>
      </w:r>
      <w:r w:rsidR="000E3610" w:rsidRPr="0016479D">
        <w:rPr>
          <w:rFonts w:ascii="Times New Roman" w:eastAsia="Calibri" w:hAnsi="Times New Roman" w:cs="Times New Roman"/>
          <w:sz w:val="28"/>
          <w:szCs w:val="28"/>
        </w:rPr>
        <w:t>(</w:t>
      </w:r>
      <w:r w:rsidR="000E3610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frog</w:t>
      </w:r>
      <w:r w:rsidR="000E3610" w:rsidRPr="0016479D">
        <w:rPr>
          <w:rFonts w:ascii="Times New Roman" w:eastAsia="Calibri" w:hAnsi="Times New Roman" w:cs="Times New Roman"/>
          <w:sz w:val="28"/>
          <w:szCs w:val="28"/>
        </w:rPr>
        <w:t>-</w:t>
      </w:r>
      <w:r w:rsidR="000E3610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position</w:t>
      </w:r>
      <w:r w:rsidR="000E3610" w:rsidRPr="0016479D">
        <w:rPr>
          <w:rFonts w:ascii="Times New Roman" w:eastAsia="Calibri" w:hAnsi="Times New Roman" w:cs="Times New Roman"/>
          <w:sz w:val="28"/>
          <w:szCs w:val="28"/>
        </w:rPr>
        <w:t>)</w:t>
      </w:r>
      <w:r w:rsidR="00740303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E3610" w:rsidRPr="0016479D">
        <w:rPr>
          <w:rFonts w:ascii="Times New Roman" w:eastAsia="Calibri" w:hAnsi="Times New Roman" w:cs="Times New Roman"/>
          <w:sz w:val="28"/>
          <w:szCs w:val="28"/>
        </w:rPr>
        <w:t>стоя на коленях</w:t>
      </w:r>
      <w:r w:rsidR="00740303"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E3610" w:rsidRPr="0016479D">
        <w:rPr>
          <w:rFonts w:ascii="Times New Roman" w:eastAsia="Calibri" w:hAnsi="Times New Roman" w:cs="Times New Roman"/>
          <w:sz w:val="28"/>
          <w:szCs w:val="28"/>
        </w:rPr>
        <w:t>стоя</w:t>
      </w:r>
      <w:r w:rsidR="00740303" w:rsidRPr="0016479D">
        <w:rPr>
          <w:rFonts w:ascii="Times New Roman" w:eastAsia="Calibri" w:hAnsi="Times New Roman" w:cs="Times New Roman"/>
          <w:sz w:val="28"/>
          <w:szCs w:val="28"/>
        </w:rPr>
        <w:t>.</w:t>
      </w:r>
      <w:r w:rsidR="002E0232" w:rsidRPr="0016479D">
        <w:rPr>
          <w:rFonts w:ascii="Times New Roman" w:eastAsia="Calibri" w:hAnsi="Times New Roman" w:cs="Times New Roman"/>
          <w:sz w:val="28"/>
          <w:szCs w:val="28"/>
        </w:rPr>
        <w:t xml:space="preserve"> Проучивание  техники </w:t>
      </w:r>
      <w:r w:rsidR="002E0232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contraction </w:t>
      </w:r>
      <w:r w:rsidR="002E0232"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="002E0232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 release </w:t>
      </w:r>
      <w:r w:rsidR="002E0232" w:rsidRPr="0016479D">
        <w:rPr>
          <w:rFonts w:ascii="Times New Roman" w:eastAsia="Calibri" w:hAnsi="Times New Roman" w:cs="Times New Roman"/>
          <w:sz w:val="28"/>
          <w:szCs w:val="28"/>
        </w:rPr>
        <w:t>на примере учебных  комбинаций.</w:t>
      </w:r>
      <w:r w:rsidR="004F523D" w:rsidRPr="0016479D">
        <w:rPr>
          <w:rFonts w:ascii="Times New Roman" w:eastAsia="Calibri" w:hAnsi="Times New Roman" w:cs="Times New Roman"/>
          <w:sz w:val="28"/>
          <w:szCs w:val="28"/>
        </w:rPr>
        <w:t xml:space="preserve"> Изучение работы дыхания  во время исполнения </w:t>
      </w:r>
      <w:r w:rsidR="004F523D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contraction </w:t>
      </w:r>
      <w:r w:rsidR="004F523D"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="004F523D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 release </w:t>
      </w:r>
      <w:r w:rsidR="004F523D"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F523D" w:rsidRPr="0016479D" w:rsidRDefault="004F523D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lastRenderedPageBreak/>
        <w:t>Проучивание наиболее распространенных вариантов уровней. Акробатические уровни: шпагаты (поперечный и продольный), «мост», стойка на руках, стойка на лопатках («березка»), колесо.</w:t>
      </w:r>
    </w:p>
    <w:p w:rsidR="004F523D" w:rsidRPr="0016479D" w:rsidRDefault="004F523D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Изучение техники падений с уровней: сидя, стоя на коленях, стоя</w:t>
      </w:r>
      <w:r w:rsidR="004933DF">
        <w:rPr>
          <w:rFonts w:ascii="Times New Roman" w:eastAsia="Calibri" w:hAnsi="Times New Roman" w:cs="Times New Roman"/>
          <w:sz w:val="28"/>
          <w:szCs w:val="28"/>
        </w:rPr>
        <w:t>,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с прыжка. Проучивание простых перекатов в медленном темпе в положении сидя на коленях.</w:t>
      </w:r>
      <w:r w:rsidR="009E075E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Разучивание танцевальных комбинаций с использованием техники падений и уровней. </w:t>
      </w:r>
    </w:p>
    <w:p w:rsidR="004F523D" w:rsidRPr="0016479D" w:rsidRDefault="004F523D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Изучение простых swing на раз</w:t>
      </w:r>
      <w:r w:rsidR="009E075E" w:rsidRPr="0016479D">
        <w:rPr>
          <w:rFonts w:ascii="Times New Roman" w:eastAsia="Calibri" w:hAnsi="Times New Roman" w:cs="Times New Roman"/>
          <w:sz w:val="28"/>
          <w:szCs w:val="28"/>
        </w:rPr>
        <w:t>ных уровнях, начиная с партера лежа на спине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Изучение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видов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swing: flat back swing, roll swing, release swing.</w:t>
      </w:r>
      <w:r w:rsidRPr="0016479D">
        <w:rPr>
          <w:rFonts w:ascii="Times New Roman" w:eastAsia="Calibri" w:hAnsi="Times New Roman" w:cs="Times New Roman"/>
          <w:i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Проучивание техники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swing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в танцевальных комбинациях на середине зала на разли</w:t>
      </w:r>
      <w:r w:rsidR="009E075E" w:rsidRPr="0016479D">
        <w:rPr>
          <w:rFonts w:ascii="Times New Roman" w:eastAsia="Calibri" w:hAnsi="Times New Roman" w:cs="Times New Roman"/>
          <w:sz w:val="28"/>
          <w:szCs w:val="28"/>
        </w:rPr>
        <w:t>чных уровнях, начиная с уровня лежа на спине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до уровня</w:t>
      </w:r>
      <w:r w:rsidR="009E075E" w:rsidRPr="0016479D">
        <w:rPr>
          <w:rFonts w:ascii="Times New Roman" w:eastAsia="Calibri" w:hAnsi="Times New Roman" w:cs="Times New Roman"/>
          <w:sz w:val="28"/>
          <w:szCs w:val="28"/>
        </w:rPr>
        <w:t xml:space="preserve"> стоя</w:t>
      </w:r>
      <w:r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736E7" w:rsidRPr="0016479D" w:rsidRDefault="00F736E7" w:rsidP="00FD486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Times New Roman" w:hAnsi="Times New Roman" w:cs="Times New Roman"/>
          <w:i/>
          <w:sz w:val="28"/>
          <w:szCs w:val="28"/>
        </w:rPr>
        <w:t>Творческ</w:t>
      </w:r>
      <w:r w:rsidR="004F523D" w:rsidRPr="0016479D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16479D">
        <w:rPr>
          <w:rFonts w:ascii="Times New Roman" w:eastAsia="Times New Roman" w:hAnsi="Times New Roman" w:cs="Times New Roman"/>
          <w:i/>
          <w:sz w:val="28"/>
          <w:szCs w:val="28"/>
        </w:rPr>
        <w:t>е задани</w:t>
      </w:r>
      <w:r w:rsidR="004933DF">
        <w:rPr>
          <w:rFonts w:ascii="Times New Roman" w:eastAsia="Times New Roman" w:hAnsi="Times New Roman" w:cs="Times New Roman"/>
          <w:i/>
          <w:sz w:val="28"/>
          <w:szCs w:val="28"/>
        </w:rPr>
        <w:t>я</w:t>
      </w:r>
      <w:r w:rsidRPr="0016479D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Сочин</w:t>
      </w:r>
      <w:r w:rsidR="000947EA" w:rsidRPr="0016479D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танцевальн</w:t>
      </w:r>
      <w:r w:rsidR="000947EA" w:rsidRPr="0016479D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комбинации на развитие техники </w:t>
      </w:r>
      <w:r w:rsidRPr="0016479D">
        <w:rPr>
          <w:rFonts w:ascii="Times New Roman" w:eastAsia="Times New Roman" w:hAnsi="Times New Roman" w:cs="Times New Roman"/>
          <w:sz w:val="28"/>
          <w:szCs w:val="28"/>
          <w:lang w:val="en-US"/>
        </w:rPr>
        <w:t>contraction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16479D">
        <w:rPr>
          <w:rFonts w:ascii="Times New Roman" w:eastAsia="Times New Roman" w:hAnsi="Times New Roman" w:cs="Times New Roman"/>
          <w:sz w:val="28"/>
          <w:szCs w:val="28"/>
          <w:lang w:val="en-US"/>
        </w:rPr>
        <w:t>release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4F523D" w:rsidRPr="0016479D">
        <w:rPr>
          <w:rFonts w:ascii="Times New Roman" w:eastAsia="Times New Roman" w:hAnsi="Times New Roman" w:cs="Times New Roman"/>
          <w:sz w:val="28"/>
          <w:szCs w:val="28"/>
        </w:rPr>
        <w:t xml:space="preserve"> Сочинение танцевального этюда с использованием различных </w:t>
      </w:r>
      <w:r w:rsidR="004F523D" w:rsidRPr="0016479D">
        <w:rPr>
          <w:rFonts w:ascii="Times New Roman" w:eastAsia="Times New Roman" w:hAnsi="Times New Roman" w:cs="Times New Roman"/>
          <w:sz w:val="28"/>
          <w:szCs w:val="28"/>
          <w:lang w:val="en-US"/>
        </w:rPr>
        <w:t>levels</w:t>
      </w:r>
      <w:r w:rsidR="004F523D" w:rsidRPr="001647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4AF8" w:rsidRPr="0016479D" w:rsidRDefault="004F523D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4E3903" w:rsidRPr="0016479D">
        <w:rPr>
          <w:rFonts w:ascii="Times New Roman" w:eastAsia="Calibri" w:hAnsi="Times New Roman" w:cs="Times New Roman"/>
          <w:b/>
          <w:sz w:val="28"/>
          <w:szCs w:val="28"/>
        </w:rPr>
        <w:t>. О</w:t>
      </w:r>
      <w:r w:rsidR="00F07D95" w:rsidRPr="0016479D">
        <w:rPr>
          <w:rFonts w:ascii="Times New Roman" w:eastAsia="Calibri" w:hAnsi="Times New Roman" w:cs="Times New Roman"/>
          <w:b/>
          <w:sz w:val="28"/>
          <w:szCs w:val="28"/>
        </w:rPr>
        <w:t>сновны</w:t>
      </w:r>
      <w:r w:rsidR="004E3903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е </w:t>
      </w:r>
      <w:r w:rsidR="00F07D95" w:rsidRPr="0016479D">
        <w:rPr>
          <w:rFonts w:ascii="Times New Roman" w:eastAsia="Calibri" w:hAnsi="Times New Roman" w:cs="Times New Roman"/>
          <w:b/>
          <w:sz w:val="28"/>
          <w:szCs w:val="28"/>
        </w:rPr>
        <w:t>принцип</w:t>
      </w:r>
      <w:r w:rsidR="004E3903" w:rsidRPr="0016479D"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9C2F36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джаз танца.</w:t>
      </w:r>
    </w:p>
    <w:p w:rsidR="00C94AF8" w:rsidRPr="0016479D" w:rsidRDefault="00C94AF8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Теория: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2F36" w:rsidRPr="0016479D">
        <w:rPr>
          <w:rFonts w:ascii="Times New Roman" w:eastAsia="Calibri" w:hAnsi="Times New Roman" w:cs="Times New Roman"/>
          <w:sz w:val="28"/>
          <w:szCs w:val="28"/>
        </w:rPr>
        <w:t xml:space="preserve">Основные принципы джаз танца: координация, импульс и управление, изоляция и полицентрия, полиритмия и мультипликация. </w:t>
      </w:r>
      <w:r w:rsidRPr="0016479D">
        <w:rPr>
          <w:rFonts w:ascii="Times New Roman" w:eastAsia="Calibri" w:hAnsi="Times New Roman" w:cs="Times New Roman"/>
          <w:sz w:val="28"/>
          <w:szCs w:val="28"/>
        </w:rPr>
        <w:t>Исп</w:t>
      </w:r>
      <w:r w:rsidR="004C652B" w:rsidRPr="0016479D">
        <w:rPr>
          <w:rFonts w:ascii="Times New Roman" w:eastAsia="Calibri" w:hAnsi="Times New Roman" w:cs="Times New Roman"/>
          <w:sz w:val="28"/>
          <w:szCs w:val="28"/>
        </w:rPr>
        <w:t xml:space="preserve">ользование позы коллапса в джаз </w:t>
      </w:r>
      <w:r w:rsidRPr="0016479D">
        <w:rPr>
          <w:rFonts w:ascii="Times New Roman" w:eastAsia="Calibri" w:hAnsi="Times New Roman" w:cs="Times New Roman"/>
          <w:sz w:val="28"/>
          <w:szCs w:val="28"/>
        </w:rPr>
        <w:t>танце. Изолированные движения различных частей тела, использование ритмически сложных и синкопированных движений.</w:t>
      </w:r>
      <w:r w:rsidR="009C2F36" w:rsidRPr="0016479D">
        <w:rPr>
          <w:rFonts w:ascii="Times New Roman" w:eastAsia="Calibri" w:hAnsi="Times New Roman" w:cs="Times New Roman"/>
          <w:sz w:val="28"/>
          <w:szCs w:val="28"/>
        </w:rPr>
        <w:t xml:space="preserve"> Основные отличия изоляции и полицентрии. Поэтапная изоляция центров и ареалов (части центров). Полиритмия – движение центров в различных ритмических рисунках. </w:t>
      </w:r>
      <w:r w:rsidRPr="0016479D">
        <w:rPr>
          <w:rFonts w:ascii="Times New Roman" w:eastAsia="Calibri" w:hAnsi="Times New Roman" w:cs="Times New Roman"/>
          <w:sz w:val="28"/>
          <w:szCs w:val="28"/>
        </w:rPr>
        <w:t>Комбинирование и взаимопроникновение музыки и танца.</w:t>
      </w:r>
    </w:p>
    <w:p w:rsidR="000A48D8" w:rsidRPr="0016479D" w:rsidRDefault="00C94AF8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Практика:</w:t>
      </w:r>
      <w:r w:rsidR="009C2F36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F6025" w:rsidRPr="0016479D">
        <w:rPr>
          <w:rFonts w:ascii="Times New Roman" w:eastAsia="Calibri" w:hAnsi="Times New Roman" w:cs="Times New Roman"/>
          <w:sz w:val="28"/>
          <w:szCs w:val="28"/>
        </w:rPr>
        <w:t>Изучение позы коллапса.</w:t>
      </w:r>
      <w:r w:rsidR="009C2F36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7D95" w:rsidRPr="0016479D">
        <w:rPr>
          <w:rFonts w:ascii="Times New Roman" w:eastAsia="Calibri" w:hAnsi="Times New Roman" w:cs="Times New Roman"/>
          <w:sz w:val="28"/>
          <w:szCs w:val="28"/>
        </w:rPr>
        <w:t>Поэтапное изучение координации:</w:t>
      </w:r>
      <w:r w:rsidR="009C2F36" w:rsidRPr="0016479D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F07D95" w:rsidRPr="0016479D">
        <w:rPr>
          <w:rFonts w:ascii="Times New Roman" w:eastAsia="Calibri" w:hAnsi="Times New Roman" w:cs="Times New Roman"/>
          <w:sz w:val="28"/>
          <w:szCs w:val="28"/>
        </w:rPr>
        <w:t>оординация изолированных центров;</w:t>
      </w:r>
      <w:r w:rsidR="009C2F36" w:rsidRPr="0016479D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F07D95" w:rsidRPr="0016479D">
        <w:rPr>
          <w:rFonts w:ascii="Times New Roman" w:eastAsia="Calibri" w:hAnsi="Times New Roman" w:cs="Times New Roman"/>
          <w:sz w:val="28"/>
          <w:szCs w:val="28"/>
        </w:rPr>
        <w:t>оординация трех центров;</w:t>
      </w:r>
      <w:r w:rsidR="009C2F36" w:rsidRPr="0016479D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F07D95" w:rsidRPr="0016479D">
        <w:rPr>
          <w:rFonts w:ascii="Times New Roman" w:eastAsia="Calibri" w:hAnsi="Times New Roman" w:cs="Times New Roman"/>
          <w:sz w:val="28"/>
          <w:szCs w:val="28"/>
        </w:rPr>
        <w:t>оординация четырех и более цент</w:t>
      </w:r>
      <w:r w:rsidR="004C652B" w:rsidRPr="0016479D">
        <w:rPr>
          <w:rFonts w:ascii="Times New Roman" w:eastAsia="Calibri" w:hAnsi="Times New Roman" w:cs="Times New Roman"/>
          <w:sz w:val="28"/>
          <w:szCs w:val="28"/>
        </w:rPr>
        <w:t>р</w:t>
      </w:r>
      <w:r w:rsidR="00F07D95" w:rsidRPr="0016479D">
        <w:rPr>
          <w:rFonts w:ascii="Times New Roman" w:eastAsia="Calibri" w:hAnsi="Times New Roman" w:cs="Times New Roman"/>
          <w:sz w:val="28"/>
          <w:szCs w:val="28"/>
        </w:rPr>
        <w:t>ов.</w:t>
      </w:r>
      <w:r w:rsidR="000A48D8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23A91" w:rsidRPr="0016479D" w:rsidRDefault="00F07D95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Изучение импульсной техники движения центров. </w:t>
      </w:r>
      <w:r w:rsidR="009C2F36" w:rsidRPr="0016479D">
        <w:rPr>
          <w:rFonts w:ascii="Times New Roman" w:eastAsia="Calibri" w:hAnsi="Times New Roman" w:cs="Times New Roman"/>
          <w:sz w:val="28"/>
          <w:szCs w:val="28"/>
        </w:rPr>
        <w:t>Исполнение комбинаций на середине зала на и</w:t>
      </w:r>
      <w:r w:rsidR="00814339" w:rsidRPr="0016479D">
        <w:rPr>
          <w:rFonts w:ascii="Times New Roman" w:eastAsia="Calibri" w:hAnsi="Times New Roman" w:cs="Times New Roman"/>
          <w:sz w:val="28"/>
          <w:szCs w:val="28"/>
        </w:rPr>
        <w:t>зучение принципов изоляции тела</w:t>
      </w:r>
      <w:r w:rsidR="009C2F36" w:rsidRPr="0016479D">
        <w:rPr>
          <w:rFonts w:ascii="Times New Roman" w:eastAsia="Calibri" w:hAnsi="Times New Roman" w:cs="Times New Roman"/>
          <w:sz w:val="28"/>
          <w:szCs w:val="28"/>
        </w:rPr>
        <w:t>. У</w:t>
      </w:r>
      <w:r w:rsidR="00814339" w:rsidRPr="0016479D">
        <w:rPr>
          <w:rFonts w:ascii="Times New Roman" w:eastAsia="Calibri" w:hAnsi="Times New Roman" w:cs="Times New Roman"/>
          <w:sz w:val="28"/>
          <w:szCs w:val="28"/>
        </w:rPr>
        <w:t>пражнения для развития достаточной свободы тела: поза коллапса</w:t>
      </w:r>
      <w:r w:rsidR="009E075E" w:rsidRPr="0016479D">
        <w:rPr>
          <w:rFonts w:ascii="Times New Roman" w:eastAsia="Calibri" w:hAnsi="Times New Roman" w:cs="Times New Roman"/>
          <w:sz w:val="28"/>
          <w:szCs w:val="28"/>
        </w:rPr>
        <w:t>.</w:t>
      </w:r>
      <w:r w:rsidR="00814339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2F36" w:rsidRPr="0016479D">
        <w:rPr>
          <w:rFonts w:ascii="Times New Roman" w:eastAsia="Calibri" w:hAnsi="Times New Roman" w:cs="Times New Roman"/>
          <w:sz w:val="28"/>
          <w:szCs w:val="28"/>
        </w:rPr>
        <w:lastRenderedPageBreak/>
        <w:t>Исполнение танцевальной комбинации на изучение принцип</w:t>
      </w:r>
      <w:r w:rsidR="00F736E7" w:rsidRPr="0016479D">
        <w:rPr>
          <w:rFonts w:ascii="Times New Roman" w:eastAsia="Calibri" w:hAnsi="Times New Roman" w:cs="Times New Roman"/>
          <w:sz w:val="28"/>
          <w:szCs w:val="28"/>
        </w:rPr>
        <w:t xml:space="preserve">ов полиритмии </w:t>
      </w:r>
      <w:r w:rsidR="007C741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9C2F36" w:rsidRPr="0016479D">
        <w:rPr>
          <w:rFonts w:ascii="Times New Roman" w:eastAsia="Calibri" w:hAnsi="Times New Roman" w:cs="Times New Roman"/>
          <w:sz w:val="28"/>
          <w:szCs w:val="28"/>
        </w:rPr>
        <w:t>мультипликации</w:t>
      </w:r>
      <w:r w:rsidR="007C741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736E7" w:rsidRPr="0016479D" w:rsidRDefault="00F736E7" w:rsidP="00FD486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479D">
        <w:rPr>
          <w:rFonts w:ascii="Times New Roman" w:hAnsi="Times New Roman" w:cs="Times New Roman"/>
          <w:i/>
          <w:sz w:val="28"/>
          <w:szCs w:val="28"/>
        </w:rPr>
        <w:tab/>
        <w:t>Творческ</w:t>
      </w:r>
      <w:r w:rsidR="004C652B" w:rsidRPr="0016479D">
        <w:rPr>
          <w:rFonts w:ascii="Times New Roman" w:hAnsi="Times New Roman" w:cs="Times New Roman"/>
          <w:i/>
          <w:sz w:val="28"/>
          <w:szCs w:val="28"/>
        </w:rPr>
        <w:t>о</w:t>
      </w:r>
      <w:r w:rsidRPr="0016479D">
        <w:rPr>
          <w:rFonts w:ascii="Times New Roman" w:hAnsi="Times New Roman" w:cs="Times New Roman"/>
          <w:i/>
          <w:sz w:val="28"/>
          <w:szCs w:val="28"/>
        </w:rPr>
        <w:t>е  з</w:t>
      </w:r>
      <w:r w:rsidR="002E1486" w:rsidRPr="0016479D">
        <w:rPr>
          <w:rFonts w:ascii="Times New Roman" w:hAnsi="Times New Roman" w:cs="Times New Roman"/>
          <w:i/>
          <w:sz w:val="28"/>
          <w:szCs w:val="28"/>
        </w:rPr>
        <w:t>адани</w:t>
      </w:r>
      <w:r w:rsidR="004C652B" w:rsidRPr="0016479D">
        <w:rPr>
          <w:rFonts w:ascii="Times New Roman" w:hAnsi="Times New Roman" w:cs="Times New Roman"/>
          <w:i/>
          <w:sz w:val="28"/>
          <w:szCs w:val="28"/>
        </w:rPr>
        <w:t>е</w:t>
      </w:r>
      <w:r w:rsidR="002E1486" w:rsidRPr="0016479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E1486" w:rsidRPr="0016479D">
        <w:rPr>
          <w:rFonts w:ascii="Times New Roman" w:eastAsia="Times New Roman" w:hAnsi="Times New Roman" w:cs="Times New Roman"/>
          <w:sz w:val="28"/>
          <w:szCs w:val="28"/>
        </w:rPr>
        <w:t>Сочин</w:t>
      </w:r>
      <w:r w:rsidR="000947EA" w:rsidRPr="0016479D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="002E1486" w:rsidRPr="001647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47EA" w:rsidRPr="0016479D">
        <w:rPr>
          <w:rFonts w:ascii="Times New Roman" w:eastAsia="Times New Roman" w:hAnsi="Times New Roman" w:cs="Times New Roman"/>
          <w:sz w:val="28"/>
          <w:szCs w:val="28"/>
        </w:rPr>
        <w:t xml:space="preserve">танцевальной </w:t>
      </w:r>
      <w:r w:rsidR="002E1486" w:rsidRPr="0016479D">
        <w:rPr>
          <w:rFonts w:ascii="Times New Roman" w:eastAsia="Times New Roman" w:hAnsi="Times New Roman" w:cs="Times New Roman"/>
          <w:sz w:val="28"/>
          <w:szCs w:val="28"/>
        </w:rPr>
        <w:t>комбинации на технику изолированного движения</w:t>
      </w:r>
      <w:r w:rsidR="007C74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3E3B" w:rsidRPr="0016479D" w:rsidRDefault="004F523D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F07D95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4C652B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Стили джаз </w:t>
      </w:r>
      <w:r w:rsidR="009D3E3B" w:rsidRPr="0016479D">
        <w:rPr>
          <w:rFonts w:ascii="Times New Roman" w:eastAsia="Calibri" w:hAnsi="Times New Roman" w:cs="Times New Roman"/>
          <w:b/>
          <w:sz w:val="28"/>
          <w:szCs w:val="28"/>
        </w:rPr>
        <w:t>танца.</w:t>
      </w:r>
    </w:p>
    <w:p w:rsidR="00D31DA8" w:rsidRPr="0016479D" w:rsidRDefault="00656D82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Теория: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34E3" w:rsidRPr="0016479D">
        <w:rPr>
          <w:rFonts w:ascii="Times New Roman" w:eastAsia="Calibri" w:hAnsi="Times New Roman" w:cs="Times New Roman"/>
          <w:sz w:val="28"/>
          <w:szCs w:val="28"/>
        </w:rPr>
        <w:t>О</w:t>
      </w:r>
      <w:r w:rsidR="009D3E3B" w:rsidRPr="0016479D">
        <w:rPr>
          <w:rFonts w:ascii="Times New Roman" w:eastAsia="Calibri" w:hAnsi="Times New Roman" w:cs="Times New Roman"/>
          <w:sz w:val="28"/>
          <w:szCs w:val="28"/>
        </w:rPr>
        <w:t>собенность стиля афро</w:t>
      </w:r>
      <w:r w:rsidR="006634E3" w:rsidRPr="0016479D">
        <w:rPr>
          <w:rFonts w:ascii="Times New Roman" w:eastAsia="Calibri" w:hAnsi="Times New Roman" w:cs="Times New Roman"/>
          <w:sz w:val="28"/>
          <w:szCs w:val="28"/>
        </w:rPr>
        <w:t>-джаз.</w:t>
      </w:r>
      <w:r w:rsidR="009D3E3B" w:rsidRPr="0016479D">
        <w:rPr>
          <w:rFonts w:ascii="Times New Roman" w:eastAsia="Calibri" w:hAnsi="Times New Roman" w:cs="Times New Roman"/>
          <w:sz w:val="28"/>
          <w:szCs w:val="28"/>
        </w:rPr>
        <w:t xml:space="preserve"> Использование в афро-джазе </w:t>
      </w:r>
      <w:r w:rsidR="00D31DA8" w:rsidRPr="0016479D">
        <w:rPr>
          <w:rFonts w:ascii="Times New Roman" w:eastAsia="Calibri" w:hAnsi="Times New Roman" w:cs="Times New Roman"/>
          <w:sz w:val="28"/>
          <w:szCs w:val="28"/>
        </w:rPr>
        <w:t>музыкальны</w:t>
      </w:r>
      <w:r w:rsidR="009D3E3B" w:rsidRPr="0016479D">
        <w:rPr>
          <w:rFonts w:ascii="Times New Roman" w:eastAsia="Calibri" w:hAnsi="Times New Roman" w:cs="Times New Roman"/>
          <w:sz w:val="28"/>
          <w:szCs w:val="28"/>
        </w:rPr>
        <w:t>х</w:t>
      </w:r>
      <w:r w:rsidR="00D31DA8" w:rsidRPr="0016479D">
        <w:rPr>
          <w:rFonts w:ascii="Times New Roman" w:eastAsia="Calibri" w:hAnsi="Times New Roman" w:cs="Times New Roman"/>
          <w:sz w:val="28"/>
          <w:szCs w:val="28"/>
        </w:rPr>
        <w:t xml:space="preserve"> мотив</w:t>
      </w:r>
      <w:r w:rsidR="009D3E3B" w:rsidRPr="0016479D">
        <w:rPr>
          <w:rFonts w:ascii="Times New Roman" w:eastAsia="Calibri" w:hAnsi="Times New Roman" w:cs="Times New Roman"/>
          <w:sz w:val="28"/>
          <w:szCs w:val="28"/>
        </w:rPr>
        <w:t xml:space="preserve">ов </w:t>
      </w:r>
      <w:r w:rsidR="00D31DA8" w:rsidRPr="0016479D">
        <w:rPr>
          <w:rFonts w:ascii="Times New Roman" w:eastAsia="Calibri" w:hAnsi="Times New Roman" w:cs="Times New Roman"/>
          <w:sz w:val="28"/>
          <w:szCs w:val="28"/>
        </w:rPr>
        <w:t xml:space="preserve"> Африки. </w:t>
      </w:r>
      <w:r w:rsidR="00562A66" w:rsidRPr="0016479D">
        <w:rPr>
          <w:rFonts w:ascii="Times New Roman" w:eastAsia="Calibri" w:hAnsi="Times New Roman" w:cs="Times New Roman"/>
          <w:sz w:val="28"/>
          <w:szCs w:val="28"/>
        </w:rPr>
        <w:t>Основные движения стиля афро-джаз: пластика танцоров, движения бедрами, хаотичное выбрасывание рук в разные стороны.</w:t>
      </w:r>
      <w:r w:rsidR="004C652B" w:rsidRPr="0016479D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D31DA8" w:rsidRPr="0016479D">
        <w:rPr>
          <w:rFonts w:ascii="Times New Roman" w:eastAsia="Calibri" w:hAnsi="Times New Roman" w:cs="Times New Roman"/>
          <w:sz w:val="28"/>
          <w:szCs w:val="28"/>
        </w:rPr>
        <w:t>итмичность и пластика.</w:t>
      </w:r>
      <w:r w:rsidR="006634E3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Особенность исполнения к</w:t>
      </w:r>
      <w:r w:rsidR="00D31DA8" w:rsidRPr="0016479D">
        <w:rPr>
          <w:rFonts w:ascii="Times New Roman" w:eastAsia="Calibri" w:hAnsi="Times New Roman" w:cs="Times New Roman"/>
          <w:sz w:val="28"/>
          <w:szCs w:val="28"/>
        </w:rPr>
        <w:t>омбинаци</w:t>
      </w:r>
      <w:r w:rsidRPr="0016479D">
        <w:rPr>
          <w:rFonts w:ascii="Times New Roman" w:eastAsia="Calibri" w:hAnsi="Times New Roman" w:cs="Times New Roman"/>
          <w:sz w:val="28"/>
          <w:szCs w:val="28"/>
        </w:rPr>
        <w:t>й</w:t>
      </w:r>
      <w:r w:rsidR="00D31DA8" w:rsidRPr="0016479D">
        <w:rPr>
          <w:rFonts w:ascii="Times New Roman" w:eastAsia="Calibri" w:hAnsi="Times New Roman" w:cs="Times New Roman"/>
          <w:sz w:val="28"/>
          <w:szCs w:val="28"/>
        </w:rPr>
        <w:t xml:space="preserve"> в стиле афро-джаз</w:t>
      </w:r>
      <w:r w:rsidR="006634E3" w:rsidRPr="0016479D">
        <w:rPr>
          <w:rFonts w:ascii="Times New Roman" w:eastAsia="Calibri" w:hAnsi="Times New Roman" w:cs="Times New Roman"/>
          <w:sz w:val="28"/>
          <w:szCs w:val="28"/>
        </w:rPr>
        <w:t>.</w:t>
      </w:r>
      <w:r w:rsidR="00D31DA8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562A66" w:rsidRPr="0016479D" w:rsidRDefault="006634E3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Особенности broadway (театрального) джаза: танец-спектакль, выразительные  средства танца, максимально свободное выражение творчества личности в исполняемой роли.</w:t>
      </w: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Сочетание в broadway джазе элементов модерна, свинга, хип-хопа, афро, брейк-данса, фанка, чечетки (стэпа) и других стилей. Сочетание техничности и зрелищности. Основные </w:t>
      </w:r>
      <w:r w:rsidR="00562A66" w:rsidRPr="0016479D">
        <w:rPr>
          <w:rFonts w:ascii="Times New Roman" w:eastAsia="Calibri" w:hAnsi="Times New Roman" w:cs="Times New Roman"/>
          <w:sz w:val="28"/>
          <w:szCs w:val="28"/>
        </w:rPr>
        <w:t>движения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broadway джаза</w:t>
      </w:r>
      <w:r w:rsidR="00562A66" w:rsidRPr="0016479D">
        <w:rPr>
          <w:rFonts w:ascii="Times New Roman" w:eastAsia="Calibri" w:hAnsi="Times New Roman" w:cs="Times New Roman"/>
          <w:sz w:val="28"/>
          <w:szCs w:val="28"/>
        </w:rPr>
        <w:t xml:space="preserve">: эффектные выведения рук, </w:t>
      </w:r>
      <w:r w:rsidR="00562A66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kick</w:t>
      </w:r>
      <w:r w:rsidR="00562A66" w:rsidRPr="0016479D">
        <w:rPr>
          <w:rFonts w:ascii="Times New Roman" w:eastAsia="Calibri" w:hAnsi="Times New Roman" w:cs="Times New Roman"/>
          <w:sz w:val="28"/>
          <w:szCs w:val="28"/>
        </w:rPr>
        <w:t>, скольжения и прыжки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31DA8" w:rsidRPr="0016479D" w:rsidRDefault="009D3E3B" w:rsidP="007C741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Практика:</w:t>
      </w:r>
      <w:r w:rsidR="006634E3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F07D95" w:rsidRPr="0016479D">
        <w:rPr>
          <w:rFonts w:ascii="Times New Roman" w:eastAsia="Calibri" w:hAnsi="Times New Roman" w:cs="Times New Roman"/>
          <w:sz w:val="28"/>
          <w:szCs w:val="28"/>
        </w:rPr>
        <w:t>Проучивание основных движений афро-джаза</w:t>
      </w:r>
      <w:r w:rsidR="00656D82" w:rsidRPr="0016479D">
        <w:rPr>
          <w:rFonts w:ascii="Times New Roman" w:eastAsia="Calibri" w:hAnsi="Times New Roman" w:cs="Times New Roman"/>
          <w:sz w:val="28"/>
          <w:szCs w:val="28"/>
        </w:rPr>
        <w:t xml:space="preserve">. Исполнение танцевальных комбинаций на </w:t>
      </w:r>
      <w:r w:rsidR="00F07D95" w:rsidRPr="0016479D">
        <w:rPr>
          <w:rFonts w:ascii="Times New Roman" w:eastAsia="Calibri" w:hAnsi="Times New Roman" w:cs="Times New Roman"/>
          <w:sz w:val="28"/>
          <w:szCs w:val="28"/>
        </w:rPr>
        <w:t xml:space="preserve">изучение особенностей исполнения  </w:t>
      </w:r>
      <w:r w:rsidR="00656D82" w:rsidRPr="0016479D">
        <w:rPr>
          <w:rFonts w:ascii="Times New Roman" w:eastAsia="Calibri" w:hAnsi="Times New Roman" w:cs="Times New Roman"/>
          <w:sz w:val="28"/>
          <w:szCs w:val="28"/>
        </w:rPr>
        <w:t>афро-джаза.</w:t>
      </w:r>
      <w:r w:rsidR="006634E3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7D95" w:rsidRPr="0016479D">
        <w:rPr>
          <w:rFonts w:ascii="Times New Roman" w:eastAsia="Calibri" w:hAnsi="Times New Roman" w:cs="Times New Roman"/>
          <w:sz w:val="28"/>
          <w:szCs w:val="28"/>
        </w:rPr>
        <w:t>Разучивание танцевального этюда в стиле афро-джаз.</w:t>
      </w:r>
      <w:r w:rsidR="00D31DA8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634E3" w:rsidRPr="0016479D" w:rsidRDefault="006634E3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Изучение </w:t>
      </w:r>
      <w:r w:rsidR="00562A66" w:rsidRPr="0016479D">
        <w:rPr>
          <w:rFonts w:ascii="Times New Roman" w:eastAsia="Calibri" w:hAnsi="Times New Roman" w:cs="Times New Roman"/>
          <w:sz w:val="28"/>
          <w:szCs w:val="28"/>
        </w:rPr>
        <w:t xml:space="preserve">основных элементов и </w:t>
      </w:r>
      <w:r w:rsidRPr="0016479D">
        <w:rPr>
          <w:rFonts w:ascii="Times New Roman" w:eastAsia="Calibri" w:hAnsi="Times New Roman" w:cs="Times New Roman"/>
          <w:sz w:val="28"/>
          <w:szCs w:val="28"/>
        </w:rPr>
        <w:t>манеры исполнения стиля broadway. Разучивание танцевального этюда  в стиле broadway.</w:t>
      </w:r>
    </w:p>
    <w:p w:rsidR="00562A66" w:rsidRPr="0016479D" w:rsidRDefault="00656D82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Творческие задания.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1DA8" w:rsidRPr="0016479D">
        <w:rPr>
          <w:rFonts w:ascii="Times New Roman" w:eastAsia="Calibri" w:hAnsi="Times New Roman" w:cs="Times New Roman"/>
          <w:sz w:val="28"/>
          <w:szCs w:val="28"/>
        </w:rPr>
        <w:t>Импровизация в стиле афро-джаз.</w:t>
      </w:r>
      <w:r w:rsidR="006634E3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47EA" w:rsidRPr="0016479D">
        <w:rPr>
          <w:rFonts w:ascii="Times New Roman" w:eastAsia="Calibri" w:hAnsi="Times New Roman" w:cs="Times New Roman"/>
          <w:sz w:val="28"/>
          <w:szCs w:val="28"/>
        </w:rPr>
        <w:t>Сочинение</w:t>
      </w:r>
      <w:r w:rsidR="006634E3" w:rsidRPr="0016479D">
        <w:rPr>
          <w:rFonts w:ascii="Times New Roman" w:eastAsia="Calibri" w:hAnsi="Times New Roman" w:cs="Times New Roman"/>
          <w:sz w:val="28"/>
          <w:szCs w:val="28"/>
        </w:rPr>
        <w:t xml:space="preserve"> танцевального этюда  в стиле broadway.</w:t>
      </w:r>
    </w:p>
    <w:p w:rsidR="00FB24CF" w:rsidRPr="0016479D" w:rsidRDefault="004F523D" w:rsidP="00FD48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16479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7</w:t>
      </w:r>
      <w:r w:rsidR="00F07D95" w:rsidRPr="0016479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F07D95" w:rsidRPr="0016479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/>
        </w:rPr>
        <w:t>Hip</w:t>
      </w:r>
      <w:r w:rsidR="004C652B" w:rsidRPr="0016479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F07D95"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en-US"/>
        </w:rPr>
        <w:t>hop</w:t>
      </w:r>
      <w:r w:rsidR="00F07D95" w:rsidRPr="0016479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 культура.</w:t>
      </w:r>
      <w:r w:rsidR="00FB24CF" w:rsidRPr="0016479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5851EB" w:rsidRPr="0016479D" w:rsidRDefault="005851EB" w:rsidP="00FD48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</w:pPr>
      <w:r w:rsidRPr="0016479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Теория</w:t>
      </w:r>
      <w:r w:rsidR="004C652B" w:rsidRPr="0016479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Pr="0016479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История</w:t>
      </w:r>
      <w:r w:rsidR="004C652B" w:rsidRPr="0016479D">
        <w:rPr>
          <w:rFonts w:ascii="Times New Roman" w:eastAsia="Calibri" w:hAnsi="Times New Roman" w:cs="Times New Roman"/>
          <w:sz w:val="28"/>
          <w:szCs w:val="28"/>
        </w:rPr>
        <w:t xml:space="preserve"> возникновения hip</w:t>
      </w:r>
      <w:r w:rsidR="00161620">
        <w:rPr>
          <w:rFonts w:ascii="Times New Roman" w:eastAsia="Calibri" w:hAnsi="Times New Roman" w:cs="Times New Roman"/>
          <w:sz w:val="28"/>
          <w:szCs w:val="28"/>
        </w:rPr>
        <w:t>-</w:t>
      </w:r>
      <w:r w:rsidRPr="0016479D">
        <w:rPr>
          <w:rFonts w:ascii="Times New Roman" w:eastAsia="Calibri" w:hAnsi="Times New Roman" w:cs="Times New Roman"/>
          <w:sz w:val="28"/>
          <w:szCs w:val="28"/>
        </w:rPr>
        <w:t>hop культуры. Основные отличия от ранее изученных стилей танца. Манера исполнения танцевальных комбинаций в стиле hip</w:t>
      </w:r>
      <w:r w:rsidR="00161620">
        <w:rPr>
          <w:rFonts w:ascii="Times New Roman" w:eastAsia="Calibri" w:hAnsi="Times New Roman" w:cs="Times New Roman"/>
          <w:sz w:val="28"/>
          <w:szCs w:val="28"/>
        </w:rPr>
        <w:t>-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hop.    </w:t>
      </w:r>
    </w:p>
    <w:p w:rsidR="005851EB" w:rsidRPr="0016479D" w:rsidRDefault="00A025B5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lastRenderedPageBreak/>
        <w:t>Основы</w:t>
      </w:r>
      <w:r w:rsidR="005851EB" w:rsidRPr="0016479D">
        <w:rPr>
          <w:rFonts w:ascii="Times New Roman" w:eastAsia="Calibri" w:hAnsi="Times New Roman" w:cs="Times New Roman"/>
          <w:sz w:val="28"/>
          <w:szCs w:val="28"/>
        </w:rPr>
        <w:t xml:space="preserve"> акробатик</w:t>
      </w:r>
      <w:r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="005851EB" w:rsidRPr="0016479D">
        <w:rPr>
          <w:rFonts w:ascii="Times New Roman" w:eastAsia="Calibri" w:hAnsi="Times New Roman" w:cs="Times New Roman"/>
          <w:sz w:val="28"/>
          <w:szCs w:val="28"/>
        </w:rPr>
        <w:t>. Техника безопасности при исполнении падений и сложных элементов танца. Изучение терминологии брейк-данса. Правила исполнения базовых элементов нижнего брейк-данса.</w:t>
      </w:r>
      <w:r w:rsidR="00FB4420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851EB" w:rsidRPr="0016479D" w:rsidRDefault="005851EB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Практика</w:t>
      </w:r>
      <w:r w:rsidR="004C652B" w:rsidRPr="0016479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Pr="0016479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Изучени</w:t>
      </w:r>
      <w:r w:rsidR="004C652B" w:rsidRPr="0016479D">
        <w:rPr>
          <w:rFonts w:ascii="Times New Roman" w:eastAsia="Calibri" w:hAnsi="Times New Roman" w:cs="Times New Roman"/>
          <w:sz w:val="28"/>
          <w:szCs w:val="28"/>
        </w:rPr>
        <w:t>е  основных элементов стиля hip</w:t>
      </w:r>
      <w:r w:rsidR="00161620">
        <w:rPr>
          <w:rFonts w:ascii="Times New Roman" w:eastAsia="Calibri" w:hAnsi="Times New Roman" w:cs="Times New Roman"/>
          <w:sz w:val="28"/>
          <w:szCs w:val="28"/>
        </w:rPr>
        <w:t>-</w:t>
      </w:r>
      <w:r w:rsidRPr="0016479D">
        <w:rPr>
          <w:rFonts w:ascii="Times New Roman" w:eastAsia="Calibri" w:hAnsi="Times New Roman" w:cs="Times New Roman"/>
          <w:sz w:val="28"/>
          <w:szCs w:val="28"/>
        </w:rPr>
        <w:t>hop: шагов, прыжков, вращений, освоение падений и перекатов, позиций рук, ног, движение корпуса. Изучение разновидностей и особенносте</w:t>
      </w:r>
      <w:r w:rsidR="00161620">
        <w:rPr>
          <w:rFonts w:ascii="Times New Roman" w:eastAsia="Calibri" w:hAnsi="Times New Roman" w:cs="Times New Roman"/>
          <w:sz w:val="28"/>
          <w:szCs w:val="28"/>
        </w:rPr>
        <w:t xml:space="preserve">й исполнения базового движения </w:t>
      </w:r>
      <w:r w:rsidR="00161620" w:rsidRPr="001616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1620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16479D">
        <w:rPr>
          <w:rFonts w:ascii="Times New Roman" w:eastAsia="Calibri" w:hAnsi="Times New Roman" w:cs="Times New Roman"/>
          <w:sz w:val="28"/>
          <w:szCs w:val="28"/>
        </w:rPr>
        <w:t>ounce (</w:t>
      </w:r>
      <w:r w:rsidR="00227C20" w:rsidRPr="0016479D">
        <w:rPr>
          <w:rFonts w:ascii="Times New Roman" w:eastAsia="Calibri" w:hAnsi="Times New Roman" w:cs="Times New Roman"/>
          <w:sz w:val="28"/>
          <w:szCs w:val="28"/>
        </w:rPr>
        <w:t>к</w:t>
      </w:r>
      <w:r w:rsidRPr="0016479D">
        <w:rPr>
          <w:rFonts w:ascii="Times New Roman" w:eastAsia="Calibri" w:hAnsi="Times New Roman" w:cs="Times New Roman"/>
          <w:sz w:val="28"/>
          <w:szCs w:val="28"/>
        </w:rPr>
        <w:t>ач). Исполнение комбинации на  основе</w:t>
      </w:r>
      <w:r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Times New Roman" w:hAnsi="Times New Roman" w:cs="Times New Roman"/>
          <w:sz w:val="28"/>
          <w:szCs w:val="28"/>
        </w:rPr>
        <w:t>элементарных</w:t>
      </w:r>
      <w:r w:rsidR="00227C20" w:rsidRPr="0016479D">
        <w:rPr>
          <w:rFonts w:ascii="Times New Roman" w:eastAsia="Calibri" w:hAnsi="Times New Roman" w:cs="Times New Roman"/>
          <w:sz w:val="28"/>
          <w:szCs w:val="28"/>
        </w:rPr>
        <w:t xml:space="preserve">  шагов и движений </w:t>
      </w:r>
      <w:r w:rsidR="00161620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="00227C20" w:rsidRPr="0016479D">
        <w:rPr>
          <w:rFonts w:ascii="Times New Roman" w:eastAsia="Calibri" w:hAnsi="Times New Roman" w:cs="Times New Roman"/>
          <w:sz w:val="28"/>
          <w:szCs w:val="28"/>
        </w:rPr>
        <w:t xml:space="preserve">ounce.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Танцевальные комбинации с элементами импровизации (2-3 комбинации).  </w:t>
      </w:r>
    </w:p>
    <w:p w:rsidR="004C652B" w:rsidRPr="0016479D" w:rsidRDefault="005851EB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Исполнени</w:t>
      </w:r>
      <w:r w:rsidR="00FB4420" w:rsidRPr="0016479D">
        <w:rPr>
          <w:rFonts w:ascii="Times New Roman" w:eastAsia="Calibri" w:hAnsi="Times New Roman" w:cs="Times New Roman"/>
          <w:sz w:val="28"/>
          <w:szCs w:val="28"/>
        </w:rPr>
        <w:t>е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базовых элементов нижнего брейк-данса.</w:t>
      </w:r>
      <w:r w:rsidR="00FB4420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Проучивание простых пробежек и стоек (на локтях, предплечьях и на голове)  </w:t>
      </w:r>
      <w:r w:rsidR="00C634CF" w:rsidRPr="0016479D">
        <w:rPr>
          <w:rFonts w:ascii="Times New Roman" w:eastAsia="Calibri" w:hAnsi="Times New Roman" w:cs="Times New Roman"/>
          <w:sz w:val="28"/>
          <w:szCs w:val="28"/>
        </w:rPr>
        <w:t>на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полу.  </w:t>
      </w:r>
      <w:r w:rsidR="00FB4420" w:rsidRPr="0016479D">
        <w:rPr>
          <w:rFonts w:ascii="Times New Roman" w:eastAsia="Calibri" w:hAnsi="Times New Roman" w:cs="Times New Roman"/>
          <w:sz w:val="28"/>
          <w:szCs w:val="28"/>
        </w:rPr>
        <w:t xml:space="preserve">Усложнение заданий: стойки на руках, </w:t>
      </w:r>
      <w:r w:rsidR="00FB4420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="00FB4420" w:rsidRPr="0016479D">
        <w:rPr>
          <w:rFonts w:ascii="Times New Roman" w:eastAsia="Calibri" w:hAnsi="Times New Roman" w:cs="Times New Roman"/>
          <w:sz w:val="28"/>
          <w:szCs w:val="28"/>
        </w:rPr>
        <w:t xml:space="preserve">ootwork, подсечки, </w:t>
      </w:r>
      <w:r w:rsidR="00FB4420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="00FB4420" w:rsidRPr="0016479D">
        <w:rPr>
          <w:rFonts w:ascii="Times New Roman" w:eastAsia="Calibri" w:hAnsi="Times New Roman" w:cs="Times New Roman"/>
          <w:sz w:val="28"/>
          <w:szCs w:val="28"/>
        </w:rPr>
        <w:t xml:space="preserve">elicopter, </w:t>
      </w:r>
      <w:r w:rsidR="00FB4420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="00FB4420" w:rsidRPr="0016479D">
        <w:rPr>
          <w:rFonts w:ascii="Times New Roman" w:eastAsia="Calibri" w:hAnsi="Times New Roman" w:cs="Times New Roman"/>
          <w:sz w:val="28"/>
          <w:szCs w:val="28"/>
        </w:rPr>
        <w:t xml:space="preserve">loats, </w:t>
      </w:r>
      <w:r w:rsidR="00FB4420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="00FB4420" w:rsidRPr="0016479D">
        <w:rPr>
          <w:rFonts w:ascii="Times New Roman" w:eastAsia="Calibri" w:hAnsi="Times New Roman" w:cs="Times New Roman"/>
          <w:sz w:val="28"/>
          <w:szCs w:val="28"/>
        </w:rPr>
        <w:t xml:space="preserve">ackdrop, </w:t>
      </w:r>
      <w:r w:rsidR="00FB4420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w</w:t>
      </w:r>
      <w:r w:rsidR="00FB4420" w:rsidRPr="0016479D">
        <w:rPr>
          <w:rFonts w:ascii="Times New Roman" w:eastAsia="Calibri" w:hAnsi="Times New Roman" w:cs="Times New Roman"/>
          <w:sz w:val="28"/>
          <w:szCs w:val="28"/>
        </w:rPr>
        <w:t>orm  и т.д.).</w:t>
      </w:r>
      <w:r w:rsidR="00227C20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Проучивание связок </w:t>
      </w:r>
      <w:r w:rsidR="00FB4420" w:rsidRPr="0016479D">
        <w:rPr>
          <w:rFonts w:ascii="Times New Roman" w:eastAsia="Calibri" w:hAnsi="Times New Roman" w:cs="Times New Roman"/>
          <w:sz w:val="28"/>
          <w:szCs w:val="28"/>
        </w:rPr>
        <w:t xml:space="preserve">из нескольких базовых элементов, </w:t>
      </w:r>
      <w:r w:rsidRPr="0016479D">
        <w:rPr>
          <w:rFonts w:ascii="Times New Roman" w:eastAsia="Calibri" w:hAnsi="Times New Roman" w:cs="Times New Roman"/>
          <w:sz w:val="28"/>
          <w:szCs w:val="28"/>
        </w:rPr>
        <w:t>из двух и более трюковых элементов, связок с трюковыми элементами в парах и группах</w:t>
      </w:r>
      <w:r w:rsidR="00FB4420" w:rsidRPr="0016479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851EB" w:rsidRPr="0016479D" w:rsidRDefault="005851EB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Творческие задания.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Самостоятельное сочинение </w:t>
      </w:r>
      <w:r w:rsidR="00161620">
        <w:rPr>
          <w:rFonts w:ascii="Times New Roman" w:eastAsia="Calibri" w:hAnsi="Times New Roman" w:cs="Times New Roman"/>
          <w:sz w:val="28"/>
          <w:szCs w:val="28"/>
        </w:rPr>
        <w:t>об</w:t>
      </w:r>
      <w:r w:rsidRPr="0016479D">
        <w:rPr>
          <w:rFonts w:ascii="Times New Roman" w:eastAsia="Calibri" w:hAnsi="Times New Roman" w:cs="Times New Roman"/>
          <w:sz w:val="28"/>
          <w:szCs w:val="28"/>
        </w:rPr>
        <w:t>уча</w:t>
      </w:r>
      <w:r w:rsidR="00161620">
        <w:rPr>
          <w:rFonts w:ascii="Times New Roman" w:eastAsia="Calibri" w:hAnsi="Times New Roman" w:cs="Times New Roman"/>
          <w:sz w:val="28"/>
          <w:szCs w:val="28"/>
        </w:rPr>
        <w:t>ю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щимися танцевальных комбинаций (32 такта) на основе пройденного материала в стиле hip-hop. </w:t>
      </w:r>
      <w:r w:rsidR="00FB4420" w:rsidRPr="0016479D">
        <w:rPr>
          <w:rFonts w:ascii="Times New Roman" w:eastAsia="Calibri" w:hAnsi="Times New Roman" w:cs="Times New Roman"/>
          <w:sz w:val="28"/>
          <w:szCs w:val="28"/>
        </w:rPr>
        <w:t>Музыкальные упражнения: прослушивание музыки, деление на сильные и слабые части, отличие  основы композиции от второстепенных звуков. Определения бита в музыке hip-hop.</w:t>
      </w:r>
    </w:p>
    <w:p w:rsidR="00FB4420" w:rsidRPr="0016479D" w:rsidRDefault="004F523D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FB4420" w:rsidRPr="0016479D">
        <w:rPr>
          <w:rFonts w:ascii="Times New Roman" w:eastAsia="Calibri" w:hAnsi="Times New Roman" w:cs="Times New Roman"/>
          <w:b/>
          <w:sz w:val="28"/>
          <w:szCs w:val="28"/>
        </w:rPr>
        <w:t>. Постановочная и репетиционная работа.</w:t>
      </w:r>
    </w:p>
    <w:p w:rsidR="00FB4420" w:rsidRPr="0016479D" w:rsidRDefault="00FB4420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</w:t>
      </w:r>
      <w:r w:rsidR="004C652B" w:rsidRPr="0016479D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425A0D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227C20" w:rsidRPr="0016479D">
        <w:rPr>
          <w:rFonts w:ascii="Times New Roman" w:eastAsia="Calibri" w:hAnsi="Times New Roman" w:cs="Times New Roman"/>
          <w:sz w:val="28"/>
          <w:szCs w:val="28"/>
        </w:rPr>
        <w:t>Характеристика</w:t>
      </w:r>
      <w:r w:rsidR="00227C20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227C20" w:rsidRPr="0016479D">
        <w:rPr>
          <w:rFonts w:ascii="Times New Roman" w:eastAsia="Calibri" w:hAnsi="Times New Roman" w:cs="Times New Roman"/>
          <w:sz w:val="28"/>
          <w:szCs w:val="28"/>
        </w:rPr>
        <w:t>х</w:t>
      </w:r>
      <w:r w:rsidRPr="0016479D">
        <w:rPr>
          <w:rFonts w:ascii="Times New Roman" w:eastAsia="Calibri" w:hAnsi="Times New Roman" w:cs="Times New Roman"/>
          <w:sz w:val="28"/>
          <w:szCs w:val="28"/>
        </w:rPr>
        <w:t>ореографическо</w:t>
      </w:r>
      <w:r w:rsidR="00227C20" w:rsidRPr="0016479D">
        <w:rPr>
          <w:rFonts w:ascii="Times New Roman" w:eastAsia="Calibri" w:hAnsi="Times New Roman" w:cs="Times New Roman"/>
          <w:sz w:val="28"/>
          <w:szCs w:val="28"/>
        </w:rPr>
        <w:t xml:space="preserve">го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произведени</w:t>
      </w:r>
      <w:r w:rsidR="00227C20" w:rsidRPr="0016479D">
        <w:rPr>
          <w:rFonts w:ascii="Times New Roman" w:eastAsia="Calibri" w:hAnsi="Times New Roman" w:cs="Times New Roman"/>
          <w:sz w:val="28"/>
          <w:szCs w:val="28"/>
        </w:rPr>
        <w:t>я</w:t>
      </w:r>
      <w:r w:rsidRPr="0016479D">
        <w:rPr>
          <w:rFonts w:ascii="Times New Roman" w:eastAsia="Calibri" w:hAnsi="Times New Roman" w:cs="Times New Roman"/>
          <w:sz w:val="28"/>
          <w:szCs w:val="28"/>
        </w:rPr>
        <w:t>, выбранно</w:t>
      </w:r>
      <w:r w:rsidR="00227C20" w:rsidRPr="0016479D">
        <w:rPr>
          <w:rFonts w:ascii="Times New Roman" w:eastAsia="Calibri" w:hAnsi="Times New Roman" w:cs="Times New Roman"/>
          <w:sz w:val="28"/>
          <w:szCs w:val="28"/>
        </w:rPr>
        <w:t>го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к постановке. </w:t>
      </w:r>
      <w:r w:rsidR="00C634CF" w:rsidRPr="0016479D">
        <w:rPr>
          <w:rFonts w:ascii="Times New Roman" w:eastAsia="Calibri" w:hAnsi="Times New Roman" w:cs="Times New Roman"/>
          <w:sz w:val="28"/>
          <w:szCs w:val="28"/>
        </w:rPr>
        <w:t>Язык танца.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5A0D" w:rsidRPr="0016479D">
        <w:rPr>
          <w:rFonts w:ascii="Times New Roman" w:eastAsia="Calibri" w:hAnsi="Times New Roman" w:cs="Times New Roman"/>
          <w:sz w:val="28"/>
          <w:szCs w:val="28"/>
        </w:rPr>
        <w:t>М</w:t>
      </w:r>
      <w:r w:rsidRPr="0016479D">
        <w:rPr>
          <w:rFonts w:ascii="Times New Roman" w:eastAsia="Calibri" w:hAnsi="Times New Roman" w:cs="Times New Roman"/>
          <w:sz w:val="28"/>
          <w:szCs w:val="28"/>
        </w:rPr>
        <w:t>етод</w:t>
      </w:r>
      <w:r w:rsidR="00425A0D" w:rsidRPr="0016479D">
        <w:rPr>
          <w:rFonts w:ascii="Times New Roman" w:eastAsia="Calibri" w:hAnsi="Times New Roman" w:cs="Times New Roman"/>
          <w:sz w:val="28"/>
          <w:szCs w:val="28"/>
        </w:rPr>
        <w:t>ы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и структур</w:t>
      </w:r>
      <w:r w:rsidR="00425A0D" w:rsidRPr="0016479D">
        <w:rPr>
          <w:rFonts w:ascii="Times New Roman" w:eastAsia="Calibri" w:hAnsi="Times New Roman" w:cs="Times New Roman"/>
          <w:sz w:val="28"/>
          <w:szCs w:val="28"/>
        </w:rPr>
        <w:t>а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 построения танцевальной комбинации.</w:t>
      </w:r>
      <w:r w:rsidR="00425A0D" w:rsidRPr="0016479D">
        <w:rPr>
          <w:rFonts w:ascii="Times New Roman" w:eastAsia="Times New Roman" w:hAnsi="Times New Roman" w:cs="Times New Roman"/>
          <w:sz w:val="28"/>
          <w:szCs w:val="28"/>
        </w:rPr>
        <w:t xml:space="preserve"> Основные принципы композиции современных танцев. </w:t>
      </w:r>
    </w:p>
    <w:p w:rsidR="00425A0D" w:rsidRPr="0016479D" w:rsidRDefault="00FB4420" w:rsidP="00FD48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</w:t>
      </w:r>
      <w:r w:rsidR="004C652B" w:rsidRPr="0016479D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6479D">
        <w:rPr>
          <w:rFonts w:ascii="Times New Roman" w:hAnsi="Times New Roman" w:cs="Times New Roman"/>
          <w:sz w:val="28"/>
          <w:szCs w:val="28"/>
        </w:rPr>
        <w:t xml:space="preserve">Знакомство с музыкальным материалом постановки. Создание сценического образа. </w:t>
      </w:r>
      <w:r w:rsidR="00C634CF" w:rsidRPr="0016479D">
        <w:rPr>
          <w:rFonts w:ascii="Times New Roman" w:eastAsia="Calibri" w:hAnsi="Times New Roman" w:cs="Times New Roman"/>
          <w:sz w:val="28"/>
          <w:szCs w:val="28"/>
        </w:rPr>
        <w:t xml:space="preserve">Лексический материал для постановки номера.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Постановка танцев, работа </w:t>
      </w:r>
      <w:r w:rsidR="004C652B" w:rsidRPr="0016479D">
        <w:rPr>
          <w:rFonts w:ascii="Times New Roman" w:eastAsia="Calibri" w:hAnsi="Times New Roman" w:cs="Times New Roman"/>
          <w:sz w:val="28"/>
          <w:szCs w:val="28"/>
        </w:rPr>
        <w:t xml:space="preserve">над </w:t>
      </w:r>
      <w:r w:rsidRPr="0016479D">
        <w:rPr>
          <w:rFonts w:ascii="Times New Roman" w:eastAsia="Calibri" w:hAnsi="Times New Roman" w:cs="Times New Roman"/>
          <w:sz w:val="28"/>
          <w:szCs w:val="28"/>
        </w:rPr>
        <w:t>актерской игрой</w:t>
      </w:r>
      <w:r w:rsidR="007C3406" w:rsidRPr="0016479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25A0D" w:rsidRPr="0016479D">
        <w:rPr>
          <w:rFonts w:ascii="Times New Roman" w:eastAsia="Times New Roman" w:hAnsi="Times New Roman" w:cs="Times New Roman"/>
          <w:sz w:val="28"/>
          <w:szCs w:val="28"/>
        </w:rPr>
        <w:t xml:space="preserve">Работа над повышением исполнительского мастерства в сложных по характеру и манере исполнения современных танцах. </w:t>
      </w:r>
    </w:p>
    <w:p w:rsidR="00FB4420" w:rsidRPr="0016479D" w:rsidRDefault="00425A0D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Творческие задания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. Самостоятельное сочинение и разучивание  </w:t>
      </w:r>
      <w:r w:rsidR="00161620">
        <w:rPr>
          <w:rFonts w:ascii="Times New Roman" w:eastAsia="Calibri" w:hAnsi="Times New Roman" w:cs="Times New Roman"/>
          <w:sz w:val="28"/>
          <w:szCs w:val="28"/>
        </w:rPr>
        <w:t>об</w:t>
      </w:r>
      <w:r w:rsidRPr="0016479D">
        <w:rPr>
          <w:rFonts w:ascii="Times New Roman" w:eastAsia="Calibri" w:hAnsi="Times New Roman" w:cs="Times New Roman"/>
          <w:sz w:val="28"/>
          <w:szCs w:val="28"/>
        </w:rPr>
        <w:t>уча</w:t>
      </w:r>
      <w:r w:rsidR="00161620">
        <w:rPr>
          <w:rFonts w:ascii="Times New Roman" w:eastAsia="Calibri" w:hAnsi="Times New Roman" w:cs="Times New Roman"/>
          <w:sz w:val="28"/>
          <w:szCs w:val="28"/>
        </w:rPr>
        <w:t>ю</w:t>
      </w:r>
      <w:r w:rsidRPr="0016479D">
        <w:rPr>
          <w:rFonts w:ascii="Times New Roman" w:eastAsia="Calibri" w:hAnsi="Times New Roman" w:cs="Times New Roman"/>
          <w:sz w:val="28"/>
          <w:szCs w:val="28"/>
        </w:rPr>
        <w:t>щимися танцевальных комбинаций для постановки номера.</w:t>
      </w:r>
    </w:p>
    <w:p w:rsidR="00425A0D" w:rsidRPr="0016479D" w:rsidRDefault="004F523D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425A0D" w:rsidRPr="0016479D">
        <w:rPr>
          <w:rFonts w:ascii="Times New Roman" w:eastAsia="Calibri" w:hAnsi="Times New Roman" w:cs="Times New Roman"/>
          <w:b/>
          <w:sz w:val="28"/>
          <w:szCs w:val="28"/>
        </w:rPr>
        <w:t>. Концертная деятельность.</w:t>
      </w:r>
    </w:p>
    <w:p w:rsidR="00425A0D" w:rsidRPr="0016479D" w:rsidRDefault="00425A0D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Значение сценического костюма. Эмоциональная выразительность исполнения.</w:t>
      </w:r>
    </w:p>
    <w:p w:rsidR="0007178F" w:rsidRPr="0016479D" w:rsidRDefault="0007178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Практика. </w:t>
      </w:r>
      <w:r w:rsidRPr="0016479D">
        <w:rPr>
          <w:rFonts w:ascii="Times New Roman" w:eastAsia="Calibri" w:hAnsi="Times New Roman" w:cs="Times New Roman"/>
          <w:sz w:val="28"/>
          <w:szCs w:val="28"/>
        </w:rPr>
        <w:t>Участие в концертах и праздничных программах на  мероприятиях учреждения, в  конкурсных программах, фестивалях муниципального и регионального</w:t>
      </w:r>
      <w:r w:rsidR="004C652B" w:rsidRPr="0016479D">
        <w:rPr>
          <w:rFonts w:ascii="Times New Roman" w:eastAsia="Calibri" w:hAnsi="Times New Roman" w:cs="Times New Roman"/>
          <w:sz w:val="28"/>
          <w:szCs w:val="28"/>
        </w:rPr>
        <w:t xml:space="preserve"> уровня</w:t>
      </w:r>
      <w:r w:rsidRPr="0016479D">
        <w:rPr>
          <w:rFonts w:ascii="Times New Roman" w:eastAsia="Calibri" w:hAnsi="Times New Roman" w:cs="Times New Roman"/>
          <w:sz w:val="28"/>
          <w:szCs w:val="28"/>
        </w:rPr>
        <w:t>. Обсуждение  выступлений.</w:t>
      </w:r>
    </w:p>
    <w:p w:rsidR="00FB4420" w:rsidRPr="0016479D" w:rsidRDefault="00FB4420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4F523D" w:rsidRPr="0016479D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16479D">
        <w:rPr>
          <w:rFonts w:ascii="Times New Roman" w:eastAsia="Calibri" w:hAnsi="Times New Roman" w:cs="Times New Roman"/>
          <w:b/>
          <w:sz w:val="28"/>
          <w:szCs w:val="28"/>
        </w:rPr>
        <w:t>. Итоговое занятие «Эволюция танца»</w:t>
      </w:r>
      <w:r w:rsidR="0016162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1755B8" w:rsidRPr="0016479D" w:rsidRDefault="001755B8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Практика. </w:t>
      </w:r>
      <w:r w:rsidR="00FB4420" w:rsidRPr="0016479D">
        <w:rPr>
          <w:rFonts w:ascii="Times New Roman" w:eastAsia="Calibri" w:hAnsi="Times New Roman" w:cs="Times New Roman"/>
          <w:sz w:val="28"/>
          <w:szCs w:val="28"/>
        </w:rPr>
        <w:t>Концертное выступление для родителей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«Эволюция танца»</w:t>
      </w:r>
      <w:r w:rsidR="004C652B"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595F" w:rsidRPr="0016479D" w:rsidRDefault="002F595F" w:rsidP="00FD486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D56CF" w:rsidRDefault="006D56C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620" w:rsidRPr="0016479D" w:rsidRDefault="00161620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56CF" w:rsidRPr="0016479D" w:rsidRDefault="00302A73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УЧЕБНО-ТЕМАТИЧЕСКИЙ ПЛАН ЧЕТВЕРТОГО ГОДА ОБУЧЕНИЯ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9"/>
        <w:gridCol w:w="5055"/>
        <w:gridCol w:w="1303"/>
        <w:gridCol w:w="1139"/>
        <w:gridCol w:w="1129"/>
      </w:tblGrid>
      <w:tr w:rsidR="006D56CF" w:rsidRPr="0016479D" w:rsidTr="00BF6A55">
        <w:trPr>
          <w:trHeight w:val="415"/>
        </w:trPr>
        <w:tc>
          <w:tcPr>
            <w:tcW w:w="729" w:type="dxa"/>
            <w:vMerge w:val="restart"/>
          </w:tcPr>
          <w:p w:rsidR="006D56CF" w:rsidRPr="00161620" w:rsidRDefault="006D56CF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56CF" w:rsidRPr="00161620" w:rsidRDefault="006D56CF" w:rsidP="00201F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62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D35A3D" w:rsidRPr="001616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5" w:type="dxa"/>
            <w:vMerge w:val="restart"/>
          </w:tcPr>
          <w:p w:rsidR="006D56CF" w:rsidRPr="00161620" w:rsidRDefault="006D56CF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56CF" w:rsidRPr="00161620" w:rsidRDefault="006D56CF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62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303" w:type="dxa"/>
            <w:vMerge w:val="restart"/>
          </w:tcPr>
          <w:p w:rsidR="006D56CF" w:rsidRPr="00161620" w:rsidRDefault="006D56CF" w:rsidP="00161620">
            <w:pPr>
              <w:spacing w:after="0" w:line="240" w:lineRule="auto"/>
              <w:ind w:left="-114" w:right="-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62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всего</w:t>
            </w:r>
          </w:p>
        </w:tc>
        <w:tc>
          <w:tcPr>
            <w:tcW w:w="2268" w:type="dxa"/>
            <w:gridSpan w:val="2"/>
          </w:tcPr>
          <w:p w:rsidR="006D56CF" w:rsidRPr="00161620" w:rsidRDefault="006D56CF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620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6D56CF" w:rsidRPr="0016479D" w:rsidTr="00BF6A55">
        <w:trPr>
          <w:trHeight w:val="169"/>
        </w:trPr>
        <w:tc>
          <w:tcPr>
            <w:tcW w:w="729" w:type="dxa"/>
            <w:vMerge/>
          </w:tcPr>
          <w:p w:rsidR="006D56CF" w:rsidRPr="00161620" w:rsidRDefault="006D56CF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55" w:type="dxa"/>
            <w:vMerge/>
          </w:tcPr>
          <w:p w:rsidR="006D56CF" w:rsidRPr="00161620" w:rsidRDefault="006D56CF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6D56CF" w:rsidRPr="00161620" w:rsidRDefault="006D56CF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6D56CF" w:rsidRPr="00161620" w:rsidRDefault="006D56CF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620">
              <w:rPr>
                <w:rFonts w:ascii="Times New Roman" w:eastAsia="Calibri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29" w:type="dxa"/>
          </w:tcPr>
          <w:p w:rsidR="006D56CF" w:rsidRPr="00161620" w:rsidRDefault="006D56CF" w:rsidP="00161620">
            <w:pPr>
              <w:spacing w:after="0" w:line="240" w:lineRule="auto"/>
              <w:ind w:left="-49" w:right="-75" w:firstLine="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620">
              <w:rPr>
                <w:rFonts w:ascii="Times New Roman" w:eastAsia="Calibri" w:hAnsi="Times New Roman" w:cs="Times New Roman"/>
                <w:sz w:val="24"/>
                <w:szCs w:val="24"/>
              </w:rPr>
              <w:t>Практика</w:t>
            </w:r>
          </w:p>
        </w:tc>
      </w:tr>
      <w:tr w:rsidR="007C3406" w:rsidRPr="0016479D" w:rsidTr="00BF6A55">
        <w:trPr>
          <w:trHeight w:val="393"/>
        </w:trPr>
        <w:tc>
          <w:tcPr>
            <w:tcW w:w="729" w:type="dxa"/>
          </w:tcPr>
          <w:p w:rsidR="007C3406" w:rsidRPr="0016479D" w:rsidRDefault="007C3406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55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«По следам основателей модерна»</w:t>
            </w:r>
          </w:p>
        </w:tc>
        <w:tc>
          <w:tcPr>
            <w:tcW w:w="1303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9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9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7C3406" w:rsidRPr="0016479D" w:rsidTr="00BF6A55">
        <w:trPr>
          <w:trHeight w:val="267"/>
        </w:trPr>
        <w:tc>
          <w:tcPr>
            <w:tcW w:w="729" w:type="dxa"/>
          </w:tcPr>
          <w:p w:rsidR="007C3406" w:rsidRPr="0016479D" w:rsidRDefault="007C3406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55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Танец модерн.</w:t>
            </w:r>
          </w:p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Экзер</w:t>
            </w:r>
            <w:r w:rsidR="00161620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сис у станка и на середине зала</w:t>
            </w:r>
          </w:p>
        </w:tc>
        <w:tc>
          <w:tcPr>
            <w:tcW w:w="1303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39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129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7C3406" w:rsidRPr="0016479D" w:rsidTr="00BF6A55">
        <w:trPr>
          <w:trHeight w:val="267"/>
        </w:trPr>
        <w:tc>
          <w:tcPr>
            <w:tcW w:w="729" w:type="dxa"/>
          </w:tcPr>
          <w:p w:rsidR="007C3406" w:rsidRPr="0016479D" w:rsidRDefault="007C3406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55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Техника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М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. 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Грэхем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(Graham Technique)</w:t>
            </w:r>
          </w:p>
        </w:tc>
        <w:tc>
          <w:tcPr>
            <w:tcW w:w="1303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9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29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</w:tr>
      <w:tr w:rsidR="007C3406" w:rsidRPr="0016479D" w:rsidTr="00BF6A55">
        <w:trPr>
          <w:trHeight w:val="267"/>
        </w:trPr>
        <w:tc>
          <w:tcPr>
            <w:tcW w:w="729" w:type="dxa"/>
          </w:tcPr>
          <w:p w:rsidR="007C3406" w:rsidRPr="0016479D" w:rsidRDefault="007C3406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55" w:type="dxa"/>
          </w:tcPr>
          <w:p w:rsidR="00161620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 xml:space="preserve">Принципы танцевальной техники </w:t>
            </w:r>
          </w:p>
          <w:p w:rsidR="007C3406" w:rsidRPr="005F0E99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5F0E9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Лимона</w:t>
            </w:r>
            <w:r w:rsidRPr="005F0E9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161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Jose</w:t>
            </w:r>
            <w:r w:rsidRPr="005F0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1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Limon</w:t>
            </w:r>
            <w:r w:rsidRPr="005F0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1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Technique</w:t>
            </w:r>
            <w:r w:rsidRPr="005F0E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03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39" w:type="dxa"/>
          </w:tcPr>
          <w:p w:rsidR="007C3406" w:rsidRPr="001167EA" w:rsidRDefault="001167EA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9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7C3406" w:rsidRPr="0016479D" w:rsidTr="00BF6A55">
        <w:trPr>
          <w:trHeight w:val="267"/>
        </w:trPr>
        <w:tc>
          <w:tcPr>
            <w:tcW w:w="729" w:type="dxa"/>
          </w:tcPr>
          <w:p w:rsidR="007C3406" w:rsidRPr="0016479D" w:rsidRDefault="007C3406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55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Техника танца М. Каннингема</w:t>
            </w:r>
          </w:p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Cunningham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Technique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03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9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29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</w:tr>
      <w:tr w:rsidR="007C3406" w:rsidRPr="0016479D" w:rsidTr="00D35A3D">
        <w:trPr>
          <w:trHeight w:val="283"/>
        </w:trPr>
        <w:tc>
          <w:tcPr>
            <w:tcW w:w="729" w:type="dxa"/>
          </w:tcPr>
          <w:p w:rsidR="007C3406" w:rsidRPr="0016479D" w:rsidRDefault="007C3406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55" w:type="dxa"/>
          </w:tcPr>
          <w:p w:rsidR="007C3406" w:rsidRPr="00161620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Техника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релиз</w:t>
            </w:r>
            <w:r w:rsidR="001616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(Release based Technique)</w:t>
            </w:r>
          </w:p>
        </w:tc>
        <w:tc>
          <w:tcPr>
            <w:tcW w:w="1303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9" w:type="dxa"/>
          </w:tcPr>
          <w:p w:rsidR="007C3406" w:rsidRPr="001167EA" w:rsidRDefault="001167EA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9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7C3406" w:rsidRPr="0016479D" w:rsidTr="00203C10">
        <w:trPr>
          <w:trHeight w:val="266"/>
        </w:trPr>
        <w:tc>
          <w:tcPr>
            <w:tcW w:w="729" w:type="dxa"/>
          </w:tcPr>
          <w:p w:rsidR="007C3406" w:rsidRPr="0016479D" w:rsidRDefault="007C3406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55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 xml:space="preserve">Йога. Использование поз (асан) </w:t>
            </w:r>
            <w:r w:rsidR="00161620">
              <w:rPr>
                <w:rFonts w:ascii="Times New Roman" w:hAnsi="Times New Roman" w:cs="Times New Roman"/>
                <w:sz w:val="28"/>
                <w:szCs w:val="28"/>
              </w:rPr>
              <w:t xml:space="preserve"> на занятиях современным танцем</w:t>
            </w:r>
          </w:p>
        </w:tc>
        <w:tc>
          <w:tcPr>
            <w:tcW w:w="1303" w:type="dxa"/>
            <w:vAlign w:val="center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9" w:type="dxa"/>
            <w:vAlign w:val="center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9" w:type="dxa"/>
            <w:vAlign w:val="center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C3406" w:rsidRPr="0016479D" w:rsidTr="00D35A3D">
        <w:trPr>
          <w:trHeight w:val="296"/>
        </w:trPr>
        <w:tc>
          <w:tcPr>
            <w:tcW w:w="729" w:type="dxa"/>
          </w:tcPr>
          <w:p w:rsidR="007C3406" w:rsidRPr="0016479D" w:rsidRDefault="007C3406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55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Поста</w:t>
            </w:r>
            <w:r w:rsidR="00161620">
              <w:rPr>
                <w:rFonts w:ascii="Times New Roman" w:hAnsi="Times New Roman" w:cs="Times New Roman"/>
                <w:sz w:val="28"/>
                <w:szCs w:val="28"/>
              </w:rPr>
              <w:t>новочная и репетиционная работа</w:t>
            </w:r>
          </w:p>
        </w:tc>
        <w:tc>
          <w:tcPr>
            <w:tcW w:w="1303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9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29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7C3406" w:rsidRPr="0016479D" w:rsidTr="00BF6A55">
        <w:trPr>
          <w:trHeight w:val="279"/>
        </w:trPr>
        <w:tc>
          <w:tcPr>
            <w:tcW w:w="729" w:type="dxa"/>
          </w:tcPr>
          <w:p w:rsidR="007C3406" w:rsidRPr="0016479D" w:rsidRDefault="007C3406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55" w:type="dxa"/>
          </w:tcPr>
          <w:p w:rsidR="007C3406" w:rsidRPr="0016479D" w:rsidRDefault="00161620" w:rsidP="00161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Концертная деятельность</w:t>
            </w:r>
          </w:p>
        </w:tc>
        <w:tc>
          <w:tcPr>
            <w:tcW w:w="1303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9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129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7C3406" w:rsidRPr="0016479D" w:rsidTr="00BF6A55">
        <w:trPr>
          <w:trHeight w:val="269"/>
        </w:trPr>
        <w:tc>
          <w:tcPr>
            <w:tcW w:w="729" w:type="dxa"/>
          </w:tcPr>
          <w:p w:rsidR="007C3406" w:rsidRPr="0016479D" w:rsidRDefault="007C3406" w:rsidP="0016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055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 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Иллюзия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сна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1303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9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129" w:type="dxa"/>
          </w:tcPr>
          <w:p w:rsidR="007C3406" w:rsidRPr="0016479D" w:rsidRDefault="007C3406" w:rsidP="0016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1620" w:rsidRPr="0016479D" w:rsidTr="00D35A3D">
        <w:trPr>
          <w:trHeight w:val="266"/>
        </w:trPr>
        <w:tc>
          <w:tcPr>
            <w:tcW w:w="5784" w:type="dxa"/>
            <w:gridSpan w:val="2"/>
          </w:tcPr>
          <w:p w:rsidR="00161620" w:rsidRPr="0016479D" w:rsidRDefault="00161620" w:rsidP="001616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303" w:type="dxa"/>
          </w:tcPr>
          <w:p w:rsidR="00161620" w:rsidRPr="0016479D" w:rsidRDefault="00161620" w:rsidP="00C93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  <w:tc>
          <w:tcPr>
            <w:tcW w:w="1139" w:type="dxa"/>
          </w:tcPr>
          <w:p w:rsidR="00161620" w:rsidRPr="0016479D" w:rsidRDefault="00161620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1167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9" w:type="dxa"/>
          </w:tcPr>
          <w:p w:rsidR="00161620" w:rsidRPr="0016479D" w:rsidRDefault="001167EA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</w:p>
        </w:tc>
      </w:tr>
    </w:tbl>
    <w:p w:rsidR="005C3CE0" w:rsidRPr="0016479D" w:rsidRDefault="005C3CE0" w:rsidP="001616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4019" w:rsidRDefault="001F4019" w:rsidP="001F401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4019" w:rsidRPr="0016479D" w:rsidRDefault="001F4019" w:rsidP="001F401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СОДЕРЖАНИЕ КУРСА </w:t>
      </w:r>
      <w:r>
        <w:rPr>
          <w:rFonts w:ascii="Times New Roman" w:eastAsia="Calibri" w:hAnsi="Times New Roman" w:cs="Times New Roman"/>
          <w:b/>
          <w:sz w:val="28"/>
          <w:szCs w:val="28"/>
        </w:rPr>
        <w:t>ЧЕТВЕРТО</w:t>
      </w:r>
      <w:r w:rsidRPr="0016479D">
        <w:rPr>
          <w:rFonts w:ascii="Times New Roman" w:eastAsia="Calibri" w:hAnsi="Times New Roman" w:cs="Times New Roman"/>
          <w:b/>
          <w:sz w:val="28"/>
          <w:szCs w:val="28"/>
        </w:rPr>
        <w:t>ГО ГОДА ОБУЧЕНИЯ</w:t>
      </w:r>
    </w:p>
    <w:p w:rsidR="006D56CF" w:rsidRPr="0016479D" w:rsidRDefault="006D56CF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1. Вводное занятие «По следам основателей модерна»</w:t>
      </w:r>
      <w:r w:rsidR="00201FB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6D56CF" w:rsidRPr="0016479D" w:rsidRDefault="006D56C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</w:t>
      </w:r>
      <w:r w:rsidR="006023E9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="006023E9" w:rsidRPr="0016479D">
        <w:rPr>
          <w:rFonts w:ascii="Times New Roman" w:eastAsia="Calibri" w:hAnsi="Times New Roman" w:cs="Times New Roman"/>
          <w:sz w:val="28"/>
          <w:szCs w:val="28"/>
        </w:rPr>
        <w:t>О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тличительные особенности </w:t>
      </w:r>
      <w:r w:rsidR="006023E9" w:rsidRPr="0016479D">
        <w:rPr>
          <w:rFonts w:ascii="Times New Roman" w:eastAsia="Calibri" w:hAnsi="Times New Roman" w:cs="Times New Roman"/>
          <w:sz w:val="28"/>
          <w:szCs w:val="28"/>
        </w:rPr>
        <w:t xml:space="preserve">танца модерн </w:t>
      </w:r>
      <w:r w:rsidRPr="0016479D">
        <w:rPr>
          <w:rFonts w:ascii="Times New Roman" w:eastAsia="Calibri" w:hAnsi="Times New Roman" w:cs="Times New Roman"/>
          <w:sz w:val="28"/>
          <w:szCs w:val="28"/>
        </w:rPr>
        <w:t>от ранее изученных стилей.</w:t>
      </w:r>
      <w:r w:rsidR="005728C6" w:rsidRPr="0016479D">
        <w:rPr>
          <w:rFonts w:ascii="Times New Roman" w:eastAsia="Calibri" w:hAnsi="Times New Roman" w:cs="Times New Roman"/>
          <w:sz w:val="28"/>
          <w:szCs w:val="28"/>
        </w:rPr>
        <w:t xml:space="preserve"> История возникновения и этапы развития танца модерн. Творческий поиск А. Дункан. Педагогическая деятельность М. Грэхем, Х. Лимона и М. Каннингема.</w:t>
      </w:r>
    </w:p>
    <w:p w:rsidR="000556D1" w:rsidRPr="0016479D" w:rsidRDefault="006D56C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</w:t>
      </w:r>
      <w:r w:rsidR="006023E9" w:rsidRPr="0016479D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Просмотр </w:t>
      </w:r>
      <w:r w:rsidR="006023E9" w:rsidRPr="0016479D">
        <w:rPr>
          <w:rFonts w:ascii="Times New Roman" w:eastAsia="Calibri" w:hAnsi="Times New Roman" w:cs="Times New Roman"/>
          <w:sz w:val="28"/>
          <w:szCs w:val="28"/>
        </w:rPr>
        <w:t xml:space="preserve">иллюстрационного и </w:t>
      </w:r>
      <w:r w:rsidRPr="0016479D">
        <w:rPr>
          <w:rFonts w:ascii="Times New Roman" w:eastAsia="Calibri" w:hAnsi="Times New Roman" w:cs="Times New Roman"/>
          <w:sz w:val="28"/>
          <w:szCs w:val="28"/>
        </w:rPr>
        <w:t>видеоматериала с образцами спектаклей балетных трупп</w:t>
      </w:r>
      <w:r w:rsidR="001167EA">
        <w:rPr>
          <w:rFonts w:ascii="Times New Roman" w:eastAsia="Calibri" w:hAnsi="Times New Roman" w:cs="Times New Roman"/>
          <w:sz w:val="28"/>
          <w:szCs w:val="28"/>
        </w:rPr>
        <w:t>,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работающих в направлении модерн. Обсуждение просмотренных спектаклей.   </w:t>
      </w:r>
    </w:p>
    <w:p w:rsidR="006D56CF" w:rsidRPr="0016479D" w:rsidRDefault="005728C6" w:rsidP="00FD48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16479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="006D56CF" w:rsidRPr="0016479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Pr="0016479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Танец модерн. </w:t>
      </w:r>
      <w:r w:rsidR="006D56CF" w:rsidRPr="0016479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Экзерсис у станка и на середине зала.  </w:t>
      </w:r>
    </w:p>
    <w:p w:rsidR="006D56CF" w:rsidRPr="0016479D" w:rsidRDefault="005728C6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Теория.</w:t>
      </w:r>
      <w:r w:rsidR="000633D2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Терминология танца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модерн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3C10" w:rsidRPr="0016479D">
        <w:rPr>
          <w:rFonts w:ascii="Times New Roman" w:eastAsia="Calibri" w:hAnsi="Times New Roman" w:cs="Times New Roman"/>
          <w:sz w:val="28"/>
          <w:szCs w:val="28"/>
        </w:rPr>
        <w:t xml:space="preserve">Система танца модерн: определенный философский подход к движению. </w:t>
      </w:r>
      <w:r w:rsidRPr="0016479D">
        <w:rPr>
          <w:rFonts w:ascii="Times New Roman" w:eastAsia="Calibri" w:hAnsi="Times New Roman" w:cs="Times New Roman"/>
          <w:sz w:val="28"/>
          <w:szCs w:val="28"/>
        </w:rPr>
        <w:t>Особенности техник танца модерн. Правила исполнения элементов</w:t>
      </w:r>
      <w:r w:rsidR="00AB6B4E"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D56CF" w:rsidRPr="0016479D" w:rsidRDefault="006D56C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</w:t>
      </w:r>
      <w:r w:rsidR="005728C6" w:rsidRPr="0016479D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0633D2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W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arming up.</w:t>
      </w:r>
      <w:r w:rsidR="000633D2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Упражнения для позвоночника.</w:t>
      </w:r>
      <w:r w:rsidR="004C652B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Проучивание комбинации с использованием наклонов и изгибов торса: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flat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back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deep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body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bend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jack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knife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hinge</w:t>
      </w:r>
      <w:r w:rsidRPr="0016479D">
        <w:rPr>
          <w:rFonts w:ascii="Times New Roman" w:eastAsia="Calibri" w:hAnsi="Times New Roman" w:cs="Times New Roman"/>
          <w:sz w:val="28"/>
          <w:szCs w:val="28"/>
        </w:rPr>
        <w:t>,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curve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arch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roll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dawn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roll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67EA" w:rsidRPr="001167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67EA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low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back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и техники 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М. Грэхем contraction и release.</w:t>
      </w:r>
    </w:p>
    <w:p w:rsidR="006D56CF" w:rsidRPr="0016479D" w:rsidRDefault="006D56C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Экзерсис у станка: </w:t>
      </w:r>
      <w:r w:rsidR="000633D2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emi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grand</w:t>
      </w:r>
      <w:r w:rsidRPr="0016479D">
        <w:rPr>
          <w:rFonts w:ascii="Times New Roman" w:eastAsia="Calibri" w:hAnsi="Times New Roman" w:cs="Times New Roman"/>
          <w:sz w:val="28"/>
          <w:szCs w:val="28"/>
        </w:rPr>
        <w:t>-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plie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техника М. Грэхем)</w:t>
      </w:r>
      <w:r w:rsidR="000633D2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="000633D2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633D2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attement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tendu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техника М. Грэхем)</w:t>
      </w:r>
      <w:r w:rsidR="000633D2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3D2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attement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tendu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jete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Georgia" w:hAnsi="Times New Roman" w:cs="Times New Roman"/>
          <w:sz w:val="28"/>
          <w:szCs w:val="28"/>
          <w:shd w:val="clear" w:color="auto" w:fill="FBFAF9"/>
        </w:rPr>
        <w:t>(</w:t>
      </w:r>
      <w:r w:rsidRPr="0016479D">
        <w:rPr>
          <w:rFonts w:ascii="Times New Roman" w:eastAsia="Calibri" w:hAnsi="Times New Roman" w:cs="Times New Roman"/>
          <w:sz w:val="28"/>
          <w:szCs w:val="28"/>
        </w:rPr>
        <w:t>техника М. Каннинг</w:t>
      </w:r>
      <w:r w:rsidR="00227C20" w:rsidRPr="0016479D">
        <w:rPr>
          <w:rFonts w:ascii="Times New Roman" w:eastAsia="Calibri" w:hAnsi="Times New Roman" w:cs="Times New Roman"/>
          <w:sz w:val="28"/>
          <w:szCs w:val="28"/>
        </w:rPr>
        <w:t>е</w:t>
      </w:r>
      <w:r w:rsidRPr="0016479D">
        <w:rPr>
          <w:rFonts w:ascii="Times New Roman" w:eastAsia="Calibri" w:hAnsi="Times New Roman" w:cs="Times New Roman"/>
          <w:sz w:val="28"/>
          <w:szCs w:val="28"/>
        </w:rPr>
        <w:t>ма)</w:t>
      </w:r>
      <w:r w:rsidR="000633D2" w:rsidRPr="0016479D">
        <w:rPr>
          <w:rFonts w:ascii="Times New Roman" w:eastAsia="Calibri" w:hAnsi="Times New Roman" w:cs="Times New Roman"/>
          <w:sz w:val="28"/>
          <w:szCs w:val="28"/>
        </w:rPr>
        <w:t>,</w:t>
      </w:r>
      <w:r w:rsidR="000633D2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633D2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attements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frappes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Georgia" w:hAnsi="Times New Roman" w:cs="Times New Roman"/>
          <w:sz w:val="28"/>
          <w:szCs w:val="28"/>
          <w:shd w:val="clear" w:color="auto" w:fill="FBFAF9"/>
        </w:rPr>
        <w:t>(</w:t>
      </w:r>
      <w:r w:rsidRPr="0016479D">
        <w:rPr>
          <w:rFonts w:ascii="Times New Roman" w:eastAsia="Calibri" w:hAnsi="Times New Roman" w:cs="Times New Roman"/>
          <w:sz w:val="28"/>
          <w:szCs w:val="28"/>
        </w:rPr>
        <w:t>техника М. Каннинг</w:t>
      </w:r>
      <w:r w:rsidR="00227C20" w:rsidRPr="0016479D">
        <w:rPr>
          <w:rFonts w:ascii="Times New Roman" w:eastAsia="Calibri" w:hAnsi="Times New Roman" w:cs="Times New Roman"/>
          <w:sz w:val="28"/>
          <w:szCs w:val="28"/>
        </w:rPr>
        <w:t>е</w:t>
      </w:r>
      <w:r w:rsidRPr="0016479D">
        <w:rPr>
          <w:rFonts w:ascii="Times New Roman" w:eastAsia="Calibri" w:hAnsi="Times New Roman" w:cs="Times New Roman"/>
          <w:sz w:val="28"/>
          <w:szCs w:val="28"/>
        </w:rPr>
        <w:t>ма)</w:t>
      </w:r>
      <w:r w:rsidR="000633D2" w:rsidRPr="0016479D">
        <w:rPr>
          <w:rFonts w:ascii="Times New Roman" w:eastAsia="Calibri" w:hAnsi="Times New Roman" w:cs="Times New Roman"/>
          <w:sz w:val="28"/>
          <w:szCs w:val="28"/>
        </w:rPr>
        <w:t>,</w:t>
      </w:r>
      <w:r w:rsidR="000633D2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3D2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attements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fondus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техника М. Грэхем)</w:t>
      </w:r>
      <w:r w:rsidR="000633D2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="000633D2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3D2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ond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de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jambe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par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terre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техника М. Грэхем)</w:t>
      </w:r>
      <w:r w:rsidR="000633D2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="000633D2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3D2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dajio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техника М. Грэхем)</w:t>
      </w:r>
      <w:r w:rsidR="000633D2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3D2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rand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 battement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jete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Georgia" w:hAnsi="Times New Roman" w:cs="Times New Roman"/>
          <w:sz w:val="28"/>
          <w:szCs w:val="28"/>
          <w:shd w:val="clear" w:color="auto" w:fill="FBFAF9"/>
        </w:rPr>
        <w:t>(</w:t>
      </w:r>
      <w:r w:rsidRPr="0016479D">
        <w:rPr>
          <w:rFonts w:ascii="Times New Roman" w:eastAsia="Calibri" w:hAnsi="Times New Roman" w:cs="Times New Roman"/>
          <w:sz w:val="28"/>
          <w:szCs w:val="28"/>
        </w:rPr>
        <w:t>техника М. Каннинг</w:t>
      </w:r>
      <w:r w:rsidR="00227C20" w:rsidRPr="0016479D">
        <w:rPr>
          <w:rFonts w:ascii="Times New Roman" w:eastAsia="Calibri" w:hAnsi="Times New Roman" w:cs="Times New Roman"/>
          <w:sz w:val="28"/>
          <w:szCs w:val="28"/>
        </w:rPr>
        <w:t>е</w:t>
      </w:r>
      <w:r w:rsidRPr="0016479D">
        <w:rPr>
          <w:rFonts w:ascii="Times New Roman" w:eastAsia="Calibri" w:hAnsi="Times New Roman" w:cs="Times New Roman"/>
          <w:sz w:val="28"/>
          <w:szCs w:val="28"/>
        </w:rPr>
        <w:t>ма)</w:t>
      </w:r>
      <w:r w:rsidR="000633D2"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D56CF" w:rsidRPr="0016479D" w:rsidRDefault="006D56C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Экзерсис на середине зала:</w:t>
      </w:r>
      <w:r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3D2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emi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grand</w:t>
      </w:r>
      <w:r w:rsidRPr="0016479D">
        <w:rPr>
          <w:rFonts w:ascii="Times New Roman" w:eastAsia="Calibri" w:hAnsi="Times New Roman" w:cs="Times New Roman"/>
          <w:sz w:val="28"/>
          <w:szCs w:val="28"/>
        </w:rPr>
        <w:t>-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plie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Georgia" w:hAnsi="Times New Roman" w:cs="Times New Roman"/>
          <w:sz w:val="28"/>
          <w:szCs w:val="28"/>
          <w:shd w:val="clear" w:color="auto" w:fill="FBFAF9"/>
        </w:rPr>
        <w:t>(</w:t>
      </w:r>
      <w:r w:rsidRPr="0016479D">
        <w:rPr>
          <w:rFonts w:ascii="Times New Roman" w:eastAsia="Calibri" w:hAnsi="Times New Roman" w:cs="Times New Roman"/>
          <w:sz w:val="28"/>
          <w:szCs w:val="28"/>
        </w:rPr>
        <w:t>техника М. Каннинг</w:t>
      </w:r>
      <w:r w:rsidR="004146D7" w:rsidRPr="0016479D">
        <w:rPr>
          <w:rFonts w:ascii="Times New Roman" w:eastAsia="Calibri" w:hAnsi="Times New Roman" w:cs="Times New Roman"/>
          <w:sz w:val="28"/>
          <w:szCs w:val="28"/>
        </w:rPr>
        <w:t>е</w:t>
      </w:r>
      <w:r w:rsidRPr="0016479D">
        <w:rPr>
          <w:rFonts w:ascii="Times New Roman" w:eastAsia="Calibri" w:hAnsi="Times New Roman" w:cs="Times New Roman"/>
          <w:sz w:val="28"/>
          <w:szCs w:val="28"/>
        </w:rPr>
        <w:t>ма)</w:t>
      </w:r>
      <w:r w:rsidR="000633D2" w:rsidRPr="0016479D">
        <w:rPr>
          <w:rFonts w:ascii="Times New Roman" w:eastAsia="Calibri" w:hAnsi="Times New Roman" w:cs="Times New Roman"/>
          <w:sz w:val="28"/>
          <w:szCs w:val="28"/>
        </w:rPr>
        <w:t>,</w:t>
      </w:r>
      <w:r w:rsidR="000633D2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3D2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attements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tendus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Georgia" w:hAnsi="Times New Roman" w:cs="Times New Roman"/>
          <w:sz w:val="28"/>
          <w:szCs w:val="28"/>
          <w:shd w:val="clear" w:color="auto" w:fill="FBFAF9"/>
        </w:rPr>
        <w:t>(</w:t>
      </w:r>
      <w:r w:rsidRPr="0016479D">
        <w:rPr>
          <w:rFonts w:ascii="Times New Roman" w:eastAsia="Calibri" w:hAnsi="Times New Roman" w:cs="Times New Roman"/>
          <w:sz w:val="28"/>
          <w:szCs w:val="28"/>
        </w:rPr>
        <w:t>техника М. Каннинг</w:t>
      </w:r>
      <w:r w:rsidR="004146D7" w:rsidRPr="0016479D">
        <w:rPr>
          <w:rFonts w:ascii="Times New Roman" w:eastAsia="Calibri" w:hAnsi="Times New Roman" w:cs="Times New Roman"/>
          <w:sz w:val="28"/>
          <w:szCs w:val="28"/>
        </w:rPr>
        <w:t>е</w:t>
      </w:r>
      <w:r w:rsidRPr="0016479D">
        <w:rPr>
          <w:rFonts w:ascii="Times New Roman" w:eastAsia="Calibri" w:hAnsi="Times New Roman" w:cs="Times New Roman"/>
          <w:sz w:val="28"/>
          <w:szCs w:val="28"/>
        </w:rPr>
        <w:t>ма)</w:t>
      </w:r>
      <w:r w:rsidR="000633D2" w:rsidRPr="0016479D">
        <w:rPr>
          <w:rFonts w:ascii="Times New Roman" w:eastAsia="Calibri" w:hAnsi="Times New Roman" w:cs="Times New Roman"/>
          <w:sz w:val="28"/>
          <w:szCs w:val="28"/>
        </w:rPr>
        <w:t>,</w:t>
      </w:r>
      <w:r w:rsidR="000633D2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3D2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attement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jete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(техника Х. Лимона)</w:t>
      </w:r>
      <w:r w:rsidR="000633D2" w:rsidRPr="0016479D">
        <w:rPr>
          <w:rFonts w:ascii="Times New Roman" w:eastAsia="Calibri" w:hAnsi="Times New Roman" w:cs="Times New Roman"/>
          <w:sz w:val="28"/>
          <w:szCs w:val="28"/>
        </w:rPr>
        <w:t>,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3D2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attements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fondus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(техника Х. Лимона)</w:t>
      </w:r>
      <w:r w:rsidR="000633D2" w:rsidRPr="0016479D">
        <w:rPr>
          <w:rFonts w:ascii="Times New Roman" w:eastAsia="Calibri" w:hAnsi="Times New Roman" w:cs="Times New Roman"/>
          <w:sz w:val="28"/>
          <w:szCs w:val="28"/>
        </w:rPr>
        <w:t>,</w:t>
      </w:r>
      <w:r w:rsidR="000633D2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633D2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ond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de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jambe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par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terre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(техника Х. Лимона)</w:t>
      </w:r>
      <w:r w:rsidR="000633D2" w:rsidRPr="0016479D">
        <w:rPr>
          <w:rFonts w:ascii="Times New Roman" w:eastAsia="Calibri" w:hAnsi="Times New Roman" w:cs="Times New Roman"/>
          <w:sz w:val="28"/>
          <w:szCs w:val="28"/>
        </w:rPr>
        <w:t>,</w:t>
      </w:r>
      <w:r w:rsidR="000633D2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3D2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dajio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техника М. Грэхем)</w:t>
      </w:r>
      <w:r w:rsidR="000633D2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3D2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rand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 battement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jetes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техника М. Грэхем)</w:t>
      </w:r>
      <w:r w:rsidR="000633D2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AB6B4E" w:rsidRPr="0016479D" w:rsidRDefault="004C652B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="006D56CF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tretching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AB6B4E" w:rsidRPr="0016479D">
        <w:rPr>
          <w:rFonts w:ascii="Times New Roman" w:eastAsia="Calibri" w:hAnsi="Times New Roman" w:cs="Times New Roman"/>
          <w:sz w:val="28"/>
          <w:szCs w:val="28"/>
        </w:rPr>
        <w:t>р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астяжка)</w:t>
      </w:r>
      <w:r w:rsidRPr="0016479D">
        <w:rPr>
          <w:rFonts w:ascii="Times New Roman" w:eastAsia="Calibri" w:hAnsi="Times New Roman" w:cs="Times New Roman"/>
          <w:sz w:val="28"/>
          <w:szCs w:val="28"/>
        </w:rPr>
        <w:t>.</w:t>
      </w:r>
      <w:r w:rsidR="00AB6B4E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="006D56CF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rosse</w:t>
      </w:r>
      <w:r w:rsidR="00AB6B4E" w:rsidRPr="0016479D">
        <w:rPr>
          <w:rFonts w:ascii="Times New Roman" w:eastAsia="Calibri" w:hAnsi="Times New Roman" w:cs="Times New Roman"/>
          <w:sz w:val="28"/>
          <w:szCs w:val="28"/>
        </w:rPr>
        <w:t>. Танцевальные к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омбинации с использованием техник </w:t>
      </w:r>
      <w:r w:rsidR="006D56CF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М. Грэхем, 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Х. Лимона и М. Каннинг</w:t>
      </w:r>
      <w:r w:rsidR="004146D7" w:rsidRPr="0016479D">
        <w:rPr>
          <w:rFonts w:ascii="Times New Roman" w:eastAsia="Calibri" w:hAnsi="Times New Roman" w:cs="Times New Roman"/>
          <w:sz w:val="28"/>
          <w:szCs w:val="28"/>
        </w:rPr>
        <w:t>е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ма</w:t>
      </w:r>
      <w:r w:rsidR="00AB6B4E" w:rsidRPr="0016479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D56CF" w:rsidRPr="0016479D" w:rsidRDefault="00AB6B4E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Творческ</w:t>
      </w:r>
      <w:r w:rsidR="000947EA" w:rsidRPr="0016479D">
        <w:rPr>
          <w:rFonts w:ascii="Times New Roman" w:eastAsia="Calibri" w:hAnsi="Times New Roman" w:cs="Times New Roman"/>
          <w:i/>
          <w:sz w:val="28"/>
          <w:szCs w:val="28"/>
        </w:rPr>
        <w:t>о</w:t>
      </w:r>
      <w:r w:rsidRPr="0016479D">
        <w:rPr>
          <w:rFonts w:ascii="Times New Roman" w:eastAsia="Calibri" w:hAnsi="Times New Roman" w:cs="Times New Roman"/>
          <w:i/>
          <w:sz w:val="28"/>
          <w:szCs w:val="28"/>
        </w:rPr>
        <w:t>е задани</w:t>
      </w:r>
      <w:r w:rsidR="000947EA" w:rsidRPr="0016479D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16479D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Самостоятельное сочинение т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анцевальны</w:t>
      </w:r>
      <w:r w:rsidRPr="0016479D">
        <w:rPr>
          <w:rFonts w:ascii="Times New Roman" w:eastAsia="Calibri" w:hAnsi="Times New Roman" w:cs="Times New Roman"/>
          <w:sz w:val="28"/>
          <w:szCs w:val="28"/>
        </w:rPr>
        <w:t>х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 комбинаци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й 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техник </w:t>
      </w:r>
      <w:r w:rsidR="006D56CF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М. Грэхем, 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Х. Лимона и М. Каннинг</w:t>
      </w:r>
      <w:r w:rsidR="004146D7" w:rsidRPr="0016479D">
        <w:rPr>
          <w:rFonts w:ascii="Times New Roman" w:eastAsia="Calibri" w:hAnsi="Times New Roman" w:cs="Times New Roman"/>
          <w:sz w:val="28"/>
          <w:szCs w:val="28"/>
        </w:rPr>
        <w:t>е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ма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1-2  комбинации для каждой техники</w:t>
      </w:r>
      <w:r w:rsidRPr="0016479D">
        <w:rPr>
          <w:rFonts w:ascii="Times New Roman" w:eastAsia="Calibri" w:hAnsi="Times New Roman" w:cs="Times New Roman"/>
          <w:sz w:val="28"/>
          <w:szCs w:val="28"/>
        </w:rPr>
        <w:t>)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D56CF" w:rsidRPr="0016479D" w:rsidRDefault="00BC6815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en-US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en-US"/>
        </w:rPr>
        <w:t>3</w:t>
      </w:r>
      <w:r w:rsidR="006D56CF"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en-US"/>
        </w:rPr>
        <w:t xml:space="preserve">. </w:t>
      </w:r>
      <w:r w:rsidR="006D56CF"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Техни</w:t>
      </w:r>
      <w:r w:rsidR="00716AEE"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ка</w:t>
      </w:r>
      <w:r w:rsidR="00716AEE"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en-US"/>
        </w:rPr>
        <w:t xml:space="preserve"> </w:t>
      </w:r>
      <w:r w:rsidR="00716AEE"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М</w:t>
      </w:r>
      <w:r w:rsidR="00716AEE"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en-US"/>
        </w:rPr>
        <w:t xml:space="preserve">. </w:t>
      </w:r>
      <w:r w:rsidR="00716AEE"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Грэхем</w:t>
      </w:r>
      <w:r w:rsidR="00716AEE"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en-US"/>
        </w:rPr>
        <w:t xml:space="preserve"> (</w:t>
      </w:r>
      <w:r w:rsidR="00716AEE" w:rsidRPr="0016479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Graham Technique</w:t>
      </w:r>
      <w:r w:rsidR="00716AEE"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en-US"/>
        </w:rPr>
        <w:t>).</w:t>
      </w:r>
    </w:p>
    <w:p w:rsidR="006D56CF" w:rsidRPr="0016479D" w:rsidRDefault="006D56C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Теория</w:t>
      </w:r>
      <w:r w:rsidR="00BC6815" w:rsidRPr="0016479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.</w:t>
      </w:r>
      <w:r w:rsidR="00BC6815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4146D7" w:rsidRPr="0016479D">
        <w:rPr>
          <w:rFonts w:ascii="Times New Roman" w:eastAsia="Times New Roman" w:hAnsi="Times New Roman" w:cs="Times New Roman"/>
          <w:sz w:val="28"/>
          <w:szCs w:val="28"/>
        </w:rPr>
        <w:t>Graham Technique</w:t>
      </w:r>
      <w:r w:rsidR="00A01E39" w:rsidRPr="0016479D">
        <w:rPr>
          <w:rFonts w:ascii="Times New Roman" w:eastAsia="Times New Roman" w:hAnsi="Times New Roman" w:cs="Times New Roman"/>
          <w:sz w:val="28"/>
          <w:szCs w:val="28"/>
        </w:rPr>
        <w:t xml:space="preserve"> — техника танца модерн, созданная американской танцовщицей и хореографом Мартой Грэ</w:t>
      </w:r>
      <w:r w:rsidR="004146D7" w:rsidRPr="0016479D">
        <w:rPr>
          <w:rFonts w:ascii="Times New Roman" w:eastAsia="Times New Roman" w:hAnsi="Times New Roman" w:cs="Times New Roman"/>
          <w:sz w:val="28"/>
          <w:szCs w:val="28"/>
        </w:rPr>
        <w:t>хе</w:t>
      </w:r>
      <w:r w:rsidR="00A01E39" w:rsidRPr="0016479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716AEE" w:rsidRPr="001647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A01E39" w:rsidRPr="001647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Сontraction и release в танце модерн, взаимосвязь движения с дыханием. </w:t>
      </w:r>
      <w:r w:rsidR="00BC6815" w:rsidRPr="0016479D">
        <w:rPr>
          <w:rFonts w:ascii="Times New Roman" w:eastAsia="Calibri" w:hAnsi="Times New Roman" w:cs="Times New Roman"/>
          <w:sz w:val="28"/>
          <w:szCs w:val="28"/>
        </w:rPr>
        <w:t>П</w:t>
      </w:r>
      <w:r w:rsidRPr="0016479D">
        <w:rPr>
          <w:rFonts w:ascii="Times New Roman" w:eastAsia="Calibri" w:hAnsi="Times New Roman" w:cs="Times New Roman"/>
          <w:sz w:val="28"/>
          <w:szCs w:val="28"/>
        </w:rPr>
        <w:t>равил</w:t>
      </w:r>
      <w:r w:rsidR="00BC6815" w:rsidRPr="0016479D">
        <w:rPr>
          <w:rFonts w:ascii="Times New Roman" w:eastAsia="Calibri" w:hAnsi="Times New Roman" w:cs="Times New Roman"/>
          <w:sz w:val="28"/>
          <w:szCs w:val="28"/>
        </w:rPr>
        <w:t>а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исполнения и основные ошибки. Основные принципы техники 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М. Грэхем в экзерсисе у станка.</w:t>
      </w:r>
    </w:p>
    <w:p w:rsidR="006D56CF" w:rsidRPr="0016479D" w:rsidRDefault="006D56C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Практика</w:t>
      </w:r>
      <w:r w:rsidR="00BC6815" w:rsidRPr="0016479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.</w:t>
      </w:r>
      <w:r w:rsidR="00BC6815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BC6815" w:rsidRPr="0016479D">
        <w:rPr>
          <w:rFonts w:ascii="Times New Roman" w:eastAsia="Calibri" w:hAnsi="Times New Roman" w:cs="Times New Roman"/>
          <w:sz w:val="28"/>
          <w:szCs w:val="28"/>
        </w:rPr>
        <w:t>Т</w:t>
      </w:r>
      <w:r w:rsidRPr="0016479D">
        <w:rPr>
          <w:rFonts w:ascii="Times New Roman" w:eastAsia="Calibri" w:hAnsi="Times New Roman" w:cs="Times New Roman"/>
          <w:sz w:val="28"/>
          <w:szCs w:val="28"/>
        </w:rPr>
        <w:t>анцевальн</w:t>
      </w:r>
      <w:r w:rsidR="00BC6815" w:rsidRPr="0016479D">
        <w:rPr>
          <w:rFonts w:ascii="Times New Roman" w:eastAsia="Calibri" w:hAnsi="Times New Roman" w:cs="Times New Roman"/>
          <w:sz w:val="28"/>
          <w:szCs w:val="28"/>
        </w:rPr>
        <w:t>ые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комбинации на основе техники сontraction и release. </w:t>
      </w:r>
      <w:r w:rsidR="00BC6815" w:rsidRPr="0016479D">
        <w:rPr>
          <w:rFonts w:ascii="Times New Roman" w:eastAsia="Calibri" w:hAnsi="Times New Roman" w:cs="Times New Roman"/>
          <w:sz w:val="28"/>
          <w:szCs w:val="28"/>
        </w:rPr>
        <w:t>Р</w:t>
      </w:r>
      <w:r w:rsidRPr="0016479D">
        <w:rPr>
          <w:rFonts w:ascii="Times New Roman" w:eastAsia="Calibri" w:hAnsi="Times New Roman" w:cs="Times New Roman"/>
          <w:sz w:val="28"/>
          <w:szCs w:val="28"/>
        </w:rPr>
        <w:t>азучива</w:t>
      </w:r>
      <w:r w:rsidR="00BC6815" w:rsidRPr="0016479D">
        <w:rPr>
          <w:rFonts w:ascii="Times New Roman" w:eastAsia="Calibri" w:hAnsi="Times New Roman" w:cs="Times New Roman"/>
          <w:sz w:val="28"/>
          <w:szCs w:val="28"/>
        </w:rPr>
        <w:t>ние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6815" w:rsidRPr="0016479D">
        <w:rPr>
          <w:rFonts w:ascii="Times New Roman" w:eastAsia="Calibri" w:hAnsi="Times New Roman" w:cs="Times New Roman"/>
          <w:sz w:val="28"/>
          <w:szCs w:val="28"/>
        </w:rPr>
        <w:t xml:space="preserve">комбинации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в медленном темпе, исполнение </w:t>
      </w:r>
      <w:r w:rsidR="00BC6815" w:rsidRPr="0016479D">
        <w:rPr>
          <w:rFonts w:ascii="Times New Roman" w:eastAsia="Calibri" w:hAnsi="Times New Roman" w:cs="Times New Roman"/>
          <w:sz w:val="28"/>
          <w:szCs w:val="28"/>
        </w:rPr>
        <w:t>под музыку и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без </w:t>
      </w:r>
      <w:r w:rsidR="00BC6815" w:rsidRPr="0016479D">
        <w:rPr>
          <w:rFonts w:ascii="Times New Roman" w:eastAsia="Calibri" w:hAnsi="Times New Roman" w:cs="Times New Roman"/>
          <w:sz w:val="28"/>
          <w:szCs w:val="28"/>
        </w:rPr>
        <w:t xml:space="preserve">музыки, </w:t>
      </w:r>
      <w:r w:rsidRPr="0016479D">
        <w:rPr>
          <w:rFonts w:ascii="Times New Roman" w:eastAsia="Calibri" w:hAnsi="Times New Roman" w:cs="Times New Roman"/>
          <w:sz w:val="28"/>
          <w:szCs w:val="28"/>
        </w:rPr>
        <w:t>ориентируясь на дыхание.</w:t>
      </w:r>
    </w:p>
    <w:p w:rsidR="006D56CF" w:rsidRPr="0016479D" w:rsidRDefault="00BC6815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6D56CF" w:rsidRPr="0016479D">
        <w:rPr>
          <w:rFonts w:ascii="Times New Roman" w:eastAsia="Calibri" w:hAnsi="Times New Roman" w:cs="Times New Roman"/>
          <w:b/>
          <w:sz w:val="28"/>
          <w:szCs w:val="28"/>
        </w:rPr>
        <w:t>. Принципы танцевальной техники Х. Лимона</w:t>
      </w:r>
      <w:r w:rsidR="00716AEE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="00716AEE" w:rsidRPr="0016479D">
        <w:rPr>
          <w:rFonts w:ascii="Times New Roman" w:eastAsia="Times New Roman" w:hAnsi="Times New Roman" w:cs="Times New Roman"/>
          <w:b/>
          <w:sz w:val="28"/>
          <w:szCs w:val="28"/>
        </w:rPr>
        <w:t>Jose Limon Technique</w:t>
      </w:r>
      <w:r w:rsidR="00716AEE" w:rsidRPr="0016479D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6D56CF" w:rsidRPr="0016479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6D56CF" w:rsidRPr="0016479D" w:rsidRDefault="006D56C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</w:t>
      </w:r>
      <w:r w:rsidR="00BC6815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="004146D7" w:rsidRPr="0016479D">
        <w:rPr>
          <w:rFonts w:ascii="Times New Roman" w:eastAsia="Times New Roman" w:hAnsi="Times New Roman" w:cs="Times New Roman"/>
          <w:sz w:val="28"/>
          <w:szCs w:val="28"/>
        </w:rPr>
        <w:t>Jose Limon Technique -</w:t>
      </w:r>
      <w:r w:rsidR="00A961B8" w:rsidRPr="0016479D">
        <w:rPr>
          <w:rFonts w:ascii="Times New Roman" w:eastAsia="Times New Roman" w:hAnsi="Times New Roman" w:cs="Times New Roman"/>
          <w:sz w:val="28"/>
          <w:szCs w:val="28"/>
        </w:rPr>
        <w:t xml:space="preserve"> техника танца модерн, созданная танцовщиком и хореографом Хосе Аркадио Лимоном в I половине XX века</w:t>
      </w:r>
      <w:r w:rsidR="00203C10" w:rsidRPr="001647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203C10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3C10" w:rsidRPr="0016479D">
        <w:rPr>
          <w:rFonts w:ascii="Times New Roman" w:eastAsia="Calibri" w:hAnsi="Times New Roman" w:cs="Times New Roman"/>
          <w:sz w:val="28"/>
          <w:szCs w:val="28"/>
        </w:rPr>
        <w:lastRenderedPageBreak/>
        <w:t>О</w:t>
      </w:r>
      <w:r w:rsidRPr="0016479D">
        <w:rPr>
          <w:rFonts w:ascii="Times New Roman" w:eastAsia="Calibri" w:hAnsi="Times New Roman" w:cs="Times New Roman"/>
          <w:sz w:val="28"/>
          <w:szCs w:val="28"/>
        </w:rPr>
        <w:t>сновные элементы. Основные движения техники</w:t>
      </w:r>
      <w:r w:rsidR="00BC6815" w:rsidRPr="0016479D">
        <w:rPr>
          <w:rFonts w:ascii="Times New Roman" w:eastAsia="Calibri" w:hAnsi="Times New Roman" w:cs="Times New Roman"/>
          <w:sz w:val="28"/>
          <w:szCs w:val="28"/>
        </w:rPr>
        <w:t>: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задержка в кульминационной точке (suspend) и обратный воз</w:t>
      </w:r>
      <w:r w:rsidR="001167EA">
        <w:rPr>
          <w:rFonts w:ascii="Times New Roman" w:eastAsia="Calibri" w:hAnsi="Times New Roman" w:cs="Times New Roman"/>
          <w:sz w:val="28"/>
          <w:szCs w:val="28"/>
        </w:rPr>
        <w:t>вра</w:t>
      </w:r>
      <w:r w:rsidRPr="0016479D">
        <w:rPr>
          <w:rFonts w:ascii="Times New Roman" w:eastAsia="Calibri" w:hAnsi="Times New Roman" w:cs="Times New Roman"/>
          <w:sz w:val="28"/>
          <w:szCs w:val="28"/>
        </w:rPr>
        <w:t>т</w:t>
      </w:r>
      <w:r w:rsidR="00BC6815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(recovery)</w:t>
      </w:r>
      <w:r w:rsidR="00BC6815" w:rsidRPr="0016479D">
        <w:rPr>
          <w:rFonts w:ascii="Times New Roman" w:eastAsia="Calibri" w:hAnsi="Times New Roman" w:cs="Times New Roman"/>
          <w:sz w:val="28"/>
          <w:szCs w:val="28"/>
        </w:rPr>
        <w:t>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23A91" w:rsidRPr="0016479D" w:rsidRDefault="006D56C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</w:t>
      </w:r>
      <w:r w:rsidR="00BC6815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Проучивание  комбинаций на основе техники Х. Лимона на середине зала и в продвижении (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crosse</w:t>
      </w:r>
      <w:r w:rsidRPr="0016479D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6D56CF" w:rsidRPr="0016479D" w:rsidRDefault="00BC6815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6D56CF" w:rsidRPr="0016479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6D56CF" w:rsidRPr="0016479D">
        <w:rPr>
          <w:rFonts w:ascii="Times New Roman" w:eastAsia="Georgia" w:hAnsi="Times New Roman" w:cs="Times New Roman"/>
          <w:b/>
          <w:sz w:val="28"/>
          <w:szCs w:val="28"/>
          <w:shd w:val="clear" w:color="auto" w:fill="FBFAF9"/>
        </w:rPr>
        <w:t xml:space="preserve"> </w:t>
      </w:r>
      <w:r w:rsidR="006D56CF" w:rsidRPr="0016479D">
        <w:rPr>
          <w:rFonts w:ascii="Times New Roman" w:eastAsia="Calibri" w:hAnsi="Times New Roman" w:cs="Times New Roman"/>
          <w:b/>
          <w:sz w:val="28"/>
          <w:szCs w:val="28"/>
        </w:rPr>
        <w:t>Техника танца Мерса Каннинг</w:t>
      </w:r>
      <w:r w:rsidR="004146D7" w:rsidRPr="0016479D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="006D56CF" w:rsidRPr="0016479D">
        <w:rPr>
          <w:rFonts w:ascii="Times New Roman" w:eastAsia="Calibri" w:hAnsi="Times New Roman" w:cs="Times New Roman"/>
          <w:b/>
          <w:sz w:val="28"/>
          <w:szCs w:val="28"/>
        </w:rPr>
        <w:t>ма</w:t>
      </w:r>
      <w:r w:rsidR="00716AEE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="00716AEE" w:rsidRPr="0016479D">
        <w:rPr>
          <w:rFonts w:ascii="Times New Roman" w:eastAsia="Times New Roman" w:hAnsi="Times New Roman" w:cs="Times New Roman"/>
          <w:b/>
          <w:sz w:val="28"/>
          <w:szCs w:val="28"/>
        </w:rPr>
        <w:t>Cunningham Technique</w:t>
      </w:r>
      <w:r w:rsidR="00716AEE" w:rsidRPr="0016479D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6D56CF" w:rsidRPr="0016479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6D56CF" w:rsidRPr="0016479D" w:rsidRDefault="006D56C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</w:t>
      </w:r>
      <w:r w:rsidR="00BC6815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="004146D7" w:rsidRPr="0016479D">
        <w:rPr>
          <w:rFonts w:ascii="Times New Roman" w:eastAsia="Times New Roman" w:hAnsi="Times New Roman" w:cs="Times New Roman"/>
          <w:sz w:val="28"/>
          <w:szCs w:val="28"/>
        </w:rPr>
        <w:t>Cunningham Technique</w:t>
      </w:r>
      <w:r w:rsidR="00A961B8" w:rsidRPr="0016479D">
        <w:rPr>
          <w:rFonts w:ascii="Times New Roman" w:eastAsia="Times New Roman" w:hAnsi="Times New Roman" w:cs="Times New Roman"/>
          <w:sz w:val="28"/>
          <w:szCs w:val="28"/>
        </w:rPr>
        <w:t xml:space="preserve"> — техника танца постмодерн, разработанная американским танцовщиком, хореографом и</w:t>
      </w:r>
      <w:r w:rsidR="004146D7" w:rsidRPr="0016479D">
        <w:rPr>
          <w:rFonts w:ascii="Times New Roman" w:eastAsia="Times New Roman" w:hAnsi="Times New Roman" w:cs="Times New Roman"/>
          <w:sz w:val="28"/>
          <w:szCs w:val="28"/>
        </w:rPr>
        <w:t xml:space="preserve"> преподавателем Мерсом Каннинге</w:t>
      </w:r>
      <w:r w:rsidR="00A961B8" w:rsidRPr="0016479D">
        <w:rPr>
          <w:rFonts w:ascii="Times New Roman" w:eastAsia="Times New Roman" w:hAnsi="Times New Roman" w:cs="Times New Roman"/>
          <w:sz w:val="28"/>
          <w:szCs w:val="28"/>
        </w:rPr>
        <w:t>мом</w:t>
      </w:r>
      <w:r w:rsidR="00716AEE" w:rsidRPr="001647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A961B8" w:rsidRPr="001647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А</w:t>
      </w:r>
      <w:r w:rsidR="00BC6815" w:rsidRPr="0016479D">
        <w:rPr>
          <w:rFonts w:ascii="Times New Roman" w:eastAsia="Calibri" w:hAnsi="Times New Roman" w:cs="Times New Roman"/>
          <w:sz w:val="28"/>
          <w:szCs w:val="28"/>
        </w:rPr>
        <w:t>рхитектура тела в пространстве. К</w:t>
      </w:r>
      <w:r w:rsidRPr="0016479D">
        <w:rPr>
          <w:rFonts w:ascii="Times New Roman" w:eastAsia="Calibri" w:hAnsi="Times New Roman" w:cs="Times New Roman"/>
          <w:sz w:val="28"/>
          <w:szCs w:val="28"/>
        </w:rPr>
        <w:t>оординация, ритм и артикуляция как основа техники.</w:t>
      </w:r>
      <w:r w:rsidR="00BC6815" w:rsidRPr="0016479D">
        <w:rPr>
          <w:rFonts w:ascii="Times New Roman" w:eastAsia="Calibri" w:hAnsi="Times New Roman" w:cs="Times New Roman"/>
          <w:sz w:val="28"/>
          <w:szCs w:val="28"/>
        </w:rPr>
        <w:t xml:space="preserve"> Особенности техники М. Каннингема.</w:t>
      </w:r>
    </w:p>
    <w:p w:rsidR="00BC6815" w:rsidRPr="0016479D" w:rsidRDefault="006D56C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</w:t>
      </w:r>
      <w:r w:rsidR="00BC6815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="00B44D4B" w:rsidRPr="0016479D">
        <w:rPr>
          <w:rFonts w:ascii="Times New Roman" w:eastAsia="Calibri" w:hAnsi="Times New Roman" w:cs="Times New Roman"/>
          <w:sz w:val="28"/>
          <w:szCs w:val="28"/>
        </w:rPr>
        <w:t>Элементы</w:t>
      </w:r>
      <w:r w:rsidR="00B44D4B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B44D4B" w:rsidRPr="0016479D">
        <w:rPr>
          <w:rFonts w:ascii="Times New Roman" w:eastAsia="Calibri" w:hAnsi="Times New Roman" w:cs="Times New Roman"/>
          <w:sz w:val="28"/>
          <w:szCs w:val="28"/>
        </w:rPr>
        <w:t>т</w:t>
      </w:r>
      <w:r w:rsidRPr="0016479D">
        <w:rPr>
          <w:rFonts w:ascii="Times New Roman" w:eastAsia="Calibri" w:hAnsi="Times New Roman" w:cs="Times New Roman"/>
          <w:sz w:val="28"/>
          <w:szCs w:val="28"/>
        </w:rPr>
        <w:t>ехник</w:t>
      </w:r>
      <w:r w:rsidR="00B44D4B"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М. Каннингема на примере экзерсиса на середине зала и у станка. Проучивание танцевальн</w:t>
      </w:r>
      <w:r w:rsidR="00BC6815" w:rsidRPr="0016479D">
        <w:rPr>
          <w:rFonts w:ascii="Times New Roman" w:eastAsia="Calibri" w:hAnsi="Times New Roman" w:cs="Times New Roman"/>
          <w:sz w:val="28"/>
          <w:szCs w:val="28"/>
        </w:rPr>
        <w:t>ых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комбинаци</w:t>
      </w:r>
      <w:r w:rsidR="00BC6815" w:rsidRPr="0016479D">
        <w:rPr>
          <w:rFonts w:ascii="Times New Roman" w:eastAsia="Calibri" w:hAnsi="Times New Roman" w:cs="Times New Roman"/>
          <w:sz w:val="28"/>
          <w:szCs w:val="28"/>
        </w:rPr>
        <w:t>й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с использованием различных уровней на основе техники М. Каннингема.</w:t>
      </w:r>
    </w:p>
    <w:p w:rsidR="006D56CF" w:rsidRPr="0016479D" w:rsidRDefault="006D56CF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6479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7.</w:t>
      </w:r>
      <w:r w:rsidRPr="0016479D">
        <w:rPr>
          <w:rFonts w:ascii="Times New Roman" w:eastAsia="Calibri" w:hAnsi="Times New Roman" w:cs="Times New Roman"/>
          <w:b/>
          <w:bCs/>
          <w:sz w:val="28"/>
          <w:szCs w:val="28"/>
        </w:rPr>
        <w:t>Техника</w:t>
      </w:r>
      <w:r w:rsidRPr="0016479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b/>
          <w:bCs/>
          <w:sz w:val="28"/>
          <w:szCs w:val="28"/>
        </w:rPr>
        <w:t>релиз</w:t>
      </w:r>
      <w:r w:rsidRPr="0016479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(Release based Technique)</w:t>
      </w:r>
      <w:r w:rsidR="00201FB6" w:rsidRPr="00201F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.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</w:p>
    <w:p w:rsidR="006D56CF" w:rsidRPr="0016479D" w:rsidRDefault="006D56C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</w:t>
      </w:r>
      <w:r w:rsidR="00BF6A55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="00BF6A55" w:rsidRPr="0016479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Release</w:t>
      </w:r>
      <w:r w:rsidR="00BF6A55" w:rsidRPr="0016479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F6A55" w:rsidRPr="0016479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based</w:t>
      </w:r>
      <w:r w:rsidR="00BF6A55" w:rsidRPr="0016479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F6A55" w:rsidRPr="0016479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Technique</w:t>
      </w:r>
      <w:r w:rsidR="00BF6A55" w:rsidRPr="0016479D">
        <w:rPr>
          <w:rFonts w:ascii="Times New Roman" w:eastAsia="Calibri" w:hAnsi="Times New Roman" w:cs="Times New Roman"/>
          <w:sz w:val="28"/>
          <w:szCs w:val="28"/>
        </w:rPr>
        <w:t xml:space="preserve"> - т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ехника современного танца, основанная на освобождении (релизе) некоторых групп мышц с целью получения навыков использования только тех групп мышц, которые необходимы в процессе танца. </w:t>
      </w:r>
    </w:p>
    <w:p w:rsidR="006D56CF" w:rsidRPr="0016479D" w:rsidRDefault="00BF6A55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Анатомическое строение тела: костная, мышечная, дыхательная и нервная системы. 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Понимание собственного тела с помощью техники </w:t>
      </w:r>
      <w:r w:rsidR="007C3406" w:rsidRPr="0016479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="006D56CF" w:rsidRPr="0016479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elease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6479D">
        <w:rPr>
          <w:rFonts w:ascii="Times New Roman" w:eastAsia="Calibri" w:hAnsi="Times New Roman" w:cs="Times New Roman"/>
          <w:sz w:val="28"/>
          <w:szCs w:val="28"/>
        </w:rPr>
        <w:t>Б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азовы</w:t>
      </w:r>
      <w:r w:rsidRPr="0016479D">
        <w:rPr>
          <w:rFonts w:ascii="Times New Roman" w:eastAsia="Calibri" w:hAnsi="Times New Roman" w:cs="Times New Roman"/>
          <w:sz w:val="28"/>
          <w:szCs w:val="28"/>
        </w:rPr>
        <w:t>е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Pr="0016479D">
        <w:rPr>
          <w:rFonts w:ascii="Times New Roman" w:eastAsia="Calibri" w:hAnsi="Times New Roman" w:cs="Times New Roman"/>
          <w:sz w:val="28"/>
          <w:szCs w:val="28"/>
        </w:rPr>
        <w:t>ы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, обязательны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е в современном танце: 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баланс, артикуляция (импульс, инерция), гравитация (центр тяжести, работа с весом)</w:t>
      </w:r>
      <w:r w:rsidRPr="0016479D">
        <w:rPr>
          <w:rFonts w:ascii="Times New Roman" w:eastAsia="Calibri" w:hAnsi="Times New Roman" w:cs="Times New Roman"/>
          <w:sz w:val="28"/>
          <w:szCs w:val="28"/>
        </w:rPr>
        <w:t>. А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спект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="004C652B" w:rsidRPr="0016479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Pr="0016479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elease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техник</w:t>
      </w:r>
      <w:r w:rsidR="00A049C8" w:rsidRPr="0016479D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parterre (работ</w:t>
      </w:r>
      <w:r w:rsidRPr="0016479D">
        <w:rPr>
          <w:rFonts w:ascii="Times New Roman" w:eastAsia="Calibri" w:hAnsi="Times New Roman" w:cs="Times New Roman"/>
          <w:sz w:val="28"/>
          <w:szCs w:val="28"/>
        </w:rPr>
        <w:t>а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3406" w:rsidRPr="0016479D">
        <w:rPr>
          <w:rFonts w:ascii="Times New Roman" w:eastAsia="Calibri" w:hAnsi="Times New Roman" w:cs="Times New Roman"/>
          <w:sz w:val="28"/>
          <w:szCs w:val="28"/>
        </w:rPr>
        <w:t>на полу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), техник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падения и смещения баланса.</w:t>
      </w:r>
    </w:p>
    <w:p w:rsidR="00BF6A55" w:rsidRPr="0016479D" w:rsidRDefault="006D56C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</w:t>
      </w:r>
      <w:r w:rsidR="00BF6A55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Проучивание танцевальной комбинации на основе техники </w:t>
      </w:r>
      <w:r w:rsidR="007C3406" w:rsidRPr="0016479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</w:t>
      </w:r>
      <w:r w:rsidRPr="0016479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elease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F6A55"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Pr="0016479D">
        <w:rPr>
          <w:rFonts w:ascii="Times New Roman" w:eastAsia="Calibri" w:hAnsi="Times New Roman" w:cs="Times New Roman"/>
          <w:sz w:val="28"/>
          <w:szCs w:val="28"/>
        </w:rPr>
        <w:t>сполн</w:t>
      </w:r>
      <w:r w:rsidR="00BF6A55" w:rsidRPr="0016479D">
        <w:rPr>
          <w:rFonts w:ascii="Times New Roman" w:eastAsia="Calibri" w:hAnsi="Times New Roman" w:cs="Times New Roman"/>
          <w:sz w:val="28"/>
          <w:szCs w:val="28"/>
        </w:rPr>
        <w:t>ение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A55" w:rsidRPr="0016479D">
        <w:rPr>
          <w:rFonts w:ascii="Times New Roman" w:eastAsia="Calibri" w:hAnsi="Times New Roman" w:cs="Times New Roman"/>
          <w:sz w:val="28"/>
          <w:szCs w:val="28"/>
        </w:rPr>
        <w:t xml:space="preserve">танцевальной комбинации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под музыку, без четкого ритмического рисунка</w:t>
      </w:r>
      <w:r w:rsidR="00BF6A55" w:rsidRPr="0016479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D56CF" w:rsidRPr="0016479D" w:rsidRDefault="00BF6A55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Творческ</w:t>
      </w:r>
      <w:r w:rsidR="000947EA" w:rsidRPr="0016479D">
        <w:rPr>
          <w:rFonts w:ascii="Times New Roman" w:eastAsia="Calibri" w:hAnsi="Times New Roman" w:cs="Times New Roman"/>
          <w:i/>
          <w:sz w:val="28"/>
          <w:szCs w:val="28"/>
        </w:rPr>
        <w:t>о</w:t>
      </w:r>
      <w:r w:rsidRPr="0016479D">
        <w:rPr>
          <w:rFonts w:ascii="Times New Roman" w:eastAsia="Calibri" w:hAnsi="Times New Roman" w:cs="Times New Roman"/>
          <w:i/>
          <w:sz w:val="28"/>
          <w:szCs w:val="28"/>
        </w:rPr>
        <w:t>е задани</w:t>
      </w:r>
      <w:r w:rsidR="000947EA" w:rsidRPr="0016479D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16479D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Самостоятельный в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ыб</w:t>
      </w:r>
      <w:r w:rsidRPr="0016479D">
        <w:rPr>
          <w:rFonts w:ascii="Times New Roman" w:eastAsia="Calibri" w:hAnsi="Times New Roman" w:cs="Times New Roman"/>
          <w:sz w:val="28"/>
          <w:szCs w:val="28"/>
        </w:rPr>
        <w:t>о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>р темп</w:t>
      </w:r>
      <w:r w:rsidRPr="0016479D">
        <w:rPr>
          <w:rFonts w:ascii="Times New Roman" w:eastAsia="Calibri" w:hAnsi="Times New Roman" w:cs="Times New Roman"/>
          <w:sz w:val="28"/>
          <w:szCs w:val="28"/>
        </w:rPr>
        <w:t>а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 исполнения комбинации и расста</w:t>
      </w:r>
      <w:r w:rsidRPr="0016479D">
        <w:rPr>
          <w:rFonts w:ascii="Times New Roman" w:eastAsia="Calibri" w:hAnsi="Times New Roman" w:cs="Times New Roman"/>
          <w:sz w:val="28"/>
          <w:szCs w:val="28"/>
        </w:rPr>
        <w:t>новка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  кульминационны</w:t>
      </w:r>
      <w:r w:rsidRPr="0016479D">
        <w:rPr>
          <w:rFonts w:ascii="Times New Roman" w:eastAsia="Calibri" w:hAnsi="Times New Roman" w:cs="Times New Roman"/>
          <w:sz w:val="28"/>
          <w:szCs w:val="28"/>
        </w:rPr>
        <w:t>х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 точ</w:t>
      </w:r>
      <w:r w:rsidRPr="0016479D">
        <w:rPr>
          <w:rFonts w:ascii="Times New Roman" w:eastAsia="Calibri" w:hAnsi="Times New Roman" w:cs="Times New Roman"/>
          <w:sz w:val="28"/>
          <w:szCs w:val="28"/>
        </w:rPr>
        <w:t>ек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 в движениях.</w:t>
      </w:r>
    </w:p>
    <w:p w:rsidR="006D56CF" w:rsidRPr="0016479D" w:rsidRDefault="006D56CF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9E6C56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. Йога </w:t>
      </w:r>
      <w:r w:rsidRPr="0016479D">
        <w:rPr>
          <w:rFonts w:ascii="Times New Roman" w:eastAsia="Calibri" w:hAnsi="Times New Roman" w:cs="Times New Roman"/>
          <w:b/>
          <w:sz w:val="28"/>
          <w:szCs w:val="28"/>
        </w:rPr>
        <w:t>в занятиях современным танцем</w:t>
      </w:r>
      <w:r w:rsidR="009E6C56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6D56CF" w:rsidRPr="0016479D" w:rsidRDefault="006D56C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Теория</w:t>
      </w:r>
      <w:r w:rsidR="009E6C56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="009E6C56" w:rsidRPr="0016479D">
        <w:rPr>
          <w:rFonts w:ascii="Times New Roman" w:eastAsia="Calibri" w:hAnsi="Times New Roman" w:cs="Times New Roman"/>
          <w:sz w:val="28"/>
          <w:szCs w:val="28"/>
        </w:rPr>
        <w:t xml:space="preserve">Использование поз (асан)  </w:t>
      </w:r>
      <w:r w:rsidR="00A025B5" w:rsidRPr="0016479D">
        <w:rPr>
          <w:rFonts w:ascii="Times New Roman" w:eastAsia="Calibri" w:hAnsi="Times New Roman" w:cs="Times New Roman"/>
          <w:sz w:val="28"/>
          <w:szCs w:val="28"/>
        </w:rPr>
        <w:t>на</w:t>
      </w:r>
      <w:r w:rsidR="009E6C56" w:rsidRPr="0016479D">
        <w:rPr>
          <w:rFonts w:ascii="Times New Roman" w:eastAsia="Calibri" w:hAnsi="Times New Roman" w:cs="Times New Roman"/>
          <w:sz w:val="28"/>
          <w:szCs w:val="28"/>
        </w:rPr>
        <w:t xml:space="preserve"> занятиях современным танцем. Роль дыхани</w:t>
      </w:r>
      <w:r w:rsidR="00A049C8" w:rsidRPr="0016479D">
        <w:rPr>
          <w:rFonts w:ascii="Times New Roman" w:eastAsia="Calibri" w:hAnsi="Times New Roman" w:cs="Times New Roman"/>
          <w:sz w:val="28"/>
          <w:szCs w:val="28"/>
        </w:rPr>
        <w:t>я</w:t>
      </w:r>
      <w:r w:rsidR="00716AEE" w:rsidRPr="0016479D">
        <w:rPr>
          <w:rFonts w:ascii="Times New Roman" w:eastAsia="Calibri" w:hAnsi="Times New Roman" w:cs="Times New Roman"/>
          <w:sz w:val="28"/>
          <w:szCs w:val="28"/>
        </w:rPr>
        <w:t>.</w:t>
      </w:r>
      <w:r w:rsidR="009E6C56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49C8" w:rsidRPr="0016479D">
        <w:rPr>
          <w:rFonts w:ascii="Times New Roman" w:eastAsia="Calibri" w:hAnsi="Times New Roman" w:cs="Times New Roman"/>
          <w:sz w:val="28"/>
          <w:szCs w:val="28"/>
        </w:rPr>
        <w:t>Проноям</w:t>
      </w:r>
      <w:r w:rsidR="007C3406" w:rsidRPr="0016479D">
        <w:rPr>
          <w:rFonts w:ascii="Times New Roman" w:eastAsia="Calibri" w:hAnsi="Times New Roman" w:cs="Times New Roman"/>
          <w:sz w:val="28"/>
          <w:szCs w:val="28"/>
        </w:rPr>
        <w:t xml:space="preserve">а - </w:t>
      </w:r>
      <w:r w:rsidRPr="0016479D">
        <w:rPr>
          <w:rFonts w:ascii="Times New Roman" w:eastAsia="Calibri" w:hAnsi="Times New Roman" w:cs="Times New Roman"/>
          <w:sz w:val="28"/>
          <w:szCs w:val="28"/>
        </w:rPr>
        <w:t>техника контроля над дыханием.</w:t>
      </w:r>
      <w:r w:rsidR="009E6C56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232D" w:rsidRPr="0016479D">
        <w:rPr>
          <w:rFonts w:ascii="Times New Roman" w:eastAsia="Calibri" w:hAnsi="Times New Roman" w:cs="Times New Roman"/>
          <w:sz w:val="28"/>
          <w:szCs w:val="28"/>
        </w:rPr>
        <w:t xml:space="preserve">Виды асан: медитативные, антиортостатические (позы перевернутого тела), позы для позвоночного столба, упражнения для ног, позы равновесия.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Последовательность изучения и правила исполнения поз (асан).</w:t>
      </w:r>
      <w:r w:rsidR="00C152E2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A39DB" w:rsidRPr="0016479D" w:rsidRDefault="006D56C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</w:t>
      </w:r>
      <w:r w:rsidR="00C152E2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="00DA39DB" w:rsidRPr="0016479D">
        <w:rPr>
          <w:rFonts w:ascii="Times New Roman" w:eastAsia="Calibri" w:hAnsi="Times New Roman" w:cs="Times New Roman"/>
          <w:sz w:val="28"/>
          <w:szCs w:val="28"/>
        </w:rPr>
        <w:t>Изучение поз (асан) из йоги: пурна сарпасана, кати шактивардхак,</w:t>
      </w:r>
      <w:r w:rsidR="00DA39DB"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DA39DB" w:rsidRPr="0016479D">
        <w:rPr>
          <w:rFonts w:ascii="Times New Roman" w:eastAsia="Calibri" w:hAnsi="Times New Roman" w:cs="Times New Roman"/>
          <w:sz w:val="28"/>
          <w:szCs w:val="28"/>
        </w:rPr>
        <w:t>триконасана,</w:t>
      </w:r>
      <w:r w:rsidR="00DA39DB" w:rsidRPr="0016479D">
        <w:rPr>
          <w:rFonts w:ascii="Times New Roman" w:hAnsi="Times New Roman" w:cs="Times New Roman"/>
          <w:sz w:val="28"/>
          <w:szCs w:val="28"/>
        </w:rPr>
        <w:t xml:space="preserve"> </w:t>
      </w:r>
      <w:r w:rsidR="00DA39DB" w:rsidRPr="0016479D">
        <w:rPr>
          <w:rFonts w:ascii="Times New Roman" w:eastAsia="Calibri" w:hAnsi="Times New Roman" w:cs="Times New Roman"/>
          <w:sz w:val="28"/>
          <w:szCs w:val="28"/>
        </w:rPr>
        <w:t>чакрасана, ват нари санстхан шактивардхак, хастападасана, уттанпадасана, дханурасана, випарита-карани, халь-асана, матсьясана, сарвангасана , шавасана.</w:t>
      </w:r>
    </w:p>
    <w:p w:rsidR="007C3406" w:rsidRPr="0016479D" w:rsidRDefault="009E6C56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У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пражнения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поз (асан) </w:t>
      </w:r>
      <w:r w:rsidR="00716AEE" w:rsidRPr="0016479D">
        <w:rPr>
          <w:rFonts w:ascii="Times New Roman" w:eastAsia="Calibri" w:hAnsi="Times New Roman" w:cs="Times New Roman"/>
          <w:sz w:val="28"/>
          <w:szCs w:val="28"/>
        </w:rPr>
        <w:t xml:space="preserve">для  разогрева, развития растяжки, выносливости, равновесия и оздоровления организма. </w:t>
      </w:r>
    </w:p>
    <w:p w:rsidR="006D56CF" w:rsidRPr="0016479D" w:rsidRDefault="006D56C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Изучение техники «пронояма». Синхронизация движений тела и дыхания.</w:t>
      </w:r>
    </w:p>
    <w:p w:rsidR="006D56CF" w:rsidRPr="0016479D" w:rsidRDefault="006D56CF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9. Постановочная и репетиционная работа.</w:t>
      </w:r>
    </w:p>
    <w:p w:rsidR="006D56CF" w:rsidRPr="0016479D" w:rsidRDefault="006D56C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</w:t>
      </w:r>
      <w:r w:rsidR="00D23A7A" w:rsidRPr="0016479D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r w:rsidR="006D5A59" w:rsidRPr="0016479D">
        <w:rPr>
          <w:rFonts w:ascii="Times New Roman" w:eastAsia="Times New Roman" w:hAnsi="Times New Roman" w:cs="Times New Roman"/>
          <w:sz w:val="28"/>
          <w:szCs w:val="28"/>
        </w:rPr>
        <w:t>Значение эмоциональной выразительности и ритмической свободы исполнителей для достижения поставленных хореографом задач.</w:t>
      </w:r>
      <w:r w:rsidR="006D5A59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A049C8" w:rsidRPr="0016479D">
        <w:rPr>
          <w:rFonts w:ascii="Times New Roman" w:eastAsia="Calibri" w:hAnsi="Times New Roman" w:cs="Times New Roman"/>
          <w:sz w:val="28"/>
          <w:szCs w:val="28"/>
        </w:rPr>
        <w:t>Х</w:t>
      </w:r>
      <w:r w:rsidR="00DA39DB" w:rsidRPr="0016479D">
        <w:rPr>
          <w:rFonts w:ascii="Times New Roman" w:eastAsia="Calibri" w:hAnsi="Times New Roman" w:cs="Times New Roman"/>
          <w:sz w:val="28"/>
          <w:szCs w:val="28"/>
        </w:rPr>
        <w:t>арактеристика х</w:t>
      </w:r>
      <w:r w:rsidRPr="0016479D">
        <w:rPr>
          <w:rFonts w:ascii="Times New Roman" w:eastAsia="Calibri" w:hAnsi="Times New Roman" w:cs="Times New Roman"/>
          <w:sz w:val="28"/>
          <w:szCs w:val="28"/>
        </w:rPr>
        <w:t>ореографическо</w:t>
      </w:r>
      <w:r w:rsidR="00DA39DB" w:rsidRPr="0016479D">
        <w:rPr>
          <w:rFonts w:ascii="Times New Roman" w:eastAsia="Calibri" w:hAnsi="Times New Roman" w:cs="Times New Roman"/>
          <w:sz w:val="28"/>
          <w:szCs w:val="28"/>
        </w:rPr>
        <w:t>го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произведени</w:t>
      </w:r>
      <w:r w:rsidR="00DA39DB" w:rsidRPr="0016479D">
        <w:rPr>
          <w:rFonts w:ascii="Times New Roman" w:eastAsia="Calibri" w:hAnsi="Times New Roman" w:cs="Times New Roman"/>
          <w:sz w:val="28"/>
          <w:szCs w:val="28"/>
        </w:rPr>
        <w:t>я</w:t>
      </w:r>
      <w:r w:rsidRPr="0016479D">
        <w:rPr>
          <w:rFonts w:ascii="Times New Roman" w:eastAsia="Calibri" w:hAnsi="Times New Roman" w:cs="Times New Roman"/>
          <w:sz w:val="28"/>
          <w:szCs w:val="28"/>
        </w:rPr>
        <w:t>, выбранно</w:t>
      </w:r>
      <w:r w:rsidR="00DA39DB" w:rsidRPr="0016479D">
        <w:rPr>
          <w:rFonts w:ascii="Times New Roman" w:eastAsia="Calibri" w:hAnsi="Times New Roman" w:cs="Times New Roman"/>
          <w:sz w:val="28"/>
          <w:szCs w:val="28"/>
        </w:rPr>
        <w:t>го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к постановке</w:t>
      </w:r>
      <w:r w:rsidR="00D23A7A" w:rsidRPr="0016479D">
        <w:rPr>
          <w:rFonts w:ascii="Times New Roman" w:eastAsia="Calibri" w:hAnsi="Times New Roman" w:cs="Times New Roman"/>
          <w:sz w:val="28"/>
          <w:szCs w:val="28"/>
        </w:rPr>
        <w:t>.</w:t>
      </w:r>
      <w:r w:rsidR="00A049C8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1C40" w:rsidRPr="0016479D">
        <w:rPr>
          <w:rFonts w:ascii="Times New Roman" w:eastAsia="Calibri" w:hAnsi="Times New Roman" w:cs="Times New Roman"/>
          <w:sz w:val="28"/>
          <w:szCs w:val="28"/>
        </w:rPr>
        <w:t>Р</w:t>
      </w:r>
      <w:r w:rsidR="006D5A59" w:rsidRPr="0016479D">
        <w:rPr>
          <w:rFonts w:ascii="Times New Roman" w:eastAsia="Calibri" w:hAnsi="Times New Roman" w:cs="Times New Roman"/>
          <w:sz w:val="28"/>
          <w:szCs w:val="28"/>
        </w:rPr>
        <w:t xml:space="preserve">азъяснение 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заданий по сочинению лексического материала  для танцевального этюда. </w:t>
      </w:r>
    </w:p>
    <w:p w:rsidR="00D23A7A" w:rsidRPr="0016479D" w:rsidRDefault="006D56CF" w:rsidP="00FD486D">
      <w:pPr>
        <w:pStyle w:val="ac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6479D">
        <w:rPr>
          <w:rFonts w:ascii="Times New Roman" w:hAnsi="Times New Roman" w:cs="Times New Roman"/>
          <w:i/>
          <w:sz w:val="28"/>
          <w:szCs w:val="28"/>
        </w:rPr>
        <w:t>Практика</w:t>
      </w:r>
      <w:r w:rsidR="00D23A7A" w:rsidRPr="0016479D">
        <w:rPr>
          <w:rFonts w:ascii="Times New Roman" w:hAnsi="Times New Roman" w:cs="Times New Roman"/>
          <w:i/>
          <w:sz w:val="28"/>
          <w:szCs w:val="28"/>
        </w:rPr>
        <w:t>.</w:t>
      </w:r>
      <w:r w:rsidRPr="0016479D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D23A7A" w:rsidRPr="0016479D">
        <w:rPr>
          <w:rFonts w:ascii="Times New Roman" w:hAnsi="Times New Roman" w:cs="Times New Roman"/>
          <w:sz w:val="28"/>
          <w:szCs w:val="28"/>
          <w:lang w:eastAsia="ru-RU"/>
        </w:rPr>
        <w:t xml:space="preserve">Знакомство с музыкальным материалом постановки. Создание сценического образа. </w:t>
      </w:r>
      <w:r w:rsidR="00D23A7A" w:rsidRPr="0016479D">
        <w:rPr>
          <w:rFonts w:ascii="Times New Roman" w:hAnsi="Times New Roman" w:cs="Times New Roman"/>
          <w:sz w:val="28"/>
          <w:szCs w:val="28"/>
        </w:rPr>
        <w:t xml:space="preserve">Постановка танцев, работа над исполнительским мастерством, актерской игрой, техникой исполнения и </w:t>
      </w:r>
      <w:r w:rsidR="006D5A59" w:rsidRPr="0016479D">
        <w:rPr>
          <w:rFonts w:ascii="Times New Roman" w:hAnsi="Times New Roman" w:cs="Times New Roman"/>
          <w:sz w:val="28"/>
          <w:szCs w:val="28"/>
        </w:rPr>
        <w:t>музыкальностью, с</w:t>
      </w:r>
      <w:r w:rsidR="00D23A7A" w:rsidRPr="0016479D">
        <w:rPr>
          <w:rFonts w:ascii="Times New Roman" w:hAnsi="Times New Roman" w:cs="Times New Roman"/>
          <w:sz w:val="28"/>
          <w:szCs w:val="28"/>
        </w:rPr>
        <w:t>инхронность в исполнении комбинаций, четкость</w:t>
      </w:r>
      <w:r w:rsidR="006D5A59" w:rsidRPr="0016479D">
        <w:rPr>
          <w:rFonts w:ascii="Times New Roman" w:hAnsi="Times New Roman" w:cs="Times New Roman"/>
          <w:sz w:val="28"/>
          <w:szCs w:val="28"/>
        </w:rPr>
        <w:t>ю</w:t>
      </w:r>
      <w:r w:rsidR="00D23A7A" w:rsidRPr="0016479D">
        <w:rPr>
          <w:rFonts w:ascii="Times New Roman" w:hAnsi="Times New Roman" w:cs="Times New Roman"/>
          <w:sz w:val="28"/>
          <w:szCs w:val="28"/>
        </w:rPr>
        <w:t xml:space="preserve"> и чистот</w:t>
      </w:r>
      <w:r w:rsidR="006D5A59" w:rsidRPr="0016479D">
        <w:rPr>
          <w:rFonts w:ascii="Times New Roman" w:hAnsi="Times New Roman" w:cs="Times New Roman"/>
          <w:sz w:val="28"/>
          <w:szCs w:val="28"/>
        </w:rPr>
        <w:t>ой</w:t>
      </w:r>
      <w:r w:rsidR="00D23A7A" w:rsidRPr="0016479D">
        <w:rPr>
          <w:rFonts w:ascii="Times New Roman" w:hAnsi="Times New Roman" w:cs="Times New Roman"/>
          <w:sz w:val="28"/>
          <w:szCs w:val="28"/>
        </w:rPr>
        <w:t xml:space="preserve"> рисунков при перестроении.</w:t>
      </w:r>
    </w:p>
    <w:p w:rsidR="00EC62A8" w:rsidRPr="0016479D" w:rsidRDefault="00D23A7A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Творческ</w:t>
      </w:r>
      <w:r w:rsidR="000947EA" w:rsidRPr="0016479D">
        <w:rPr>
          <w:rFonts w:ascii="Times New Roman" w:eastAsia="Calibri" w:hAnsi="Times New Roman" w:cs="Times New Roman"/>
          <w:i/>
          <w:sz w:val="28"/>
          <w:szCs w:val="28"/>
        </w:rPr>
        <w:t>о</w:t>
      </w:r>
      <w:r w:rsidRPr="0016479D">
        <w:rPr>
          <w:rFonts w:ascii="Times New Roman" w:eastAsia="Calibri" w:hAnsi="Times New Roman" w:cs="Times New Roman"/>
          <w:i/>
          <w:sz w:val="28"/>
          <w:szCs w:val="28"/>
        </w:rPr>
        <w:t>е задани</w:t>
      </w:r>
      <w:r w:rsidR="000947EA" w:rsidRPr="0016479D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="007C3406" w:rsidRPr="0016479D">
        <w:rPr>
          <w:rFonts w:ascii="Times New Roman" w:eastAsia="Calibri" w:hAnsi="Times New Roman" w:cs="Times New Roman"/>
          <w:sz w:val="28"/>
          <w:szCs w:val="28"/>
        </w:rPr>
        <w:t>С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очинение танцевального этюда на заданную тему. </w:t>
      </w:r>
    </w:p>
    <w:p w:rsidR="006D56CF" w:rsidRPr="0016479D" w:rsidRDefault="006D56CF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10. Концертная деятельность.</w:t>
      </w:r>
    </w:p>
    <w:p w:rsidR="006D56CF" w:rsidRPr="0016479D" w:rsidRDefault="006D5A59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Практика.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Участие в концертах </w:t>
      </w:r>
      <w:r w:rsidR="0007178F" w:rsidRPr="0016479D">
        <w:rPr>
          <w:rFonts w:ascii="Times New Roman" w:eastAsia="Calibri" w:hAnsi="Times New Roman" w:cs="Times New Roman"/>
          <w:sz w:val="28"/>
          <w:szCs w:val="28"/>
        </w:rPr>
        <w:t xml:space="preserve">и праздничных программах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на  мероприятиях учреждения, </w:t>
      </w:r>
      <w:r w:rsidR="0007178F" w:rsidRPr="0016479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конкурсных программах, фестивалях </w:t>
      </w:r>
      <w:r w:rsidRPr="0016479D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муниципального</w:t>
      </w:r>
      <w:r w:rsidR="0007178F" w:rsidRPr="0016479D">
        <w:rPr>
          <w:rFonts w:ascii="Times New Roman" w:eastAsia="Calibri" w:hAnsi="Times New Roman" w:cs="Times New Roman"/>
          <w:sz w:val="28"/>
          <w:szCs w:val="28"/>
        </w:rPr>
        <w:t>,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регионального, федерального, международного уровней. </w:t>
      </w:r>
      <w:r w:rsidR="0007178F" w:rsidRPr="0016479D">
        <w:rPr>
          <w:rFonts w:ascii="Times New Roman" w:eastAsia="Calibri" w:hAnsi="Times New Roman" w:cs="Times New Roman"/>
          <w:sz w:val="28"/>
          <w:szCs w:val="28"/>
        </w:rPr>
        <w:t>Анализ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выступлений.</w:t>
      </w:r>
    </w:p>
    <w:p w:rsidR="006D56CF" w:rsidRPr="0016479D" w:rsidRDefault="006D56CF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11. Итоговое занятие «Иллюзия сна».</w:t>
      </w:r>
    </w:p>
    <w:p w:rsidR="006D56CF" w:rsidRPr="0016479D" w:rsidRDefault="0007178F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Практика. </w:t>
      </w:r>
      <w:r w:rsidRPr="0016479D">
        <w:rPr>
          <w:rFonts w:ascii="Times New Roman" w:eastAsia="Calibri" w:hAnsi="Times New Roman" w:cs="Times New Roman"/>
          <w:sz w:val="28"/>
          <w:szCs w:val="28"/>
        </w:rPr>
        <w:t>Концертная программа «Иллюзия сна»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5A59" w:rsidRPr="0016479D">
        <w:rPr>
          <w:rFonts w:ascii="Times New Roman" w:eastAsia="Calibri" w:hAnsi="Times New Roman" w:cs="Times New Roman"/>
          <w:sz w:val="28"/>
          <w:szCs w:val="28"/>
        </w:rPr>
        <w:t>на основе самостоятельно сочиненных танцевальных этюдов и композиций.</w:t>
      </w:r>
      <w:r w:rsidR="006D56CF" w:rsidRPr="0016479D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D35A3D" w:rsidRDefault="00D35A3D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167EA" w:rsidRDefault="001167EA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FA7913" w:rsidRPr="0016479D" w:rsidRDefault="00D35A3D" w:rsidP="00201FB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УЧЕБНО-ТЕМАТИЧЕСКИЙ ПЛАН ПЯТОГО ГОДА ОБУЧЕНИЯ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9"/>
        <w:gridCol w:w="5055"/>
        <w:gridCol w:w="1270"/>
        <w:gridCol w:w="1172"/>
        <w:gridCol w:w="1129"/>
      </w:tblGrid>
      <w:tr w:rsidR="00FA7913" w:rsidRPr="0016479D" w:rsidTr="00012CAA">
        <w:trPr>
          <w:trHeight w:val="415"/>
        </w:trPr>
        <w:tc>
          <w:tcPr>
            <w:tcW w:w="729" w:type="dxa"/>
            <w:vMerge w:val="restart"/>
          </w:tcPr>
          <w:p w:rsidR="00FA7913" w:rsidRPr="001167EA" w:rsidRDefault="00FA7913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A7913" w:rsidRPr="001167EA" w:rsidRDefault="00FA7913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67E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55" w:type="dxa"/>
            <w:vMerge w:val="restart"/>
          </w:tcPr>
          <w:p w:rsidR="00FA7913" w:rsidRPr="001167EA" w:rsidRDefault="00FA7913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A7913" w:rsidRPr="001167EA" w:rsidRDefault="00FA7913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67E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0" w:type="dxa"/>
            <w:vMerge w:val="restart"/>
          </w:tcPr>
          <w:p w:rsidR="00FA7913" w:rsidRPr="001167EA" w:rsidRDefault="00FA7913" w:rsidP="001167EA">
            <w:pPr>
              <w:spacing w:after="0" w:line="240" w:lineRule="auto"/>
              <w:ind w:left="-114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67E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всего</w:t>
            </w:r>
          </w:p>
        </w:tc>
        <w:tc>
          <w:tcPr>
            <w:tcW w:w="2301" w:type="dxa"/>
            <w:gridSpan w:val="2"/>
          </w:tcPr>
          <w:p w:rsidR="00FA7913" w:rsidRPr="001167EA" w:rsidRDefault="00FA7913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67EA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FA7913" w:rsidRPr="0016479D" w:rsidTr="00012CAA">
        <w:trPr>
          <w:trHeight w:val="169"/>
        </w:trPr>
        <w:tc>
          <w:tcPr>
            <w:tcW w:w="729" w:type="dxa"/>
            <w:vMerge/>
          </w:tcPr>
          <w:p w:rsidR="00FA7913" w:rsidRPr="001167EA" w:rsidRDefault="00FA7913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55" w:type="dxa"/>
            <w:vMerge/>
          </w:tcPr>
          <w:p w:rsidR="00FA7913" w:rsidRPr="001167EA" w:rsidRDefault="00FA7913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FA7913" w:rsidRPr="001167EA" w:rsidRDefault="00FA7913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FA7913" w:rsidRPr="001167EA" w:rsidRDefault="00FA7913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67EA">
              <w:rPr>
                <w:rFonts w:ascii="Times New Roman" w:eastAsia="Calibri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29" w:type="dxa"/>
          </w:tcPr>
          <w:p w:rsidR="00FA7913" w:rsidRPr="001167EA" w:rsidRDefault="00FA7913" w:rsidP="001167EA">
            <w:pPr>
              <w:spacing w:after="0" w:line="240" w:lineRule="auto"/>
              <w:ind w:right="-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67EA">
              <w:rPr>
                <w:rFonts w:ascii="Times New Roman" w:eastAsia="Calibri" w:hAnsi="Times New Roman" w:cs="Times New Roman"/>
                <w:sz w:val="24"/>
                <w:szCs w:val="24"/>
              </w:rPr>
              <w:t>Практика</w:t>
            </w:r>
          </w:p>
        </w:tc>
      </w:tr>
      <w:tr w:rsidR="007C3406" w:rsidRPr="0016479D" w:rsidTr="00012CAA">
        <w:trPr>
          <w:trHeight w:val="240"/>
        </w:trPr>
        <w:tc>
          <w:tcPr>
            <w:tcW w:w="729" w:type="dxa"/>
          </w:tcPr>
          <w:p w:rsidR="007C3406" w:rsidRPr="0016479D" w:rsidRDefault="007C3406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55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 xml:space="preserve">Вводное занятие 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Открой себя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» </w:t>
            </w:r>
          </w:p>
        </w:tc>
        <w:tc>
          <w:tcPr>
            <w:tcW w:w="1270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72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9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7C3406" w:rsidRPr="0016479D" w:rsidTr="00012CAA">
        <w:trPr>
          <w:trHeight w:val="415"/>
        </w:trPr>
        <w:tc>
          <w:tcPr>
            <w:tcW w:w="729" w:type="dxa"/>
          </w:tcPr>
          <w:p w:rsidR="007C3406" w:rsidRPr="0016479D" w:rsidRDefault="007C3406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55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>Contemporary dance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. Экзерсис у станка и на середине зала</w:t>
            </w:r>
          </w:p>
        </w:tc>
        <w:tc>
          <w:tcPr>
            <w:tcW w:w="1270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72" w:type="dxa"/>
          </w:tcPr>
          <w:p w:rsidR="007C3406" w:rsidRPr="0016479D" w:rsidRDefault="001167EA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29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7C3406" w:rsidRPr="0016479D" w:rsidTr="00012CAA">
        <w:trPr>
          <w:trHeight w:val="238"/>
        </w:trPr>
        <w:tc>
          <w:tcPr>
            <w:tcW w:w="729" w:type="dxa"/>
          </w:tcPr>
          <w:p w:rsidR="007C3406" w:rsidRPr="0016479D" w:rsidRDefault="007C3406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55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Техника сontemporary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> dance </w:t>
            </w:r>
          </w:p>
        </w:tc>
        <w:tc>
          <w:tcPr>
            <w:tcW w:w="1270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72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29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C3406" w:rsidRPr="0016479D" w:rsidTr="00012CAA">
        <w:trPr>
          <w:trHeight w:val="267"/>
        </w:trPr>
        <w:tc>
          <w:tcPr>
            <w:tcW w:w="729" w:type="dxa"/>
          </w:tcPr>
          <w:p w:rsidR="007C3406" w:rsidRPr="0016479D" w:rsidRDefault="007C3406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55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Импровизация в современной хореографии</w:t>
            </w:r>
          </w:p>
        </w:tc>
        <w:tc>
          <w:tcPr>
            <w:tcW w:w="1270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iCs/>
                <w:sz w:val="28"/>
                <w:szCs w:val="28"/>
              </w:rPr>
              <w:t>28</w:t>
            </w:r>
          </w:p>
        </w:tc>
        <w:tc>
          <w:tcPr>
            <w:tcW w:w="1172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3</w:t>
            </w:r>
          </w:p>
        </w:tc>
        <w:tc>
          <w:tcPr>
            <w:tcW w:w="1129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2</w:t>
            </w:r>
            <w:r w:rsidRPr="0016479D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7C3406" w:rsidRPr="0016479D" w:rsidTr="00012CAA">
        <w:trPr>
          <w:trHeight w:val="267"/>
        </w:trPr>
        <w:tc>
          <w:tcPr>
            <w:tcW w:w="729" w:type="dxa"/>
          </w:tcPr>
          <w:p w:rsidR="007C3406" w:rsidRPr="0016479D" w:rsidRDefault="007C3406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55" w:type="dxa"/>
          </w:tcPr>
          <w:p w:rsidR="007C3406" w:rsidRPr="0016479D" w:rsidRDefault="001167EA" w:rsidP="00116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Партнёринг</w:t>
            </w:r>
            <w:r w:rsidR="007C3406" w:rsidRPr="0016479D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</w:tc>
        <w:tc>
          <w:tcPr>
            <w:tcW w:w="1270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72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29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7C3406" w:rsidRPr="0016479D" w:rsidTr="00012CAA">
        <w:trPr>
          <w:trHeight w:val="267"/>
        </w:trPr>
        <w:tc>
          <w:tcPr>
            <w:tcW w:w="729" w:type="dxa"/>
          </w:tcPr>
          <w:p w:rsidR="007C3406" w:rsidRPr="0016479D" w:rsidRDefault="007C3406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55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Контактная импровизация</w:t>
            </w:r>
          </w:p>
        </w:tc>
        <w:tc>
          <w:tcPr>
            <w:tcW w:w="1270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>30</w:t>
            </w:r>
          </w:p>
        </w:tc>
        <w:tc>
          <w:tcPr>
            <w:tcW w:w="1172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29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</w:tr>
      <w:tr w:rsidR="007C3406" w:rsidRPr="0016479D" w:rsidTr="00012CAA">
        <w:trPr>
          <w:trHeight w:val="485"/>
        </w:trPr>
        <w:tc>
          <w:tcPr>
            <w:tcW w:w="729" w:type="dxa"/>
          </w:tcPr>
          <w:p w:rsidR="007C3406" w:rsidRPr="0016479D" w:rsidRDefault="007C3406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55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Работа с пространством. Теория движения  Рудольфа фон Лабана</w:t>
            </w:r>
          </w:p>
        </w:tc>
        <w:tc>
          <w:tcPr>
            <w:tcW w:w="1270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72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9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C3406" w:rsidRPr="0016479D" w:rsidTr="00012CAA">
        <w:trPr>
          <w:trHeight w:val="234"/>
        </w:trPr>
        <w:tc>
          <w:tcPr>
            <w:tcW w:w="729" w:type="dxa"/>
          </w:tcPr>
          <w:p w:rsidR="007C3406" w:rsidRPr="0016479D" w:rsidRDefault="007C3406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55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Постановочная и репетиционная работа</w:t>
            </w:r>
          </w:p>
        </w:tc>
        <w:tc>
          <w:tcPr>
            <w:tcW w:w="1270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72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29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7C3406" w:rsidRPr="0016479D" w:rsidTr="00012CAA">
        <w:trPr>
          <w:trHeight w:val="279"/>
        </w:trPr>
        <w:tc>
          <w:tcPr>
            <w:tcW w:w="729" w:type="dxa"/>
          </w:tcPr>
          <w:p w:rsidR="007C3406" w:rsidRPr="0016479D" w:rsidRDefault="007C3406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55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Концертная деятельность</w:t>
            </w:r>
          </w:p>
        </w:tc>
        <w:tc>
          <w:tcPr>
            <w:tcW w:w="1270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72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129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7C3406" w:rsidRPr="0016479D" w:rsidTr="00012CAA">
        <w:trPr>
          <w:trHeight w:val="269"/>
        </w:trPr>
        <w:tc>
          <w:tcPr>
            <w:tcW w:w="729" w:type="dxa"/>
          </w:tcPr>
          <w:p w:rsidR="007C3406" w:rsidRPr="0016479D" w:rsidRDefault="007C3406" w:rsidP="00116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55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 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Иллюзия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сна</w:t>
            </w: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1270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72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129" w:type="dxa"/>
          </w:tcPr>
          <w:p w:rsidR="007C3406" w:rsidRPr="0016479D" w:rsidRDefault="007C3406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67EA" w:rsidRPr="0016479D" w:rsidTr="00012CAA">
        <w:trPr>
          <w:trHeight w:val="90"/>
        </w:trPr>
        <w:tc>
          <w:tcPr>
            <w:tcW w:w="5784" w:type="dxa"/>
            <w:gridSpan w:val="2"/>
          </w:tcPr>
          <w:p w:rsidR="001167EA" w:rsidRPr="0016479D" w:rsidRDefault="001167EA" w:rsidP="001167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Pr="0016479D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0" w:type="dxa"/>
          </w:tcPr>
          <w:p w:rsidR="001167EA" w:rsidRPr="0016479D" w:rsidRDefault="001167EA" w:rsidP="00C93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79D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  <w:tc>
          <w:tcPr>
            <w:tcW w:w="1172" w:type="dxa"/>
          </w:tcPr>
          <w:p w:rsidR="001167EA" w:rsidRPr="0016479D" w:rsidRDefault="001F4019" w:rsidP="00C93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29" w:type="dxa"/>
          </w:tcPr>
          <w:p w:rsidR="001167EA" w:rsidRPr="0016479D" w:rsidRDefault="001F4019" w:rsidP="0011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</w:p>
        </w:tc>
      </w:tr>
    </w:tbl>
    <w:p w:rsidR="00FA7913" w:rsidRPr="0016479D" w:rsidRDefault="00FA7913" w:rsidP="001167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4019" w:rsidRDefault="00FA7913" w:rsidP="001F401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F4019" w:rsidRPr="0016479D" w:rsidRDefault="001F4019" w:rsidP="001F401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СОДЕРЖАНИЕ КУРСА </w:t>
      </w:r>
      <w:r>
        <w:rPr>
          <w:rFonts w:ascii="Times New Roman" w:eastAsia="Calibri" w:hAnsi="Times New Roman" w:cs="Times New Roman"/>
          <w:b/>
          <w:sz w:val="28"/>
          <w:szCs w:val="28"/>
        </w:rPr>
        <w:t>ПЯТО</w:t>
      </w:r>
      <w:r w:rsidRPr="0016479D">
        <w:rPr>
          <w:rFonts w:ascii="Times New Roman" w:eastAsia="Calibri" w:hAnsi="Times New Roman" w:cs="Times New Roman"/>
          <w:b/>
          <w:sz w:val="28"/>
          <w:szCs w:val="28"/>
        </w:rPr>
        <w:t>ГО ГОДА ОБУЧЕНИЯ</w:t>
      </w:r>
    </w:p>
    <w:p w:rsidR="00FA7913" w:rsidRPr="0016479D" w:rsidRDefault="00FA7913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1. Вводное занятие «Открой себя»</w:t>
      </w:r>
      <w:r w:rsidR="00201FB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738CE" w:rsidRPr="0016479D" w:rsidRDefault="005C5C64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Теория. </w:t>
      </w:r>
      <w:r w:rsidR="008738CE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>Индивидуальный хореографический язык сontemporary dance: сочетание классики и авангарда, профессиональной техники и свободы самовыражения.</w:t>
      </w:r>
      <w:r w:rsidR="008738CE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738CE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>Анатомическое строение тела: принципы движения, дыхания, инерции веса, центр, баланс. Процесс body-awаreness (телесного осознавания) – координация тела и сознания.</w:t>
      </w:r>
    </w:p>
    <w:p w:rsidR="00FA7913" w:rsidRPr="0016479D" w:rsidRDefault="005C5C64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Репертуарный план 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 xml:space="preserve"> и  задач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>на предстоящий учебный год.</w:t>
      </w:r>
      <w:r w:rsidR="00FA7913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5C5C64" w:rsidRPr="0016479D" w:rsidRDefault="005C5C64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Практика.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Просмотр видеоматериала с образцами техники</w:t>
      </w:r>
      <w:r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сontemporary dance и контактной импровизации.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Обсуждение просмотренного материала.   </w:t>
      </w:r>
    </w:p>
    <w:p w:rsidR="00FA7913" w:rsidRPr="0016479D" w:rsidRDefault="00FA7913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16479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5C5C64"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en-US"/>
        </w:rPr>
        <w:t>Contemporary dance</w:t>
      </w:r>
      <w:r w:rsidR="005C5C64"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Pr="0016479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Экзерсис у станка и на середине зала. </w:t>
      </w:r>
    </w:p>
    <w:p w:rsidR="00FA7913" w:rsidRPr="0016479D" w:rsidRDefault="00FA7913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</w:t>
      </w:r>
      <w:r w:rsidR="005C5C64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="008738CE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>Contemporary dance (контемп) – направление в современной хореографии, включающее танцевальные техники и стили XX–начала XXI вв</w:t>
      </w:r>
      <w:r w:rsidR="00344599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16479D">
        <w:rPr>
          <w:rFonts w:ascii="Times New Roman" w:eastAsia="Calibri" w:hAnsi="Times New Roman" w:cs="Times New Roman"/>
          <w:sz w:val="28"/>
          <w:szCs w:val="28"/>
        </w:rPr>
        <w:t>Терминология</w:t>
      </w:r>
      <w:r w:rsidR="008738CE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сontemporary dance</w:t>
      </w:r>
      <w:r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38CE" w:rsidRPr="0016479D" w:rsidRDefault="008738CE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Практика. 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W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arming up.</w:t>
      </w: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Упражнения для позвоночника.</w:t>
      </w:r>
      <w:r w:rsidR="00A049C8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Проучивание комбинации с использованием наклонов и изгибов торса</w:t>
      </w:r>
      <w:r w:rsidR="00DA39DB"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C3406" w:rsidRPr="0016479D" w:rsidRDefault="00AD6DA0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Экзерсис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у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станка</w:t>
      </w:r>
      <w:r w:rsidR="00A049C8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A049C8"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="00A049C8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A049C8" w:rsidRPr="0016479D">
        <w:rPr>
          <w:rFonts w:ascii="Times New Roman" w:eastAsia="Calibri" w:hAnsi="Times New Roman" w:cs="Times New Roman"/>
          <w:sz w:val="28"/>
          <w:szCs w:val="28"/>
        </w:rPr>
        <w:t>на</w:t>
      </w:r>
      <w:r w:rsidR="00A049C8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A049C8" w:rsidRPr="0016479D">
        <w:rPr>
          <w:rFonts w:ascii="Times New Roman" w:eastAsia="Calibri" w:hAnsi="Times New Roman" w:cs="Times New Roman"/>
          <w:sz w:val="28"/>
          <w:szCs w:val="28"/>
        </w:rPr>
        <w:t>середине</w:t>
      </w:r>
      <w:r w:rsidR="00A049C8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A049C8" w:rsidRPr="0016479D">
        <w:rPr>
          <w:rFonts w:ascii="Times New Roman" w:eastAsia="Calibri" w:hAnsi="Times New Roman" w:cs="Times New Roman"/>
          <w:sz w:val="28"/>
          <w:szCs w:val="28"/>
        </w:rPr>
        <w:t>зала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: demi, grand-plie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,</w:t>
      </w:r>
      <w:r w:rsidRPr="0016479D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battement tendu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,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battement tendu  jete,</w:t>
      </w:r>
      <w:r w:rsidRPr="0016479D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battements frappes,</w:t>
      </w:r>
      <w:r w:rsidRPr="0016479D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battements fondus, rond de jambe par terre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,</w:t>
      </w:r>
      <w:r w:rsidRPr="0016479D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adajio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,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grand  battement jete.</w:t>
      </w:r>
      <w:r w:rsidR="00DA39DB" w:rsidRPr="0016479D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="00A049C8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tretching</w:t>
      </w:r>
      <w:r w:rsidR="00A049C8" w:rsidRPr="0016479D">
        <w:rPr>
          <w:rFonts w:ascii="Times New Roman" w:eastAsia="Calibri" w:hAnsi="Times New Roman" w:cs="Times New Roman"/>
          <w:sz w:val="28"/>
          <w:szCs w:val="28"/>
        </w:rPr>
        <w:t>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A7913" w:rsidRPr="0016479D" w:rsidRDefault="00A049C8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="00AD6DA0" w:rsidRPr="0016479D">
        <w:rPr>
          <w:rFonts w:ascii="Times New Roman" w:eastAsia="Calibri" w:hAnsi="Times New Roman" w:cs="Times New Roman"/>
          <w:sz w:val="28"/>
          <w:szCs w:val="28"/>
          <w:lang w:val="en-US"/>
        </w:rPr>
        <w:t>rosse</w:t>
      </w:r>
      <w:r w:rsidR="00AD6DA0" w:rsidRPr="0016479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>Танцевальные</w:t>
      </w:r>
      <w:r w:rsidR="00FA7913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>комбинации и импровизация.</w:t>
      </w:r>
      <w:r w:rsidR="00AD6DA0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A7913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Проучивание танцевальных комбинаций в стиле с</w:t>
      </w:r>
      <w:r w:rsidR="00FA7913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ontemporary dance</w:t>
      </w:r>
      <w:r w:rsidR="00FA7913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FA7913" w:rsidRPr="0016479D" w:rsidRDefault="00FA7913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3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  <w:r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Техника </w:t>
      </w:r>
      <w:r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en-US"/>
        </w:rPr>
        <w:t>Contemporary </w:t>
      </w:r>
      <w:r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dance .</w:t>
      </w:r>
    </w:p>
    <w:p w:rsidR="00344599" w:rsidRPr="0016479D" w:rsidRDefault="00344599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Теория. 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>История возникновения техники contemporary</w:t>
      </w:r>
      <w:r w:rsidR="007C3406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dance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6479D">
        <w:rPr>
          <w:rFonts w:ascii="Times New Roman" w:eastAsia="Calibri" w:hAnsi="Times New Roman" w:cs="Times New Roman"/>
          <w:sz w:val="28"/>
          <w:szCs w:val="28"/>
        </w:rPr>
        <w:t>Отличительные черты</w:t>
      </w:r>
      <w:r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других стилей. </w:t>
      </w:r>
      <w:r w:rsidR="00DA39DB" w:rsidRPr="0016479D">
        <w:rPr>
          <w:rFonts w:ascii="Times New Roman" w:eastAsia="Calibri" w:hAnsi="Times New Roman" w:cs="Times New Roman"/>
          <w:sz w:val="28"/>
          <w:szCs w:val="28"/>
        </w:rPr>
        <w:t>Сочетание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 xml:space="preserve"> элемент</w:t>
      </w:r>
      <w:r w:rsidR="00DA39DB" w:rsidRPr="0016479D">
        <w:rPr>
          <w:rFonts w:ascii="Times New Roman" w:eastAsia="Calibri" w:hAnsi="Times New Roman" w:cs="Times New Roman"/>
          <w:sz w:val="28"/>
          <w:szCs w:val="28"/>
        </w:rPr>
        <w:t>ов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 xml:space="preserve"> западного танца (к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лассический танец, джаз-модерн) 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 xml:space="preserve"> и восточно</w:t>
      </w:r>
      <w:r w:rsidR="00DA39DB" w:rsidRPr="0016479D">
        <w:rPr>
          <w:rFonts w:ascii="Times New Roman" w:eastAsia="Calibri" w:hAnsi="Times New Roman" w:cs="Times New Roman"/>
          <w:sz w:val="28"/>
          <w:szCs w:val="28"/>
        </w:rPr>
        <w:t>го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 xml:space="preserve"> искусств</w:t>
      </w:r>
      <w:r w:rsidR="00DA39DB" w:rsidRPr="0016479D">
        <w:rPr>
          <w:rFonts w:ascii="Times New Roman" w:eastAsia="Calibri" w:hAnsi="Times New Roman" w:cs="Times New Roman"/>
          <w:sz w:val="28"/>
          <w:szCs w:val="28"/>
        </w:rPr>
        <w:t>а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 xml:space="preserve"> движения (цигун, йога, тайцзи цюань).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Contemporary </w:t>
      </w:r>
      <w:r w:rsidR="002E4EF7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dance </w:t>
      </w:r>
      <w:r w:rsidRPr="0016479D">
        <w:rPr>
          <w:rFonts w:ascii="Times New Roman" w:eastAsia="Calibri" w:hAnsi="Times New Roman" w:cs="Times New Roman"/>
          <w:sz w:val="28"/>
          <w:szCs w:val="28"/>
        </w:rPr>
        <w:t>-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 xml:space="preserve"> танец</w:t>
      </w:r>
      <w:r w:rsidR="007B1C40" w:rsidRPr="0016479D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>амовыражение.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Специфические танцевальные техники, характерные для </w:t>
      </w:r>
      <w:r w:rsidR="00A049C8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сontemporary dance.</w:t>
      </w:r>
      <w:r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44599" w:rsidRPr="0016479D" w:rsidRDefault="00344599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Практика. </w:t>
      </w:r>
      <w:r w:rsidR="002E4EF7" w:rsidRPr="0016479D">
        <w:rPr>
          <w:rFonts w:ascii="Times New Roman" w:eastAsia="Calibri" w:hAnsi="Times New Roman" w:cs="Times New Roman"/>
          <w:sz w:val="28"/>
          <w:szCs w:val="28"/>
        </w:rPr>
        <w:t>Просмотр видеоматериала с образцами техники</w:t>
      </w:r>
      <w:r w:rsidR="002E4EF7"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2E4EF7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сontemporary dance </w:t>
      </w:r>
      <w:r w:rsidRPr="0016479D">
        <w:rPr>
          <w:rFonts w:ascii="Times New Roman" w:eastAsia="Calibri" w:hAnsi="Times New Roman" w:cs="Times New Roman"/>
          <w:sz w:val="28"/>
          <w:szCs w:val="28"/>
        </w:rPr>
        <w:t>ведущих российских и зарубежных хореографов.</w:t>
      </w:r>
    </w:p>
    <w:p w:rsidR="00FA7913" w:rsidRPr="0016479D" w:rsidRDefault="00344599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Проучивание танцевальных комбинаций в стиле contemporary </w:t>
      </w:r>
      <w:r w:rsidR="002E4EF7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dance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уровней. </w:t>
      </w:r>
    </w:p>
    <w:p w:rsidR="0052633B" w:rsidRPr="0016479D" w:rsidRDefault="002E4EF7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4</w:t>
      </w:r>
      <w:r w:rsidR="00F07D95"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. Импровизация в современной хореографии.</w:t>
      </w:r>
    </w:p>
    <w:p w:rsidR="009C7907" w:rsidRPr="0016479D" w:rsidRDefault="002E4EF7" w:rsidP="00FD48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Теория. </w:t>
      </w:r>
      <w:r w:rsidR="0052633B" w:rsidRPr="0016479D">
        <w:rPr>
          <w:rFonts w:ascii="Times New Roman" w:eastAsia="Calibri" w:hAnsi="Times New Roman" w:cs="Times New Roman"/>
          <w:sz w:val="28"/>
          <w:szCs w:val="28"/>
        </w:rPr>
        <w:t>Техника импровизации —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633B" w:rsidRPr="0016479D">
        <w:rPr>
          <w:rFonts w:ascii="Times New Roman" w:eastAsia="Calibri" w:hAnsi="Times New Roman" w:cs="Times New Roman"/>
          <w:sz w:val="28"/>
          <w:szCs w:val="28"/>
        </w:rPr>
        <w:t>техника восприятия импульсов движения и внутренних сигналов, осознание собственного тела, пространства и времени в качестве элементов, из которых рождается композиция. Главн</w:t>
      </w:r>
      <w:r w:rsidRPr="0016479D">
        <w:rPr>
          <w:rFonts w:ascii="Times New Roman" w:eastAsia="Calibri" w:hAnsi="Times New Roman" w:cs="Times New Roman"/>
          <w:sz w:val="28"/>
          <w:szCs w:val="28"/>
        </w:rPr>
        <w:t>ое</w:t>
      </w:r>
      <w:r w:rsidR="0052633B" w:rsidRPr="0016479D">
        <w:rPr>
          <w:rFonts w:ascii="Times New Roman" w:eastAsia="Calibri" w:hAnsi="Times New Roman" w:cs="Times New Roman"/>
          <w:sz w:val="28"/>
          <w:szCs w:val="28"/>
        </w:rPr>
        <w:t xml:space="preserve"> отличие импровизации современного танца от других направлений хореографии </w:t>
      </w:r>
      <w:r w:rsidRPr="0016479D">
        <w:rPr>
          <w:rFonts w:ascii="Times New Roman" w:eastAsia="Calibri" w:hAnsi="Times New Roman" w:cs="Times New Roman"/>
          <w:sz w:val="28"/>
          <w:szCs w:val="28"/>
        </w:rPr>
        <w:t>-</w:t>
      </w:r>
      <w:r w:rsidR="0052633B" w:rsidRPr="0016479D">
        <w:rPr>
          <w:rFonts w:ascii="Times New Roman" w:eastAsia="Calibri" w:hAnsi="Times New Roman" w:cs="Times New Roman"/>
          <w:sz w:val="28"/>
          <w:szCs w:val="28"/>
        </w:rPr>
        <w:t xml:space="preserve"> спонтанность, </w:t>
      </w:r>
      <w:r w:rsidRPr="0016479D">
        <w:rPr>
          <w:rFonts w:ascii="Times New Roman" w:eastAsia="Calibri" w:hAnsi="Times New Roman" w:cs="Times New Roman"/>
          <w:sz w:val="28"/>
          <w:szCs w:val="28"/>
        </w:rPr>
        <w:t>отсутствие</w:t>
      </w:r>
      <w:r w:rsidR="0052633B" w:rsidRPr="0016479D">
        <w:rPr>
          <w:rFonts w:ascii="Times New Roman" w:eastAsia="Calibri" w:hAnsi="Times New Roman" w:cs="Times New Roman"/>
          <w:sz w:val="28"/>
          <w:szCs w:val="28"/>
        </w:rPr>
        <w:t xml:space="preserve"> прогнозируем</w:t>
      </w:r>
      <w:r w:rsidRPr="0016479D">
        <w:rPr>
          <w:rFonts w:ascii="Times New Roman" w:eastAsia="Calibri" w:hAnsi="Times New Roman" w:cs="Times New Roman"/>
          <w:sz w:val="28"/>
          <w:szCs w:val="28"/>
        </w:rPr>
        <w:t>ой</w:t>
      </w:r>
      <w:r w:rsidR="0052633B" w:rsidRPr="0016479D">
        <w:rPr>
          <w:rFonts w:ascii="Times New Roman" w:eastAsia="Calibri" w:hAnsi="Times New Roman" w:cs="Times New Roman"/>
          <w:sz w:val="28"/>
          <w:szCs w:val="28"/>
        </w:rPr>
        <w:t xml:space="preserve"> структур</w:t>
      </w:r>
      <w:r w:rsidRPr="0016479D">
        <w:rPr>
          <w:rFonts w:ascii="Times New Roman" w:eastAsia="Calibri" w:hAnsi="Times New Roman" w:cs="Times New Roman"/>
          <w:sz w:val="28"/>
          <w:szCs w:val="28"/>
        </w:rPr>
        <w:t>ы</w:t>
      </w:r>
      <w:r w:rsidR="0052633B" w:rsidRPr="0016479D">
        <w:rPr>
          <w:rFonts w:ascii="Times New Roman" w:eastAsia="Calibri" w:hAnsi="Times New Roman" w:cs="Times New Roman"/>
          <w:sz w:val="28"/>
          <w:szCs w:val="28"/>
        </w:rPr>
        <w:t>, непрерывно</w:t>
      </w:r>
      <w:r w:rsidRPr="0016479D">
        <w:rPr>
          <w:rFonts w:ascii="Times New Roman" w:eastAsia="Calibri" w:hAnsi="Times New Roman" w:cs="Times New Roman"/>
          <w:sz w:val="28"/>
          <w:szCs w:val="28"/>
        </w:rPr>
        <w:t>е</w:t>
      </w:r>
      <w:r w:rsidR="0052633B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выполнение</w:t>
      </w:r>
      <w:r w:rsidR="00844FC9" w:rsidRPr="0016479D">
        <w:rPr>
          <w:rFonts w:ascii="Times New Roman" w:eastAsia="Calibri" w:hAnsi="Times New Roman" w:cs="Times New Roman"/>
          <w:sz w:val="28"/>
          <w:szCs w:val="28"/>
        </w:rPr>
        <w:t xml:space="preserve"> движений без их повторения</w:t>
      </w:r>
      <w:r w:rsidR="0052633B" w:rsidRPr="0016479D">
        <w:rPr>
          <w:rFonts w:ascii="Times New Roman" w:eastAsia="Calibri" w:hAnsi="Times New Roman" w:cs="Times New Roman"/>
          <w:sz w:val="28"/>
          <w:szCs w:val="28"/>
        </w:rPr>
        <w:t>.</w:t>
      </w:r>
      <w:r w:rsidR="00C404D1"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2633B" w:rsidRPr="0016479D" w:rsidRDefault="00C404D1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Психомоторный компонент импровизации: мышечная свобода, скорость реакции, гармоничность движения (пластичность, координация различных частей тела, владение центром тяжести), самоконтроль</w:t>
      </w:r>
      <w:r w:rsidR="001F401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FA7913" w:rsidRPr="0016479D" w:rsidRDefault="00F07D95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Методы и приемы построения импровизации.</w:t>
      </w:r>
      <w:r w:rsidR="0052633B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Музыка для занятий импровизацией.</w:t>
      </w:r>
    </w:p>
    <w:p w:rsidR="00EB2728" w:rsidRPr="0016479D" w:rsidRDefault="00FA7913" w:rsidP="00FD48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lastRenderedPageBreak/>
        <w:t>Практика</w:t>
      </w:r>
      <w:r w:rsidR="002E4EF7" w:rsidRPr="0016479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. У</w:t>
      </w:r>
      <w:r w:rsidRPr="0016479D">
        <w:rPr>
          <w:rFonts w:ascii="Times New Roman" w:eastAsia="Calibri" w:hAnsi="Times New Roman" w:cs="Times New Roman"/>
          <w:sz w:val="28"/>
          <w:szCs w:val="28"/>
        </w:rPr>
        <w:t>пражнени</w:t>
      </w:r>
      <w:r w:rsidR="00320427" w:rsidRPr="0016479D">
        <w:rPr>
          <w:rFonts w:ascii="Times New Roman" w:eastAsia="Calibri" w:hAnsi="Times New Roman" w:cs="Times New Roman"/>
          <w:sz w:val="28"/>
          <w:szCs w:val="28"/>
        </w:rPr>
        <w:t>я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для подготовки к импровизации.</w:t>
      </w:r>
      <w:r w:rsidR="00844FC9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2728" w:rsidRPr="0016479D">
        <w:rPr>
          <w:rFonts w:ascii="Times New Roman" w:eastAsia="Calibri" w:hAnsi="Times New Roman" w:cs="Times New Roman"/>
          <w:sz w:val="28"/>
          <w:szCs w:val="28"/>
        </w:rPr>
        <w:t xml:space="preserve">Упражнения для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2728" w:rsidRPr="0016479D">
        <w:rPr>
          <w:rFonts w:ascii="Times New Roman" w:eastAsia="Calibri" w:hAnsi="Times New Roman" w:cs="Times New Roman"/>
          <w:sz w:val="28"/>
          <w:szCs w:val="28"/>
        </w:rPr>
        <w:t>р</w:t>
      </w:r>
      <w:r w:rsidRPr="0016479D">
        <w:rPr>
          <w:rFonts w:ascii="Times New Roman" w:eastAsia="Calibri" w:hAnsi="Times New Roman" w:cs="Times New Roman"/>
          <w:sz w:val="28"/>
          <w:szCs w:val="28"/>
        </w:rPr>
        <w:t>азминк</w:t>
      </w:r>
      <w:r w:rsidR="00844FC9"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«Слово-Действие», «Части тела», «Локомотив»</w:t>
      </w:r>
      <w:r w:rsidR="00844FC9" w:rsidRPr="0016479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404D1" w:rsidRPr="0016479D" w:rsidRDefault="00844FC9" w:rsidP="00FD48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Упражнения </w:t>
      </w:r>
      <w:r w:rsidR="009C7907"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 имитации и </w:t>
      </w: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з</w:t>
      </w:r>
      <w:r w:rsidR="00EB2728"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еркальное отражение движе</w:t>
      </w: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</w:t>
      </w:r>
      <w:r w:rsidR="00EB2728"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ий других людей</w:t>
      </w:r>
      <w:r w:rsidR="00C404D1"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</w:t>
      </w:r>
      <w:r w:rsidR="00EB2728"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404D1" w:rsidRPr="0016479D">
        <w:rPr>
          <w:rFonts w:ascii="Times New Roman" w:eastAsia="Calibri" w:hAnsi="Times New Roman" w:cs="Times New Roman"/>
          <w:sz w:val="28"/>
          <w:szCs w:val="28"/>
        </w:rPr>
        <w:t>«Зеркало», «Групповое зеркало», «Цепочка имен», «Ведение танцора с закрытыми глазами»,</w:t>
      </w:r>
      <w:r w:rsidR="00C404D1"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«Унисон в группе», «Движение с закрытыми глазами».</w:t>
      </w:r>
    </w:p>
    <w:p w:rsidR="00FA7913" w:rsidRPr="0016479D" w:rsidRDefault="00FA7913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5. Партнёринг. </w:t>
      </w:r>
    </w:p>
    <w:p w:rsidR="00FA7913" w:rsidRPr="0016479D" w:rsidRDefault="00FA7913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Теория</w:t>
      </w:r>
      <w:r w:rsidR="008B5A08" w:rsidRPr="0016479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.</w:t>
      </w:r>
      <w:r w:rsidR="008B5A08"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8B5A08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Принципы работы в парах и группах.</w:t>
      </w:r>
      <w:r w:rsidR="008B5A08" w:rsidRPr="0016479D">
        <w:rPr>
          <w:rFonts w:ascii="Times New Roman" w:eastAsia="Calibri" w:hAnsi="Times New Roman" w:cs="Times New Roman"/>
          <w:sz w:val="28"/>
          <w:szCs w:val="28"/>
        </w:rPr>
        <w:t xml:space="preserve"> Развитие доверия и ответственности</w:t>
      </w:r>
      <w:r w:rsidR="005D3BC2" w:rsidRPr="001647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7913" w:rsidRPr="0016479D" w:rsidRDefault="008B5A08" w:rsidP="001F401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Способы безопасной манипуляции друг с другом</w:t>
      </w:r>
      <w:r w:rsidR="00DB386C" w:rsidRPr="0016479D">
        <w:rPr>
          <w:rFonts w:ascii="Times New Roman" w:eastAsia="Calibri" w:hAnsi="Times New Roman" w:cs="Times New Roman"/>
          <w:sz w:val="28"/>
          <w:szCs w:val="28"/>
        </w:rPr>
        <w:t>. Этапы выполнения  поддержки:  заход на поддержку, кульминация  и окончание в поддержке.</w:t>
      </w:r>
    </w:p>
    <w:p w:rsidR="007B1C40" w:rsidRPr="0016479D" w:rsidRDefault="00FA7913" w:rsidP="00FD48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</w:t>
      </w:r>
      <w:r w:rsidR="008B5A08" w:rsidRPr="0016479D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DB386C" w:rsidRPr="0016479D">
        <w:rPr>
          <w:rFonts w:ascii="Times New Roman" w:eastAsia="Calibri" w:hAnsi="Times New Roman" w:cs="Times New Roman"/>
          <w:sz w:val="28"/>
          <w:szCs w:val="28"/>
        </w:rPr>
        <w:t xml:space="preserve">  Изучение и исполнение поддержек различного уровня сложности. </w:t>
      </w:r>
      <w:r w:rsidR="008B5A08" w:rsidRPr="0016479D">
        <w:rPr>
          <w:rFonts w:ascii="Times New Roman" w:eastAsia="Calibri" w:hAnsi="Times New Roman" w:cs="Times New Roman"/>
          <w:sz w:val="28"/>
          <w:szCs w:val="28"/>
        </w:rPr>
        <w:t>У</w:t>
      </w:r>
      <w:r w:rsidRPr="0016479D">
        <w:rPr>
          <w:rFonts w:ascii="Times New Roman" w:eastAsia="Calibri" w:hAnsi="Times New Roman" w:cs="Times New Roman"/>
          <w:sz w:val="28"/>
          <w:szCs w:val="28"/>
        </w:rPr>
        <w:t>пражнени</w:t>
      </w:r>
      <w:r w:rsidR="008B5A08" w:rsidRPr="0016479D">
        <w:rPr>
          <w:rFonts w:ascii="Times New Roman" w:eastAsia="Calibri" w:hAnsi="Times New Roman" w:cs="Times New Roman"/>
          <w:sz w:val="28"/>
          <w:szCs w:val="28"/>
        </w:rPr>
        <w:t>я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в парах и группах</w:t>
      </w:r>
      <w:r w:rsidR="005D3BC2" w:rsidRPr="0016479D">
        <w:rPr>
          <w:rFonts w:ascii="Times New Roman" w:eastAsia="Calibri" w:hAnsi="Times New Roman" w:cs="Times New Roman"/>
          <w:sz w:val="28"/>
          <w:szCs w:val="28"/>
        </w:rPr>
        <w:t>.</w:t>
      </w:r>
      <w:r w:rsidR="00DB386C" w:rsidRPr="0016479D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8B5A08" w:rsidRPr="0016479D" w:rsidRDefault="008B5A08" w:rsidP="00FD48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16479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Творческое задан</w:t>
      </w:r>
      <w:r w:rsidR="007B1C40" w:rsidRPr="0016479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и</w:t>
      </w:r>
      <w:r w:rsidRPr="0016479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е</w:t>
      </w:r>
      <w:r w:rsidR="00DB386C" w:rsidRPr="0016479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Парные этюды</w:t>
      </w:r>
      <w:r w:rsidR="00DB386C"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819D3" w:rsidRPr="0016479D" w:rsidRDefault="00FA7913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6. </w:t>
      </w:r>
      <w:r w:rsidR="001819D3" w:rsidRPr="0016479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Контактная импровизация</w:t>
      </w:r>
      <w:r w:rsidR="001F401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1819D3"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="001819D3"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1819D3" w:rsidRPr="0016479D" w:rsidRDefault="001819D3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Теория.</w:t>
      </w: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70C6A"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Контактная импровизация - </w:t>
      </w: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самостоятельный танцевальный стиль,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одна из сложнейших форм свободного танца. </w:t>
      </w:r>
      <w:r w:rsidR="00FA7913"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История возникновения контактной импровизации.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Стив Пэкстон – один из создателей контактной импровизации. </w:t>
      </w:r>
    </w:p>
    <w:p w:rsidR="001819D3" w:rsidRPr="0016479D" w:rsidRDefault="001819D3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Базовые принципы контактной импровизации. Понятие «точки контакта».</w:t>
      </w:r>
      <w:r w:rsidR="00670C6A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Готовность к движению, преодоление страха прикосновения «таяние льда».</w:t>
      </w:r>
      <w:r w:rsidR="00670C6A" w:rsidRPr="0016479D">
        <w:rPr>
          <w:rFonts w:ascii="Times New Roman" w:eastAsia="Calibri" w:hAnsi="Times New Roman" w:cs="Times New Roman"/>
          <w:sz w:val="28"/>
          <w:szCs w:val="28"/>
        </w:rPr>
        <w:t xml:space="preserve"> Правила т</w:t>
      </w:r>
      <w:r w:rsidRPr="0016479D">
        <w:rPr>
          <w:rFonts w:ascii="Times New Roman" w:eastAsia="Calibri" w:hAnsi="Times New Roman" w:cs="Times New Roman"/>
          <w:sz w:val="28"/>
          <w:szCs w:val="28"/>
        </w:rPr>
        <w:t>ехник</w:t>
      </w:r>
      <w:r w:rsidR="00670C6A" w:rsidRPr="0016479D">
        <w:rPr>
          <w:rFonts w:ascii="Times New Roman" w:eastAsia="Calibri" w:hAnsi="Times New Roman" w:cs="Times New Roman"/>
          <w:sz w:val="28"/>
          <w:szCs w:val="28"/>
        </w:rPr>
        <w:t>и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безопасности в контактной импровизации.</w:t>
      </w:r>
    </w:p>
    <w:p w:rsidR="00FA7913" w:rsidRPr="0016479D" w:rsidRDefault="00FA7913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</w:t>
      </w:r>
      <w:r w:rsidR="00670C6A" w:rsidRPr="0016479D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1819D3"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Упражнения для развития ощущений, связанных с полетом, поддержками и развития навыков владения этими экстремальными формами.</w:t>
      </w:r>
    </w:p>
    <w:p w:rsidR="005D3BC2" w:rsidRPr="0016479D" w:rsidRDefault="00670C6A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Упражнения на в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 xml:space="preserve">заимодействие </w:t>
      </w:r>
      <w:r w:rsidR="001F4019">
        <w:rPr>
          <w:rFonts w:ascii="Times New Roman" w:eastAsia="Calibri" w:hAnsi="Times New Roman" w:cs="Times New Roman"/>
          <w:sz w:val="28"/>
          <w:szCs w:val="28"/>
        </w:rPr>
        <w:t>об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>уча</w:t>
      </w:r>
      <w:r w:rsidR="001F4019">
        <w:rPr>
          <w:rFonts w:ascii="Times New Roman" w:eastAsia="Calibri" w:hAnsi="Times New Roman" w:cs="Times New Roman"/>
          <w:sz w:val="28"/>
          <w:szCs w:val="28"/>
        </w:rPr>
        <w:t>ю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>щихся в парах, тройках и группах во время исполнения контактной импровизации.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3BC2" w:rsidRPr="0016479D">
        <w:rPr>
          <w:rFonts w:ascii="Times New Roman" w:eastAsia="Calibri" w:hAnsi="Times New Roman" w:cs="Times New Roman"/>
          <w:sz w:val="28"/>
          <w:szCs w:val="28"/>
        </w:rPr>
        <w:t xml:space="preserve">Упражнения в парах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и группах: </w:t>
      </w:r>
      <w:r w:rsidR="005D3BC2"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«Работа с весом</w:t>
      </w: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для двух партнеров</w:t>
      </w:r>
      <w:r w:rsidR="005D3BC2"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», </w:t>
      </w: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«Работа с весом в группе», </w:t>
      </w:r>
      <w:r w:rsidR="005D3BC2"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«Падения и подхваты».</w:t>
      </w:r>
    </w:p>
    <w:p w:rsidR="00523A91" w:rsidRPr="0016479D" w:rsidRDefault="00670C6A" w:rsidP="00FD48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lastRenderedPageBreak/>
        <w:t xml:space="preserve">Творческие задания. </w:t>
      </w:r>
      <w:r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Сочинение и исполнение этюдов на способы взаимодействия, работу с весом,  активные и пассивные  роли.</w:t>
      </w:r>
      <w:r w:rsidR="00320427" w:rsidRPr="001647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11CE0" w:rsidRPr="0016479D">
        <w:rPr>
          <w:rFonts w:ascii="Times New Roman" w:eastAsia="Times New Roman" w:hAnsi="Times New Roman" w:cs="Times New Roman"/>
          <w:sz w:val="28"/>
          <w:szCs w:val="28"/>
        </w:rPr>
        <w:t>Подбор музыкального материала для танцевальной импровизации.</w:t>
      </w:r>
    </w:p>
    <w:p w:rsidR="00FA7913" w:rsidRPr="0016479D" w:rsidRDefault="00F07D95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7913" w:rsidRPr="0016479D">
        <w:rPr>
          <w:rFonts w:ascii="Times New Roman" w:eastAsia="Calibri" w:hAnsi="Times New Roman" w:cs="Times New Roman"/>
          <w:b/>
          <w:sz w:val="28"/>
          <w:szCs w:val="28"/>
        </w:rPr>
        <w:t>7. Работа с пространством. Теория движения  Рудольфа фон Лабана.</w:t>
      </w:r>
    </w:p>
    <w:p w:rsidR="006804D9" w:rsidRPr="0016479D" w:rsidRDefault="00051231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Теория. </w:t>
      </w:r>
      <w:r w:rsidR="006804D9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>Рудольф фон Лабан - теоретик и вдохновитель танцевального экспрессионизма. Универсальная теория танцевального жеста</w:t>
      </w:r>
      <w:r w:rsidR="006804D9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804D9" w:rsidRPr="0016479D">
        <w:rPr>
          <w:rFonts w:ascii="Times New Roman" w:eastAsia="Calibri" w:hAnsi="Times New Roman" w:cs="Times New Roman"/>
          <w:sz w:val="28"/>
          <w:szCs w:val="28"/>
        </w:rPr>
        <w:t>Рудольфа фон Лабана</w:t>
      </w:r>
      <w:r w:rsidR="006804D9" w:rsidRPr="0016479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6804D9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Способность исполнителя к импровизации, к самовыражению в танце.</w:t>
      </w:r>
      <w:r w:rsidR="006804D9" w:rsidRPr="0016479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A7913" w:rsidRPr="0016479D" w:rsidRDefault="006804D9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479D">
        <w:rPr>
          <w:rFonts w:ascii="Times New Roman" w:eastAsia="Calibri" w:hAnsi="Times New Roman" w:cs="Times New Roman"/>
          <w:sz w:val="28"/>
          <w:szCs w:val="28"/>
        </w:rPr>
        <w:t>Классификация зон кинесферы, границы кинесферы. Теоретическое и практическое понимание кинесферы.</w:t>
      </w:r>
    </w:p>
    <w:p w:rsidR="00FA7913" w:rsidRPr="0016479D" w:rsidRDefault="00FA7913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Практика</w:t>
      </w:r>
      <w:r w:rsidR="00051231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Pr="0016479D">
        <w:rPr>
          <w:rFonts w:ascii="Times New Roman" w:eastAsia="Calibri" w:hAnsi="Times New Roman" w:cs="Times New Roman"/>
          <w:sz w:val="28"/>
          <w:szCs w:val="28"/>
        </w:rPr>
        <w:t>Работ</w:t>
      </w:r>
      <w:r w:rsidR="006804D9" w:rsidRPr="0016479D">
        <w:rPr>
          <w:rFonts w:ascii="Times New Roman" w:eastAsia="Calibri" w:hAnsi="Times New Roman" w:cs="Times New Roman"/>
          <w:sz w:val="28"/>
          <w:szCs w:val="28"/>
        </w:rPr>
        <w:t>а с пространством в parterre. П</w:t>
      </w:r>
      <w:r w:rsidRPr="0016479D">
        <w:rPr>
          <w:rFonts w:ascii="Times New Roman" w:eastAsia="Calibri" w:hAnsi="Times New Roman" w:cs="Times New Roman"/>
          <w:sz w:val="28"/>
          <w:szCs w:val="28"/>
        </w:rPr>
        <w:t>роучивание шести основных движений с использованием дыхания.</w:t>
      </w:r>
      <w:r w:rsidR="006804D9"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>Работа с пространством с и использованием трех плоскостей: вертикальной, горизонтальной и сагиттальной.</w:t>
      </w:r>
    </w:p>
    <w:p w:rsidR="00D35A3D" w:rsidRPr="0016479D" w:rsidRDefault="00D35A3D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Творческое задание.</w:t>
      </w:r>
      <w:r w:rsidRPr="0016479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Импровизация с использованием</w:t>
      </w:r>
      <w:r w:rsidRPr="0016479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en-US"/>
        </w:rPr>
        <w:t> </w:t>
      </w:r>
      <w:r w:rsidRPr="0016479D">
        <w:rPr>
          <w:rFonts w:ascii="Times New Roman" w:eastAsia="Calibri" w:hAnsi="Times New Roman" w:cs="Times New Roman"/>
          <w:sz w:val="28"/>
          <w:szCs w:val="28"/>
        </w:rPr>
        <w:t>теории движения  Рудольфа фон Лабана.</w:t>
      </w:r>
    </w:p>
    <w:p w:rsidR="00FA7913" w:rsidRPr="0016479D" w:rsidRDefault="00FA7913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8. Постановочная и репетиционная работа.</w:t>
      </w:r>
    </w:p>
    <w:p w:rsidR="00FA7913" w:rsidRPr="0016479D" w:rsidRDefault="002E1486" w:rsidP="00FD48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Теория.</w:t>
      </w:r>
      <w:r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8738CE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Хореография </w:t>
      </w:r>
      <w:r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</w:t>
      </w:r>
      <w:r w:rsidR="008738CE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творческий акт, в результате </w:t>
      </w:r>
      <w:r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которого </w:t>
      </w:r>
      <w:r w:rsidR="008738CE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>ро</w:t>
      </w:r>
      <w:r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>ждается</w:t>
      </w:r>
      <w:r w:rsidR="008738CE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</w:t>
      </w:r>
      <w:r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>анец. П</w:t>
      </w:r>
      <w:r w:rsidR="008738CE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>роработка и оттачивание движений и танцевальных комбинаций.</w:t>
      </w:r>
      <w:r w:rsidR="00320427" w:rsidRPr="00164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20427" w:rsidRPr="0016479D">
        <w:rPr>
          <w:rFonts w:ascii="Times New Roman" w:eastAsia="Calibri" w:hAnsi="Times New Roman" w:cs="Times New Roman"/>
          <w:sz w:val="28"/>
          <w:szCs w:val="28"/>
        </w:rPr>
        <w:t>Х</w:t>
      </w:r>
      <w:r w:rsidR="00DA39DB" w:rsidRPr="0016479D">
        <w:rPr>
          <w:rFonts w:ascii="Times New Roman" w:eastAsia="Calibri" w:hAnsi="Times New Roman" w:cs="Times New Roman"/>
          <w:sz w:val="28"/>
          <w:szCs w:val="28"/>
        </w:rPr>
        <w:t>арактеристика х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>ореографическо</w:t>
      </w:r>
      <w:r w:rsidR="00DA39DB" w:rsidRPr="0016479D">
        <w:rPr>
          <w:rFonts w:ascii="Times New Roman" w:eastAsia="Calibri" w:hAnsi="Times New Roman" w:cs="Times New Roman"/>
          <w:sz w:val="28"/>
          <w:szCs w:val="28"/>
        </w:rPr>
        <w:t>го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 xml:space="preserve"> произведени</w:t>
      </w:r>
      <w:r w:rsidR="00DA39DB" w:rsidRPr="0016479D">
        <w:rPr>
          <w:rFonts w:ascii="Times New Roman" w:eastAsia="Calibri" w:hAnsi="Times New Roman" w:cs="Times New Roman"/>
          <w:sz w:val="28"/>
          <w:szCs w:val="28"/>
        </w:rPr>
        <w:t>я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>, выбранно</w:t>
      </w:r>
      <w:r w:rsidR="00DA39DB" w:rsidRPr="0016479D">
        <w:rPr>
          <w:rFonts w:ascii="Times New Roman" w:eastAsia="Calibri" w:hAnsi="Times New Roman" w:cs="Times New Roman"/>
          <w:sz w:val="28"/>
          <w:szCs w:val="28"/>
        </w:rPr>
        <w:t>го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 xml:space="preserve"> к постановке. Р</w:t>
      </w:r>
      <w:r w:rsidR="00320427" w:rsidRPr="0016479D">
        <w:rPr>
          <w:rFonts w:ascii="Times New Roman" w:eastAsia="Calibri" w:hAnsi="Times New Roman" w:cs="Times New Roman"/>
          <w:sz w:val="28"/>
          <w:szCs w:val="28"/>
        </w:rPr>
        <w:t>азъяснение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 xml:space="preserve"> заданий </w:t>
      </w:r>
      <w:r w:rsidR="001F4019">
        <w:rPr>
          <w:rFonts w:ascii="Times New Roman" w:eastAsia="Calibri" w:hAnsi="Times New Roman" w:cs="Times New Roman"/>
          <w:sz w:val="28"/>
          <w:szCs w:val="28"/>
        </w:rPr>
        <w:t>об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>уча</w:t>
      </w:r>
      <w:r w:rsidR="001F4019">
        <w:rPr>
          <w:rFonts w:ascii="Times New Roman" w:eastAsia="Calibri" w:hAnsi="Times New Roman" w:cs="Times New Roman"/>
          <w:sz w:val="28"/>
          <w:szCs w:val="28"/>
        </w:rPr>
        <w:t>ю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>щимся для самостоятельного сочинения танцевального номера.</w:t>
      </w:r>
    </w:p>
    <w:p w:rsidR="00FA7913" w:rsidRPr="0016479D" w:rsidRDefault="00FA7913" w:rsidP="00FD486D">
      <w:pPr>
        <w:pStyle w:val="ac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6479D">
        <w:rPr>
          <w:rFonts w:ascii="Times New Roman" w:hAnsi="Times New Roman" w:cs="Times New Roman"/>
          <w:i/>
          <w:sz w:val="28"/>
          <w:szCs w:val="28"/>
        </w:rPr>
        <w:t>Практика</w:t>
      </w:r>
      <w:r w:rsidR="002E1486" w:rsidRPr="0016479D">
        <w:rPr>
          <w:rFonts w:ascii="Times New Roman" w:hAnsi="Times New Roman" w:cs="Times New Roman"/>
          <w:i/>
          <w:sz w:val="28"/>
          <w:szCs w:val="28"/>
        </w:rPr>
        <w:t>.</w:t>
      </w:r>
      <w:r w:rsidRPr="0016479D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2E1486" w:rsidRPr="0016479D">
        <w:rPr>
          <w:rFonts w:ascii="Times New Roman" w:hAnsi="Times New Roman" w:cs="Times New Roman"/>
          <w:sz w:val="28"/>
          <w:szCs w:val="28"/>
          <w:lang w:eastAsia="ru-RU"/>
        </w:rPr>
        <w:t xml:space="preserve">Знакомство с музыкальным материалом постановки. Создание сценического образа. </w:t>
      </w:r>
      <w:r w:rsidR="002E1486" w:rsidRPr="0016479D">
        <w:rPr>
          <w:rFonts w:ascii="Times New Roman" w:hAnsi="Times New Roman" w:cs="Times New Roman"/>
          <w:sz w:val="28"/>
          <w:szCs w:val="28"/>
        </w:rPr>
        <w:t xml:space="preserve">Постановка танцев, работа над исполнительским мастерством, актерской игрой, техникой исполнения и музыкальностью. </w:t>
      </w:r>
    </w:p>
    <w:p w:rsidR="00FA7913" w:rsidRPr="0016479D" w:rsidRDefault="002E1486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>Творческ</w:t>
      </w:r>
      <w:r w:rsidR="00411CE0" w:rsidRPr="0016479D">
        <w:rPr>
          <w:rFonts w:ascii="Times New Roman" w:eastAsia="Calibri" w:hAnsi="Times New Roman" w:cs="Times New Roman"/>
          <w:i/>
          <w:sz w:val="28"/>
          <w:szCs w:val="28"/>
        </w:rPr>
        <w:t>ие</w:t>
      </w: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задани</w:t>
      </w:r>
      <w:r w:rsidR="00411CE0" w:rsidRPr="0016479D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="007C3406" w:rsidRPr="0016479D">
        <w:rPr>
          <w:rFonts w:ascii="Times New Roman" w:eastAsia="Calibri" w:hAnsi="Times New Roman" w:cs="Times New Roman"/>
          <w:sz w:val="28"/>
          <w:szCs w:val="28"/>
        </w:rPr>
        <w:t>С</w:t>
      </w:r>
      <w:r w:rsidR="00FA7913" w:rsidRPr="0016479D">
        <w:rPr>
          <w:rFonts w:ascii="Times New Roman" w:eastAsia="Calibri" w:hAnsi="Times New Roman" w:cs="Times New Roman"/>
          <w:sz w:val="28"/>
          <w:szCs w:val="28"/>
        </w:rPr>
        <w:t xml:space="preserve">очинение танцевального номера на заданную тему. </w:t>
      </w:r>
      <w:r w:rsidR="00411CE0" w:rsidRPr="0016479D">
        <w:rPr>
          <w:rFonts w:ascii="Times New Roman" w:eastAsia="Times New Roman" w:hAnsi="Times New Roman" w:cs="Times New Roman"/>
          <w:sz w:val="28"/>
          <w:szCs w:val="28"/>
        </w:rPr>
        <w:t>Разработ</w:t>
      </w:r>
      <w:r w:rsidR="00320427" w:rsidRPr="0016479D">
        <w:rPr>
          <w:rFonts w:ascii="Times New Roman" w:eastAsia="Times New Roman" w:hAnsi="Times New Roman" w:cs="Times New Roman"/>
          <w:sz w:val="28"/>
          <w:szCs w:val="28"/>
        </w:rPr>
        <w:t>ка</w:t>
      </w:r>
      <w:r w:rsidR="00411CE0" w:rsidRPr="0016479D">
        <w:rPr>
          <w:rFonts w:ascii="Times New Roman" w:eastAsia="Times New Roman" w:hAnsi="Times New Roman" w:cs="Times New Roman"/>
          <w:sz w:val="28"/>
          <w:szCs w:val="28"/>
        </w:rPr>
        <w:t xml:space="preserve"> сценографи</w:t>
      </w:r>
      <w:r w:rsidR="00320427" w:rsidRPr="0016479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11CE0" w:rsidRPr="0016479D">
        <w:rPr>
          <w:rFonts w:ascii="Times New Roman" w:eastAsia="Times New Roman" w:hAnsi="Times New Roman" w:cs="Times New Roman"/>
          <w:sz w:val="28"/>
          <w:szCs w:val="28"/>
        </w:rPr>
        <w:t xml:space="preserve"> номера (костюм, свет, цвет, грим и т.д.).</w:t>
      </w:r>
    </w:p>
    <w:p w:rsidR="002E1486" w:rsidRPr="0016479D" w:rsidRDefault="002E1486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9. Концертная деятельность.</w:t>
      </w:r>
    </w:p>
    <w:p w:rsidR="002E1486" w:rsidRPr="0016479D" w:rsidRDefault="002E1486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Практика. </w:t>
      </w:r>
      <w:r w:rsidRPr="0016479D">
        <w:rPr>
          <w:rFonts w:ascii="Times New Roman" w:eastAsia="Calibri" w:hAnsi="Times New Roman" w:cs="Times New Roman"/>
          <w:sz w:val="28"/>
          <w:szCs w:val="28"/>
        </w:rPr>
        <w:t>Участие в концертах и праздничных программах на  мероприятиях учреждения, в  конкурсных программах, фестивалях муниципального, регионального, федерального, международного уровней. Анализ выступлений</w:t>
      </w:r>
      <w:r w:rsidR="00FA7913" w:rsidRPr="0016479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FA7913" w:rsidRPr="0016479D" w:rsidRDefault="00FA7913" w:rsidP="00FD486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6479D">
        <w:rPr>
          <w:rFonts w:ascii="Times New Roman" w:eastAsia="Calibri" w:hAnsi="Times New Roman" w:cs="Times New Roman"/>
          <w:b/>
          <w:sz w:val="28"/>
          <w:szCs w:val="28"/>
        </w:rPr>
        <w:t>10. Итоговое занятие «Полет фантазии».</w:t>
      </w:r>
    </w:p>
    <w:p w:rsidR="002E1486" w:rsidRPr="0016479D" w:rsidRDefault="002E1486" w:rsidP="00FD48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Практика. </w:t>
      </w:r>
      <w:r w:rsidRPr="0016479D">
        <w:rPr>
          <w:rFonts w:ascii="Times New Roman" w:eastAsia="Calibri" w:hAnsi="Times New Roman" w:cs="Times New Roman"/>
          <w:sz w:val="28"/>
          <w:szCs w:val="28"/>
        </w:rPr>
        <w:t>Отчетный</w:t>
      </w:r>
      <w:r w:rsidRPr="0016479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6479D">
        <w:rPr>
          <w:rFonts w:ascii="Times New Roman" w:eastAsia="Calibri" w:hAnsi="Times New Roman" w:cs="Times New Roman"/>
          <w:sz w:val="28"/>
          <w:szCs w:val="28"/>
        </w:rPr>
        <w:t xml:space="preserve">концерт «Полет фантазии» на основе изученного репертуара и самостоятельно сочиненных танцевальных этюдов и композиций.  </w:t>
      </w:r>
    </w:p>
    <w:p w:rsidR="002E1486" w:rsidRPr="0016479D" w:rsidRDefault="002E1486" w:rsidP="00FD486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5A3D" w:rsidRPr="0016479D" w:rsidRDefault="00D35A3D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35A3D" w:rsidRPr="0016479D" w:rsidRDefault="00D35A3D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35A3D" w:rsidRDefault="00D35A3D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1FB6" w:rsidRDefault="00201FB6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1FB6" w:rsidRDefault="00201FB6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1FB6" w:rsidRDefault="00201FB6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1FB6" w:rsidRDefault="00201FB6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1FB6" w:rsidRDefault="00201FB6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1FB6" w:rsidRDefault="00201FB6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1FB6" w:rsidRDefault="00201FB6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1FB6" w:rsidRDefault="00201FB6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1FB6" w:rsidRDefault="00201FB6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1FB6" w:rsidRDefault="00201FB6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1FB6" w:rsidRDefault="00201FB6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1FB6" w:rsidRDefault="00201FB6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1FB6" w:rsidRDefault="00201FB6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1FB6" w:rsidRDefault="00201FB6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1FB6" w:rsidRDefault="00201FB6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1FB6" w:rsidRDefault="00201FB6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1FB6" w:rsidRPr="0016479D" w:rsidRDefault="00201FB6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35A3D" w:rsidRPr="0016479D" w:rsidRDefault="00D35A3D" w:rsidP="00FD486D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0E99" w:rsidRPr="005F0E99" w:rsidRDefault="00D35A3D" w:rsidP="005F0E99">
      <w:pPr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</w:rPr>
      </w:pPr>
      <w:r w:rsidRPr="0016479D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  <w:r w:rsidR="005F0E99" w:rsidRPr="005F0E99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</w:rPr>
        <w:t xml:space="preserve"> </w:t>
      </w:r>
      <w:bookmarkStart w:id="0" w:name="_GoBack"/>
      <w:bookmarkEnd w:id="0"/>
    </w:p>
    <w:p w:rsidR="005F0E99" w:rsidRPr="005F0E99" w:rsidRDefault="005F0E99" w:rsidP="005F0E99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714" w:hanging="35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5F0E99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Российская Федерация. Законы. О дополнительном образовании : закон : [принят Постановлением ГД ФС РФ от 12.07.2001 N 1794-III ГД] </w:t>
      </w:r>
      <w:r w:rsidRPr="005F0E99">
        <w:rPr>
          <w:rFonts w:ascii="Times New Roman" w:eastAsia="Times New Roman" w:hAnsi="Times New Roman" w:cs="Times New Roman"/>
          <w:sz w:val="23"/>
          <w:szCs w:val="23"/>
        </w:rPr>
        <w:t xml:space="preserve">// Официальные документы в образовании. - </w:t>
      </w:r>
      <w:r w:rsidRPr="005F0E99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Электрон. дан. - Режим доступа: </w:t>
      </w:r>
      <w:hyperlink r:id="rId8" w:history="1"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  <w:lang w:val="en-US"/>
          </w:rPr>
          <w:t>http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</w:rPr>
          <w:t>://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  <w:lang w:val="en-US"/>
          </w:rPr>
          <w:t>www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</w:rPr>
          <w:t>.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  <w:lang w:val="en-US"/>
          </w:rPr>
          <w:t>lawrussia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</w:rPr>
          <w:t>.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  <w:lang w:val="en-US"/>
          </w:rPr>
          <w:t>ru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</w:rPr>
          <w:t>/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  <w:lang w:val="en-US"/>
          </w:rPr>
          <w:t>texts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</w:rPr>
          <w:t>/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  <w:lang w:val="en-US"/>
          </w:rPr>
          <w:t>legal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</w:rPr>
          <w:t>_523/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  <w:lang w:val="en-US"/>
          </w:rPr>
          <w:t>doc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</w:rPr>
          <w:t>523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  <w:lang w:val="en-US"/>
          </w:rPr>
          <w:t>a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</w:rPr>
          <w:t>242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  <w:lang w:val="en-US"/>
          </w:rPr>
          <w:t>x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</w:rPr>
          <w:t>575.</w:t>
        </w:r>
        <w:r w:rsidRPr="005F0E9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highlight w:val="white"/>
            <w:u w:val="single"/>
            <w:lang w:val="en-US"/>
          </w:rPr>
          <w:t>htm</w:t>
        </w:r>
      </w:hyperlink>
      <w:r w:rsidRPr="005F0E99">
        <w:rPr>
          <w:rFonts w:ascii="Times New Roman" w:eastAsia="Times New Roman" w:hAnsi="Times New Roman" w:cs="Times New Roman"/>
          <w:bCs/>
          <w:sz w:val="24"/>
          <w:szCs w:val="24"/>
        </w:rPr>
        <w:t>. - Загл. с экрана. – (Дата обращения: 17.03.2009).</w:t>
      </w:r>
    </w:p>
    <w:p w:rsidR="005F0E99" w:rsidRPr="005F0E99" w:rsidRDefault="005F0E99" w:rsidP="005F0E99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5F0E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Российская Федерация. М-во образования и науки. </w:t>
      </w:r>
      <w:r w:rsidRPr="005F0E99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>Концепция модернизации дополнительного образования детей Российской Федерации до 2010 года</w:t>
      </w:r>
      <w:r w:rsidRPr="005F0E99">
        <w:rPr>
          <w:rFonts w:ascii="Times New Roman" w:eastAsia="Times New Roman" w:hAnsi="Times New Roman" w:cs="Times New Roman"/>
          <w:bCs/>
          <w:sz w:val="24"/>
          <w:szCs w:val="24"/>
        </w:rPr>
        <w:t xml:space="preserve"> : концепция : [</w:t>
      </w:r>
      <w:r w:rsidRPr="005F0E99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 xml:space="preserve">одобрена решением коллегии Минобрнауки России от 6 октября </w:t>
      </w:r>
      <w:smartTag w:uri="urn:schemas-microsoft-com:office:smarttags" w:element="metricconverter">
        <w:smartTagPr>
          <w:attr w:name="ProductID" w:val="2004 г"/>
        </w:smartTagPr>
        <w:r w:rsidRPr="005F0E99">
          <w:rPr>
            <w:rFonts w:ascii="Times New Roman" w:eastAsia="Times New Roman" w:hAnsi="Times New Roman" w:cs="Times New Roman"/>
            <w:bCs/>
            <w:sz w:val="24"/>
            <w:szCs w:val="24"/>
            <w:highlight w:val="white"/>
          </w:rPr>
          <w:t>2004 г</w:t>
        </w:r>
      </w:smartTag>
      <w:r w:rsidRPr="005F0E99"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  <w:t>. № ПК-2</w:t>
      </w:r>
      <w:r w:rsidRPr="005F0E99">
        <w:rPr>
          <w:rFonts w:ascii="Times New Roman" w:eastAsia="Times New Roman" w:hAnsi="Times New Roman" w:cs="Times New Roman"/>
          <w:bCs/>
          <w:sz w:val="24"/>
          <w:szCs w:val="24"/>
        </w:rPr>
        <w:t xml:space="preserve">] // </w:t>
      </w:r>
      <w:r w:rsidRPr="005F0E99">
        <w:rPr>
          <w:rFonts w:ascii="Times New Roman" w:eastAsia="Times New Roman" w:hAnsi="Times New Roman" w:cs="Times New Roman"/>
          <w:sz w:val="23"/>
          <w:szCs w:val="23"/>
        </w:rPr>
        <w:t xml:space="preserve">Официальные документы в образовании. - </w:t>
      </w:r>
      <w:r w:rsidRPr="005F0E99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Электрон. дан. - Режим доступа: </w:t>
      </w:r>
      <w:hyperlink r:id="rId9" w:history="1">
        <w:r w:rsidRPr="005F0E99">
          <w:rPr>
            <w:rFonts w:ascii="Times New Roman" w:eastAsia="Times New Roman" w:hAnsi="Times New Roman" w:cs="Times New Roman"/>
            <w:bCs/>
            <w:color w:val="2D0CB8"/>
            <w:sz w:val="24"/>
            <w:szCs w:val="24"/>
            <w:highlight w:val="white"/>
            <w:lang w:val="en-US"/>
          </w:rPr>
          <w:t>http</w:t>
        </w:r>
        <w:r w:rsidRPr="005F0E99">
          <w:rPr>
            <w:rFonts w:ascii="Times New Roman" w:eastAsia="Times New Roman" w:hAnsi="Times New Roman" w:cs="Times New Roman"/>
            <w:bCs/>
            <w:color w:val="2D0CB8"/>
            <w:sz w:val="24"/>
            <w:szCs w:val="24"/>
            <w:highlight w:val="white"/>
          </w:rPr>
          <w:t>://</w:t>
        </w:r>
        <w:r w:rsidRPr="005F0E99">
          <w:rPr>
            <w:rFonts w:ascii="Times New Roman" w:eastAsia="Times New Roman" w:hAnsi="Times New Roman" w:cs="Times New Roman"/>
            <w:bCs/>
            <w:color w:val="2D0CB8"/>
            <w:sz w:val="24"/>
            <w:szCs w:val="24"/>
            <w:highlight w:val="white"/>
            <w:lang w:val="en-US"/>
          </w:rPr>
          <w:t>www</w:t>
        </w:r>
        <w:r w:rsidRPr="005F0E99">
          <w:rPr>
            <w:rFonts w:ascii="Times New Roman" w:eastAsia="Times New Roman" w:hAnsi="Times New Roman" w:cs="Times New Roman"/>
            <w:bCs/>
            <w:color w:val="2D0CB8"/>
            <w:sz w:val="24"/>
            <w:szCs w:val="24"/>
            <w:highlight w:val="white"/>
          </w:rPr>
          <w:t>.</w:t>
        </w:r>
        <w:r w:rsidRPr="005F0E99">
          <w:rPr>
            <w:rFonts w:ascii="Times New Roman" w:eastAsia="Times New Roman" w:hAnsi="Times New Roman" w:cs="Times New Roman"/>
            <w:bCs/>
            <w:color w:val="2D0CB8"/>
            <w:sz w:val="24"/>
            <w:szCs w:val="24"/>
            <w:highlight w:val="white"/>
            <w:lang w:val="en-US"/>
          </w:rPr>
          <w:t>lexed</w:t>
        </w:r>
        <w:r w:rsidRPr="005F0E99">
          <w:rPr>
            <w:rFonts w:ascii="Times New Roman" w:eastAsia="Times New Roman" w:hAnsi="Times New Roman" w:cs="Times New Roman"/>
            <w:bCs/>
            <w:color w:val="2D0CB8"/>
            <w:sz w:val="24"/>
            <w:szCs w:val="24"/>
            <w:highlight w:val="white"/>
          </w:rPr>
          <w:t>.</w:t>
        </w:r>
        <w:r w:rsidRPr="005F0E99">
          <w:rPr>
            <w:rFonts w:ascii="Times New Roman" w:eastAsia="Times New Roman" w:hAnsi="Times New Roman" w:cs="Times New Roman"/>
            <w:bCs/>
            <w:color w:val="2D0CB8"/>
            <w:sz w:val="24"/>
            <w:szCs w:val="24"/>
            <w:highlight w:val="white"/>
            <w:lang w:val="en-US"/>
          </w:rPr>
          <w:t>ru</w:t>
        </w:r>
        <w:r w:rsidRPr="005F0E99">
          <w:rPr>
            <w:rFonts w:ascii="Times New Roman" w:eastAsia="Times New Roman" w:hAnsi="Times New Roman" w:cs="Times New Roman"/>
            <w:bCs/>
            <w:color w:val="2D0CB8"/>
            <w:sz w:val="24"/>
            <w:szCs w:val="24"/>
            <w:highlight w:val="white"/>
          </w:rPr>
          <w:t>/</w:t>
        </w:r>
        <w:r w:rsidRPr="005F0E99">
          <w:rPr>
            <w:rFonts w:ascii="Times New Roman" w:eastAsia="Times New Roman" w:hAnsi="Times New Roman" w:cs="Times New Roman"/>
            <w:bCs/>
            <w:color w:val="2D0CB8"/>
            <w:sz w:val="24"/>
            <w:szCs w:val="24"/>
            <w:highlight w:val="white"/>
            <w:lang w:val="en-US"/>
          </w:rPr>
          <w:t>doc</w:t>
        </w:r>
        <w:r w:rsidRPr="005F0E99">
          <w:rPr>
            <w:rFonts w:ascii="Times New Roman" w:eastAsia="Times New Roman" w:hAnsi="Times New Roman" w:cs="Times New Roman"/>
            <w:bCs/>
            <w:color w:val="2D0CB8"/>
            <w:sz w:val="24"/>
            <w:szCs w:val="24"/>
            <w:highlight w:val="white"/>
          </w:rPr>
          <w:t>.</w:t>
        </w:r>
        <w:r w:rsidRPr="005F0E99">
          <w:rPr>
            <w:rFonts w:ascii="Times New Roman" w:eastAsia="Times New Roman" w:hAnsi="Times New Roman" w:cs="Times New Roman"/>
            <w:bCs/>
            <w:color w:val="2D0CB8"/>
            <w:sz w:val="24"/>
            <w:szCs w:val="24"/>
            <w:highlight w:val="white"/>
            <w:lang w:val="en-US"/>
          </w:rPr>
          <w:t>php</w:t>
        </w:r>
        <w:r w:rsidRPr="005F0E99">
          <w:rPr>
            <w:rFonts w:ascii="Times New Roman" w:eastAsia="Times New Roman" w:hAnsi="Times New Roman" w:cs="Times New Roman"/>
            <w:bCs/>
            <w:color w:val="2D0CB8"/>
            <w:sz w:val="24"/>
            <w:szCs w:val="24"/>
            <w:highlight w:val="white"/>
          </w:rPr>
          <w:t>?</w:t>
        </w:r>
        <w:r w:rsidRPr="005F0E99">
          <w:rPr>
            <w:rFonts w:ascii="Times New Roman" w:eastAsia="Times New Roman" w:hAnsi="Times New Roman" w:cs="Times New Roman"/>
            <w:bCs/>
            <w:color w:val="2D0CB8"/>
            <w:sz w:val="24"/>
            <w:szCs w:val="24"/>
            <w:highlight w:val="white"/>
            <w:lang w:val="en-US"/>
          </w:rPr>
          <w:t>id</w:t>
        </w:r>
        <w:r w:rsidRPr="005F0E99">
          <w:rPr>
            <w:rFonts w:ascii="Times New Roman" w:eastAsia="Times New Roman" w:hAnsi="Times New Roman" w:cs="Times New Roman"/>
            <w:bCs/>
            <w:color w:val="2D0CB8"/>
            <w:sz w:val="24"/>
            <w:szCs w:val="24"/>
            <w:highlight w:val="white"/>
          </w:rPr>
          <w:t>=3213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HYPERLINK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 xml:space="preserve"> "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http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>://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www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>.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lexed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>.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ru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>/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doc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>.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php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>?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id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>=3213&amp;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q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>="</w:t>
        </w:r>
        <w:r w:rsidRPr="005F0E99">
          <w:rPr>
            <w:rFonts w:ascii="Times New Roman" w:eastAsia="Times New Roman" w:hAnsi="Times New Roman" w:cs="Times New Roman"/>
            <w:bCs/>
            <w:color w:val="2D0CB8"/>
            <w:sz w:val="24"/>
            <w:szCs w:val="24"/>
            <w:highlight w:val="white"/>
          </w:rPr>
          <w:t>&amp;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HYPERLINK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 xml:space="preserve"> "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http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>://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www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>.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lexed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>.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ru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>/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doc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>.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php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>?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id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>=3213&amp;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  <w:lang w:val="en-US"/>
          </w:rPr>
          <w:t>q</w:t>
        </w:r>
        <w:r w:rsidRPr="005F0E99">
          <w:rPr>
            <w:rFonts w:ascii="Times New Roman" w:eastAsia="Times New Roman" w:hAnsi="Times New Roman" w:cs="Times New Roman"/>
            <w:bCs/>
            <w:vanish/>
            <w:color w:val="2D0CB8"/>
            <w:sz w:val="24"/>
            <w:szCs w:val="24"/>
            <w:highlight w:val="white"/>
          </w:rPr>
          <w:t>="</w:t>
        </w:r>
        <w:r w:rsidRPr="005F0E99">
          <w:rPr>
            <w:rFonts w:ascii="Times New Roman" w:eastAsia="Times New Roman" w:hAnsi="Times New Roman" w:cs="Times New Roman"/>
            <w:bCs/>
            <w:color w:val="2D0CB8"/>
            <w:sz w:val="24"/>
            <w:szCs w:val="24"/>
            <w:highlight w:val="white"/>
            <w:lang w:val="en-US"/>
          </w:rPr>
          <w:t>q</w:t>
        </w:r>
        <w:r w:rsidRPr="005F0E99">
          <w:rPr>
            <w:rFonts w:ascii="Times New Roman" w:eastAsia="Times New Roman" w:hAnsi="Times New Roman" w:cs="Times New Roman"/>
            <w:bCs/>
            <w:color w:val="2D0CB8"/>
            <w:sz w:val="24"/>
            <w:szCs w:val="24"/>
            <w:highlight w:val="white"/>
          </w:rPr>
          <w:t>=#</w:t>
        </w:r>
      </w:hyperlink>
      <w:r w:rsidRPr="005F0E99">
        <w:rPr>
          <w:rFonts w:ascii="Times New Roman" w:eastAsia="Times New Roman" w:hAnsi="Times New Roman" w:cs="Times New Roman"/>
          <w:bCs/>
          <w:sz w:val="24"/>
          <w:szCs w:val="24"/>
        </w:rPr>
        <w:t>. - Загл с экрана. – (Дата обращения: 23.08.2009).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highlight w:val="white"/>
        </w:rPr>
      </w:pPr>
      <w:r w:rsidRPr="005F0E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Российская Федерация. М-во образования и науки. </w:t>
      </w:r>
      <w:r w:rsidRPr="005F0E99">
        <w:rPr>
          <w:rFonts w:ascii="Times New Roman" w:eastAsia="Times New Roman" w:hAnsi="Times New Roman" w:cs="Times New Roman"/>
          <w:sz w:val="24"/>
          <w:szCs w:val="24"/>
        </w:rPr>
        <w:t xml:space="preserve">Межведомственная программа развития системы дополнительного образования детей до 2010 года : программа : [утв. Министерством образования и науки РФ 16 апреля </w:t>
      </w:r>
      <w:smartTag w:uri="urn:schemas-microsoft-com:office:smarttags" w:element="metricconverter">
        <w:smartTagPr>
          <w:attr w:name="ProductID" w:val="2007 г"/>
        </w:smartTagPr>
        <w:r w:rsidRPr="005F0E99">
          <w:rPr>
            <w:rFonts w:ascii="Times New Roman" w:eastAsia="Times New Roman" w:hAnsi="Times New Roman" w:cs="Times New Roman"/>
            <w:sz w:val="24"/>
            <w:szCs w:val="24"/>
          </w:rPr>
          <w:t>2007 г</w:t>
        </w:r>
      </w:smartTag>
      <w:r w:rsidRPr="005F0E99">
        <w:rPr>
          <w:rFonts w:ascii="Times New Roman" w:eastAsia="Times New Roman" w:hAnsi="Times New Roman" w:cs="Times New Roman"/>
          <w:sz w:val="24"/>
          <w:szCs w:val="24"/>
        </w:rPr>
        <w:t xml:space="preserve">. и Министерством культуры и массовых коммуникаций РФ 30 августа </w:t>
      </w:r>
      <w:smartTag w:uri="urn:schemas-microsoft-com:office:smarttags" w:element="metricconverter">
        <w:smartTagPr>
          <w:attr w:name="ProductID" w:val="2007 г"/>
        </w:smartTagPr>
        <w:r w:rsidRPr="005F0E99">
          <w:rPr>
            <w:rFonts w:ascii="Times New Roman" w:eastAsia="Times New Roman" w:hAnsi="Times New Roman" w:cs="Times New Roman"/>
            <w:sz w:val="24"/>
            <w:szCs w:val="24"/>
          </w:rPr>
          <w:t>2007 г</w:t>
        </w:r>
      </w:smartTag>
      <w:r w:rsidRPr="005F0E99">
        <w:rPr>
          <w:rFonts w:ascii="Times New Roman" w:eastAsia="Times New Roman" w:hAnsi="Times New Roman" w:cs="Times New Roman"/>
          <w:sz w:val="24"/>
          <w:szCs w:val="24"/>
        </w:rPr>
        <w:t xml:space="preserve">.] // </w:t>
      </w:r>
      <w:r w:rsidRPr="005F0E99">
        <w:rPr>
          <w:rFonts w:ascii="Times New Roman" w:eastAsia="Times New Roman" w:hAnsi="Times New Roman" w:cs="Times New Roman"/>
          <w:sz w:val="23"/>
          <w:szCs w:val="23"/>
        </w:rPr>
        <w:t xml:space="preserve">Официальные документы в образовании. - </w:t>
      </w:r>
      <w:r w:rsidRPr="005F0E99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Электрон. дан. - </w:t>
      </w:r>
      <w:r w:rsidRPr="005F0E99">
        <w:rPr>
          <w:rFonts w:ascii="Times New Roman" w:eastAsia="Times New Roman" w:hAnsi="Times New Roman" w:cs="Times New Roman"/>
          <w:sz w:val="23"/>
          <w:szCs w:val="23"/>
        </w:rPr>
        <w:t xml:space="preserve">Режим доступа: </w:t>
      </w:r>
      <w:hyperlink r:id="rId10" w:history="1">
        <w:r w:rsidRPr="005F0E9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val="en-US"/>
          </w:rPr>
          <w:t>http</w:t>
        </w:r>
        <w:r w:rsidRPr="005F0E9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://</w:t>
        </w:r>
        <w:r w:rsidRPr="005F0E9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val="en-US"/>
          </w:rPr>
          <w:t>www</w:t>
        </w:r>
        <w:r w:rsidRPr="005F0E9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.</w:t>
        </w:r>
        <w:r w:rsidRPr="005F0E9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val="en-US"/>
          </w:rPr>
          <w:t>garant</w:t>
        </w:r>
        <w:r w:rsidRPr="005F0E9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.</w:t>
        </w:r>
        <w:r w:rsidRPr="005F0E9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val="en-US"/>
          </w:rPr>
          <w:t>ru</w:t>
        </w:r>
        <w:r w:rsidRPr="005F0E9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/</w:t>
        </w:r>
        <w:r w:rsidRPr="005F0E9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val="en-US"/>
          </w:rPr>
          <w:t>products</w:t>
        </w:r>
        <w:r w:rsidRPr="005F0E9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/</w:t>
        </w:r>
        <w:r w:rsidRPr="005F0E9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val="en-US"/>
          </w:rPr>
          <w:t>ipo</w:t>
        </w:r>
        <w:r w:rsidRPr="005F0E9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/</w:t>
        </w:r>
        <w:r w:rsidRPr="005F0E9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val="en-US"/>
          </w:rPr>
          <w:t>prime</w:t>
        </w:r>
        <w:r w:rsidRPr="005F0E9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/</w:t>
        </w:r>
        <w:r w:rsidRPr="005F0E9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val="en-US"/>
          </w:rPr>
          <w:t>doc</w:t>
        </w:r>
        <w:r w:rsidRPr="005F0E9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/92241/</w:t>
        </w:r>
      </w:hyperlink>
      <w:r w:rsidRPr="005F0E99">
        <w:rPr>
          <w:rFonts w:ascii="Times New Roman" w:eastAsia="Times New Roman" w:hAnsi="Times New Roman" w:cs="Times New Roman"/>
          <w:sz w:val="23"/>
          <w:szCs w:val="23"/>
        </w:rPr>
        <w:t xml:space="preserve"> - Загл. с экрана. – (Дата обращения: 05.09.2009).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highlight w:val="white"/>
        </w:rPr>
      </w:pPr>
      <w:r w:rsidRPr="005F0E9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/>
        </w:rPr>
        <w:t>Dance</w:t>
      </w:r>
      <w:r w:rsidRPr="005F0E9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Pr="005F0E9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/>
        </w:rPr>
        <w:t>magazine</w:t>
      </w:r>
      <w:r w:rsidRPr="005F0E9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[</w:t>
      </w:r>
      <w:r w:rsidRPr="005F0E99">
        <w:rPr>
          <w:rFonts w:ascii="Times New Roman CYR" w:eastAsia="Times New Roman" w:hAnsi="Times New Roman CYR" w:cs="Times New Roman CYR"/>
          <w:color w:val="000000"/>
          <w:sz w:val="24"/>
          <w:szCs w:val="24"/>
          <w:highlight w:val="white"/>
        </w:rPr>
        <w:t>Текст] : специальный выпуск памяти Марты Грэхем // Балет. – 1992. – № 3. – С. 46.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t xml:space="preserve">Базарова, Н. П. Азбука классического танца. Первые три года обучения [Текст] : учеб пособие / Н. П. Базарова, В. П. Мей. –3-е изд. - СПб. : лань, 2006. – 240 с.  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pacing w:val="-1"/>
          <w:sz w:val="24"/>
          <w:szCs w:val="24"/>
        </w:rPr>
        <w:t xml:space="preserve">Барышникова, Т. К. Азбука хореографии </w:t>
      </w:r>
      <w:r w:rsidRPr="005F0E99">
        <w:rPr>
          <w:rFonts w:ascii="Times New Roman CYR" w:eastAsia="Times New Roman" w:hAnsi="Times New Roman CYR" w:cs="Times New Roman CYR"/>
          <w:sz w:val="24"/>
          <w:szCs w:val="24"/>
        </w:rPr>
        <w:t xml:space="preserve">[Текст] </w:t>
      </w:r>
      <w:r w:rsidRPr="005F0E99">
        <w:rPr>
          <w:rFonts w:ascii="Times New Roman CYR" w:eastAsia="Times New Roman" w:hAnsi="Times New Roman CYR" w:cs="Times New Roman CYR"/>
          <w:spacing w:val="-1"/>
          <w:sz w:val="24"/>
          <w:szCs w:val="24"/>
        </w:rPr>
        <w:t xml:space="preserve">: метод. указания в помощь </w:t>
      </w: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учащимся и педагогам детских хореографических коллективов, балетных школ и студий / Т. К. Барышникова. - СПб. : ЛЮКСИ, 1996. – 142 с.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right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Блок, Л. Д.  Классический  танец.  История  и  современность [Текст] / Л. Д. Блок. – М. : Искусство, 1987. – 156 с.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142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  <w:highlight w:val="white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  <w:highlight w:val="white"/>
        </w:rPr>
        <w:t>Ваганова, А. Я. Основы классического танца [Текст] : учебник для вузов / А. Я. Ваганова. – 6-е изд. - СПб. : Лань, 2005. – 162 с.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  <w:highlight w:val="white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  <w:highlight w:val="white"/>
        </w:rPr>
        <w:t>Диниц, Е. В. Джазовые танцы. Танцуют все! [Текст] / Е. В. Диниц.  – М. : ACT, 2002. - 98 с.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Дополнительное образование детей [Текст] : учеб. пособие для студентов ВУЗа / под ред. О. Е. Лебедева. – М. : Гуманит. изд. центр ВЛАДОС, 2000. - 326 с.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lastRenderedPageBreak/>
        <w:t>Захаров, Р. В. Сочинение танца [Текст]</w:t>
      </w:r>
      <w:r w:rsidRPr="005F0E99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страницы педагогического опыта / Р. В. Захаров. – М. : Искусство, 1989. – 240 с.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Ивлева, Л. Д. Джазовый танец [Текст]</w:t>
      </w:r>
      <w:r w:rsidRPr="005F0E99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учеб. пособие / Л. Д. Ивлева. – Челябинск, Изд-во Челябинского государственного института искусства и культуры, 1996. – 105 с.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Кулагина, И. Ю. Возрастная психология. Развитие ребенка от рождения до 17 лет [Текст] : учеб. пособие / И. Ю. Кулагина. - 3-е изд. – М. : Изд-во УРАО, 1997. – 198 с.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t xml:space="preserve">Курюмова, Н. В. Отечественный современный танец – поиски идентичности. [Текст] / Н. В. Курюмова // Современная Россия: путь к миру – путь к себе: матер. XI Всероссийской научн.-практ. конф. (г. Екатеринбург, 10–11 апреля </w:t>
      </w:r>
      <w:smartTag w:uri="urn:schemas-microsoft-com:office:smarttags" w:element="metricconverter">
        <w:smartTagPr>
          <w:attr w:name="ProductID" w:val="2008 г"/>
        </w:smartTagPr>
        <w:r w:rsidRPr="005F0E99">
          <w:rPr>
            <w:rFonts w:ascii="Times New Roman CYR" w:eastAsia="Times New Roman" w:hAnsi="Times New Roman CYR" w:cs="Times New Roman CYR"/>
            <w:sz w:val="24"/>
            <w:szCs w:val="24"/>
          </w:rPr>
          <w:t>2008 г</w:t>
        </w:r>
      </w:smartTag>
      <w:r w:rsidRPr="005F0E99">
        <w:rPr>
          <w:rFonts w:ascii="Times New Roman CYR" w:eastAsia="Times New Roman" w:hAnsi="Times New Roman CYR" w:cs="Times New Roman CYR"/>
          <w:sz w:val="24"/>
          <w:szCs w:val="24"/>
        </w:rPr>
        <w:t>.). В 2-х т. – Екатеринбург : Гуманитарный ун-т. – 2008. – Т. 1. - С. 137 – 142.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Музыка и хореография современного балета [Текст] : под ред. А. Г. Москаленко. - М. : Музыка, 1982. – 201 с.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Никитин, В. Ю. Композиция урока и методика преподавания модерн-джаз танца [Текст] / В. Ю. Никитин. – М. : Один из лучших, 2006. – 140 с.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t xml:space="preserve">Никитин, В. Ю. Методика преподавания модерн танца [Текст] / В. Ю. Никитин // Я вхожу в мир искусств. - 2001. - № 4. </w:t>
      </w:r>
      <w:r w:rsidRPr="005F0E99">
        <w:rPr>
          <w:rFonts w:ascii="Times New Roman CYR" w:eastAsia="Times New Roman" w:hAnsi="Times New Roman CYR" w:cs="Times New Roman CYR"/>
          <w:sz w:val="24"/>
          <w:szCs w:val="24"/>
          <w:lang w:val="en-US"/>
        </w:rPr>
        <w:t>C</w:t>
      </w: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. 5-98.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Никитин, В. Ю. Модерн джаз-танец [Текст] / В.Ю. Никитин.  – М.: ГИТИС, 2000. – 202 с.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0"/>
          <w:tab w:val="left" w:pos="284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Никитин, В. Ю. Стрейчинг в профессиональном обучении современному танцу [Текст]</w:t>
      </w:r>
      <w:r w:rsidRPr="005F0E99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методическое пособие / В. Ю. Никитин. - М. : ГИТИС, 2005. – 136 с.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0"/>
          <w:tab w:val="left" w:pos="360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t xml:space="preserve">От внешкольной работы к дополнительному образованию детей [Текст] : сборник нормативных и методических материалов для дополнительного образования детей / под ред. А. К. Бруднова. - М. : Гуманит. изд. центр ВЛАДОС, 2000. - 343 с. 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Панферов, В. И. Пластика современного танца [Текст]</w:t>
      </w:r>
      <w:r w:rsidRPr="005F0E99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учебное пособие / В. И. Панферов. – Челябинск, 1996. – 104 с. – (Челябинский государственный институт искусства и культуры. Кафедра хореографии).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Пряхина, О. В. Пластика движений [Текст] / О. В. Пряхина - М. : ГОУ ЦРСДОД, 2003. - 75 с.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346"/>
        </w:tabs>
        <w:autoSpaceDE w:val="0"/>
        <w:autoSpaceDN w:val="0"/>
        <w:adjustRightInd w:val="0"/>
        <w:spacing w:after="0" w:line="360" w:lineRule="auto"/>
        <w:ind w:right="528"/>
        <w:jc w:val="both"/>
        <w:rPr>
          <w:rFonts w:ascii="Times New Roman CYR" w:eastAsia="Times New Roman" w:hAnsi="Times New Roman CYR" w:cs="Times New Roman CYR"/>
          <w:spacing w:val="-16"/>
          <w:sz w:val="24"/>
          <w:szCs w:val="24"/>
          <w:highlight w:val="white"/>
        </w:rPr>
      </w:pPr>
      <w:r w:rsidRPr="005F0E99">
        <w:rPr>
          <w:rFonts w:ascii="Times New Roman CYR" w:eastAsia="Times New Roman" w:hAnsi="Times New Roman CYR" w:cs="Times New Roman CYR"/>
          <w:spacing w:val="-2"/>
          <w:sz w:val="24"/>
          <w:szCs w:val="24"/>
          <w:highlight w:val="white"/>
        </w:rPr>
        <w:t xml:space="preserve">Пуртова, Т. В. Учите детей танцевать </w:t>
      </w:r>
      <w:r w:rsidRPr="005F0E99">
        <w:rPr>
          <w:rFonts w:ascii="Times New Roman CYR" w:eastAsia="Times New Roman" w:hAnsi="Times New Roman CYR" w:cs="Times New Roman CYR"/>
          <w:sz w:val="24"/>
          <w:szCs w:val="24"/>
          <w:highlight w:val="white"/>
        </w:rPr>
        <w:t xml:space="preserve">[Текст] </w:t>
      </w:r>
      <w:r w:rsidRPr="005F0E99">
        <w:rPr>
          <w:rFonts w:ascii="Times New Roman CYR" w:eastAsia="Times New Roman" w:hAnsi="Times New Roman CYR" w:cs="Times New Roman CYR"/>
          <w:spacing w:val="-2"/>
          <w:sz w:val="24"/>
          <w:szCs w:val="24"/>
          <w:highlight w:val="white"/>
        </w:rPr>
        <w:t xml:space="preserve">: </w:t>
      </w:r>
      <w:r w:rsidRPr="005F0E99">
        <w:rPr>
          <w:rFonts w:ascii="Times New Roman CYR" w:eastAsia="Times New Roman" w:hAnsi="Times New Roman CYR" w:cs="Times New Roman CYR"/>
          <w:spacing w:val="-1"/>
          <w:sz w:val="24"/>
          <w:szCs w:val="24"/>
          <w:highlight w:val="white"/>
        </w:rPr>
        <w:t xml:space="preserve">учеб. пособие для студ. учреждений сред. проф. образования / Т. В. </w:t>
      </w:r>
      <w:r w:rsidRPr="005F0E99">
        <w:rPr>
          <w:rFonts w:ascii="Times New Roman CYR" w:eastAsia="Times New Roman" w:hAnsi="Times New Roman CYR" w:cs="Times New Roman CYR"/>
          <w:spacing w:val="-2"/>
          <w:sz w:val="24"/>
          <w:szCs w:val="24"/>
          <w:highlight w:val="white"/>
        </w:rPr>
        <w:t>Пуртова, А. Н. Беликова и др.</w:t>
      </w:r>
      <w:r w:rsidRPr="005F0E99">
        <w:rPr>
          <w:rFonts w:ascii="Times New Roman CYR" w:eastAsia="Times New Roman" w:hAnsi="Times New Roman CYR" w:cs="Times New Roman CYR"/>
          <w:spacing w:val="-1"/>
          <w:sz w:val="24"/>
          <w:szCs w:val="24"/>
          <w:highlight w:val="white"/>
        </w:rPr>
        <w:t xml:space="preserve"> - М. : </w:t>
      </w:r>
      <w:r w:rsidRPr="005F0E99">
        <w:rPr>
          <w:rFonts w:ascii="Times New Roman CYR" w:eastAsia="Times New Roman" w:hAnsi="Times New Roman CYR" w:cs="Times New Roman CYR"/>
          <w:sz w:val="24"/>
          <w:szCs w:val="24"/>
          <w:highlight w:val="white"/>
        </w:rPr>
        <w:t>Гуманит. изд. центр ВЛАДОС, 2003. – 222 с.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lastRenderedPageBreak/>
        <w:t xml:space="preserve">Раздрокина, Л. Л. Танцуйте на здоровье! [Текст] : танцевально-игровые тренинги </w:t>
      </w:r>
      <w:r w:rsidRPr="005F0E99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Л. Л. Раздрокина. — Ростов н/Д : Феникс, 2007. — 157с. : ил. - (Психологический практикум).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Руссу, Н. В. Импровизация в хореографическом искусстве. Определение специфики  [Текст]</w:t>
      </w:r>
      <w:r w:rsidRPr="005F0E99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Н.В. Руссу // Актуальные проблемы социокультурных исследований: сборник научных статей молодых ученых. Ред. – Кемерово : Изд-во КемГУКИ, 2006.—С. 219-226.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t>Суриц, Е. Я. Балет и танец в Америке [Текст] : очерки истории / Е. Я. Суриц. – Екатеринбург : Издательство Уральского университета, 2004. – 86 с.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  <w:highlight w:val="white"/>
        </w:rPr>
        <w:t xml:space="preserve">Тарасов, Н. И. </w:t>
      </w:r>
      <w:r w:rsidRPr="005F0E99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 </w:t>
      </w:r>
      <w:r w:rsidRPr="005F0E99">
        <w:rPr>
          <w:rFonts w:ascii="Times New Roman CYR" w:eastAsia="Times New Roman" w:hAnsi="Times New Roman CYR" w:cs="Times New Roman CYR"/>
          <w:sz w:val="24"/>
          <w:szCs w:val="24"/>
          <w:highlight w:val="white"/>
        </w:rPr>
        <w:t>Классический танец. Школа мужского исполнительства [Текст] : учебник для вузов / Н. И. Тарасов. - 3-е изд.</w:t>
      </w:r>
      <w:r w:rsidRPr="005F0E99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- </w:t>
      </w:r>
      <w:r w:rsidRPr="005F0E99">
        <w:rPr>
          <w:rFonts w:ascii="Times New Roman CYR" w:eastAsia="Times New Roman" w:hAnsi="Times New Roman CYR" w:cs="Times New Roman CYR"/>
          <w:sz w:val="24"/>
          <w:szCs w:val="24"/>
          <w:highlight w:val="white"/>
        </w:rPr>
        <w:t>СПб. : Лань, 2005.</w:t>
      </w:r>
      <w:r w:rsidRPr="005F0E99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- 496</w:t>
      </w:r>
      <w:r w:rsidRPr="005F0E99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 </w:t>
      </w:r>
      <w:r w:rsidRPr="005F0E99">
        <w:rPr>
          <w:rFonts w:ascii="Times New Roman CYR" w:eastAsia="Times New Roman" w:hAnsi="Times New Roman CYR" w:cs="Times New Roman CYR"/>
          <w:sz w:val="24"/>
          <w:szCs w:val="24"/>
          <w:highlight w:val="white"/>
        </w:rPr>
        <w:t>с.</w:t>
      </w:r>
    </w:p>
    <w:p w:rsidR="005F0E99" w:rsidRPr="005F0E99" w:rsidRDefault="005F0E99" w:rsidP="005F0E99">
      <w:pPr>
        <w:numPr>
          <w:ilvl w:val="0"/>
          <w:numId w:val="14"/>
        </w:numPr>
        <w:tabs>
          <w:tab w:val="left" w:pos="782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highlight w:val="white"/>
        </w:rPr>
      </w:pPr>
      <w:r w:rsidRPr="005F0E99">
        <w:rPr>
          <w:rFonts w:ascii="Times New Roman" w:eastAsia="Times New Roman" w:hAnsi="Times New Roman" w:cs="Times New Roman"/>
          <w:sz w:val="24"/>
          <w:szCs w:val="24"/>
        </w:rPr>
        <w:t xml:space="preserve">Основные виды современных танцев [Электронный ресурс] / </w:t>
      </w:r>
      <w:r w:rsidRPr="005F0E99">
        <w:rPr>
          <w:rFonts w:ascii="Times New Roman" w:eastAsia="Times New Roman" w:hAnsi="Times New Roman" w:cs="Times New Roman"/>
          <w:sz w:val="24"/>
          <w:szCs w:val="24"/>
          <w:highlight w:val="white"/>
        </w:rPr>
        <w:t>modern-dance</w:t>
      </w:r>
      <w:r w:rsidRPr="005F0E99">
        <w:rPr>
          <w:rFonts w:ascii="Times New Roman" w:eastAsia="Times New Roman" w:hAnsi="Times New Roman" w:cs="Times New Roman"/>
          <w:sz w:val="24"/>
          <w:szCs w:val="24"/>
        </w:rPr>
        <w:t xml:space="preserve">. – Электрон. Дан. – Режим доступа: </w:t>
      </w:r>
      <w:r w:rsidRPr="005F0E9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5F0E9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://</w:t>
      </w:r>
      <w:hyperlink r:id="rId11" w:history="1">
        <w:r w:rsidRPr="005F0E99">
          <w:rPr>
            <w:rFonts w:ascii="Calibri" w:eastAsia="Times New Roman" w:hAnsi="Calibri" w:cs="Calibri"/>
            <w:color w:val="0000FF"/>
            <w:sz w:val="24"/>
            <w:szCs w:val="24"/>
            <w:highlight w:val="white"/>
            <w:u w:val="single"/>
          </w:rPr>
          <w:t>www.modern-dance.ru</w:t>
        </w:r>
      </w:hyperlink>
      <w:r w:rsidRPr="005F0E99">
        <w:rPr>
          <w:rFonts w:ascii="Calibri" w:eastAsia="Times New Roman" w:hAnsi="Calibri" w:cs="Calibri"/>
          <w:sz w:val="24"/>
          <w:szCs w:val="24"/>
          <w:highlight w:val="white"/>
        </w:rPr>
        <w:t xml:space="preserve">. – </w:t>
      </w:r>
      <w:r w:rsidRPr="005F0E99">
        <w:rPr>
          <w:rFonts w:ascii="Times New Roman" w:eastAsia="Times New Roman" w:hAnsi="Times New Roman" w:cs="Times New Roman"/>
          <w:sz w:val="24"/>
          <w:szCs w:val="24"/>
          <w:highlight w:val="white"/>
        </w:rPr>
        <w:t>Загл. с экрана. – (Дата обращения: 11.08.2009).</w:t>
      </w:r>
    </w:p>
    <w:p w:rsidR="005F0E99" w:rsidRPr="005F0E99" w:rsidRDefault="005F0E99" w:rsidP="005F0E99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E99">
        <w:rPr>
          <w:rFonts w:ascii="Times New Roman CYR" w:eastAsia="Times New Roman" w:hAnsi="Times New Roman CYR" w:cs="Times New Roman CYR"/>
          <w:sz w:val="24"/>
          <w:szCs w:val="24"/>
        </w:rPr>
        <w:t xml:space="preserve">Моногарова, И. И. Развитие творческой индивидуальности в пространстве дополнительного образования </w:t>
      </w:r>
      <w:r w:rsidRPr="005F0E99">
        <w:rPr>
          <w:rFonts w:ascii="Times New Roman" w:eastAsia="Times New Roman" w:hAnsi="Times New Roman" w:cs="Times New Roman"/>
          <w:sz w:val="24"/>
          <w:szCs w:val="24"/>
        </w:rPr>
        <w:t xml:space="preserve">[Электронный ресурс] / И. И. Моногарова // автореферат диссертации. Научная библиотека диссертаций и авторефератов. – Режим доступа: </w:t>
      </w:r>
      <w:hyperlink r:id="rId12" w:anchor="ixzz3ECka4YW6" w:history="1">
        <w:r w:rsidRPr="005F0E99">
          <w:rPr>
            <w:rFonts w:ascii="Times New Roman CYR" w:eastAsia="Times New Roman" w:hAnsi="Times New Roman CYR" w:cs="Times New Roman CYR"/>
            <w:color w:val="0000FF"/>
            <w:sz w:val="24"/>
            <w:szCs w:val="24"/>
            <w:u w:val="single"/>
          </w:rPr>
          <w:t>http://www.dissercat.com/content/razvitie-tvorcheskoi-individualnosti-v-prostranstve-dopolnitelnogo-obrazovaniya#ixzz3ECka4YW6</w:t>
        </w:r>
      </w:hyperlink>
      <w:r w:rsidRPr="005F0E99">
        <w:rPr>
          <w:rFonts w:ascii="Times New Roman CYR" w:eastAsia="Times New Roman" w:hAnsi="Times New Roman CYR" w:cs="Times New Roman CYR"/>
          <w:sz w:val="24"/>
          <w:szCs w:val="24"/>
        </w:rPr>
        <w:t xml:space="preserve">. - </w:t>
      </w:r>
      <w:r w:rsidRPr="005F0E99">
        <w:rPr>
          <w:rFonts w:ascii="Times New Roman" w:eastAsia="Times New Roman" w:hAnsi="Times New Roman" w:cs="Times New Roman"/>
          <w:sz w:val="24"/>
          <w:szCs w:val="24"/>
        </w:rPr>
        <w:t>Загл. с экрана. – (Дата обращения: 26.08.2009).</w:t>
      </w:r>
    </w:p>
    <w:p w:rsidR="005F0E99" w:rsidRPr="005F0E99" w:rsidRDefault="005F0E99" w:rsidP="005F0E99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E99">
        <w:rPr>
          <w:rFonts w:ascii="Times New Roman" w:eastAsia="Times New Roman" w:hAnsi="Times New Roman" w:cs="Times New Roman"/>
          <w:sz w:val="24"/>
          <w:szCs w:val="24"/>
        </w:rPr>
        <w:t xml:space="preserve">Нестерова, К. В. </w:t>
      </w:r>
      <w:r w:rsidRPr="005F0E99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Современный танец как средство развития творческой индивидуальности подростков </w:t>
      </w:r>
      <w:r w:rsidRPr="005F0E99">
        <w:rPr>
          <w:rFonts w:ascii="Times New Roman" w:eastAsia="Times New Roman" w:hAnsi="Times New Roman" w:cs="Times New Roman"/>
          <w:sz w:val="24"/>
          <w:szCs w:val="24"/>
        </w:rPr>
        <w:t xml:space="preserve">[Электронный ресурс] / К. В. Нестерова // автореферат диссертации. Научная библиотека диссертаций и авторефератов. – Режим доступа: </w:t>
      </w:r>
      <w:hyperlink r:id="rId13" w:history="1"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dissercat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com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content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sovremennyi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tanets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kak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sredstvo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razvitiya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tvorcheskoi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individualnosti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podrostkov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#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ixzz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3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CzJQZx</w:t>
        </w:r>
        <w:r w:rsidRPr="005F0E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87</w:t>
        </w:r>
      </w:hyperlink>
      <w:r w:rsidRPr="005F0E99">
        <w:rPr>
          <w:rFonts w:ascii="Times New Roman" w:eastAsia="Times New Roman" w:hAnsi="Times New Roman" w:cs="Times New Roman"/>
          <w:sz w:val="24"/>
          <w:szCs w:val="24"/>
        </w:rPr>
        <w:t>. – Загл. с экрана. – (Дата обращения: 25.08.2009).</w:t>
      </w:r>
    </w:p>
    <w:p w:rsidR="005F0E99" w:rsidRPr="005F0E99" w:rsidRDefault="005F0E99" w:rsidP="005F0E99">
      <w:pPr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</w:rPr>
      </w:pPr>
    </w:p>
    <w:p w:rsidR="00A91D99" w:rsidRPr="0016479D" w:rsidRDefault="00A91D99" w:rsidP="006F1099">
      <w:pPr>
        <w:widowControl w:val="0"/>
        <w:shd w:val="clear" w:color="auto" w:fill="FFFFFF"/>
        <w:tabs>
          <w:tab w:val="left" w:pos="426"/>
        </w:tabs>
        <w:suppressAutoHyphens/>
        <w:autoSpaceDE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91D99" w:rsidRPr="0016479D" w:rsidSect="006162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947" w:rsidRDefault="00C46947" w:rsidP="00C44DA2">
      <w:pPr>
        <w:spacing w:after="0" w:line="240" w:lineRule="auto"/>
      </w:pPr>
      <w:r>
        <w:separator/>
      </w:r>
    </w:p>
  </w:endnote>
  <w:endnote w:type="continuationSeparator" w:id="0">
    <w:p w:rsidR="00C46947" w:rsidRDefault="00C46947" w:rsidP="00C4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947" w:rsidRDefault="00C46947" w:rsidP="00C44DA2">
      <w:pPr>
        <w:spacing w:after="0" w:line="240" w:lineRule="auto"/>
      </w:pPr>
      <w:r>
        <w:separator/>
      </w:r>
    </w:p>
  </w:footnote>
  <w:footnote w:type="continuationSeparator" w:id="0">
    <w:p w:rsidR="00C46947" w:rsidRDefault="00C46947" w:rsidP="00C44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D768E48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99DE807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/>
      </w:rPr>
    </w:lvl>
  </w:abstractNum>
  <w:abstractNum w:abstractNumId="4">
    <w:nsid w:val="00000009"/>
    <w:multiLevelType w:val="singleLevel"/>
    <w:tmpl w:val="00000009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/>
      </w:rPr>
    </w:lvl>
  </w:abstractNum>
  <w:abstractNum w:abstractNumId="5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13"/>
    <w:multiLevelType w:val="singleLevel"/>
    <w:tmpl w:val="00000013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/>
      </w:rPr>
    </w:lvl>
  </w:abstractNum>
  <w:abstractNum w:abstractNumId="7">
    <w:nsid w:val="0AED4AC8"/>
    <w:multiLevelType w:val="hybridMultilevel"/>
    <w:tmpl w:val="D76A8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F2770"/>
    <w:multiLevelType w:val="hybridMultilevel"/>
    <w:tmpl w:val="5F04AD48"/>
    <w:lvl w:ilvl="0" w:tplc="5F186F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47C2D"/>
    <w:multiLevelType w:val="hybridMultilevel"/>
    <w:tmpl w:val="19948DE0"/>
    <w:lvl w:ilvl="0" w:tplc="5F186F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B049BF"/>
    <w:multiLevelType w:val="singleLevel"/>
    <w:tmpl w:val="9BDA93EC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1">
    <w:nsid w:val="506B5374"/>
    <w:multiLevelType w:val="hybridMultilevel"/>
    <w:tmpl w:val="BC60631E"/>
    <w:lvl w:ilvl="0" w:tplc="5F186F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31AAB"/>
    <w:multiLevelType w:val="singleLevel"/>
    <w:tmpl w:val="7AC2C8F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>
    <w:nsid w:val="547D02FC"/>
    <w:multiLevelType w:val="hybridMultilevel"/>
    <w:tmpl w:val="6AA0FCAC"/>
    <w:lvl w:ilvl="0" w:tplc="5F186F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251AD3"/>
    <w:multiLevelType w:val="singleLevel"/>
    <w:tmpl w:val="7AC2C8F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5">
    <w:nsid w:val="6B3352F5"/>
    <w:multiLevelType w:val="multilevel"/>
    <w:tmpl w:val="72AE2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73153C67"/>
    <w:multiLevelType w:val="hybridMultilevel"/>
    <w:tmpl w:val="D582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33D30"/>
    <w:multiLevelType w:val="hybridMultilevel"/>
    <w:tmpl w:val="BE78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8"/>
  </w:num>
  <w:num w:numId="5">
    <w:abstractNumId w:val="13"/>
  </w:num>
  <w:num w:numId="6">
    <w:abstractNumId w:val="17"/>
  </w:num>
  <w:num w:numId="7">
    <w:abstractNumId w:val="10"/>
  </w:num>
  <w:num w:numId="8">
    <w:abstractNumId w:val="2"/>
  </w:num>
  <w:num w:numId="9">
    <w:abstractNumId w:val="15"/>
  </w:num>
  <w:num w:numId="1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">
    <w:abstractNumId w:val="12"/>
  </w:num>
  <w:num w:numId="12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4"/>
  </w:num>
  <w:num w:numId="14">
    <w:abstractNumId w:val="1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23A91"/>
    <w:rsid w:val="0000159B"/>
    <w:rsid w:val="00004361"/>
    <w:rsid w:val="00012CAA"/>
    <w:rsid w:val="000146CE"/>
    <w:rsid w:val="000220DC"/>
    <w:rsid w:val="000313F3"/>
    <w:rsid w:val="00034742"/>
    <w:rsid w:val="0003678B"/>
    <w:rsid w:val="00051231"/>
    <w:rsid w:val="00052F45"/>
    <w:rsid w:val="000556D1"/>
    <w:rsid w:val="00060E1C"/>
    <w:rsid w:val="00061A1C"/>
    <w:rsid w:val="000633D2"/>
    <w:rsid w:val="000669F7"/>
    <w:rsid w:val="0007178F"/>
    <w:rsid w:val="0008086A"/>
    <w:rsid w:val="000828B8"/>
    <w:rsid w:val="0008550B"/>
    <w:rsid w:val="000878F1"/>
    <w:rsid w:val="00090504"/>
    <w:rsid w:val="00091DCC"/>
    <w:rsid w:val="000947EA"/>
    <w:rsid w:val="00096462"/>
    <w:rsid w:val="00097BFC"/>
    <w:rsid w:val="000A3166"/>
    <w:rsid w:val="000A48D8"/>
    <w:rsid w:val="000A5E60"/>
    <w:rsid w:val="000B27B3"/>
    <w:rsid w:val="000C1365"/>
    <w:rsid w:val="000C6C85"/>
    <w:rsid w:val="000D21E1"/>
    <w:rsid w:val="000E0850"/>
    <w:rsid w:val="000E3610"/>
    <w:rsid w:val="000E6E9E"/>
    <w:rsid w:val="000F4217"/>
    <w:rsid w:val="000F7EF0"/>
    <w:rsid w:val="00100C85"/>
    <w:rsid w:val="00107FB3"/>
    <w:rsid w:val="00112589"/>
    <w:rsid w:val="001126EA"/>
    <w:rsid w:val="0011676B"/>
    <w:rsid w:val="001167EA"/>
    <w:rsid w:val="0012107A"/>
    <w:rsid w:val="0012250A"/>
    <w:rsid w:val="00125231"/>
    <w:rsid w:val="00125334"/>
    <w:rsid w:val="00144716"/>
    <w:rsid w:val="00145718"/>
    <w:rsid w:val="0015228F"/>
    <w:rsid w:val="0016157C"/>
    <w:rsid w:val="00161620"/>
    <w:rsid w:val="0016479D"/>
    <w:rsid w:val="00170FF7"/>
    <w:rsid w:val="00171A26"/>
    <w:rsid w:val="001733F8"/>
    <w:rsid w:val="001755B8"/>
    <w:rsid w:val="001819D3"/>
    <w:rsid w:val="00182875"/>
    <w:rsid w:val="00187043"/>
    <w:rsid w:val="00194B47"/>
    <w:rsid w:val="001A2F69"/>
    <w:rsid w:val="001A5375"/>
    <w:rsid w:val="001B4B15"/>
    <w:rsid w:val="001B5907"/>
    <w:rsid w:val="001B73BE"/>
    <w:rsid w:val="001C6988"/>
    <w:rsid w:val="001C7B3C"/>
    <w:rsid w:val="001D5FA4"/>
    <w:rsid w:val="001D6DE3"/>
    <w:rsid w:val="001E0151"/>
    <w:rsid w:val="001E10A8"/>
    <w:rsid w:val="001E4C4A"/>
    <w:rsid w:val="001F2520"/>
    <w:rsid w:val="001F4019"/>
    <w:rsid w:val="00201637"/>
    <w:rsid w:val="00201FB6"/>
    <w:rsid w:val="00201FD3"/>
    <w:rsid w:val="00203C10"/>
    <w:rsid w:val="002065A8"/>
    <w:rsid w:val="00207D96"/>
    <w:rsid w:val="002114C5"/>
    <w:rsid w:val="002114D6"/>
    <w:rsid w:val="002147D7"/>
    <w:rsid w:val="00214FC8"/>
    <w:rsid w:val="0022265D"/>
    <w:rsid w:val="00223644"/>
    <w:rsid w:val="00227C20"/>
    <w:rsid w:val="00230A04"/>
    <w:rsid w:val="002315FF"/>
    <w:rsid w:val="002354D0"/>
    <w:rsid w:val="00236C80"/>
    <w:rsid w:val="00242068"/>
    <w:rsid w:val="00242123"/>
    <w:rsid w:val="00242136"/>
    <w:rsid w:val="00242653"/>
    <w:rsid w:val="002427BA"/>
    <w:rsid w:val="00247ACA"/>
    <w:rsid w:val="00254E06"/>
    <w:rsid w:val="0027661F"/>
    <w:rsid w:val="00276CF5"/>
    <w:rsid w:val="00283E7A"/>
    <w:rsid w:val="002A2274"/>
    <w:rsid w:val="002A3D60"/>
    <w:rsid w:val="002B173B"/>
    <w:rsid w:val="002B444A"/>
    <w:rsid w:val="002C20E3"/>
    <w:rsid w:val="002C3F67"/>
    <w:rsid w:val="002C47FF"/>
    <w:rsid w:val="002D2C05"/>
    <w:rsid w:val="002D7508"/>
    <w:rsid w:val="002E0232"/>
    <w:rsid w:val="002E1486"/>
    <w:rsid w:val="002E469F"/>
    <w:rsid w:val="002E4795"/>
    <w:rsid w:val="002E4D4F"/>
    <w:rsid w:val="002E4EF7"/>
    <w:rsid w:val="002E7C53"/>
    <w:rsid w:val="002F595F"/>
    <w:rsid w:val="002F5C3D"/>
    <w:rsid w:val="002F70CC"/>
    <w:rsid w:val="003012A4"/>
    <w:rsid w:val="0030151D"/>
    <w:rsid w:val="00302A73"/>
    <w:rsid w:val="0031009E"/>
    <w:rsid w:val="003114A0"/>
    <w:rsid w:val="00320427"/>
    <w:rsid w:val="00330A44"/>
    <w:rsid w:val="003355FC"/>
    <w:rsid w:val="00344599"/>
    <w:rsid w:val="0035075B"/>
    <w:rsid w:val="003530AA"/>
    <w:rsid w:val="003557AD"/>
    <w:rsid w:val="00360CF6"/>
    <w:rsid w:val="00361DC6"/>
    <w:rsid w:val="003664C3"/>
    <w:rsid w:val="00372262"/>
    <w:rsid w:val="0037507C"/>
    <w:rsid w:val="0038143F"/>
    <w:rsid w:val="00384E70"/>
    <w:rsid w:val="0039206B"/>
    <w:rsid w:val="003964CC"/>
    <w:rsid w:val="003A43A5"/>
    <w:rsid w:val="003A5534"/>
    <w:rsid w:val="003B4C32"/>
    <w:rsid w:val="003C1D5A"/>
    <w:rsid w:val="003C6EEC"/>
    <w:rsid w:val="003D5F2B"/>
    <w:rsid w:val="003E1836"/>
    <w:rsid w:val="003E22E8"/>
    <w:rsid w:val="003E3D48"/>
    <w:rsid w:val="003F1AF0"/>
    <w:rsid w:val="003F338D"/>
    <w:rsid w:val="00400FEE"/>
    <w:rsid w:val="004040D5"/>
    <w:rsid w:val="00411CE0"/>
    <w:rsid w:val="004146D7"/>
    <w:rsid w:val="004160A9"/>
    <w:rsid w:val="0041788C"/>
    <w:rsid w:val="00425A0D"/>
    <w:rsid w:val="004502DB"/>
    <w:rsid w:val="0045734A"/>
    <w:rsid w:val="00465464"/>
    <w:rsid w:val="0046628A"/>
    <w:rsid w:val="00471185"/>
    <w:rsid w:val="00471E7B"/>
    <w:rsid w:val="00476FD5"/>
    <w:rsid w:val="00486C85"/>
    <w:rsid w:val="00486DDF"/>
    <w:rsid w:val="004933DF"/>
    <w:rsid w:val="004A4393"/>
    <w:rsid w:val="004B233B"/>
    <w:rsid w:val="004B486D"/>
    <w:rsid w:val="004C0B53"/>
    <w:rsid w:val="004C1E0C"/>
    <w:rsid w:val="004C652B"/>
    <w:rsid w:val="004C739F"/>
    <w:rsid w:val="004C7E83"/>
    <w:rsid w:val="004D77BD"/>
    <w:rsid w:val="004E3903"/>
    <w:rsid w:val="004E5D64"/>
    <w:rsid w:val="004F523D"/>
    <w:rsid w:val="004F5CEB"/>
    <w:rsid w:val="004F6699"/>
    <w:rsid w:val="005000BA"/>
    <w:rsid w:val="005002D3"/>
    <w:rsid w:val="00505F03"/>
    <w:rsid w:val="0050600F"/>
    <w:rsid w:val="0051604B"/>
    <w:rsid w:val="00523A91"/>
    <w:rsid w:val="0052500B"/>
    <w:rsid w:val="0052633B"/>
    <w:rsid w:val="0053676A"/>
    <w:rsid w:val="00541D79"/>
    <w:rsid w:val="005464AD"/>
    <w:rsid w:val="00562A66"/>
    <w:rsid w:val="00564F54"/>
    <w:rsid w:val="00564F62"/>
    <w:rsid w:val="00567981"/>
    <w:rsid w:val="005704F6"/>
    <w:rsid w:val="005728C6"/>
    <w:rsid w:val="005819F7"/>
    <w:rsid w:val="005851EB"/>
    <w:rsid w:val="005958BB"/>
    <w:rsid w:val="005A17A1"/>
    <w:rsid w:val="005A22B6"/>
    <w:rsid w:val="005A6008"/>
    <w:rsid w:val="005A7055"/>
    <w:rsid w:val="005C0579"/>
    <w:rsid w:val="005C0A7C"/>
    <w:rsid w:val="005C3CE0"/>
    <w:rsid w:val="005C54E8"/>
    <w:rsid w:val="005C5C64"/>
    <w:rsid w:val="005D34CA"/>
    <w:rsid w:val="005D3BC2"/>
    <w:rsid w:val="005E20BC"/>
    <w:rsid w:val="005E2F20"/>
    <w:rsid w:val="005E5F31"/>
    <w:rsid w:val="005F0E99"/>
    <w:rsid w:val="005F2456"/>
    <w:rsid w:val="006023E9"/>
    <w:rsid w:val="006102DE"/>
    <w:rsid w:val="0061123B"/>
    <w:rsid w:val="006112F5"/>
    <w:rsid w:val="006113D7"/>
    <w:rsid w:val="006117C9"/>
    <w:rsid w:val="0061624E"/>
    <w:rsid w:val="006252FB"/>
    <w:rsid w:val="00630F66"/>
    <w:rsid w:val="0064319F"/>
    <w:rsid w:val="00644170"/>
    <w:rsid w:val="00651D58"/>
    <w:rsid w:val="00656D82"/>
    <w:rsid w:val="006634E3"/>
    <w:rsid w:val="006679C5"/>
    <w:rsid w:val="00670C6A"/>
    <w:rsid w:val="00675FCE"/>
    <w:rsid w:val="006804D9"/>
    <w:rsid w:val="00682AD3"/>
    <w:rsid w:val="006925E7"/>
    <w:rsid w:val="00693452"/>
    <w:rsid w:val="00697456"/>
    <w:rsid w:val="006B52E2"/>
    <w:rsid w:val="006B7C74"/>
    <w:rsid w:val="006C0F6D"/>
    <w:rsid w:val="006C15B0"/>
    <w:rsid w:val="006C1BFE"/>
    <w:rsid w:val="006C52A5"/>
    <w:rsid w:val="006D14EA"/>
    <w:rsid w:val="006D56CF"/>
    <w:rsid w:val="006D5A59"/>
    <w:rsid w:val="006D76C7"/>
    <w:rsid w:val="006D7F99"/>
    <w:rsid w:val="006E0F36"/>
    <w:rsid w:val="006E115B"/>
    <w:rsid w:val="006E21AA"/>
    <w:rsid w:val="006E5907"/>
    <w:rsid w:val="006F01BB"/>
    <w:rsid w:val="006F0CD0"/>
    <w:rsid w:val="006F1099"/>
    <w:rsid w:val="006F4477"/>
    <w:rsid w:val="006F4714"/>
    <w:rsid w:val="00706637"/>
    <w:rsid w:val="00712552"/>
    <w:rsid w:val="00713FD4"/>
    <w:rsid w:val="00716AEE"/>
    <w:rsid w:val="00721AA8"/>
    <w:rsid w:val="007236AC"/>
    <w:rsid w:val="007246E4"/>
    <w:rsid w:val="00724A04"/>
    <w:rsid w:val="00724A0C"/>
    <w:rsid w:val="007269D9"/>
    <w:rsid w:val="00740303"/>
    <w:rsid w:val="007408E3"/>
    <w:rsid w:val="00747437"/>
    <w:rsid w:val="007477B5"/>
    <w:rsid w:val="00761F0A"/>
    <w:rsid w:val="0077177E"/>
    <w:rsid w:val="0077199D"/>
    <w:rsid w:val="0077316A"/>
    <w:rsid w:val="007820C0"/>
    <w:rsid w:val="007828A5"/>
    <w:rsid w:val="007828B5"/>
    <w:rsid w:val="0078727F"/>
    <w:rsid w:val="00787F4E"/>
    <w:rsid w:val="007905F5"/>
    <w:rsid w:val="00793044"/>
    <w:rsid w:val="007960E0"/>
    <w:rsid w:val="007A1CC5"/>
    <w:rsid w:val="007A61EB"/>
    <w:rsid w:val="007A7358"/>
    <w:rsid w:val="007B1C40"/>
    <w:rsid w:val="007B3B9F"/>
    <w:rsid w:val="007B3BBE"/>
    <w:rsid w:val="007C066D"/>
    <w:rsid w:val="007C3406"/>
    <w:rsid w:val="007C741D"/>
    <w:rsid w:val="007D2C1A"/>
    <w:rsid w:val="007E3DB5"/>
    <w:rsid w:val="007E6020"/>
    <w:rsid w:val="007F0FCD"/>
    <w:rsid w:val="007F2047"/>
    <w:rsid w:val="007F6025"/>
    <w:rsid w:val="007F7B47"/>
    <w:rsid w:val="00806FD9"/>
    <w:rsid w:val="00811F8F"/>
    <w:rsid w:val="00814339"/>
    <w:rsid w:val="00830E52"/>
    <w:rsid w:val="00832D39"/>
    <w:rsid w:val="008334B3"/>
    <w:rsid w:val="00844FC9"/>
    <w:rsid w:val="00845713"/>
    <w:rsid w:val="008508DF"/>
    <w:rsid w:val="00855861"/>
    <w:rsid w:val="008608AA"/>
    <w:rsid w:val="00863A06"/>
    <w:rsid w:val="008738CE"/>
    <w:rsid w:val="00877D43"/>
    <w:rsid w:val="00882166"/>
    <w:rsid w:val="008848F0"/>
    <w:rsid w:val="00885302"/>
    <w:rsid w:val="0089089C"/>
    <w:rsid w:val="00891DF7"/>
    <w:rsid w:val="00892AFD"/>
    <w:rsid w:val="0089738D"/>
    <w:rsid w:val="008B0403"/>
    <w:rsid w:val="008B317D"/>
    <w:rsid w:val="008B5A08"/>
    <w:rsid w:val="008C1953"/>
    <w:rsid w:val="008C30C5"/>
    <w:rsid w:val="008C4740"/>
    <w:rsid w:val="008D3671"/>
    <w:rsid w:val="008D7B31"/>
    <w:rsid w:val="008E43AE"/>
    <w:rsid w:val="008F3451"/>
    <w:rsid w:val="008F3718"/>
    <w:rsid w:val="0090077E"/>
    <w:rsid w:val="00902F9C"/>
    <w:rsid w:val="009059BA"/>
    <w:rsid w:val="009138CA"/>
    <w:rsid w:val="00914094"/>
    <w:rsid w:val="00914B91"/>
    <w:rsid w:val="009202CD"/>
    <w:rsid w:val="0092249A"/>
    <w:rsid w:val="00924C6A"/>
    <w:rsid w:val="00940404"/>
    <w:rsid w:val="00945636"/>
    <w:rsid w:val="00960503"/>
    <w:rsid w:val="0096596E"/>
    <w:rsid w:val="0096612B"/>
    <w:rsid w:val="0097200F"/>
    <w:rsid w:val="0097253F"/>
    <w:rsid w:val="00985556"/>
    <w:rsid w:val="009907FA"/>
    <w:rsid w:val="00993AA5"/>
    <w:rsid w:val="009A1438"/>
    <w:rsid w:val="009C2F36"/>
    <w:rsid w:val="009C31D7"/>
    <w:rsid w:val="009C3D41"/>
    <w:rsid w:val="009C53B1"/>
    <w:rsid w:val="009C7907"/>
    <w:rsid w:val="009C7EA1"/>
    <w:rsid w:val="009D3E3B"/>
    <w:rsid w:val="009E049F"/>
    <w:rsid w:val="009E075E"/>
    <w:rsid w:val="009E1BBF"/>
    <w:rsid w:val="009E1FD5"/>
    <w:rsid w:val="009E49EF"/>
    <w:rsid w:val="009E574C"/>
    <w:rsid w:val="009E6C56"/>
    <w:rsid w:val="009F3080"/>
    <w:rsid w:val="009F543A"/>
    <w:rsid w:val="009F5896"/>
    <w:rsid w:val="00A01E39"/>
    <w:rsid w:val="00A025B5"/>
    <w:rsid w:val="00A0313D"/>
    <w:rsid w:val="00A04627"/>
    <w:rsid w:val="00A049C8"/>
    <w:rsid w:val="00A073DA"/>
    <w:rsid w:val="00A144F9"/>
    <w:rsid w:val="00A161A2"/>
    <w:rsid w:val="00A222AE"/>
    <w:rsid w:val="00A30445"/>
    <w:rsid w:val="00A307EB"/>
    <w:rsid w:val="00A32045"/>
    <w:rsid w:val="00A3481D"/>
    <w:rsid w:val="00A3650B"/>
    <w:rsid w:val="00A37545"/>
    <w:rsid w:val="00A41DD6"/>
    <w:rsid w:val="00A45676"/>
    <w:rsid w:val="00A50B74"/>
    <w:rsid w:val="00A55EEC"/>
    <w:rsid w:val="00A7594D"/>
    <w:rsid w:val="00A76DC5"/>
    <w:rsid w:val="00A8131D"/>
    <w:rsid w:val="00A81964"/>
    <w:rsid w:val="00A82DFD"/>
    <w:rsid w:val="00A84249"/>
    <w:rsid w:val="00A85670"/>
    <w:rsid w:val="00A87965"/>
    <w:rsid w:val="00A91D99"/>
    <w:rsid w:val="00A93633"/>
    <w:rsid w:val="00A94332"/>
    <w:rsid w:val="00A961B8"/>
    <w:rsid w:val="00AB0EEB"/>
    <w:rsid w:val="00AB6B4E"/>
    <w:rsid w:val="00AC53EC"/>
    <w:rsid w:val="00AC54A4"/>
    <w:rsid w:val="00AD6DA0"/>
    <w:rsid w:val="00AE71C8"/>
    <w:rsid w:val="00AF291F"/>
    <w:rsid w:val="00AF7F9A"/>
    <w:rsid w:val="00B05660"/>
    <w:rsid w:val="00B13132"/>
    <w:rsid w:val="00B13F2A"/>
    <w:rsid w:val="00B16D1A"/>
    <w:rsid w:val="00B33BBC"/>
    <w:rsid w:val="00B44D4B"/>
    <w:rsid w:val="00B46605"/>
    <w:rsid w:val="00B51C01"/>
    <w:rsid w:val="00B54B4D"/>
    <w:rsid w:val="00B609D1"/>
    <w:rsid w:val="00B625C2"/>
    <w:rsid w:val="00B63B77"/>
    <w:rsid w:val="00B7215A"/>
    <w:rsid w:val="00B80322"/>
    <w:rsid w:val="00B82F65"/>
    <w:rsid w:val="00B8721B"/>
    <w:rsid w:val="00B90A6F"/>
    <w:rsid w:val="00B9130E"/>
    <w:rsid w:val="00B917BB"/>
    <w:rsid w:val="00BA0B70"/>
    <w:rsid w:val="00BB2E51"/>
    <w:rsid w:val="00BB3857"/>
    <w:rsid w:val="00BB527B"/>
    <w:rsid w:val="00BC258A"/>
    <w:rsid w:val="00BC6815"/>
    <w:rsid w:val="00BC7750"/>
    <w:rsid w:val="00BD3B5C"/>
    <w:rsid w:val="00BD63E3"/>
    <w:rsid w:val="00BE1B40"/>
    <w:rsid w:val="00BE4ED7"/>
    <w:rsid w:val="00BF28E5"/>
    <w:rsid w:val="00BF6A55"/>
    <w:rsid w:val="00C0081F"/>
    <w:rsid w:val="00C01D31"/>
    <w:rsid w:val="00C0525F"/>
    <w:rsid w:val="00C12D81"/>
    <w:rsid w:val="00C152E2"/>
    <w:rsid w:val="00C170A5"/>
    <w:rsid w:val="00C20A49"/>
    <w:rsid w:val="00C2419D"/>
    <w:rsid w:val="00C26C5C"/>
    <w:rsid w:val="00C404D1"/>
    <w:rsid w:val="00C446A5"/>
    <w:rsid w:val="00C44DA2"/>
    <w:rsid w:val="00C45174"/>
    <w:rsid w:val="00C46947"/>
    <w:rsid w:val="00C57011"/>
    <w:rsid w:val="00C61D25"/>
    <w:rsid w:val="00C634CF"/>
    <w:rsid w:val="00C645CB"/>
    <w:rsid w:val="00C65E9D"/>
    <w:rsid w:val="00C742F7"/>
    <w:rsid w:val="00C8232D"/>
    <w:rsid w:val="00C824C9"/>
    <w:rsid w:val="00C82ECE"/>
    <w:rsid w:val="00C83CCB"/>
    <w:rsid w:val="00C86506"/>
    <w:rsid w:val="00C92F41"/>
    <w:rsid w:val="00C9370C"/>
    <w:rsid w:val="00C94164"/>
    <w:rsid w:val="00C94AF8"/>
    <w:rsid w:val="00C964ED"/>
    <w:rsid w:val="00CA11E3"/>
    <w:rsid w:val="00CB528A"/>
    <w:rsid w:val="00CC15A0"/>
    <w:rsid w:val="00CD03E8"/>
    <w:rsid w:val="00CE1DD0"/>
    <w:rsid w:val="00CE4BD0"/>
    <w:rsid w:val="00CE7002"/>
    <w:rsid w:val="00D03D35"/>
    <w:rsid w:val="00D12326"/>
    <w:rsid w:val="00D15008"/>
    <w:rsid w:val="00D218F8"/>
    <w:rsid w:val="00D23A7A"/>
    <w:rsid w:val="00D259FA"/>
    <w:rsid w:val="00D25C66"/>
    <w:rsid w:val="00D26F2F"/>
    <w:rsid w:val="00D31DA8"/>
    <w:rsid w:val="00D35A3D"/>
    <w:rsid w:val="00D44196"/>
    <w:rsid w:val="00D475E6"/>
    <w:rsid w:val="00D55320"/>
    <w:rsid w:val="00D71DFF"/>
    <w:rsid w:val="00D7476A"/>
    <w:rsid w:val="00D81B03"/>
    <w:rsid w:val="00D91072"/>
    <w:rsid w:val="00D966D9"/>
    <w:rsid w:val="00D969D8"/>
    <w:rsid w:val="00DA0AD9"/>
    <w:rsid w:val="00DA1E7B"/>
    <w:rsid w:val="00DA39DB"/>
    <w:rsid w:val="00DA741E"/>
    <w:rsid w:val="00DB386C"/>
    <w:rsid w:val="00DB5D33"/>
    <w:rsid w:val="00DB6B72"/>
    <w:rsid w:val="00DC6F1B"/>
    <w:rsid w:val="00DD15B5"/>
    <w:rsid w:val="00DD4F8B"/>
    <w:rsid w:val="00DD5919"/>
    <w:rsid w:val="00DD5E47"/>
    <w:rsid w:val="00DD7DB1"/>
    <w:rsid w:val="00DF2E0F"/>
    <w:rsid w:val="00E00E44"/>
    <w:rsid w:val="00E03F81"/>
    <w:rsid w:val="00E12118"/>
    <w:rsid w:val="00E1622B"/>
    <w:rsid w:val="00E35428"/>
    <w:rsid w:val="00E43911"/>
    <w:rsid w:val="00E45339"/>
    <w:rsid w:val="00E50893"/>
    <w:rsid w:val="00E528AF"/>
    <w:rsid w:val="00E53964"/>
    <w:rsid w:val="00E578BE"/>
    <w:rsid w:val="00E60367"/>
    <w:rsid w:val="00E607FD"/>
    <w:rsid w:val="00E62713"/>
    <w:rsid w:val="00E725CC"/>
    <w:rsid w:val="00E725E2"/>
    <w:rsid w:val="00E8020B"/>
    <w:rsid w:val="00E84B63"/>
    <w:rsid w:val="00E87AFA"/>
    <w:rsid w:val="00E9195B"/>
    <w:rsid w:val="00EA04D9"/>
    <w:rsid w:val="00EA2849"/>
    <w:rsid w:val="00EA7198"/>
    <w:rsid w:val="00EA7E56"/>
    <w:rsid w:val="00EB2728"/>
    <w:rsid w:val="00EB483B"/>
    <w:rsid w:val="00EB5A17"/>
    <w:rsid w:val="00EC3FFA"/>
    <w:rsid w:val="00EC62A8"/>
    <w:rsid w:val="00ED04F7"/>
    <w:rsid w:val="00ED395F"/>
    <w:rsid w:val="00ED5C55"/>
    <w:rsid w:val="00EE1457"/>
    <w:rsid w:val="00EE2B8C"/>
    <w:rsid w:val="00EF1A97"/>
    <w:rsid w:val="00EF7CBE"/>
    <w:rsid w:val="00F0729B"/>
    <w:rsid w:val="00F07D95"/>
    <w:rsid w:val="00F14FAD"/>
    <w:rsid w:val="00F20966"/>
    <w:rsid w:val="00F2280D"/>
    <w:rsid w:val="00F32947"/>
    <w:rsid w:val="00F357D2"/>
    <w:rsid w:val="00F4293A"/>
    <w:rsid w:val="00F429C8"/>
    <w:rsid w:val="00F457B5"/>
    <w:rsid w:val="00F47B50"/>
    <w:rsid w:val="00F53122"/>
    <w:rsid w:val="00F56ABD"/>
    <w:rsid w:val="00F67515"/>
    <w:rsid w:val="00F736E7"/>
    <w:rsid w:val="00F92FDF"/>
    <w:rsid w:val="00F966E8"/>
    <w:rsid w:val="00F96DF0"/>
    <w:rsid w:val="00F9735A"/>
    <w:rsid w:val="00FA36A4"/>
    <w:rsid w:val="00FA7913"/>
    <w:rsid w:val="00FB215C"/>
    <w:rsid w:val="00FB24CF"/>
    <w:rsid w:val="00FB4420"/>
    <w:rsid w:val="00FC50B4"/>
    <w:rsid w:val="00FD18AD"/>
    <w:rsid w:val="00FD2E76"/>
    <w:rsid w:val="00FD486D"/>
    <w:rsid w:val="00FD5C99"/>
    <w:rsid w:val="00FD64AB"/>
    <w:rsid w:val="00FE15F4"/>
    <w:rsid w:val="00FE74D1"/>
    <w:rsid w:val="00FF5CC7"/>
    <w:rsid w:val="00FF7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0B4"/>
  </w:style>
  <w:style w:type="paragraph" w:styleId="1">
    <w:name w:val="heading 1"/>
    <w:basedOn w:val="a"/>
    <w:link w:val="10"/>
    <w:uiPriority w:val="9"/>
    <w:qFormat/>
    <w:rsid w:val="00D259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43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2D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34B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045"/>
    <w:pPr>
      <w:ind w:left="720"/>
      <w:contextualSpacing/>
    </w:pPr>
  </w:style>
  <w:style w:type="paragraph" w:styleId="a4">
    <w:name w:val="Normal (Web)"/>
    <w:basedOn w:val="a"/>
    <w:unhideWhenUsed/>
    <w:rsid w:val="008B3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259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70">
    <w:name w:val="Заголовок 7 Знак"/>
    <w:basedOn w:val="a0"/>
    <w:link w:val="7"/>
    <w:uiPriority w:val="9"/>
    <w:semiHidden/>
    <w:rsid w:val="008334B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pple-converted-space">
    <w:name w:val="apple-converted-space"/>
    <w:basedOn w:val="a0"/>
    <w:rsid w:val="004C7E83"/>
  </w:style>
  <w:style w:type="character" w:styleId="a5">
    <w:name w:val="Emphasis"/>
    <w:basedOn w:val="a0"/>
    <w:uiPriority w:val="20"/>
    <w:qFormat/>
    <w:rsid w:val="0038143F"/>
    <w:rPr>
      <w:i/>
      <w:iCs/>
    </w:rPr>
  </w:style>
  <w:style w:type="paragraph" w:customStyle="1" w:styleId="c10">
    <w:name w:val="c10"/>
    <w:basedOn w:val="a"/>
    <w:rsid w:val="00085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08550B"/>
  </w:style>
  <w:style w:type="character" w:customStyle="1" w:styleId="20">
    <w:name w:val="Заголовок 2 Знак"/>
    <w:basedOn w:val="a0"/>
    <w:link w:val="2"/>
    <w:uiPriority w:val="9"/>
    <w:rsid w:val="00643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western">
    <w:name w:val="western"/>
    <w:basedOn w:val="a"/>
    <w:rsid w:val="00206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E607FD"/>
    <w:rPr>
      <w:b/>
      <w:bCs/>
    </w:rPr>
  </w:style>
  <w:style w:type="character" w:styleId="a7">
    <w:name w:val="Hyperlink"/>
    <w:basedOn w:val="a0"/>
    <w:uiPriority w:val="99"/>
    <w:unhideWhenUsed/>
    <w:rsid w:val="00E607FD"/>
    <w:rPr>
      <w:color w:val="0000FF"/>
      <w:u w:val="single"/>
    </w:rPr>
  </w:style>
  <w:style w:type="character" w:customStyle="1" w:styleId="c4">
    <w:name w:val="c4"/>
    <w:basedOn w:val="a0"/>
    <w:rsid w:val="005A6008"/>
  </w:style>
  <w:style w:type="paragraph" w:customStyle="1" w:styleId="11">
    <w:name w:val="Стиль1"/>
    <w:basedOn w:val="12"/>
    <w:rsid w:val="0078727F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78727F"/>
    <w:pPr>
      <w:spacing w:after="100"/>
    </w:pPr>
  </w:style>
  <w:style w:type="paragraph" w:styleId="a8">
    <w:name w:val="header"/>
    <w:basedOn w:val="a"/>
    <w:link w:val="a9"/>
    <w:uiPriority w:val="99"/>
    <w:semiHidden/>
    <w:unhideWhenUsed/>
    <w:rsid w:val="00C44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44DA2"/>
  </w:style>
  <w:style w:type="paragraph" w:styleId="aa">
    <w:name w:val="footer"/>
    <w:basedOn w:val="a"/>
    <w:link w:val="ab"/>
    <w:uiPriority w:val="99"/>
    <w:semiHidden/>
    <w:unhideWhenUsed/>
    <w:rsid w:val="00C44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44DA2"/>
  </w:style>
  <w:style w:type="paragraph" w:styleId="ac">
    <w:name w:val="No Spacing"/>
    <w:uiPriority w:val="1"/>
    <w:qFormat/>
    <w:rsid w:val="0061123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d">
    <w:name w:val="Body Text"/>
    <w:basedOn w:val="a"/>
    <w:link w:val="ae"/>
    <w:rsid w:val="009C7E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rsid w:val="009C7EA1"/>
    <w:rPr>
      <w:rFonts w:ascii="Times New Roman" w:eastAsia="Times New Roman" w:hAnsi="Times New Roman" w:cs="Times New Roman"/>
      <w:sz w:val="28"/>
      <w:szCs w:val="28"/>
    </w:rPr>
  </w:style>
  <w:style w:type="paragraph" w:styleId="31">
    <w:name w:val="Body Text 3"/>
    <w:basedOn w:val="a"/>
    <w:link w:val="32"/>
    <w:uiPriority w:val="99"/>
    <w:unhideWhenUsed/>
    <w:rsid w:val="00914B9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14B91"/>
    <w:rPr>
      <w:sz w:val="16"/>
      <w:szCs w:val="16"/>
    </w:rPr>
  </w:style>
  <w:style w:type="paragraph" w:customStyle="1" w:styleId="13">
    <w:name w:val="Обычный1"/>
    <w:rsid w:val="00914B91"/>
    <w:pPr>
      <w:suppressAutoHyphens/>
      <w:snapToGrid w:val="0"/>
      <w:spacing w:after="0" w:line="240" w:lineRule="auto"/>
    </w:pPr>
    <w:rPr>
      <w:rFonts w:ascii="Arial" w:eastAsia="Times New Roman" w:hAnsi="Arial" w:cs="Calibri"/>
      <w:spacing w:val="40"/>
      <w:kern w:val="1"/>
      <w:sz w:val="24"/>
      <w:szCs w:val="20"/>
      <w:lang w:eastAsia="ar-SA"/>
    </w:rPr>
  </w:style>
  <w:style w:type="paragraph" w:customStyle="1" w:styleId="ConsPlusNormal">
    <w:name w:val="ConsPlusNormal"/>
    <w:rsid w:val="00060E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Block Text"/>
    <w:basedOn w:val="a"/>
    <w:rsid w:val="00EE1457"/>
    <w:pPr>
      <w:widowControl w:val="0"/>
      <w:shd w:val="clear" w:color="auto" w:fill="FFFFFF"/>
      <w:autoSpaceDE w:val="0"/>
      <w:autoSpaceDN w:val="0"/>
      <w:adjustRightInd w:val="0"/>
      <w:spacing w:before="2573" w:after="0" w:line="326" w:lineRule="exact"/>
      <w:ind w:left="2232" w:right="538" w:hanging="1747"/>
    </w:pPr>
    <w:rPr>
      <w:rFonts w:ascii="Times New Roman" w:eastAsia="Times New Roman" w:hAnsi="Times New Roman" w:cs="Times New Roman"/>
      <w:bCs/>
      <w:sz w:val="28"/>
      <w:szCs w:val="28"/>
    </w:rPr>
  </w:style>
  <w:style w:type="paragraph" w:customStyle="1" w:styleId="ConsPlusTitle">
    <w:name w:val="ConsPlusTitle"/>
    <w:rsid w:val="00BE4E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4">
    <w:name w:val="Без интервала1"/>
    <w:rsid w:val="002F70CC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hdesc">
    <w:name w:val="hdesc"/>
    <w:basedOn w:val="a0"/>
    <w:rsid w:val="002A3D60"/>
  </w:style>
  <w:style w:type="character" w:customStyle="1" w:styleId="cmtxtopicintro">
    <w:name w:val="cmtx_topic_intro"/>
    <w:basedOn w:val="a0"/>
    <w:rsid w:val="00A073DA"/>
  </w:style>
  <w:style w:type="character" w:customStyle="1" w:styleId="cmtxtopicpage">
    <w:name w:val="cmtx_topic_page"/>
    <w:basedOn w:val="a0"/>
    <w:rsid w:val="00A073DA"/>
  </w:style>
  <w:style w:type="character" w:customStyle="1" w:styleId="mw-headline">
    <w:name w:val="mw-headline"/>
    <w:basedOn w:val="a0"/>
    <w:rsid w:val="00AC54A4"/>
  </w:style>
  <w:style w:type="character" w:customStyle="1" w:styleId="mw-editsection-bracket">
    <w:name w:val="mw-editsection-bracket"/>
    <w:basedOn w:val="a0"/>
    <w:rsid w:val="00AC54A4"/>
  </w:style>
  <w:style w:type="character" w:customStyle="1" w:styleId="mw-editsection-divider">
    <w:name w:val="mw-editsection-divider"/>
    <w:basedOn w:val="a0"/>
    <w:rsid w:val="00AC54A4"/>
  </w:style>
  <w:style w:type="character" w:customStyle="1" w:styleId="citation">
    <w:name w:val="citation"/>
    <w:basedOn w:val="a0"/>
    <w:rsid w:val="00AC54A4"/>
  </w:style>
  <w:style w:type="character" w:customStyle="1" w:styleId="mw-cite-backlink">
    <w:name w:val="mw-cite-backlink"/>
    <w:basedOn w:val="a0"/>
    <w:rsid w:val="00AC54A4"/>
  </w:style>
  <w:style w:type="character" w:customStyle="1" w:styleId="cite-accessibility-label">
    <w:name w:val="cite-accessibility-label"/>
    <w:basedOn w:val="a0"/>
    <w:rsid w:val="00AC54A4"/>
  </w:style>
  <w:style w:type="paragraph" w:styleId="af0">
    <w:name w:val="Title"/>
    <w:basedOn w:val="a"/>
    <w:link w:val="af1"/>
    <w:qFormat/>
    <w:rsid w:val="006C1BFE"/>
    <w:pPr>
      <w:spacing w:after="0" w:line="240" w:lineRule="auto"/>
      <w:ind w:right="175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f1">
    <w:name w:val="Название Знак"/>
    <w:basedOn w:val="a0"/>
    <w:link w:val="af0"/>
    <w:rsid w:val="006C1BFE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TML">
    <w:name w:val="HTML Preformatted"/>
    <w:basedOn w:val="a"/>
    <w:link w:val="HTML0"/>
    <w:rsid w:val="00A82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82DFD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A82DF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wrussia.ru/texts/legal_523/doc523a242x575.htm" TargetMode="External"/><Relationship Id="rId13" Type="http://schemas.openxmlformats.org/officeDocument/2006/relationships/hyperlink" Target="http://www.dissercat.com/content/sovremennyi-tanets-kak-sredstvo-razvitiya-tvorcheskoi-individualnosti-podrostk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issercat.com/content/razvitie-tvorcheskoi-individualnosti-v-prostranstve-dopolnitelnogo-obrazovaniya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www.modern-dance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rant.ru/products/ipo/prime/doc/9224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xed.ru/doc.php?id=3213&amp;q=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192450-F04D-4380-A8DE-5068EF11E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6962</TotalTime>
  <Pages>1</Pages>
  <Words>8201</Words>
  <Characters>46748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Александра</cp:lastModifiedBy>
  <cp:revision>151</cp:revision>
  <dcterms:created xsi:type="dcterms:W3CDTF">2014-07-15T04:53:00Z</dcterms:created>
  <dcterms:modified xsi:type="dcterms:W3CDTF">2015-04-01T16:28:00Z</dcterms:modified>
</cp:coreProperties>
</file>