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D3" w:rsidRPr="00F544D3" w:rsidRDefault="00F544D3" w:rsidP="00C7261A">
      <w:pPr>
        <w:shd w:val="clear" w:color="auto" w:fill="FFFFFF"/>
        <w:ind w:firstLine="0"/>
        <w:jc w:val="center"/>
        <w:rPr>
          <w:sz w:val="28"/>
          <w:szCs w:val="28"/>
        </w:rPr>
      </w:pPr>
    </w:p>
    <w:p w:rsidR="00EA49EF" w:rsidRDefault="00EA49EF" w:rsidP="00384431">
      <w:pPr>
        <w:shd w:val="clear" w:color="auto" w:fill="FFFFFF"/>
        <w:spacing w:before="259"/>
        <w:rPr>
          <w:spacing w:val="-14"/>
          <w:sz w:val="26"/>
          <w:szCs w:val="26"/>
        </w:rPr>
        <w:sectPr w:rsidR="00EA49EF" w:rsidSect="00CA2D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A49EF" w:rsidRDefault="003F4DBD" w:rsidP="003F4DBD">
      <w:pPr>
        <w:shd w:val="clear" w:color="auto" w:fill="FFFFFF"/>
        <w:autoSpaceDE w:val="0"/>
        <w:autoSpaceDN w:val="0"/>
        <w:adjustRightInd w:val="0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 </w:t>
      </w:r>
      <w:r w:rsidR="00EA49EF" w:rsidRPr="006558EC">
        <w:rPr>
          <w:bCs/>
          <w:sz w:val="20"/>
          <w:szCs w:val="20"/>
        </w:rPr>
        <w:t>УТВЕРЖДЕНО</w:t>
      </w:r>
      <w:r w:rsidR="00EA49EF"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 xml:space="preserve">                                                                    </w:t>
      </w:r>
      <w:r w:rsidRPr="006558EC">
        <w:rPr>
          <w:bCs/>
          <w:sz w:val="20"/>
          <w:szCs w:val="20"/>
        </w:rPr>
        <w:t>УТВЕРЖДЕНО</w:t>
      </w:r>
      <w:r>
        <w:rPr>
          <w:bCs/>
          <w:sz w:val="20"/>
          <w:szCs w:val="20"/>
        </w:rPr>
        <w:t xml:space="preserve">  </w:t>
      </w:r>
    </w:p>
    <w:p w:rsidR="00EA49EF" w:rsidRPr="006558EC" w:rsidRDefault="003F4DBD" w:rsidP="00EA49EF">
      <w:pPr>
        <w:shd w:val="clear" w:color="auto" w:fill="FFFFFF"/>
        <w:autoSpaceDE w:val="0"/>
        <w:autoSpaceDN w:val="0"/>
        <w:adjustRightInd w:val="0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="00EA49EF" w:rsidRPr="006558EC">
        <w:rPr>
          <w:bCs/>
          <w:sz w:val="20"/>
          <w:szCs w:val="20"/>
        </w:rPr>
        <w:t>решением педагогического совета</w:t>
      </w:r>
      <w:r>
        <w:rPr>
          <w:bCs/>
          <w:sz w:val="20"/>
          <w:szCs w:val="20"/>
        </w:rPr>
        <w:t xml:space="preserve">                                       </w:t>
      </w:r>
      <w:r w:rsidRPr="006558EC">
        <w:rPr>
          <w:bCs/>
          <w:sz w:val="20"/>
          <w:szCs w:val="20"/>
        </w:rPr>
        <w:t>решением педагог</w:t>
      </w:r>
      <w:r>
        <w:rPr>
          <w:bCs/>
          <w:sz w:val="20"/>
          <w:szCs w:val="20"/>
        </w:rPr>
        <w:t>ического совета</w:t>
      </w:r>
    </w:p>
    <w:p w:rsidR="00EA49EF" w:rsidRPr="006558EC" w:rsidRDefault="00EA49EF" w:rsidP="003F4DBD">
      <w:pPr>
        <w:shd w:val="clear" w:color="auto" w:fill="FFFFFF"/>
        <w:autoSpaceDE w:val="0"/>
        <w:autoSpaceDN w:val="0"/>
        <w:adjustRightInd w:val="0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Pr="006558EC">
        <w:rPr>
          <w:bCs/>
          <w:sz w:val="20"/>
          <w:szCs w:val="20"/>
        </w:rPr>
        <w:t xml:space="preserve">от </w:t>
      </w:r>
      <w:r w:rsidR="005441D6">
        <w:rPr>
          <w:bCs/>
          <w:sz w:val="20"/>
          <w:szCs w:val="20"/>
        </w:rPr>
        <w:t xml:space="preserve"> 29 </w:t>
      </w:r>
      <w:r w:rsidRPr="006558EC">
        <w:rPr>
          <w:bCs/>
          <w:sz w:val="20"/>
          <w:szCs w:val="20"/>
        </w:rPr>
        <w:t xml:space="preserve"> августа 20</w:t>
      </w:r>
      <w:r w:rsidR="00257193">
        <w:rPr>
          <w:bCs/>
          <w:sz w:val="20"/>
          <w:szCs w:val="20"/>
        </w:rPr>
        <w:t>18</w:t>
      </w:r>
      <w:r w:rsidRPr="006558EC">
        <w:rPr>
          <w:bCs/>
          <w:sz w:val="20"/>
          <w:szCs w:val="20"/>
        </w:rPr>
        <w:t xml:space="preserve"> года протокол №1</w:t>
      </w:r>
      <w:r w:rsidR="003F4DBD">
        <w:rPr>
          <w:bCs/>
          <w:sz w:val="20"/>
          <w:szCs w:val="20"/>
        </w:rPr>
        <w:t xml:space="preserve">                                 от  </w:t>
      </w:r>
      <w:r w:rsidR="003F4DBD" w:rsidRPr="006558EC">
        <w:rPr>
          <w:bCs/>
          <w:sz w:val="20"/>
          <w:szCs w:val="20"/>
        </w:rPr>
        <w:t xml:space="preserve"> </w:t>
      </w:r>
      <w:r w:rsidR="003F4DBD">
        <w:rPr>
          <w:bCs/>
          <w:sz w:val="20"/>
          <w:szCs w:val="20"/>
        </w:rPr>
        <w:t xml:space="preserve"> </w:t>
      </w:r>
      <w:r w:rsidR="003F4DBD" w:rsidRPr="006558EC">
        <w:rPr>
          <w:bCs/>
          <w:sz w:val="20"/>
          <w:szCs w:val="20"/>
        </w:rPr>
        <w:t>августа 20</w:t>
      </w:r>
      <w:r w:rsidR="003F4DBD">
        <w:rPr>
          <w:bCs/>
          <w:sz w:val="20"/>
          <w:szCs w:val="20"/>
        </w:rPr>
        <w:t>20</w:t>
      </w:r>
      <w:r w:rsidR="003F4DBD" w:rsidRPr="006558EC">
        <w:rPr>
          <w:bCs/>
          <w:sz w:val="20"/>
          <w:szCs w:val="20"/>
        </w:rPr>
        <w:t xml:space="preserve"> года протокол №1</w:t>
      </w:r>
    </w:p>
    <w:p w:rsidR="003F4DBD" w:rsidRDefault="00EA49EF" w:rsidP="003F4DBD">
      <w:pPr>
        <w:shd w:val="clear" w:color="auto" w:fill="FFFFFF"/>
        <w:autoSpaceDE w:val="0"/>
        <w:autoSpaceDN w:val="0"/>
        <w:adjustRightInd w:val="0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Pr="006558EC">
        <w:rPr>
          <w:bCs/>
          <w:sz w:val="20"/>
          <w:szCs w:val="20"/>
        </w:rPr>
        <w:t xml:space="preserve">Председатель </w:t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  <w:t>___________С.Н.Лазарев</w:t>
      </w:r>
      <w:r w:rsidR="003F4DBD">
        <w:rPr>
          <w:bCs/>
          <w:sz w:val="20"/>
          <w:szCs w:val="20"/>
        </w:rPr>
        <w:t xml:space="preserve">                              </w:t>
      </w:r>
      <w:r w:rsidR="003F4DBD" w:rsidRPr="006558EC">
        <w:rPr>
          <w:bCs/>
          <w:sz w:val="20"/>
          <w:szCs w:val="20"/>
        </w:rPr>
        <w:t xml:space="preserve">Председатель </w:t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  <w:t>___________С.Н.Лазарев</w:t>
      </w:r>
    </w:p>
    <w:p w:rsidR="00EA49EF" w:rsidRPr="006558EC" w:rsidRDefault="00EA49EF" w:rsidP="00EA49EF">
      <w:pPr>
        <w:shd w:val="clear" w:color="auto" w:fill="FFFFFF"/>
        <w:autoSpaceDE w:val="0"/>
        <w:autoSpaceDN w:val="0"/>
        <w:adjustRightInd w:val="0"/>
        <w:jc w:val="left"/>
        <w:rPr>
          <w:bCs/>
          <w:sz w:val="20"/>
          <w:szCs w:val="20"/>
        </w:rPr>
      </w:pPr>
    </w:p>
    <w:p w:rsidR="00EA49EF" w:rsidRPr="003F4DBD" w:rsidRDefault="00EA49EF" w:rsidP="003F4DBD">
      <w:pPr>
        <w:shd w:val="clear" w:color="auto" w:fill="FFFFFF"/>
        <w:autoSpaceDE w:val="0"/>
        <w:autoSpaceDN w:val="0"/>
        <w:adjustRightInd w:val="0"/>
        <w:jc w:val="left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44"/>
          <w:szCs w:val="44"/>
        </w:rPr>
        <w:t xml:space="preserve">               </w:t>
      </w:r>
    </w:p>
    <w:p w:rsidR="00EA49EF" w:rsidRDefault="003F4DBD" w:rsidP="003F4DBD">
      <w:pPr>
        <w:shd w:val="clear" w:color="auto" w:fill="FFFFFF"/>
        <w:autoSpaceDE w:val="0"/>
        <w:autoSpaceDN w:val="0"/>
        <w:adjustRightInd w:val="0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</w:t>
      </w:r>
      <w:r w:rsidR="00EA49EF" w:rsidRPr="006558EC">
        <w:rPr>
          <w:bCs/>
          <w:sz w:val="20"/>
          <w:szCs w:val="20"/>
        </w:rPr>
        <w:t>УТВЕРЖДЕНО</w:t>
      </w:r>
      <w:r w:rsidR="00EA49EF"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 xml:space="preserve">                                                                    </w:t>
      </w:r>
      <w:r w:rsidRPr="006558EC">
        <w:rPr>
          <w:bCs/>
          <w:sz w:val="20"/>
          <w:szCs w:val="20"/>
        </w:rPr>
        <w:t>УТВЕРЖДЕНО</w:t>
      </w:r>
      <w:r>
        <w:rPr>
          <w:bCs/>
          <w:sz w:val="20"/>
          <w:szCs w:val="20"/>
        </w:rPr>
        <w:t xml:space="preserve">  </w:t>
      </w:r>
    </w:p>
    <w:p w:rsidR="00EA49EF" w:rsidRPr="006558EC" w:rsidRDefault="00EA49EF" w:rsidP="00EA49EF">
      <w:pPr>
        <w:shd w:val="clear" w:color="auto" w:fill="FFFFFF"/>
        <w:autoSpaceDE w:val="0"/>
        <w:autoSpaceDN w:val="0"/>
        <w:adjustRightInd w:val="0"/>
        <w:jc w:val="left"/>
        <w:rPr>
          <w:bCs/>
          <w:sz w:val="20"/>
          <w:szCs w:val="20"/>
        </w:rPr>
      </w:pPr>
      <w:r w:rsidRPr="006558EC">
        <w:rPr>
          <w:bCs/>
          <w:sz w:val="20"/>
          <w:szCs w:val="20"/>
        </w:rPr>
        <w:t xml:space="preserve">  решением педагогического совета</w:t>
      </w:r>
      <w:r w:rsidR="003F4DBD">
        <w:rPr>
          <w:bCs/>
          <w:sz w:val="20"/>
          <w:szCs w:val="20"/>
        </w:rPr>
        <w:t xml:space="preserve">                                       </w:t>
      </w:r>
      <w:r w:rsidR="003F4DBD" w:rsidRPr="006558EC">
        <w:rPr>
          <w:bCs/>
          <w:sz w:val="20"/>
          <w:szCs w:val="20"/>
        </w:rPr>
        <w:t>решением педагогического совета</w:t>
      </w:r>
    </w:p>
    <w:p w:rsidR="00EA49EF" w:rsidRPr="006558EC" w:rsidRDefault="00EA49EF" w:rsidP="003F4DBD">
      <w:pPr>
        <w:shd w:val="clear" w:color="auto" w:fill="FFFFFF"/>
        <w:autoSpaceDE w:val="0"/>
        <w:autoSpaceDN w:val="0"/>
        <w:adjustRightInd w:val="0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</w:t>
      </w:r>
      <w:r w:rsidRPr="006558EC">
        <w:rPr>
          <w:bCs/>
          <w:sz w:val="20"/>
          <w:szCs w:val="20"/>
        </w:rPr>
        <w:t xml:space="preserve">от </w:t>
      </w:r>
      <w:r>
        <w:rPr>
          <w:bCs/>
          <w:sz w:val="20"/>
          <w:szCs w:val="20"/>
        </w:rPr>
        <w:t xml:space="preserve">    </w:t>
      </w:r>
      <w:r w:rsidRPr="006558EC">
        <w:rPr>
          <w:bCs/>
          <w:sz w:val="20"/>
          <w:szCs w:val="20"/>
        </w:rPr>
        <w:t xml:space="preserve"> августа 20</w:t>
      </w:r>
      <w:r w:rsidR="00257193">
        <w:rPr>
          <w:bCs/>
          <w:sz w:val="20"/>
          <w:szCs w:val="20"/>
        </w:rPr>
        <w:t>19</w:t>
      </w:r>
      <w:r w:rsidR="00574BB9">
        <w:rPr>
          <w:bCs/>
          <w:sz w:val="20"/>
          <w:szCs w:val="20"/>
        </w:rPr>
        <w:t xml:space="preserve"> </w:t>
      </w:r>
      <w:r w:rsidRPr="006558EC">
        <w:rPr>
          <w:bCs/>
          <w:sz w:val="20"/>
          <w:szCs w:val="20"/>
        </w:rPr>
        <w:t>года протокол №1</w:t>
      </w:r>
      <w:r w:rsidR="003F4DBD">
        <w:rPr>
          <w:bCs/>
          <w:sz w:val="20"/>
          <w:szCs w:val="20"/>
        </w:rPr>
        <w:t xml:space="preserve">                                  </w:t>
      </w:r>
      <w:r w:rsidR="003F4DBD" w:rsidRPr="006558EC">
        <w:rPr>
          <w:bCs/>
          <w:sz w:val="20"/>
          <w:szCs w:val="20"/>
        </w:rPr>
        <w:t xml:space="preserve">от </w:t>
      </w:r>
      <w:r w:rsidR="003F4DBD">
        <w:rPr>
          <w:bCs/>
          <w:sz w:val="20"/>
          <w:szCs w:val="20"/>
        </w:rPr>
        <w:t xml:space="preserve">     </w:t>
      </w:r>
      <w:r w:rsidR="003F4DBD" w:rsidRPr="006558EC">
        <w:rPr>
          <w:bCs/>
          <w:sz w:val="20"/>
          <w:szCs w:val="20"/>
        </w:rPr>
        <w:t>августа 20</w:t>
      </w:r>
      <w:r w:rsidR="003F4DBD">
        <w:rPr>
          <w:bCs/>
          <w:sz w:val="20"/>
          <w:szCs w:val="20"/>
        </w:rPr>
        <w:t xml:space="preserve">21 </w:t>
      </w:r>
      <w:r w:rsidR="003F4DBD" w:rsidRPr="006558EC">
        <w:rPr>
          <w:bCs/>
          <w:sz w:val="20"/>
          <w:szCs w:val="20"/>
        </w:rPr>
        <w:t>года протокол №1</w:t>
      </w:r>
    </w:p>
    <w:p w:rsidR="00EA49EF" w:rsidRPr="006558EC" w:rsidRDefault="00EA49EF" w:rsidP="00EA49EF">
      <w:pPr>
        <w:shd w:val="clear" w:color="auto" w:fill="FFFFFF"/>
        <w:autoSpaceDE w:val="0"/>
        <w:autoSpaceDN w:val="0"/>
        <w:adjustRightInd w:val="0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</w:t>
      </w:r>
      <w:r w:rsidRPr="006558EC">
        <w:rPr>
          <w:bCs/>
          <w:sz w:val="20"/>
          <w:szCs w:val="20"/>
        </w:rPr>
        <w:t xml:space="preserve">Председатель </w:t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</w:r>
      <w:r w:rsidRPr="006558EC">
        <w:rPr>
          <w:bCs/>
          <w:sz w:val="20"/>
          <w:szCs w:val="20"/>
        </w:rPr>
        <w:softHyphen/>
        <w:t>___________С.Н.Лазарев</w:t>
      </w:r>
      <w:r w:rsidR="003F4DBD">
        <w:rPr>
          <w:bCs/>
          <w:sz w:val="20"/>
          <w:szCs w:val="20"/>
        </w:rPr>
        <w:t xml:space="preserve">                              </w:t>
      </w:r>
      <w:r w:rsidR="003F4DBD" w:rsidRPr="006558EC">
        <w:rPr>
          <w:bCs/>
          <w:sz w:val="20"/>
          <w:szCs w:val="20"/>
        </w:rPr>
        <w:t xml:space="preserve">Председатель </w:t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</w:r>
      <w:r w:rsidR="003F4DBD" w:rsidRPr="006558EC">
        <w:rPr>
          <w:bCs/>
          <w:sz w:val="20"/>
          <w:szCs w:val="20"/>
        </w:rPr>
        <w:softHyphen/>
        <w:t>___________С.Н.Лазарев</w:t>
      </w:r>
    </w:p>
    <w:p w:rsidR="00EA49EF" w:rsidRPr="00D62D42" w:rsidRDefault="00EA49EF" w:rsidP="00EA49EF">
      <w:pPr>
        <w:shd w:val="clear" w:color="auto" w:fill="FFFFFF"/>
        <w:autoSpaceDE w:val="0"/>
        <w:autoSpaceDN w:val="0"/>
        <w:adjustRightInd w:val="0"/>
        <w:jc w:val="left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44"/>
          <w:szCs w:val="44"/>
        </w:rPr>
        <w:t xml:space="preserve">               </w:t>
      </w:r>
    </w:p>
    <w:p w:rsidR="00EA49EF" w:rsidRDefault="00EA49EF" w:rsidP="00EA49EF">
      <w:pPr>
        <w:shd w:val="clear" w:color="auto" w:fill="FFFFFF"/>
        <w:autoSpaceDE w:val="0"/>
        <w:autoSpaceDN w:val="0"/>
        <w:adjustRightInd w:val="0"/>
        <w:jc w:val="left"/>
        <w:rPr>
          <w:bCs/>
          <w:sz w:val="20"/>
          <w:szCs w:val="20"/>
        </w:rPr>
      </w:pPr>
    </w:p>
    <w:p w:rsidR="00384431" w:rsidRDefault="00384431" w:rsidP="00384431">
      <w:pPr>
        <w:shd w:val="clear" w:color="auto" w:fill="FFFFFF"/>
        <w:autoSpaceDE w:val="0"/>
        <w:autoSpaceDN w:val="0"/>
        <w:adjustRightInd w:val="0"/>
        <w:jc w:val="left"/>
        <w:rPr>
          <w:rFonts w:ascii="Arial" w:hAnsi="Arial"/>
          <w:bCs/>
          <w:sz w:val="44"/>
          <w:szCs w:val="44"/>
        </w:rPr>
        <w:sectPr w:rsidR="00384431" w:rsidSect="00CA2D9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49EF" w:rsidRPr="00384431" w:rsidRDefault="00EA49EF" w:rsidP="00384431">
      <w:pPr>
        <w:shd w:val="clear" w:color="auto" w:fill="FFFFFF"/>
        <w:autoSpaceDE w:val="0"/>
        <w:autoSpaceDN w:val="0"/>
        <w:adjustRightInd w:val="0"/>
        <w:jc w:val="left"/>
        <w:rPr>
          <w:rFonts w:ascii="Arial" w:hAnsi="Arial"/>
          <w:bCs/>
          <w:sz w:val="20"/>
          <w:szCs w:val="20"/>
        </w:rPr>
        <w:sectPr w:rsidR="00EA49EF" w:rsidRPr="00384431" w:rsidSect="00CA2D9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Arial" w:hAnsi="Arial"/>
          <w:bCs/>
          <w:sz w:val="44"/>
          <w:szCs w:val="44"/>
        </w:rPr>
        <w:lastRenderedPageBreak/>
        <w:t xml:space="preserve">           </w:t>
      </w:r>
    </w:p>
    <w:p w:rsidR="003F4DBD" w:rsidRDefault="003F4DBD" w:rsidP="003F4DBD">
      <w:pPr>
        <w:shd w:val="clear" w:color="auto" w:fill="FFFFFF"/>
        <w:ind w:firstLine="0"/>
        <w:jc w:val="center"/>
        <w:rPr>
          <w:spacing w:val="-10"/>
          <w:sz w:val="28"/>
          <w:szCs w:val="28"/>
        </w:rPr>
      </w:pPr>
      <w:r w:rsidRPr="00F544D3">
        <w:rPr>
          <w:spacing w:val="-10"/>
          <w:sz w:val="28"/>
          <w:szCs w:val="28"/>
        </w:rPr>
        <w:lastRenderedPageBreak/>
        <w:t>Краснодарский край, муниципальное образование Отрадненский район,</w:t>
      </w:r>
    </w:p>
    <w:p w:rsidR="003F4DBD" w:rsidRDefault="003F4DBD" w:rsidP="003F4DBD">
      <w:pPr>
        <w:shd w:val="clear" w:color="auto" w:fill="FFFFFF"/>
        <w:ind w:firstLine="0"/>
        <w:jc w:val="center"/>
        <w:rPr>
          <w:spacing w:val="-10"/>
          <w:sz w:val="28"/>
          <w:szCs w:val="28"/>
        </w:rPr>
      </w:pPr>
      <w:r w:rsidRPr="00F544D3">
        <w:rPr>
          <w:spacing w:val="-10"/>
          <w:sz w:val="28"/>
          <w:szCs w:val="28"/>
        </w:rPr>
        <w:t>станица Отрадная</w:t>
      </w:r>
    </w:p>
    <w:p w:rsidR="003F4DBD" w:rsidRPr="00F544D3" w:rsidRDefault="003F4DBD" w:rsidP="003F4DBD">
      <w:pPr>
        <w:shd w:val="clear" w:color="auto" w:fill="FFFFFF"/>
        <w:ind w:firstLine="0"/>
        <w:jc w:val="center"/>
        <w:rPr>
          <w:sz w:val="28"/>
          <w:szCs w:val="28"/>
        </w:rPr>
      </w:pPr>
    </w:p>
    <w:p w:rsidR="003F4DBD" w:rsidRDefault="003F4DBD" w:rsidP="003F4DBD">
      <w:pPr>
        <w:shd w:val="clear" w:color="auto" w:fill="FFFFFF"/>
        <w:ind w:firstLine="0"/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м</w:t>
      </w:r>
      <w:r w:rsidRPr="00F544D3">
        <w:rPr>
          <w:spacing w:val="-10"/>
          <w:sz w:val="28"/>
          <w:szCs w:val="28"/>
        </w:rPr>
        <w:t>униципальное бюджетное общеобразовательное учреждение средняя общеобразовательная школа № 1 имени Колесника А.С.</w:t>
      </w:r>
    </w:p>
    <w:p w:rsidR="003F4DBD" w:rsidRDefault="003F4DBD" w:rsidP="003F4DBD">
      <w:pPr>
        <w:shd w:val="clear" w:color="auto" w:fill="FFFFFF"/>
        <w:tabs>
          <w:tab w:val="left" w:leader="underscore" w:pos="9288"/>
        </w:tabs>
        <w:spacing w:line="274" w:lineRule="exact"/>
        <w:ind w:left="5529" w:firstLine="0"/>
      </w:pPr>
    </w:p>
    <w:p w:rsidR="003F4DBD" w:rsidRDefault="003F4DBD" w:rsidP="003F4DBD">
      <w:pPr>
        <w:shd w:val="clear" w:color="auto" w:fill="FFFFFF"/>
        <w:spacing w:before="1373" w:line="278" w:lineRule="exact"/>
        <w:ind w:left="2318"/>
      </w:pPr>
      <w:r>
        <w:rPr>
          <w:b/>
          <w:bCs/>
          <w:position w:val="-5"/>
          <w:sz w:val="40"/>
          <w:szCs w:val="40"/>
        </w:rPr>
        <w:t>РАБОЧАЯ ПРОГРАММА</w:t>
      </w:r>
    </w:p>
    <w:p w:rsidR="003F4DBD" w:rsidRPr="00C7261A" w:rsidRDefault="00675EA8" w:rsidP="00675EA8">
      <w:pPr>
        <w:shd w:val="clear" w:color="auto" w:fill="FFFFFF"/>
        <w:spacing w:before="557"/>
        <w:ind w:firstLine="0"/>
        <w:rPr>
          <w:sz w:val="28"/>
          <w:szCs w:val="28"/>
          <w:u w:val="single"/>
        </w:rPr>
      </w:pPr>
      <w:r>
        <w:rPr>
          <w:sz w:val="26"/>
          <w:szCs w:val="26"/>
        </w:rPr>
        <w:t>п</w:t>
      </w:r>
      <w:r w:rsidR="003F4DBD">
        <w:rPr>
          <w:sz w:val="26"/>
          <w:szCs w:val="26"/>
        </w:rPr>
        <w:t xml:space="preserve">о     </w:t>
      </w:r>
      <w:r>
        <w:rPr>
          <w:sz w:val="26"/>
          <w:szCs w:val="26"/>
        </w:rPr>
        <w:t>учебному предмету «А</w:t>
      </w:r>
      <w:r>
        <w:rPr>
          <w:sz w:val="28"/>
          <w:szCs w:val="28"/>
          <w:u w:val="single"/>
        </w:rPr>
        <w:t>нглийский</w:t>
      </w:r>
      <w:r w:rsidR="003F4DBD" w:rsidRPr="00C7261A">
        <w:rPr>
          <w:sz w:val="28"/>
          <w:szCs w:val="28"/>
          <w:u w:val="single"/>
        </w:rPr>
        <w:t xml:space="preserve"> язык</w:t>
      </w:r>
      <w:r>
        <w:rPr>
          <w:sz w:val="28"/>
          <w:szCs w:val="28"/>
          <w:u w:val="single"/>
        </w:rPr>
        <w:t>»</w:t>
      </w:r>
    </w:p>
    <w:p w:rsidR="003F4DBD" w:rsidRDefault="003F4DBD" w:rsidP="003F4DBD">
      <w:pPr>
        <w:shd w:val="clear" w:color="auto" w:fill="FFFFFF"/>
        <w:ind w:left="192"/>
        <w:jc w:val="center"/>
      </w:pPr>
      <w:r>
        <w:t xml:space="preserve"> </w:t>
      </w:r>
    </w:p>
    <w:p w:rsidR="003F4DBD" w:rsidRDefault="003F4DBD" w:rsidP="004163BF">
      <w:pPr>
        <w:shd w:val="clear" w:color="auto" w:fill="FFFFFF"/>
        <w:spacing w:before="206"/>
        <w:ind w:left="10" w:hanging="10"/>
      </w:pPr>
      <w:r>
        <w:rPr>
          <w:sz w:val="26"/>
          <w:szCs w:val="26"/>
        </w:rPr>
        <w:t xml:space="preserve">Уровень образования  </w:t>
      </w:r>
      <w:r>
        <w:rPr>
          <w:spacing w:val="-1"/>
        </w:rPr>
        <w:t xml:space="preserve">  </w:t>
      </w:r>
      <w:r w:rsidRPr="003476BA">
        <w:rPr>
          <w:spacing w:val="-1"/>
          <w:sz w:val="28"/>
          <w:szCs w:val="28"/>
          <w:u w:val="single"/>
        </w:rPr>
        <w:t xml:space="preserve">среднее </w:t>
      </w:r>
      <w:r>
        <w:rPr>
          <w:spacing w:val="-1"/>
          <w:sz w:val="28"/>
          <w:szCs w:val="28"/>
          <w:u w:val="single"/>
        </w:rPr>
        <w:t xml:space="preserve">полное </w:t>
      </w:r>
      <w:r w:rsidRPr="00C7261A">
        <w:rPr>
          <w:spacing w:val="-1"/>
          <w:sz w:val="28"/>
          <w:szCs w:val="28"/>
          <w:u w:val="single"/>
        </w:rPr>
        <w:t>общее образование</w:t>
      </w:r>
      <w:r>
        <w:rPr>
          <w:spacing w:val="-1"/>
        </w:rPr>
        <w:t xml:space="preserve">  (10-11классы)</w:t>
      </w:r>
    </w:p>
    <w:p w:rsidR="003F4DBD" w:rsidRDefault="003F4DBD" w:rsidP="004163BF">
      <w:pPr>
        <w:shd w:val="clear" w:color="auto" w:fill="FFFFFF"/>
        <w:tabs>
          <w:tab w:val="left" w:leader="underscore" w:pos="3456"/>
        </w:tabs>
        <w:spacing w:before="250"/>
        <w:ind w:left="5" w:hanging="10"/>
      </w:pPr>
      <w:r>
        <w:rPr>
          <w:sz w:val="26"/>
          <w:szCs w:val="26"/>
        </w:rPr>
        <w:t xml:space="preserve">Количество часов  </w:t>
      </w:r>
      <w:r w:rsidRPr="00F544D3">
        <w:rPr>
          <w:sz w:val="28"/>
          <w:szCs w:val="28"/>
          <w:u w:val="single"/>
        </w:rPr>
        <w:t>102</w:t>
      </w:r>
    </w:p>
    <w:p w:rsidR="003F4DBD" w:rsidRDefault="003F4DBD" w:rsidP="004163BF">
      <w:pPr>
        <w:shd w:val="clear" w:color="auto" w:fill="FFFFFF"/>
        <w:tabs>
          <w:tab w:val="left" w:leader="underscore" w:pos="7570"/>
        </w:tabs>
        <w:spacing w:before="254"/>
        <w:ind w:left="5" w:hanging="10"/>
      </w:pPr>
      <w:r>
        <w:rPr>
          <w:sz w:val="26"/>
          <w:szCs w:val="26"/>
        </w:rPr>
        <w:t xml:space="preserve">Учитель </w:t>
      </w:r>
      <w:r>
        <w:rPr>
          <w:sz w:val="28"/>
          <w:szCs w:val="28"/>
          <w:u w:val="single"/>
        </w:rPr>
        <w:t>Санарова Елена Александровна</w:t>
      </w:r>
    </w:p>
    <w:p w:rsidR="003F4DBD" w:rsidRDefault="003F4DBD" w:rsidP="004163BF">
      <w:pPr>
        <w:shd w:val="clear" w:color="auto" w:fill="FFFFFF"/>
        <w:spacing w:before="346"/>
        <w:ind w:hanging="1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A49EF" w:rsidRPr="003F4DBD" w:rsidRDefault="003F4DBD" w:rsidP="003F4DBD">
      <w:pPr>
        <w:shd w:val="clear" w:color="auto" w:fill="FFFFFF"/>
        <w:spacing w:before="346"/>
        <w:ind w:firstLine="0"/>
        <w:rPr>
          <w:rFonts w:eastAsiaTheme="minorEastAsia"/>
          <w:sz w:val="20"/>
          <w:szCs w:val="20"/>
        </w:rPr>
        <w:sectPr w:rsidR="00EA49EF" w:rsidRPr="003F4DBD" w:rsidSect="00CA2D9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F0125">
        <w:rPr>
          <w:sz w:val="28"/>
          <w:szCs w:val="28"/>
        </w:rPr>
        <w:t xml:space="preserve">Программа разработана на </w:t>
      </w:r>
      <w:r>
        <w:rPr>
          <w:sz w:val="28"/>
          <w:szCs w:val="28"/>
        </w:rPr>
        <w:t xml:space="preserve">основе примерной программы среднего полного общего образования по иностранному языку общеобразовательных учреждений, </w:t>
      </w:r>
      <w:r>
        <w:rPr>
          <w:bCs/>
          <w:sz w:val="28"/>
          <w:szCs w:val="28"/>
        </w:rPr>
        <w:t>составленной</w:t>
      </w:r>
      <w:r>
        <w:rPr>
          <w:sz w:val="28"/>
          <w:szCs w:val="28"/>
        </w:rPr>
        <w:t xml:space="preserve"> на основе ФГОС основного общего образования</w:t>
      </w:r>
      <w:r w:rsidR="004163BF" w:rsidRPr="004163BF">
        <w:rPr>
          <w:szCs w:val="28"/>
        </w:rPr>
        <w:t xml:space="preserve"> </w:t>
      </w:r>
      <w:r w:rsidR="004163BF" w:rsidRPr="004163BF">
        <w:rPr>
          <w:sz w:val="28"/>
          <w:szCs w:val="28"/>
        </w:rPr>
        <w:t>протокол  от 28 июня 2016 г. № 2/16-з</w:t>
      </w:r>
      <w:r>
        <w:rPr>
          <w:sz w:val="28"/>
          <w:szCs w:val="28"/>
        </w:rPr>
        <w:t xml:space="preserve"> (сайт «Реестр примерных ООП» </w:t>
      </w:r>
      <w:r>
        <w:rPr>
          <w:sz w:val="28"/>
          <w:szCs w:val="28"/>
          <w:lang w:val="en-US"/>
        </w:rPr>
        <w:t>http</w:t>
      </w:r>
      <w:r w:rsidRPr="006F406D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fgosreestr</w:t>
      </w:r>
      <w:r w:rsidRPr="006F406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6F406D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node</w:t>
      </w:r>
      <w:r w:rsidRPr="006F406D">
        <w:rPr>
          <w:sz w:val="28"/>
          <w:szCs w:val="28"/>
        </w:rPr>
        <w:t>/2068</w:t>
      </w:r>
    </w:p>
    <w:p w:rsidR="00DC1B72" w:rsidRPr="008D2D1D" w:rsidRDefault="00DC1B72" w:rsidP="00881672">
      <w:pPr>
        <w:ind w:firstLine="0"/>
        <w:rPr>
          <w:b/>
          <w:sz w:val="28"/>
          <w:szCs w:val="28"/>
        </w:rPr>
      </w:pPr>
    </w:p>
    <w:p w:rsidR="008D2D1D" w:rsidRPr="008D2D1D" w:rsidRDefault="008D2D1D" w:rsidP="00AD5B99">
      <w:pPr>
        <w:pStyle w:val="c2"/>
        <w:spacing w:before="0" w:beforeAutospacing="0" w:after="0" w:afterAutospacing="0" w:line="253" w:lineRule="atLeast"/>
        <w:jc w:val="center"/>
        <w:rPr>
          <w:rStyle w:val="c1"/>
          <w:rFonts w:ascii="&amp;quot" w:hAnsi="&amp;quot"/>
          <w:b/>
          <w:color w:val="000000"/>
        </w:rPr>
      </w:pPr>
      <w:r w:rsidRPr="008D2D1D">
        <w:rPr>
          <w:rStyle w:val="c1"/>
          <w:rFonts w:ascii="&amp;quot" w:hAnsi="&amp;quot"/>
          <w:b/>
          <w:color w:val="000000"/>
        </w:rPr>
        <w:t>Планируемые результаты учебной деятельности по английскому языку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 xml:space="preserve">Данная программа обеспечивает формирование личностных, метапредметных и предметных результатов. 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7"/>
          <w:rFonts w:ascii="&amp;quot" w:hAnsi="&amp;quot"/>
          <w:b/>
          <w:bCs/>
          <w:color w:val="000000"/>
        </w:rPr>
        <w:t xml:space="preserve">Личностными результатами </w:t>
      </w:r>
      <w:r>
        <w:rPr>
          <w:rStyle w:val="c1"/>
          <w:rFonts w:ascii="&amp;quot" w:hAnsi="&amp;quot"/>
          <w:color w:val="000000"/>
        </w:rPr>
        <w:t xml:space="preserve">являются: 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  многонационального   народа   России;   осознание  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воспитание чувства долга перед Родиной;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формирование коммуникативной компетентности в общении и сотрудничестве    со    сверстниками,    старшими    и    младшими    в образовательной, общественно полезной, учебно-исследовательской, творческой и других видах деятельности;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правил поведения на дорогах;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осознание возможностей самореализации средствами иностранного языка;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стремление к совершенствованию речевой культуры в целом;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формирование коммуникативной компетенции в межкультурной и межэтнической коммуникации;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lastRenderedPageBreak/>
        <w:t>• развитие таких качеств, как воля, целеустремленность, креативность, инициативность, эмпатия, трудолюбие, дисциплинированность;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стремление к лучшему осознанию культуры своего народа и готовность содействовать   ознакомлению   с   ней   представителей   других   стран;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толерантное отношение к проявлениям иной культуры; осознание себя гражданином своей страны и мира;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готовность и способность обучающихся к саморазвитию, сформированность мотивации к обучению, познанию, выбору индивидуальной образовательной траектории, ценностно-смысловые установки обучающихся, отражающие их личностные позиции, социальные компетенции, сформированность основ гражданской идентичности.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7"/>
          <w:rFonts w:ascii="&amp;quot" w:hAnsi="&amp;quot"/>
          <w:b/>
          <w:bCs/>
          <w:color w:val="000000"/>
        </w:rPr>
        <w:t xml:space="preserve">Метапредметными </w:t>
      </w:r>
      <w:r>
        <w:rPr>
          <w:rStyle w:val="c1"/>
          <w:rFonts w:ascii="&amp;quot" w:hAnsi="&amp;quot"/>
          <w:color w:val="000000"/>
        </w:rPr>
        <w:t>результатами являются: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целеполагание в учебной деятельности: умение самостоятельно ставить новые учебные и познавательные задачи на основе развития познавательных мотивов и интересов;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владение основами волевой саморегуляции в учебной и познавательной деятельности, готовность и способность противостоять трудностям и помехам;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осознанное владение логическими действиями определения понятий, обобщения, установления аналогий, сериации и классификации на основе самостоятельного выбора оснований и критериев, установления родовидовых связей;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смысловое чтение в соответствии с задачами ознакомления с жанром и основной идеей 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и второстепенного; последовательности, причинно-следственной и логической связи описываемых событий);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умение адекватно и осознанно использовать речевые средства в соответствии с задачей коммуникации; для отображения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(ИКТ-компетентности).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развитие умения планировать свое речевое и неречевое поведение;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lastRenderedPageBreak/>
        <w:t>• развитие исследовательский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развитие смыслового чтения, включая умение выделять тему, прогнозировать содержание текста по заголовку/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•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7"/>
          <w:rFonts w:ascii="&amp;quot" w:hAnsi="&amp;quot"/>
          <w:b/>
          <w:bCs/>
          <w:color w:val="000000"/>
        </w:rPr>
        <w:t xml:space="preserve">Предметными результатами </w:t>
      </w:r>
      <w:r>
        <w:rPr>
          <w:rStyle w:val="c1"/>
          <w:rFonts w:ascii="&amp;quot" w:hAnsi="&amp;quot"/>
          <w:color w:val="000000"/>
        </w:rPr>
        <w:t>являются: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7"/>
          <w:rFonts w:ascii="&amp;quot" w:hAnsi="&amp;quot"/>
          <w:b/>
          <w:bCs/>
          <w:color w:val="000000"/>
        </w:rPr>
        <w:t xml:space="preserve">А. </w:t>
      </w:r>
      <w:r>
        <w:rPr>
          <w:rStyle w:val="c1"/>
          <w:rFonts w:ascii="&amp;quot" w:hAnsi="&amp;quot"/>
          <w:color w:val="000000"/>
        </w:rPr>
        <w:t>В коммуникативной сфере (т.е. владении иностранным языком как средством общения)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Речевая компетенция в следующих видах речевой деятельности: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 </w:t>
      </w:r>
      <w:r>
        <w:rPr>
          <w:rStyle w:val="c43"/>
          <w:rFonts w:ascii="&amp;quot" w:hAnsi="&amp;quot"/>
          <w:color w:val="000000"/>
          <w:u w:val="single"/>
        </w:rPr>
        <w:t>В говорении: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рассказывать о себе, своей семье, друзьях, своих интересах и планах на будущее;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сообщать краткие сведения о своем городе/селе, о своей стране и странах изучаемого языка;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описывать события/явления, передавать основное содержание, основную мысль прочитанного/услышанного, выражать свое отношение к прочитанному/услышанному, давать краткую характеристику персонажей;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43"/>
          <w:rFonts w:ascii="&amp;quot" w:hAnsi="&amp;quot"/>
          <w:color w:val="000000"/>
          <w:u w:val="single"/>
        </w:rPr>
        <w:t>В аудировании: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воспринимать на слух и полностью понимать речь учителя, одноклассников;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воспринимать на слух и выборочно понимать с опорой на языковую догадку, контекста краткие несложные аутентичные прагматические аудио- и видеотексты, выделяя значимую/нужную/необходимую информацию;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43"/>
          <w:rFonts w:ascii="&amp;quot" w:hAnsi="&amp;quot"/>
          <w:color w:val="000000"/>
          <w:u w:val="single"/>
        </w:rPr>
        <w:t>В чтении: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читать аутентичные тексты разных жанров и стилей преимущественно с пониманием основного содержания;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читать аутентичные тексты с выборочным пониманием значимой/нужной/интересующей информации;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43"/>
          <w:rFonts w:ascii="&amp;quot" w:hAnsi="&amp;quot"/>
          <w:color w:val="000000"/>
          <w:u w:val="single"/>
        </w:rPr>
        <w:t>В письменной речи: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заполнять анкеты и формуляры;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составлять план, тезисы устного или письменного сообщения; кратко излагать результаты проектной деятельности.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43"/>
          <w:rFonts w:ascii="&amp;quot" w:hAnsi="&amp;quot"/>
          <w:color w:val="000000"/>
          <w:u w:val="single"/>
        </w:rPr>
        <w:t>Языковая компетенция: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применение правил написания слов, изученных в основной школе;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lastRenderedPageBreak/>
        <w:t>-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знание основных способов словообразования (аффиксации, словосложения, конверсии);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распознавание и употребление в речи основных морфологических форм и синтаксических конструкций изучаемого языка; 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знание основных различий систем иностранного и русского/родного языков;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43"/>
          <w:rFonts w:ascii="&amp;quot" w:hAnsi="&amp;quot"/>
          <w:color w:val="000000"/>
          <w:u w:val="single"/>
        </w:rPr>
        <w:t>Социокультурная компетенция: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знакомство с образцами художественной, публицистической и научно-популярной литературы;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представления о сходстве и различиях в традициях своей страны и стран изучаемого языка;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 xml:space="preserve">- понимание роли владения иностранными языками в современном мире. </w:t>
      </w:r>
      <w:r>
        <w:rPr>
          <w:rStyle w:val="c43"/>
          <w:rFonts w:ascii="&amp;quot" w:hAnsi="&amp;quot"/>
          <w:color w:val="000000"/>
          <w:u w:val="single"/>
        </w:rPr>
        <w:t>Компенсаторная компетенция</w:t>
      </w:r>
      <w:r>
        <w:rPr>
          <w:rStyle w:val="c1"/>
          <w:rFonts w:ascii="&amp;quot" w:hAnsi="&amp;quot"/>
          <w:color w:val="000000"/>
        </w:rPr>
        <w:t> -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7"/>
          <w:rFonts w:ascii="&amp;quot" w:hAnsi="&amp;quot"/>
          <w:b/>
          <w:bCs/>
          <w:color w:val="000000"/>
        </w:rPr>
        <w:t xml:space="preserve">Б. </w:t>
      </w:r>
      <w:r>
        <w:rPr>
          <w:rStyle w:val="c1"/>
          <w:rFonts w:ascii="&amp;quot" w:hAnsi="&amp;quot"/>
          <w:color w:val="000000"/>
        </w:rPr>
        <w:t>В познавательной сфере: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владение приемами работы с текстом: умение пользоваться определенной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готовность и умение осуществлять индивидуальную и совместную проектную работу;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владение способами и приемами дальнейшего самостоятельного изучения иностранных языков.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7"/>
          <w:rFonts w:ascii="&amp;quot" w:hAnsi="&amp;quot"/>
          <w:b/>
          <w:bCs/>
          <w:color w:val="000000"/>
        </w:rPr>
        <w:t xml:space="preserve">В. </w:t>
      </w:r>
      <w:r>
        <w:rPr>
          <w:rStyle w:val="c1"/>
          <w:rFonts w:ascii="&amp;quot" w:hAnsi="&amp;quot"/>
          <w:color w:val="000000"/>
        </w:rPr>
        <w:t>В ценностно-ориентационной сфере: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представление о языке как средстве выражения чувств, эмоций, основе культуры мышления;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lastRenderedPageBreak/>
        <w:t>- 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7"/>
          <w:rFonts w:ascii="&amp;quot" w:hAnsi="&amp;quot"/>
          <w:b/>
          <w:bCs/>
          <w:color w:val="000000"/>
        </w:rPr>
        <w:t xml:space="preserve">Г. </w:t>
      </w:r>
      <w:r>
        <w:rPr>
          <w:rStyle w:val="c1"/>
          <w:rFonts w:ascii="&amp;quot" w:hAnsi="&amp;quot"/>
          <w:color w:val="000000"/>
        </w:rPr>
        <w:t>В эстетической сфере: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владение элементарными средствами выражения чувств и эмоций на иностранном языке;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стремление к знакомству с образцами художественного творчества на иностранном языке и средствами иностранного языка;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развитие чувства прекрасного в процессе обсуждения современных тенденций в живописи, музыке, литературе.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7"/>
          <w:rFonts w:ascii="&amp;quot" w:hAnsi="&amp;quot"/>
          <w:b/>
          <w:bCs/>
          <w:color w:val="000000"/>
        </w:rPr>
        <w:t xml:space="preserve">Д. </w:t>
      </w:r>
      <w:r>
        <w:rPr>
          <w:rStyle w:val="c1"/>
          <w:rFonts w:ascii="&amp;quot" w:hAnsi="&amp;quot"/>
          <w:color w:val="000000"/>
        </w:rPr>
        <w:t>В трудовой сфере: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умение рационально планировать свой учебный труд;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умение работать в соответствии с намеченным планом.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7"/>
          <w:rFonts w:ascii="&amp;quot" w:hAnsi="&amp;quot"/>
          <w:b/>
          <w:bCs/>
          <w:color w:val="000000"/>
        </w:rPr>
        <w:t xml:space="preserve">Е. </w:t>
      </w:r>
      <w:r>
        <w:rPr>
          <w:rStyle w:val="c1"/>
          <w:rFonts w:ascii="&amp;quot" w:hAnsi="&amp;quot"/>
          <w:color w:val="000000"/>
        </w:rPr>
        <w:t>В физической сфере:</w:t>
      </w:r>
    </w:p>
    <w:p w:rsidR="002F12BB" w:rsidRDefault="002F12BB" w:rsidP="00CA2D99">
      <w:pPr>
        <w:pStyle w:val="c2"/>
        <w:spacing w:before="0" w:beforeAutospacing="0" w:after="0" w:afterAutospacing="0" w:line="253" w:lineRule="atLeast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</w:rPr>
        <w:t>-  стремление вести здоровый образ жизни (режим труда и отдыха, питание, спорт, фитнес).</w:t>
      </w:r>
    </w:p>
    <w:p w:rsidR="008D79CB" w:rsidRPr="0009589A" w:rsidRDefault="002F12BB" w:rsidP="002F12BB">
      <w:pPr>
        <w:ind w:firstLine="708"/>
        <w:rPr>
          <w:sz w:val="24"/>
          <w:szCs w:val="24"/>
        </w:rPr>
      </w:pPr>
      <w:r w:rsidRPr="0009589A">
        <w:rPr>
          <w:b/>
          <w:sz w:val="24"/>
          <w:szCs w:val="24"/>
        </w:rPr>
        <w:t xml:space="preserve"> </w:t>
      </w:r>
      <w:r w:rsidR="008D79CB" w:rsidRPr="0009589A">
        <w:rPr>
          <w:b/>
          <w:sz w:val="24"/>
          <w:szCs w:val="24"/>
        </w:rPr>
        <w:t>Универсальные общеучебные действия</w:t>
      </w:r>
      <w:r w:rsidR="008D79CB" w:rsidRPr="0009589A">
        <w:rPr>
          <w:sz w:val="24"/>
          <w:szCs w:val="24"/>
        </w:rPr>
        <w:t>:</w:t>
      </w:r>
    </w:p>
    <w:p w:rsidR="008D79CB" w:rsidRPr="0009589A" w:rsidRDefault="008D79CB" w:rsidP="000D7704">
      <w:pPr>
        <w:rPr>
          <w:b/>
          <w:i/>
          <w:sz w:val="24"/>
          <w:szCs w:val="24"/>
        </w:rPr>
      </w:pPr>
      <w:r w:rsidRPr="0009589A">
        <w:rPr>
          <w:b/>
          <w:i/>
          <w:sz w:val="24"/>
          <w:szCs w:val="24"/>
        </w:rPr>
        <w:t>регулятивные:</w:t>
      </w:r>
    </w:p>
    <w:p w:rsidR="008D79CB" w:rsidRPr="0009589A" w:rsidRDefault="008D79CB" w:rsidP="00276CF3">
      <w:pPr>
        <w:numPr>
          <w:ilvl w:val="0"/>
          <w:numId w:val="3"/>
        </w:numPr>
        <w:rPr>
          <w:sz w:val="24"/>
          <w:szCs w:val="24"/>
        </w:rPr>
      </w:pPr>
      <w:r w:rsidRPr="0009589A">
        <w:rPr>
          <w:sz w:val="24"/>
          <w:szCs w:val="24"/>
        </w:rPr>
        <w:t xml:space="preserve">самостоятельно ставить цели, планировать пути их достижения, умение выбирать наиболее эффективные способы решения учебных и познавательных задач; </w:t>
      </w:r>
    </w:p>
    <w:p w:rsidR="008D79CB" w:rsidRPr="0009589A" w:rsidRDefault="008D79CB" w:rsidP="00276CF3">
      <w:pPr>
        <w:numPr>
          <w:ilvl w:val="0"/>
          <w:numId w:val="3"/>
        </w:numPr>
        <w:rPr>
          <w:sz w:val="24"/>
          <w:szCs w:val="24"/>
        </w:rPr>
      </w:pPr>
      <w:r w:rsidRPr="0009589A">
        <w:rPr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8D79CB" w:rsidRPr="0009589A" w:rsidRDefault="008D79CB" w:rsidP="00276CF3">
      <w:pPr>
        <w:numPr>
          <w:ilvl w:val="0"/>
          <w:numId w:val="3"/>
        </w:numPr>
        <w:rPr>
          <w:sz w:val="24"/>
          <w:szCs w:val="24"/>
        </w:rPr>
      </w:pPr>
      <w:r w:rsidRPr="0009589A">
        <w:rPr>
          <w:sz w:val="24"/>
          <w:szCs w:val="24"/>
        </w:rPr>
        <w:t xml:space="preserve">оценивать правильность выполнения учебной задачи, собственные возможности её решения; </w:t>
      </w:r>
    </w:p>
    <w:p w:rsidR="008D79CB" w:rsidRPr="0009589A" w:rsidRDefault="008D79CB" w:rsidP="00276CF3">
      <w:pPr>
        <w:numPr>
          <w:ilvl w:val="0"/>
          <w:numId w:val="3"/>
        </w:numPr>
        <w:rPr>
          <w:sz w:val="24"/>
          <w:szCs w:val="24"/>
        </w:rPr>
      </w:pPr>
      <w:r w:rsidRPr="0009589A">
        <w:rPr>
          <w:sz w:val="24"/>
          <w:szCs w:val="24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8D79CB" w:rsidRPr="0009589A" w:rsidRDefault="008D79CB" w:rsidP="000D7704">
      <w:pPr>
        <w:rPr>
          <w:b/>
          <w:i/>
          <w:sz w:val="24"/>
          <w:szCs w:val="24"/>
        </w:rPr>
      </w:pPr>
      <w:r w:rsidRPr="0009589A">
        <w:rPr>
          <w:b/>
          <w:i/>
          <w:sz w:val="24"/>
          <w:szCs w:val="24"/>
        </w:rPr>
        <w:t>познавательные:</w:t>
      </w:r>
    </w:p>
    <w:p w:rsidR="008D79CB" w:rsidRPr="0009589A" w:rsidRDefault="008D79CB" w:rsidP="00276CF3">
      <w:pPr>
        <w:numPr>
          <w:ilvl w:val="0"/>
          <w:numId w:val="4"/>
        </w:numPr>
        <w:tabs>
          <w:tab w:val="clear" w:pos="720"/>
          <w:tab w:val="num" w:pos="426"/>
        </w:tabs>
        <w:ind w:left="426" w:hanging="720"/>
        <w:rPr>
          <w:sz w:val="24"/>
          <w:szCs w:val="24"/>
        </w:rPr>
      </w:pPr>
      <w:r w:rsidRPr="0009589A">
        <w:rPr>
          <w:sz w:val="24"/>
          <w:szCs w:val="24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8D79CB" w:rsidRPr="0009589A" w:rsidRDefault="008D79CB" w:rsidP="00276CF3">
      <w:pPr>
        <w:numPr>
          <w:ilvl w:val="0"/>
          <w:numId w:val="4"/>
        </w:numPr>
        <w:tabs>
          <w:tab w:val="clear" w:pos="720"/>
          <w:tab w:val="num" w:pos="426"/>
        </w:tabs>
        <w:ind w:left="426" w:hanging="720"/>
        <w:rPr>
          <w:sz w:val="24"/>
          <w:szCs w:val="24"/>
        </w:rPr>
      </w:pPr>
      <w:r w:rsidRPr="0009589A">
        <w:rPr>
          <w:sz w:val="24"/>
          <w:szCs w:val="24"/>
        </w:rPr>
        <w:t xml:space="preserve"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8D79CB" w:rsidRPr="0009589A" w:rsidRDefault="008D79CB" w:rsidP="00276CF3">
      <w:pPr>
        <w:numPr>
          <w:ilvl w:val="0"/>
          <w:numId w:val="4"/>
        </w:numPr>
        <w:tabs>
          <w:tab w:val="clear" w:pos="720"/>
          <w:tab w:val="num" w:pos="426"/>
        </w:tabs>
        <w:ind w:left="426" w:hanging="720"/>
        <w:rPr>
          <w:sz w:val="24"/>
          <w:szCs w:val="24"/>
        </w:rPr>
      </w:pPr>
      <w:r w:rsidRPr="0009589A">
        <w:rPr>
          <w:sz w:val="24"/>
          <w:szCs w:val="24"/>
        </w:rPr>
        <w:t xml:space="preserve">строить логическое рассуждение, умозаключение (индуктивное, дедуктивное и по аналогии) и делать выводы; </w:t>
      </w:r>
    </w:p>
    <w:p w:rsidR="008D79CB" w:rsidRPr="0009589A" w:rsidRDefault="008D79CB" w:rsidP="00276CF3">
      <w:pPr>
        <w:numPr>
          <w:ilvl w:val="0"/>
          <w:numId w:val="4"/>
        </w:numPr>
        <w:tabs>
          <w:tab w:val="clear" w:pos="720"/>
          <w:tab w:val="num" w:pos="426"/>
        </w:tabs>
        <w:ind w:left="426" w:hanging="720"/>
        <w:rPr>
          <w:sz w:val="24"/>
          <w:szCs w:val="24"/>
        </w:rPr>
      </w:pPr>
      <w:r w:rsidRPr="0009589A">
        <w:rPr>
          <w:sz w:val="24"/>
          <w:szCs w:val="24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8D79CB" w:rsidRPr="0009589A" w:rsidRDefault="008D79CB" w:rsidP="00276CF3">
      <w:pPr>
        <w:numPr>
          <w:ilvl w:val="0"/>
          <w:numId w:val="4"/>
        </w:numPr>
        <w:tabs>
          <w:tab w:val="clear" w:pos="720"/>
          <w:tab w:val="num" w:pos="426"/>
        </w:tabs>
        <w:ind w:left="426" w:hanging="720"/>
        <w:rPr>
          <w:sz w:val="24"/>
          <w:szCs w:val="24"/>
        </w:rPr>
      </w:pPr>
      <w:r w:rsidRPr="0009589A">
        <w:rPr>
          <w:sz w:val="24"/>
          <w:szCs w:val="24"/>
        </w:rPr>
        <w:t>осуществлять информационный поиск; в том числе с помощью компьютерных средств;</w:t>
      </w:r>
    </w:p>
    <w:p w:rsidR="008D79CB" w:rsidRPr="0009589A" w:rsidRDefault="008D79CB" w:rsidP="00276CF3">
      <w:pPr>
        <w:numPr>
          <w:ilvl w:val="0"/>
          <w:numId w:val="4"/>
        </w:numPr>
        <w:tabs>
          <w:tab w:val="clear" w:pos="720"/>
          <w:tab w:val="num" w:pos="426"/>
        </w:tabs>
        <w:ind w:left="426" w:hanging="720"/>
        <w:rPr>
          <w:sz w:val="24"/>
          <w:szCs w:val="24"/>
        </w:rPr>
      </w:pPr>
      <w:r w:rsidRPr="0009589A">
        <w:rPr>
          <w:sz w:val="24"/>
          <w:szCs w:val="24"/>
        </w:rPr>
        <w:t>выделять, обобщать и фиксировать нужную информацию;</w:t>
      </w:r>
    </w:p>
    <w:p w:rsidR="008D79CB" w:rsidRPr="0009589A" w:rsidRDefault="008D79CB" w:rsidP="00276CF3">
      <w:pPr>
        <w:numPr>
          <w:ilvl w:val="0"/>
          <w:numId w:val="4"/>
        </w:numPr>
        <w:tabs>
          <w:tab w:val="clear" w:pos="720"/>
          <w:tab w:val="num" w:pos="426"/>
        </w:tabs>
        <w:ind w:left="426" w:hanging="720"/>
        <w:rPr>
          <w:sz w:val="24"/>
          <w:szCs w:val="24"/>
        </w:rPr>
      </w:pPr>
      <w:r w:rsidRPr="0009589A">
        <w:rPr>
          <w:sz w:val="24"/>
          <w:szCs w:val="24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8D79CB" w:rsidRPr="0009589A" w:rsidRDefault="008D79CB" w:rsidP="00276CF3">
      <w:pPr>
        <w:numPr>
          <w:ilvl w:val="0"/>
          <w:numId w:val="4"/>
        </w:numPr>
        <w:tabs>
          <w:tab w:val="clear" w:pos="720"/>
          <w:tab w:val="num" w:pos="426"/>
        </w:tabs>
        <w:ind w:left="426" w:hanging="720"/>
        <w:rPr>
          <w:sz w:val="24"/>
          <w:szCs w:val="24"/>
        </w:rPr>
      </w:pPr>
      <w:r w:rsidRPr="0009589A">
        <w:rPr>
          <w:sz w:val="24"/>
          <w:szCs w:val="24"/>
        </w:rPr>
        <w:t>решать проблемы творческого и поискового характера;</w:t>
      </w:r>
    </w:p>
    <w:p w:rsidR="008D79CB" w:rsidRPr="0009589A" w:rsidRDefault="008D79CB" w:rsidP="00276CF3">
      <w:pPr>
        <w:numPr>
          <w:ilvl w:val="0"/>
          <w:numId w:val="4"/>
        </w:numPr>
        <w:tabs>
          <w:tab w:val="clear" w:pos="720"/>
          <w:tab w:val="num" w:pos="426"/>
        </w:tabs>
        <w:ind w:left="426" w:hanging="720"/>
        <w:rPr>
          <w:sz w:val="24"/>
          <w:szCs w:val="24"/>
        </w:rPr>
      </w:pPr>
      <w:r w:rsidRPr="0009589A">
        <w:rPr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8D79CB" w:rsidRDefault="008D79CB" w:rsidP="00276CF3">
      <w:pPr>
        <w:numPr>
          <w:ilvl w:val="0"/>
          <w:numId w:val="4"/>
        </w:numPr>
        <w:tabs>
          <w:tab w:val="clear" w:pos="720"/>
          <w:tab w:val="num" w:pos="426"/>
        </w:tabs>
        <w:ind w:left="426" w:hanging="720"/>
        <w:rPr>
          <w:sz w:val="24"/>
          <w:szCs w:val="24"/>
        </w:rPr>
      </w:pPr>
      <w:r w:rsidRPr="0009589A">
        <w:rPr>
          <w:sz w:val="24"/>
          <w:szCs w:val="24"/>
        </w:rPr>
        <w:lastRenderedPageBreak/>
        <w:t>контролировать и оценивать результаты своей деятельности.</w:t>
      </w:r>
    </w:p>
    <w:p w:rsidR="006C70AF" w:rsidRPr="0009589A" w:rsidRDefault="006C70AF" w:rsidP="006C70AF">
      <w:pPr>
        <w:ind w:left="426" w:firstLine="0"/>
        <w:jc w:val="left"/>
        <w:rPr>
          <w:sz w:val="24"/>
          <w:szCs w:val="24"/>
        </w:rPr>
      </w:pPr>
    </w:p>
    <w:p w:rsidR="008D79CB" w:rsidRPr="0009589A" w:rsidRDefault="008D79CB" w:rsidP="008D79CB">
      <w:pPr>
        <w:tabs>
          <w:tab w:val="num" w:pos="426"/>
        </w:tabs>
        <w:ind w:hanging="720"/>
        <w:rPr>
          <w:b/>
          <w:i/>
          <w:sz w:val="24"/>
          <w:szCs w:val="24"/>
        </w:rPr>
      </w:pPr>
      <w:r w:rsidRPr="0009589A">
        <w:rPr>
          <w:b/>
          <w:i/>
          <w:sz w:val="24"/>
          <w:szCs w:val="24"/>
        </w:rPr>
        <w:t xml:space="preserve">      коммуникативные:</w:t>
      </w:r>
    </w:p>
    <w:p w:rsidR="008D79CB" w:rsidRPr="0009589A" w:rsidRDefault="008D79CB" w:rsidP="00276CF3">
      <w:pPr>
        <w:numPr>
          <w:ilvl w:val="0"/>
          <w:numId w:val="5"/>
        </w:numPr>
        <w:ind w:left="0" w:hanging="284"/>
        <w:rPr>
          <w:sz w:val="24"/>
          <w:szCs w:val="24"/>
        </w:rPr>
      </w:pPr>
      <w:r w:rsidRPr="0009589A">
        <w:rPr>
          <w:sz w:val="24"/>
          <w:szCs w:val="24"/>
        </w:rPr>
        <w:t>планировать свое речевое и неречевое поведение;</w:t>
      </w:r>
    </w:p>
    <w:p w:rsidR="008D79CB" w:rsidRPr="0009589A" w:rsidRDefault="008D79CB" w:rsidP="00276CF3">
      <w:pPr>
        <w:numPr>
          <w:ilvl w:val="0"/>
          <w:numId w:val="5"/>
        </w:numPr>
        <w:ind w:left="0" w:hanging="284"/>
        <w:rPr>
          <w:sz w:val="24"/>
          <w:szCs w:val="24"/>
        </w:rPr>
      </w:pPr>
      <w:r w:rsidRPr="0009589A">
        <w:rPr>
          <w:sz w:val="24"/>
          <w:szCs w:val="24"/>
        </w:rPr>
        <w:t>работать индивидуально, в парах и группе;</w:t>
      </w:r>
    </w:p>
    <w:p w:rsidR="008D79CB" w:rsidRPr="0009589A" w:rsidRDefault="008D79CB" w:rsidP="00276CF3">
      <w:pPr>
        <w:numPr>
          <w:ilvl w:val="0"/>
          <w:numId w:val="5"/>
        </w:numPr>
        <w:ind w:left="0" w:hanging="284"/>
        <w:rPr>
          <w:sz w:val="24"/>
          <w:szCs w:val="24"/>
        </w:rPr>
      </w:pPr>
      <w:r w:rsidRPr="0009589A">
        <w:rPr>
          <w:sz w:val="24"/>
          <w:szCs w:val="24"/>
        </w:rPr>
        <w:t>сотрудничать с взрослыми и сверстниками в разных социальных ситуациях, находить выходы из спорных ситуаций;</w:t>
      </w:r>
    </w:p>
    <w:p w:rsidR="008D79CB" w:rsidRPr="0009589A" w:rsidRDefault="008D79CB" w:rsidP="00276CF3">
      <w:pPr>
        <w:numPr>
          <w:ilvl w:val="0"/>
          <w:numId w:val="5"/>
        </w:numPr>
        <w:ind w:left="0" w:hanging="284"/>
        <w:rPr>
          <w:sz w:val="24"/>
          <w:szCs w:val="24"/>
        </w:rPr>
      </w:pPr>
      <w:r w:rsidRPr="0009589A">
        <w:rPr>
          <w:sz w:val="24"/>
          <w:szCs w:val="24"/>
        </w:rPr>
        <w:t xml:space="preserve">определять общие цели и пути их достижения; </w:t>
      </w:r>
    </w:p>
    <w:p w:rsidR="008D79CB" w:rsidRPr="0009589A" w:rsidRDefault="008D79CB" w:rsidP="00276CF3">
      <w:pPr>
        <w:numPr>
          <w:ilvl w:val="0"/>
          <w:numId w:val="5"/>
        </w:numPr>
        <w:ind w:left="0" w:hanging="284"/>
        <w:rPr>
          <w:sz w:val="24"/>
          <w:szCs w:val="24"/>
        </w:rPr>
      </w:pPr>
      <w:r w:rsidRPr="0009589A">
        <w:rPr>
          <w:sz w:val="24"/>
          <w:szCs w:val="24"/>
        </w:rPr>
        <w:t xml:space="preserve">формулировать, аргументировать и отстаивать своё мнение; </w:t>
      </w:r>
    </w:p>
    <w:p w:rsidR="008D79CB" w:rsidRPr="0009589A" w:rsidRDefault="008D79CB" w:rsidP="00276CF3">
      <w:pPr>
        <w:numPr>
          <w:ilvl w:val="0"/>
          <w:numId w:val="5"/>
        </w:numPr>
        <w:ind w:left="0" w:hanging="284"/>
        <w:rPr>
          <w:sz w:val="24"/>
          <w:szCs w:val="24"/>
        </w:rPr>
      </w:pPr>
      <w:r w:rsidRPr="0009589A">
        <w:rPr>
          <w:sz w:val="24"/>
          <w:szCs w:val="24"/>
        </w:rPr>
        <w:t xml:space="preserve">осуществлять взаимный контроль в совместной деятельности; </w:t>
      </w:r>
    </w:p>
    <w:p w:rsidR="008D79CB" w:rsidRPr="0009589A" w:rsidRDefault="008D79CB" w:rsidP="00276CF3">
      <w:pPr>
        <w:numPr>
          <w:ilvl w:val="0"/>
          <w:numId w:val="5"/>
        </w:numPr>
        <w:ind w:left="0" w:hanging="284"/>
        <w:rPr>
          <w:sz w:val="24"/>
          <w:szCs w:val="24"/>
        </w:rPr>
      </w:pPr>
      <w:r w:rsidRPr="0009589A">
        <w:rPr>
          <w:sz w:val="24"/>
          <w:szCs w:val="24"/>
        </w:rPr>
        <w:t xml:space="preserve">адекватно оценивать собственное поведение и поведение окружающих. </w:t>
      </w:r>
    </w:p>
    <w:p w:rsidR="008D79CB" w:rsidRPr="0009589A" w:rsidRDefault="008D79CB" w:rsidP="000D7704">
      <w:pPr>
        <w:rPr>
          <w:sz w:val="24"/>
          <w:szCs w:val="24"/>
        </w:rPr>
      </w:pPr>
    </w:p>
    <w:p w:rsidR="008D79CB" w:rsidRPr="001F3A95" w:rsidRDefault="008D79CB" w:rsidP="000D7704">
      <w:pPr>
        <w:rPr>
          <w:sz w:val="24"/>
          <w:szCs w:val="24"/>
        </w:rPr>
      </w:pPr>
      <w:r w:rsidRPr="001F3A95">
        <w:rPr>
          <w:b/>
          <w:i/>
          <w:color w:val="000000"/>
          <w:sz w:val="24"/>
          <w:szCs w:val="24"/>
        </w:rPr>
        <w:t>компенсаторные умения:</w:t>
      </w:r>
    </w:p>
    <w:p w:rsidR="008D79CB" w:rsidRPr="001F3A95" w:rsidRDefault="008D79CB" w:rsidP="00276CF3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2" w:hanging="284"/>
        <w:jc w:val="both"/>
        <w:rPr>
          <w:rFonts w:ascii="Times New Roman" w:hAnsi="Times New Roman"/>
          <w:sz w:val="24"/>
          <w:szCs w:val="24"/>
        </w:rPr>
      </w:pPr>
      <w:r w:rsidRPr="001F3A95">
        <w:rPr>
          <w:rFonts w:ascii="Times New Roman" w:eastAsia="Times New Roman" w:hAnsi="Times New Roman"/>
          <w:color w:val="000000"/>
          <w:sz w:val="24"/>
          <w:szCs w:val="24"/>
        </w:rPr>
        <w:t>совершенствуются умения:</w:t>
      </w:r>
    </w:p>
    <w:p w:rsidR="008D79CB" w:rsidRPr="0009589A" w:rsidRDefault="008D79CB" w:rsidP="00276CF3">
      <w:pPr>
        <w:widowControl w:val="0"/>
        <w:numPr>
          <w:ilvl w:val="0"/>
          <w:numId w:val="5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ind w:left="0" w:right="2" w:hanging="284"/>
        <w:rPr>
          <w:color w:val="000000"/>
          <w:sz w:val="24"/>
          <w:szCs w:val="24"/>
        </w:rPr>
      </w:pPr>
      <w:r w:rsidRPr="0009589A">
        <w:rPr>
          <w:color w:val="000000"/>
          <w:sz w:val="24"/>
          <w:szCs w:val="24"/>
        </w:rPr>
        <w:t>переспрашивать, просить повторить, уточняя значение незнакомых слов;</w:t>
      </w:r>
    </w:p>
    <w:p w:rsidR="008D79CB" w:rsidRPr="0009589A" w:rsidRDefault="008D79CB" w:rsidP="00276CF3">
      <w:pPr>
        <w:widowControl w:val="0"/>
        <w:numPr>
          <w:ilvl w:val="0"/>
          <w:numId w:val="5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ind w:left="0" w:right="2" w:hanging="284"/>
        <w:rPr>
          <w:color w:val="000000"/>
          <w:sz w:val="24"/>
          <w:szCs w:val="24"/>
        </w:rPr>
      </w:pPr>
      <w:r w:rsidRPr="0009589A">
        <w:rPr>
          <w:color w:val="000000"/>
          <w:sz w:val="24"/>
          <w:szCs w:val="24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8D79CB" w:rsidRPr="0009589A" w:rsidRDefault="008D79CB" w:rsidP="00276CF3">
      <w:pPr>
        <w:widowControl w:val="0"/>
        <w:numPr>
          <w:ilvl w:val="0"/>
          <w:numId w:val="5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ind w:left="0" w:right="2" w:hanging="284"/>
        <w:rPr>
          <w:color w:val="000000"/>
          <w:sz w:val="24"/>
          <w:szCs w:val="24"/>
        </w:rPr>
      </w:pPr>
      <w:r w:rsidRPr="0009589A">
        <w:rPr>
          <w:color w:val="000000"/>
          <w:sz w:val="24"/>
          <w:szCs w:val="24"/>
        </w:rPr>
        <w:t>прогнозировать содержание текста на основе заголовка, предварительно поставленных вопросов;</w:t>
      </w:r>
    </w:p>
    <w:p w:rsidR="008D79CB" w:rsidRPr="0009589A" w:rsidRDefault="008D79CB" w:rsidP="00276CF3">
      <w:pPr>
        <w:widowControl w:val="0"/>
        <w:numPr>
          <w:ilvl w:val="0"/>
          <w:numId w:val="5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ind w:left="0" w:right="2" w:hanging="284"/>
        <w:rPr>
          <w:color w:val="000000"/>
          <w:sz w:val="24"/>
          <w:szCs w:val="24"/>
        </w:rPr>
      </w:pPr>
      <w:r w:rsidRPr="0009589A">
        <w:rPr>
          <w:color w:val="000000"/>
          <w:sz w:val="24"/>
          <w:szCs w:val="24"/>
        </w:rPr>
        <w:t>догадываться о значении незнакомых слов по контексту, по используемым собеседником жестам и мимике;</w:t>
      </w:r>
    </w:p>
    <w:p w:rsidR="00E6355E" w:rsidRDefault="008D79CB" w:rsidP="00276CF3">
      <w:pPr>
        <w:widowControl w:val="0"/>
        <w:numPr>
          <w:ilvl w:val="0"/>
          <w:numId w:val="5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ind w:left="0" w:right="2" w:hanging="284"/>
        <w:rPr>
          <w:color w:val="000000"/>
          <w:sz w:val="24"/>
          <w:szCs w:val="24"/>
        </w:rPr>
      </w:pPr>
      <w:r w:rsidRPr="0009589A">
        <w:rPr>
          <w:color w:val="000000"/>
          <w:sz w:val="24"/>
          <w:szCs w:val="24"/>
        </w:rPr>
        <w:t>использовать синонимы, антонимы, описания понятия при дефиците языковых средств.</w:t>
      </w:r>
    </w:p>
    <w:p w:rsidR="00893245" w:rsidRDefault="00893245" w:rsidP="00893245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right="2" w:firstLine="0"/>
        <w:rPr>
          <w:color w:val="000000"/>
          <w:sz w:val="24"/>
          <w:szCs w:val="24"/>
        </w:rPr>
      </w:pPr>
    </w:p>
    <w:p w:rsidR="00BD1C39" w:rsidRPr="00024C93" w:rsidRDefault="00BF6B09" w:rsidP="009F754B">
      <w:pPr>
        <w:shd w:val="clear" w:color="auto" w:fill="FFFFFF"/>
        <w:spacing w:before="120" w:line="240" w:lineRule="exact"/>
        <w:jc w:val="center"/>
        <w:rPr>
          <w:b/>
          <w:sz w:val="24"/>
          <w:szCs w:val="24"/>
          <w:lang w:eastAsia="ar-SA"/>
        </w:rPr>
      </w:pPr>
      <w:r w:rsidRPr="00662645">
        <w:rPr>
          <w:b/>
          <w:sz w:val="24"/>
          <w:szCs w:val="24"/>
          <w:lang w:eastAsia="ar-SA"/>
        </w:rPr>
        <w:t>П</w:t>
      </w:r>
      <w:r w:rsidR="008D2D1D">
        <w:rPr>
          <w:b/>
          <w:sz w:val="24"/>
          <w:szCs w:val="24"/>
          <w:lang w:eastAsia="ar-SA"/>
        </w:rPr>
        <w:t>ланируемые</w:t>
      </w:r>
      <w:r w:rsidRPr="00662645">
        <w:rPr>
          <w:b/>
          <w:sz w:val="24"/>
          <w:szCs w:val="24"/>
          <w:lang w:eastAsia="ar-SA"/>
        </w:rPr>
        <w:t xml:space="preserve"> результат</w:t>
      </w:r>
      <w:r w:rsidR="00257193" w:rsidRPr="00662645">
        <w:rPr>
          <w:b/>
          <w:sz w:val="24"/>
          <w:szCs w:val="24"/>
          <w:lang w:eastAsia="ar-SA"/>
        </w:rPr>
        <w:t>ы изучения английского языка в 10</w:t>
      </w:r>
      <w:r w:rsidR="00A529F5">
        <w:rPr>
          <w:b/>
          <w:sz w:val="24"/>
          <w:szCs w:val="24"/>
          <w:lang w:eastAsia="ar-SA"/>
        </w:rPr>
        <w:t>-11 классах</w:t>
      </w:r>
    </w:p>
    <w:p w:rsidR="009F754B" w:rsidRDefault="009F754B" w:rsidP="00A529F5">
      <w:pPr>
        <w:spacing w:line="360" w:lineRule="auto"/>
        <w:rPr>
          <w:b/>
          <w:bCs/>
          <w:u w:val="single"/>
        </w:rPr>
      </w:pPr>
    </w:p>
    <w:p w:rsidR="00A529F5" w:rsidRPr="00070BA9" w:rsidRDefault="00A529F5" w:rsidP="00A529F5">
      <w:pPr>
        <w:spacing w:line="360" w:lineRule="auto"/>
        <w:rPr>
          <w:b/>
          <w:bCs/>
          <w:u w:val="single"/>
        </w:rPr>
      </w:pPr>
      <w:r w:rsidRPr="00070BA9">
        <w:rPr>
          <w:b/>
          <w:bCs/>
          <w:u w:val="single"/>
        </w:rPr>
        <w:t xml:space="preserve">Говорение </w:t>
      </w:r>
    </w:p>
    <w:p w:rsidR="00A529F5" w:rsidRDefault="00A529F5" w:rsidP="00A529F5">
      <w:pPr>
        <w:spacing w:line="360" w:lineRule="auto"/>
        <w:rPr>
          <w:b/>
          <w:bCs/>
        </w:rPr>
      </w:pPr>
      <w:r w:rsidRPr="00070BA9">
        <w:rPr>
          <w:b/>
          <w:bCs/>
        </w:rPr>
        <w:t>Диалогическая речь</w:t>
      </w:r>
    </w:p>
    <w:p w:rsidR="002A6DC2" w:rsidRPr="00070BA9" w:rsidRDefault="002A6DC2" w:rsidP="00A529F5">
      <w:pPr>
        <w:spacing w:line="360" w:lineRule="auto"/>
        <w:rPr>
          <w:b/>
          <w:bCs/>
        </w:rPr>
      </w:pPr>
    </w:p>
    <w:tbl>
      <w:tblPr>
        <w:tblW w:w="10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400"/>
        <w:gridCol w:w="2900"/>
        <w:gridCol w:w="2030"/>
        <w:gridCol w:w="1843"/>
      </w:tblGrid>
      <w:tr w:rsidR="009F754B" w:rsidRPr="00070BA9" w:rsidTr="00CA2D99">
        <w:tc>
          <w:tcPr>
            <w:tcW w:w="3400" w:type="dxa"/>
          </w:tcPr>
          <w:p w:rsidR="009F754B" w:rsidRPr="009F754B" w:rsidRDefault="009F754B" w:rsidP="009F754B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научатся</w:t>
            </w:r>
          </w:p>
        </w:tc>
        <w:tc>
          <w:tcPr>
            <w:tcW w:w="2900" w:type="dxa"/>
          </w:tcPr>
          <w:p w:rsidR="009F754B" w:rsidRPr="009F754B" w:rsidRDefault="009F754B" w:rsidP="009F754B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получат возможность</w:t>
            </w:r>
            <w:r>
              <w:rPr>
                <w:bCs/>
                <w:sz w:val="24"/>
                <w:szCs w:val="24"/>
              </w:rPr>
              <w:t xml:space="preserve"> научиться</w:t>
            </w:r>
          </w:p>
        </w:tc>
        <w:tc>
          <w:tcPr>
            <w:tcW w:w="2030" w:type="dxa"/>
          </w:tcPr>
          <w:p w:rsidR="009F754B" w:rsidRPr="009F754B" w:rsidRDefault="009F754B" w:rsidP="009F754B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«Английский в фокусе 10»</w:t>
            </w:r>
          </w:p>
        </w:tc>
        <w:tc>
          <w:tcPr>
            <w:tcW w:w="1843" w:type="dxa"/>
          </w:tcPr>
          <w:p w:rsidR="009F754B" w:rsidRPr="009F754B" w:rsidRDefault="009F754B" w:rsidP="00CA2D99">
            <w:pPr>
              <w:spacing w:line="360" w:lineRule="auto"/>
              <w:ind w:right="3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«Английский </w:t>
            </w:r>
            <w:r w:rsidRPr="009F754B">
              <w:rPr>
                <w:bCs/>
                <w:sz w:val="24"/>
                <w:szCs w:val="24"/>
              </w:rPr>
              <w:t>в фокусе 11»</w:t>
            </w:r>
          </w:p>
        </w:tc>
      </w:tr>
      <w:tr w:rsidR="00CE16B7" w:rsidRPr="005441D6" w:rsidTr="00CA2D99">
        <w:tc>
          <w:tcPr>
            <w:tcW w:w="3400" w:type="dxa"/>
            <w:vMerge w:val="restart"/>
          </w:tcPr>
          <w:p w:rsidR="00EF15E4" w:rsidRPr="00EF15E4" w:rsidRDefault="00EF15E4" w:rsidP="00EF15E4">
            <w:pPr>
              <w:numPr>
                <w:ilvl w:val="0"/>
                <w:numId w:val="19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EF15E4">
              <w:rPr>
                <w:sz w:val="24"/>
                <w:szCs w:val="24"/>
              </w:rPr>
              <w:t xml:space="preserve">Вести диалог/полилог в ситуациях неофициального общения в рамках изученной тематики; </w:t>
            </w:r>
          </w:p>
          <w:p w:rsidR="00EF15E4" w:rsidRPr="00EF15E4" w:rsidRDefault="00EF15E4" w:rsidP="00EF15E4">
            <w:pPr>
              <w:numPr>
                <w:ilvl w:val="0"/>
                <w:numId w:val="19"/>
              </w:numPr>
              <w:spacing w:after="120"/>
              <w:ind w:left="0" w:firstLine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  <w:r>
              <w:rPr>
                <w:sz w:val="24"/>
                <w:szCs w:val="24"/>
              </w:rPr>
              <w:tab/>
              <w:t xml:space="preserve">помощи разнообразных </w:t>
            </w:r>
            <w:r>
              <w:rPr>
                <w:sz w:val="24"/>
                <w:szCs w:val="24"/>
              </w:rPr>
              <w:tab/>
              <w:t xml:space="preserve">языковых средств </w:t>
            </w:r>
            <w:r>
              <w:rPr>
                <w:sz w:val="24"/>
                <w:szCs w:val="24"/>
              </w:rPr>
              <w:tab/>
              <w:t xml:space="preserve">без  </w:t>
            </w:r>
            <w:r w:rsidRPr="00EF15E4">
              <w:rPr>
                <w:sz w:val="24"/>
                <w:szCs w:val="24"/>
              </w:rPr>
              <w:t xml:space="preserve">подготовки инициировать, поддерживать и заканчивать беседу на темы, включенные в раздел «Предметное содержание речи»; </w:t>
            </w:r>
          </w:p>
          <w:p w:rsidR="00EF15E4" w:rsidRPr="00EF15E4" w:rsidRDefault="00EF15E4" w:rsidP="00EF15E4">
            <w:pPr>
              <w:numPr>
                <w:ilvl w:val="0"/>
                <w:numId w:val="19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EF15E4">
              <w:rPr>
                <w:sz w:val="24"/>
                <w:szCs w:val="24"/>
              </w:rPr>
              <w:t xml:space="preserve">выражать и аргументировать личную точку зрения; </w:t>
            </w:r>
          </w:p>
          <w:p w:rsidR="00EF15E4" w:rsidRPr="00EF15E4" w:rsidRDefault="00EF15E4" w:rsidP="00EF15E4">
            <w:pPr>
              <w:numPr>
                <w:ilvl w:val="0"/>
                <w:numId w:val="19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EF15E4">
              <w:rPr>
                <w:sz w:val="24"/>
                <w:szCs w:val="24"/>
              </w:rPr>
              <w:t xml:space="preserve">запрашивать </w:t>
            </w:r>
            <w:r w:rsidRPr="00EF15E4">
              <w:rPr>
                <w:sz w:val="24"/>
                <w:szCs w:val="24"/>
              </w:rPr>
              <w:lastRenderedPageBreak/>
              <w:t xml:space="preserve">информацию и обмениваться информацией в пределах изученной тематики; </w:t>
            </w:r>
          </w:p>
          <w:p w:rsidR="00CE16B7" w:rsidRPr="00EF15E4" w:rsidRDefault="00EF15E4" w:rsidP="00EF15E4">
            <w:pPr>
              <w:spacing w:after="120"/>
              <w:ind w:firstLine="17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F15E4">
              <w:rPr>
                <w:sz w:val="24"/>
                <w:szCs w:val="24"/>
              </w:rPr>
              <w:t xml:space="preserve">обращаться за разъяснениями, уточняя интересующую информацию.  </w:t>
            </w:r>
          </w:p>
        </w:tc>
        <w:tc>
          <w:tcPr>
            <w:tcW w:w="2900" w:type="dxa"/>
            <w:vMerge w:val="restart"/>
          </w:tcPr>
          <w:p w:rsidR="00EF15E4" w:rsidRPr="00EF15E4" w:rsidRDefault="00EF15E4" w:rsidP="00EF15E4">
            <w:pPr>
              <w:numPr>
                <w:ilvl w:val="0"/>
                <w:numId w:val="21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EF15E4">
              <w:rPr>
                <w:i/>
                <w:sz w:val="24"/>
                <w:szCs w:val="24"/>
              </w:rPr>
              <w:lastRenderedPageBreak/>
              <w:t>В</w:t>
            </w:r>
            <w:r>
              <w:rPr>
                <w:i/>
                <w:sz w:val="24"/>
                <w:szCs w:val="24"/>
              </w:rPr>
              <w:t xml:space="preserve">ести диалог/ полилог в ситуациях </w:t>
            </w:r>
            <w:r w:rsidRPr="00EF15E4">
              <w:rPr>
                <w:i/>
                <w:sz w:val="24"/>
                <w:szCs w:val="24"/>
              </w:rPr>
              <w:t xml:space="preserve">официального общения в рамках изученной тематики; кратко комментировать точку зрения другого человека; </w:t>
            </w:r>
          </w:p>
          <w:p w:rsidR="00EF15E4" w:rsidRPr="00EF15E4" w:rsidRDefault="00EF15E4" w:rsidP="00EF15E4">
            <w:pPr>
              <w:numPr>
                <w:ilvl w:val="0"/>
                <w:numId w:val="21"/>
              </w:numPr>
              <w:spacing w:after="120"/>
              <w:ind w:left="0" w:firstLine="17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проводить подготовленное интервью, </w:t>
            </w:r>
            <w:r>
              <w:rPr>
                <w:i/>
                <w:sz w:val="24"/>
                <w:szCs w:val="24"/>
              </w:rPr>
              <w:tab/>
              <w:t xml:space="preserve">проверяя и </w:t>
            </w:r>
            <w:r w:rsidRPr="00EF15E4">
              <w:rPr>
                <w:i/>
                <w:sz w:val="24"/>
                <w:szCs w:val="24"/>
              </w:rPr>
              <w:t xml:space="preserve">получая подтверждение какой-либо информации; </w:t>
            </w:r>
          </w:p>
          <w:p w:rsidR="00EF15E4" w:rsidRPr="00EF15E4" w:rsidRDefault="00EF15E4" w:rsidP="00EF15E4">
            <w:pPr>
              <w:numPr>
                <w:ilvl w:val="0"/>
                <w:numId w:val="21"/>
              </w:numPr>
              <w:spacing w:after="120"/>
              <w:ind w:left="0" w:firstLine="170"/>
              <w:jc w:val="left"/>
              <w:rPr>
                <w:sz w:val="24"/>
                <w:szCs w:val="24"/>
              </w:rPr>
            </w:pPr>
            <w:r w:rsidRPr="00EF15E4">
              <w:rPr>
                <w:i/>
                <w:sz w:val="24"/>
                <w:szCs w:val="24"/>
              </w:rPr>
              <w:t>обменив</w:t>
            </w:r>
            <w:r>
              <w:rPr>
                <w:i/>
                <w:sz w:val="24"/>
                <w:szCs w:val="24"/>
              </w:rPr>
              <w:t xml:space="preserve">аться информацией, </w:t>
            </w:r>
            <w:r w:rsidRPr="00EF15E4">
              <w:rPr>
                <w:i/>
                <w:sz w:val="24"/>
                <w:szCs w:val="24"/>
              </w:rPr>
              <w:t>про</w:t>
            </w:r>
            <w:r>
              <w:rPr>
                <w:i/>
                <w:sz w:val="24"/>
                <w:szCs w:val="24"/>
              </w:rPr>
              <w:t xml:space="preserve">верять и подтверждать собранную фактическую </w:t>
            </w:r>
            <w:r w:rsidRPr="00EF15E4">
              <w:rPr>
                <w:i/>
                <w:sz w:val="24"/>
                <w:szCs w:val="24"/>
              </w:rPr>
              <w:lastRenderedPageBreak/>
              <w:t xml:space="preserve">информацию. </w:t>
            </w:r>
          </w:p>
          <w:p w:rsidR="00EF15E4" w:rsidRPr="00EF15E4" w:rsidRDefault="00EF15E4" w:rsidP="00EF15E4">
            <w:pPr>
              <w:spacing w:line="36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  <w:p w:rsidR="00CE16B7" w:rsidRPr="00EF15E4" w:rsidRDefault="00CE16B7" w:rsidP="00EF15E4">
            <w:pPr>
              <w:spacing w:line="360" w:lineRule="auto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</w:tcPr>
          <w:p w:rsidR="00CE16B7" w:rsidRPr="009F754B" w:rsidRDefault="00CE16B7" w:rsidP="009F754B">
            <w:pPr>
              <w:spacing w:line="360" w:lineRule="auto"/>
              <w:ind w:firstLine="0"/>
              <w:rPr>
                <w:bCs/>
                <w:sz w:val="24"/>
                <w:szCs w:val="24"/>
                <w:lang w:val="en-US"/>
              </w:rPr>
            </w:pPr>
            <w:r w:rsidRPr="009F754B">
              <w:rPr>
                <w:bCs/>
                <w:sz w:val="24"/>
                <w:szCs w:val="24"/>
                <w:lang w:val="en-US"/>
              </w:rPr>
              <w:lastRenderedPageBreak/>
              <w:t xml:space="preserve">p. 11, ex. 5; p. 13, ex. 5; p. 19, ex. 5, 6; p. 21, ex. 4; p. 29, ex. 6; p. 31, ex. 9, 10; p. 43, ex. Speaking; p. 47, ex. 5; p. 49, ex. 9; p. 57, ex. 4; p. 61, ex. Speaking; p. 66, ex. 1b; p. 66, ex. 2; p. 73, ex. 7b; p. </w:t>
            </w:r>
            <w:r w:rsidRPr="009F754B">
              <w:rPr>
                <w:bCs/>
                <w:sz w:val="24"/>
                <w:szCs w:val="24"/>
                <w:lang w:val="en-US"/>
              </w:rPr>
              <w:lastRenderedPageBreak/>
              <w:t>74, ex. 9; p. 75, ex. 3; p. 79, ex. Speaking; p. 85, ex. 4, 5; p. 99, ex. Speaking; p. 104, ex. 2; p. 112, ex. 6b; p. 117, ex. 4; p. 124, ex. 4; p. 125, ex. 5, 8b; p. 129, ex. 6; p. 132, ex. 6b; p. 137, ex. Speaking; p. 143, ex. 3, 5b; p. 152, ex. 1</w:t>
            </w:r>
          </w:p>
          <w:p w:rsidR="00CE16B7" w:rsidRPr="009F754B" w:rsidRDefault="00CE16B7" w:rsidP="00384431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 w:rsidRPr="009F754B">
              <w:rPr>
                <w:bCs/>
                <w:sz w:val="24"/>
                <w:szCs w:val="24"/>
                <w:lang w:val="en-US"/>
              </w:rPr>
              <w:t xml:space="preserve">p. 11, ex. 4; p. 12, ex. 1; p. 14, ex. 5; p. 17, ex. 7; p. 25, ex. Speaking; p. 29, ex. 4 b; p. 31, ex. 8; p. 38, ex. 9; p. 40, ex. 1; p. 41, ex. 4; p. 47, ex. 4; p. 48, ex. 3; p. 54, ex. 1; p. 56, ex. 8; p. 58, ex. 1, 4; p. 64, ex. 5; p. 67, ex. 5; p. 82, ex. 2; p. 84, ex. 1b; p. 93, ex. 12; p. 94, ex. 14; p. 95, ex. 4; p. 97, ex. 4; p. 103, ex. 7; p. 105, ex. 5; p. 114, ex. </w:t>
            </w:r>
            <w:r w:rsidRPr="009F754B">
              <w:rPr>
                <w:bCs/>
                <w:sz w:val="24"/>
                <w:szCs w:val="24"/>
                <w:lang w:val="en-US"/>
              </w:rPr>
              <w:lastRenderedPageBreak/>
              <w:t xml:space="preserve">12; p. 117, ex. 4; p. 132, ex. 8; p. 133, ex. 6; p. 134, ex. 3; p. 135, ex. 3; p. 141, ex. 5; p. 148, ex. 1; p. 150, ex. 10a; p. 151, ex. 4; p. 152, ex. 4; p. 153, ex. 4; p. 155, ex. Speaking </w:t>
            </w:r>
          </w:p>
        </w:tc>
        <w:tc>
          <w:tcPr>
            <w:tcW w:w="1843" w:type="dxa"/>
          </w:tcPr>
          <w:p w:rsidR="00CE16B7" w:rsidRPr="009F754B" w:rsidRDefault="00CE16B7" w:rsidP="009F754B">
            <w:pPr>
              <w:spacing w:line="360" w:lineRule="auto"/>
              <w:ind w:firstLine="0"/>
              <w:rPr>
                <w:bCs/>
                <w:sz w:val="24"/>
                <w:szCs w:val="24"/>
                <w:lang w:val="en-US"/>
              </w:rPr>
            </w:pPr>
            <w:r w:rsidRPr="009F754B">
              <w:rPr>
                <w:bCs/>
                <w:sz w:val="24"/>
                <w:szCs w:val="24"/>
                <w:lang w:val="en-US"/>
              </w:rPr>
              <w:lastRenderedPageBreak/>
              <w:t xml:space="preserve">p. 12, ex. 3; p. 13, ex. 5; p. 20, ex. 9a; p. 31, ex. 7, 8b; p. 39, ex. 6; p. 41, ex. 4; p. 43, ex. Speaking; p. 49, ex. 9, 10; p. 56, ex. 8a; p. 61, ex. Speaking; p. 67, ex. 8; p. 86, ex. 4; p. 87, ex. 6; p. </w:t>
            </w:r>
            <w:r w:rsidRPr="009F754B">
              <w:rPr>
                <w:bCs/>
                <w:sz w:val="24"/>
                <w:szCs w:val="24"/>
                <w:lang w:val="en-US"/>
              </w:rPr>
              <w:lastRenderedPageBreak/>
              <w:t>96, ex. 4; p. 97, ex. 4; p. 104, ex. 1; p. 115, ex. 5; p. 117, ex. Speaking; p. 122, ex. 4; p. 123, ex. 6; p. 140, ex. 4; p. 153, ex. Speaking</w:t>
            </w:r>
          </w:p>
        </w:tc>
      </w:tr>
      <w:tr w:rsidR="00CE16B7" w:rsidRPr="005441D6" w:rsidTr="00CA2D99">
        <w:tc>
          <w:tcPr>
            <w:tcW w:w="3400" w:type="dxa"/>
            <w:vMerge/>
          </w:tcPr>
          <w:p w:rsidR="00CE16B7" w:rsidRPr="00384431" w:rsidRDefault="00CE16B7" w:rsidP="00384431">
            <w:pPr>
              <w:spacing w:line="360" w:lineRule="auto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900" w:type="dxa"/>
            <w:vMerge/>
          </w:tcPr>
          <w:p w:rsidR="00CE16B7" w:rsidRPr="00384431" w:rsidRDefault="00CE16B7" w:rsidP="00384431">
            <w:pPr>
              <w:spacing w:line="360" w:lineRule="auto"/>
              <w:rPr>
                <w:bCs/>
                <w:lang w:val="en-US"/>
              </w:rPr>
            </w:pPr>
          </w:p>
        </w:tc>
        <w:tc>
          <w:tcPr>
            <w:tcW w:w="2030" w:type="dxa"/>
            <w:vMerge/>
          </w:tcPr>
          <w:p w:rsidR="00CE16B7" w:rsidRPr="009F754B" w:rsidRDefault="00CE16B7" w:rsidP="00384431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CE16B7" w:rsidRPr="009F754B" w:rsidRDefault="00CE16B7" w:rsidP="00CE16B7">
            <w:pPr>
              <w:spacing w:line="360" w:lineRule="auto"/>
              <w:ind w:firstLine="0"/>
              <w:rPr>
                <w:bCs/>
                <w:sz w:val="24"/>
                <w:szCs w:val="24"/>
                <w:lang w:val="en-US"/>
              </w:rPr>
            </w:pPr>
            <w:r w:rsidRPr="009F754B">
              <w:rPr>
                <w:bCs/>
                <w:sz w:val="24"/>
                <w:szCs w:val="24"/>
                <w:lang w:val="en-US"/>
              </w:rPr>
              <w:t xml:space="preserve">p. 17, ex. 8; p. 23, ex. 7; p. 28, ex. 1; p. 29, ex. 9; p. 38, ex. 10; p. 48, ex. 2, 3; p. 53, ex. 8; p. 55, ex. 5; p. 58, ex. 1; p. 59, ex. 3; p. 65, ex. 7, 8; p. 76, ex. 16a; p. 79, ex. 4; p. 85, ex. 7; p. 91, ex. 6; p. 94, ex. 7; p. 103, ex. 7b; p. 105, ex. 7; p. 109, ex. 8; p. 112, ex. 10; p. 114, ex. 3; p. 121, ex. 7; p. 130, ex. 8; p. 132, ex. 4, 5; p. 148, ex. 12; p. 149, ex. 4, 5 </w:t>
            </w:r>
          </w:p>
        </w:tc>
      </w:tr>
    </w:tbl>
    <w:p w:rsidR="00A529F5" w:rsidRPr="00070BA9" w:rsidRDefault="00A529F5" w:rsidP="00A529F5">
      <w:pPr>
        <w:spacing w:line="360" w:lineRule="auto"/>
        <w:rPr>
          <w:b/>
          <w:bCs/>
          <w:lang w:val="en-US"/>
        </w:rPr>
      </w:pPr>
    </w:p>
    <w:p w:rsidR="00A529F5" w:rsidRDefault="00A529F5" w:rsidP="00A529F5">
      <w:pPr>
        <w:spacing w:line="360" w:lineRule="auto"/>
        <w:rPr>
          <w:b/>
          <w:bCs/>
        </w:rPr>
      </w:pPr>
      <w:r w:rsidRPr="00070BA9">
        <w:rPr>
          <w:b/>
          <w:bCs/>
        </w:rPr>
        <w:t>Монологическая речь</w:t>
      </w:r>
    </w:p>
    <w:p w:rsidR="00CE16B7" w:rsidRPr="00070BA9" w:rsidRDefault="00CE16B7" w:rsidP="00A529F5">
      <w:pPr>
        <w:spacing w:line="360" w:lineRule="auto"/>
        <w:rPr>
          <w:b/>
          <w:bCs/>
        </w:rPr>
      </w:pPr>
    </w:p>
    <w:tbl>
      <w:tblPr>
        <w:tblW w:w="10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239"/>
        <w:gridCol w:w="3293"/>
        <w:gridCol w:w="1798"/>
        <w:gridCol w:w="1843"/>
      </w:tblGrid>
      <w:tr w:rsidR="00CE16B7" w:rsidRPr="00070BA9" w:rsidTr="00CA2D99">
        <w:tc>
          <w:tcPr>
            <w:tcW w:w="3239" w:type="dxa"/>
          </w:tcPr>
          <w:p w:rsidR="00CE16B7" w:rsidRPr="009F754B" w:rsidRDefault="00CE16B7" w:rsidP="0038443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научатся</w:t>
            </w:r>
          </w:p>
        </w:tc>
        <w:tc>
          <w:tcPr>
            <w:tcW w:w="3293" w:type="dxa"/>
          </w:tcPr>
          <w:p w:rsidR="00CE16B7" w:rsidRPr="009F754B" w:rsidRDefault="00CE16B7" w:rsidP="00384431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получат возможность</w:t>
            </w:r>
            <w:r>
              <w:rPr>
                <w:bCs/>
                <w:sz w:val="24"/>
                <w:szCs w:val="24"/>
              </w:rPr>
              <w:t xml:space="preserve"> научиться</w:t>
            </w:r>
          </w:p>
        </w:tc>
        <w:tc>
          <w:tcPr>
            <w:tcW w:w="1798" w:type="dxa"/>
          </w:tcPr>
          <w:p w:rsidR="00CE16B7" w:rsidRPr="009F754B" w:rsidRDefault="00CE16B7" w:rsidP="00384431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«Английский в фокусе 10»</w:t>
            </w:r>
          </w:p>
        </w:tc>
        <w:tc>
          <w:tcPr>
            <w:tcW w:w="1843" w:type="dxa"/>
          </w:tcPr>
          <w:p w:rsidR="00CE16B7" w:rsidRPr="009F754B" w:rsidRDefault="00CE16B7" w:rsidP="00CA2D99">
            <w:pPr>
              <w:spacing w:line="360" w:lineRule="auto"/>
              <w:ind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«Английский </w:t>
            </w:r>
            <w:r w:rsidRPr="009F754B">
              <w:rPr>
                <w:bCs/>
                <w:sz w:val="24"/>
                <w:szCs w:val="24"/>
              </w:rPr>
              <w:t>в фокусе 11»</w:t>
            </w:r>
          </w:p>
        </w:tc>
      </w:tr>
      <w:tr w:rsidR="00EF15E4" w:rsidRPr="005441D6" w:rsidTr="00CA2D99">
        <w:trPr>
          <w:trHeight w:val="3801"/>
        </w:trPr>
        <w:tc>
          <w:tcPr>
            <w:tcW w:w="3239" w:type="dxa"/>
          </w:tcPr>
          <w:p w:rsidR="00EF15E4" w:rsidRDefault="00EF15E4" w:rsidP="00EF15E4">
            <w:pPr>
              <w:numPr>
                <w:ilvl w:val="0"/>
                <w:numId w:val="19"/>
              </w:numPr>
              <w:spacing w:after="120"/>
              <w:ind w:left="0" w:firstLine="170"/>
              <w:jc w:val="left"/>
              <w:rPr>
                <w:sz w:val="24"/>
                <w:szCs w:val="24"/>
              </w:rPr>
            </w:pPr>
            <w:r w:rsidRPr="00EF15E4">
              <w:rPr>
                <w:sz w:val="24"/>
                <w:szCs w:val="24"/>
              </w:rPr>
              <w:t>Формулировать несложные связные высказыв</w:t>
            </w:r>
            <w:r>
              <w:rPr>
                <w:sz w:val="24"/>
                <w:szCs w:val="24"/>
              </w:rPr>
              <w:t xml:space="preserve">ания с использованием основных коммуникативных </w:t>
            </w:r>
            <w:r>
              <w:rPr>
                <w:sz w:val="24"/>
                <w:szCs w:val="24"/>
              </w:rPr>
              <w:tab/>
              <w:t>типов речи(описание,</w:t>
            </w:r>
            <w:r w:rsidR="008D2D1D">
              <w:rPr>
                <w:sz w:val="24"/>
                <w:szCs w:val="24"/>
              </w:rPr>
              <w:t xml:space="preserve"> </w:t>
            </w:r>
            <w:r w:rsidRPr="00EF15E4">
              <w:rPr>
                <w:sz w:val="24"/>
                <w:szCs w:val="24"/>
              </w:rPr>
              <w:t xml:space="preserve">повествование, рассуждение, характеристика) в рамках тем, включенных в раздел «Предметное содержание речи»; </w:t>
            </w:r>
          </w:p>
          <w:p w:rsidR="00EF15E4" w:rsidRPr="00EF15E4" w:rsidRDefault="00EF15E4" w:rsidP="00EF15E4">
            <w:pPr>
              <w:numPr>
                <w:ilvl w:val="0"/>
                <w:numId w:val="19"/>
              </w:numPr>
              <w:spacing w:after="120"/>
              <w:ind w:left="0" w:firstLine="17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передавать </w:t>
            </w:r>
            <w:r>
              <w:rPr>
                <w:sz w:val="24"/>
                <w:szCs w:val="24"/>
              </w:rPr>
              <w:tab/>
              <w:t xml:space="preserve">основное </w:t>
            </w:r>
            <w:r w:rsidRPr="00EF15E4">
              <w:rPr>
                <w:sz w:val="24"/>
                <w:szCs w:val="24"/>
              </w:rPr>
              <w:t xml:space="preserve">содержание </w:t>
            </w:r>
            <w:r w:rsidRPr="00EF15E4">
              <w:rPr>
                <w:sz w:val="24"/>
                <w:szCs w:val="24"/>
              </w:rPr>
              <w:tab/>
              <w:t>прочитанного/ увиденного/услышанного;</w:t>
            </w:r>
          </w:p>
        </w:tc>
        <w:tc>
          <w:tcPr>
            <w:tcW w:w="3293" w:type="dxa"/>
            <w:vMerge w:val="restart"/>
          </w:tcPr>
          <w:p w:rsidR="00EF15E4" w:rsidRPr="00160515" w:rsidRDefault="00EF15E4" w:rsidP="00EF15E4">
            <w:pPr>
              <w:numPr>
                <w:ilvl w:val="0"/>
                <w:numId w:val="22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t xml:space="preserve">Резюмировать прослушанный/прочитанный текст; </w:t>
            </w:r>
          </w:p>
          <w:p w:rsidR="00EF15E4" w:rsidRPr="00160515" w:rsidRDefault="00EF15E4" w:rsidP="00EF15E4">
            <w:pPr>
              <w:numPr>
                <w:ilvl w:val="0"/>
                <w:numId w:val="22"/>
              </w:numPr>
              <w:spacing w:after="120"/>
              <w:ind w:left="0" w:firstLine="17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Обобщать </w:t>
            </w:r>
            <w:r w:rsidRPr="00160515">
              <w:rPr>
                <w:i/>
                <w:sz w:val="24"/>
                <w:szCs w:val="24"/>
              </w:rPr>
              <w:t xml:space="preserve">информацию на основе прочитанного/прослушанного текста. </w:t>
            </w:r>
          </w:p>
          <w:p w:rsidR="00EF15E4" w:rsidRPr="00CE16B7" w:rsidRDefault="00EF15E4" w:rsidP="0038443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98" w:type="dxa"/>
            <w:vMerge w:val="restart"/>
          </w:tcPr>
          <w:p w:rsidR="00EF15E4" w:rsidRPr="00CE16B7" w:rsidRDefault="00EF15E4" w:rsidP="00CE16B7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10,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16,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2;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23,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46,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58,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4;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59,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64,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77,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84,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2;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96,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1, 4, 5;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104,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>. 1</w:t>
            </w:r>
            <w:r w:rsidRPr="00CE16B7">
              <w:rPr>
                <w:sz w:val="24"/>
                <w:szCs w:val="24"/>
                <w:lang w:val="en-US"/>
              </w:rPr>
              <w:t>b</w:t>
            </w:r>
            <w:r w:rsidRPr="00CE16B7">
              <w:rPr>
                <w:sz w:val="24"/>
                <w:szCs w:val="24"/>
              </w:rPr>
              <w:t xml:space="preserve">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117,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</w:t>
            </w:r>
            <w:r w:rsidRPr="00CE16B7">
              <w:rPr>
                <w:sz w:val="24"/>
                <w:szCs w:val="24"/>
              </w:rPr>
              <w:lastRenderedPageBreak/>
              <w:t xml:space="preserve">1, 2;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122,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6;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 xml:space="preserve">. 135,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CE16B7">
              <w:rPr>
                <w:sz w:val="24"/>
                <w:szCs w:val="24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CE16B7">
              <w:rPr>
                <w:sz w:val="24"/>
                <w:szCs w:val="24"/>
              </w:rPr>
              <w:t>. 140, ex. 1</w:t>
            </w:r>
            <w:r w:rsidRPr="00CE16B7">
              <w:rPr>
                <w:sz w:val="24"/>
                <w:szCs w:val="24"/>
                <w:lang w:val="en-US"/>
              </w:rPr>
              <w:t>b</w:t>
            </w:r>
            <w:r w:rsidRPr="00CE16B7">
              <w:rPr>
                <w:sz w:val="24"/>
                <w:szCs w:val="24"/>
              </w:rPr>
              <w:t>; p. 142, ex. 1; p. 153, ex. 1</w:t>
            </w:r>
          </w:p>
          <w:p w:rsidR="00EF15E4" w:rsidRPr="00CE16B7" w:rsidRDefault="00EF15E4" w:rsidP="00CE16B7">
            <w:pPr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CE16B7">
              <w:rPr>
                <w:sz w:val="24"/>
                <w:szCs w:val="24"/>
                <w:lang w:val="en-US"/>
              </w:rPr>
              <w:t>p. 21, ex. 3; p. 28, ex. 1, 4; p. 34, ex. 1; p. 47, ex. 4; p. 57, ex. 1; p. 75, ex. 1, 4; p. 95, ex. 1, 3; p. 102, ex. 2; p. 115, ex. 3; p. 128, ex. 1; p. 133, ex. 4; p. 151, ex. 3; Spotlight on Russia, pp. 3–10 Speaking activities</w:t>
            </w:r>
          </w:p>
          <w:p w:rsidR="00EF15E4" w:rsidRPr="00CE16B7" w:rsidRDefault="00EF15E4" w:rsidP="00CE16B7">
            <w:pPr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CE16B7">
              <w:rPr>
                <w:sz w:val="24"/>
                <w:szCs w:val="24"/>
                <w:lang w:val="en-US"/>
              </w:rPr>
              <w:t>p. 13, ex. 11; p. 22, ex. 2b, 4; p. 23, ex. 4; p. 39, ex. 4; p. 56, ex. 7; p. 76, ex. 5; p. 77, ex. 4; p. 79, ex. Speaking; p. 95; ex. 3; p. 103, ex. 8; p. 115, ex. 3; p. 119, ex. Speaking; p. 135, ex. 4</w:t>
            </w:r>
          </w:p>
          <w:p w:rsidR="00EF15E4" w:rsidRPr="00CE16B7" w:rsidRDefault="00EF15E4" w:rsidP="00CE16B7">
            <w:pPr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CE16B7">
              <w:rPr>
                <w:sz w:val="24"/>
                <w:szCs w:val="24"/>
                <w:lang w:val="en-US"/>
              </w:rPr>
              <w:t xml:space="preserve">p. 17, ex. 6, 7; </w:t>
            </w:r>
            <w:r w:rsidRPr="00CE16B7">
              <w:rPr>
                <w:sz w:val="24"/>
                <w:szCs w:val="24"/>
                <w:lang w:val="en-US"/>
              </w:rPr>
              <w:lastRenderedPageBreak/>
              <w:t>p. 30, ex. 4; p. 32, ex. 1; p. 49, ex. 6; p. 53, ex. 5; p. 66, ex. 1; p. 70, ex. 1; p. 83, ex. 5; p. 88, ex. 1, 2; p. 97, ex. 3; p. 111, ex. 4; p. 122, ex. 1, 3; p. 124, ex. 3; p. 130, ex. 3; p. 134, ex. 3; p. 144, ex. 1; p. 146, ex. 1, 2; p. 147, ex. 8; p. 153, ex. 3</w:t>
            </w:r>
          </w:p>
        </w:tc>
        <w:tc>
          <w:tcPr>
            <w:tcW w:w="1843" w:type="dxa"/>
            <w:vMerge w:val="restart"/>
          </w:tcPr>
          <w:p w:rsidR="00EF15E4" w:rsidRPr="00384431" w:rsidRDefault="00EF15E4" w:rsidP="00CE16B7">
            <w:pPr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CE16B7">
              <w:rPr>
                <w:sz w:val="24"/>
                <w:szCs w:val="24"/>
                <w:lang w:val="en-US"/>
              </w:rPr>
              <w:lastRenderedPageBreak/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11,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7;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23,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33,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>. 6</w:t>
            </w:r>
            <w:r w:rsidRPr="00CE16B7">
              <w:rPr>
                <w:sz w:val="24"/>
                <w:szCs w:val="24"/>
                <w:lang w:val="en-US"/>
              </w:rPr>
              <w:t>b</w:t>
            </w:r>
            <w:r w:rsidRPr="00384431">
              <w:rPr>
                <w:sz w:val="24"/>
                <w:szCs w:val="24"/>
                <w:lang w:val="en-US"/>
              </w:rPr>
              <w:t xml:space="preserve">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41,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3;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47,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7;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50,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3;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52,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1, 2;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59,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4;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64,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65,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9;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84,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102,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2;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114,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</w:t>
            </w:r>
            <w:r w:rsidRPr="00384431">
              <w:rPr>
                <w:sz w:val="24"/>
                <w:szCs w:val="24"/>
                <w:lang w:val="en-US"/>
              </w:rPr>
              <w:lastRenderedPageBreak/>
              <w:t xml:space="preserve">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 xml:space="preserve">. 115, </w:t>
            </w:r>
            <w:r w:rsidRPr="00CE16B7">
              <w:rPr>
                <w:sz w:val="24"/>
                <w:szCs w:val="24"/>
                <w:lang w:val="en-US"/>
              </w:rPr>
              <w:t>ex</w:t>
            </w:r>
            <w:r w:rsidRPr="00384431">
              <w:rPr>
                <w:sz w:val="24"/>
                <w:szCs w:val="24"/>
                <w:lang w:val="en-US"/>
              </w:rPr>
              <w:t xml:space="preserve">. 1; </w:t>
            </w:r>
            <w:r w:rsidRPr="00CE16B7">
              <w:rPr>
                <w:sz w:val="24"/>
                <w:szCs w:val="24"/>
                <w:lang w:val="en-US"/>
              </w:rPr>
              <w:t>p</w:t>
            </w:r>
            <w:r w:rsidRPr="00384431">
              <w:rPr>
                <w:sz w:val="24"/>
                <w:szCs w:val="24"/>
                <w:lang w:val="en-US"/>
              </w:rPr>
              <w:t>. 120, ex. 1, 2; p. 127, ex. 9; p. 132, ex. 1; p. 138, ex. 1; p. 150, ex. 1; p. 151, ex. 1</w:t>
            </w:r>
          </w:p>
          <w:p w:rsidR="00EF15E4" w:rsidRPr="00CE16B7" w:rsidRDefault="00EF15E4" w:rsidP="00CE16B7">
            <w:pPr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CE16B7">
              <w:rPr>
                <w:sz w:val="24"/>
                <w:szCs w:val="24"/>
                <w:lang w:val="en-US"/>
              </w:rPr>
              <w:t>p. 16, ex. 1; p. 21, ex. 1; p. 39, ex. 4; p. 57, ex. 2, 4; p. 77, ex. 1, 3; p. 78, ex. 1; p. 90, ex. 2; p. 95, ex. 1, 3; p. 108, ex. 2; p. 113, ex. 1, 4; p. 126, ex. 1, 2; p. 131, ex. 1, 4; p. 133, ex. 1; p. 144, ex. 1, 2; p. 149, ex. 1, 3, 5</w:t>
            </w:r>
          </w:p>
          <w:p w:rsidR="00EF15E4" w:rsidRPr="003476BA" w:rsidRDefault="00EF15E4" w:rsidP="00CE16B7">
            <w:pPr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CE16B7">
              <w:rPr>
                <w:sz w:val="24"/>
                <w:szCs w:val="24"/>
                <w:lang w:val="en-US"/>
              </w:rPr>
              <w:t xml:space="preserve">p. 23, ex. 2, 3; p. 25, ex. Speaking; p. 28, ex. 5; p. 39, ex. 5; p. 47, ex. 7; p. 57, ex. 4; p. 79, ex. 3; p. 81, ex. Speaking; p. 96, ex. 4; p. 99, ex. Speaking; p. 109, ex. 9, 10; p. 115, ex. 4; p. 135, ex. </w:t>
            </w:r>
            <w:r w:rsidRPr="00CE16B7">
              <w:rPr>
                <w:sz w:val="24"/>
                <w:szCs w:val="24"/>
                <w:lang w:val="en-US"/>
              </w:rPr>
              <w:lastRenderedPageBreak/>
              <w:t>Speaking; p. 139, ex. 7; p. 149, ex. 3</w:t>
            </w:r>
          </w:p>
          <w:p w:rsidR="00EF15E4" w:rsidRPr="00CE16B7" w:rsidRDefault="00EF15E4" w:rsidP="00CE16B7">
            <w:pPr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CE16B7">
              <w:rPr>
                <w:sz w:val="24"/>
                <w:szCs w:val="24"/>
                <w:lang w:val="en-US"/>
              </w:rPr>
              <w:t>p. 12, ex. 1; p. 22, ex. 1; p. 23, ex. 5; p. 30, ex. 1; p. 35, ex. 6; p. 38, ex. 9; p. 39, ex. 4; p. 40, ex. 2; p. 53, ex. 5 a, 7; p. 66, ex. 1; p. 72; ex. 2; p. 85, ex. 6, 7; p. 86, ex. 1, 2; p. 103, ex. 7 a; p. 104, ex. 1; p. 109, ex. 7; p. 113, ex. 4; p. 122, ex. 1; p. 132, ex. 2 a; p. 133, ex. 4; p. 138, ex. 4; p. 140, ex. 1; p. 145, ex. 9; p. 149, ex. 4</w:t>
            </w:r>
          </w:p>
          <w:p w:rsidR="00EF15E4" w:rsidRPr="00CE16B7" w:rsidRDefault="00EF15E4" w:rsidP="00384431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EF15E4" w:rsidRPr="00CE16B7" w:rsidTr="00CA2D99">
        <w:trPr>
          <w:trHeight w:val="3775"/>
        </w:trPr>
        <w:tc>
          <w:tcPr>
            <w:tcW w:w="3239" w:type="dxa"/>
          </w:tcPr>
          <w:p w:rsidR="00EF15E4" w:rsidRPr="00EF15E4" w:rsidRDefault="00EF15E4" w:rsidP="00EF15E4">
            <w:pPr>
              <w:numPr>
                <w:ilvl w:val="0"/>
                <w:numId w:val="19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EF15E4">
              <w:rPr>
                <w:sz w:val="24"/>
                <w:szCs w:val="24"/>
              </w:rPr>
              <w:lastRenderedPageBreak/>
              <w:t xml:space="preserve">давать краткие описания и/или комментарии с опорой на нелинейный текст (таблицы, графики); </w:t>
            </w:r>
          </w:p>
          <w:p w:rsidR="00EF15E4" w:rsidRPr="00EF15E4" w:rsidRDefault="00EF15E4" w:rsidP="00EF15E4">
            <w:pPr>
              <w:numPr>
                <w:ilvl w:val="0"/>
                <w:numId w:val="19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EF15E4">
              <w:rPr>
                <w:sz w:val="24"/>
                <w:szCs w:val="24"/>
              </w:rPr>
              <w:t xml:space="preserve">строить высказывание на основе изображения с опорой или без опоры на ключевые слова/план/вопросы. </w:t>
            </w:r>
          </w:p>
          <w:p w:rsidR="00EF15E4" w:rsidRPr="00EF15E4" w:rsidRDefault="00EF15E4" w:rsidP="00EF15E4">
            <w:pPr>
              <w:spacing w:after="120"/>
              <w:ind w:left="17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93" w:type="dxa"/>
            <w:vMerge/>
          </w:tcPr>
          <w:p w:rsidR="00EF15E4" w:rsidRPr="00CE16B7" w:rsidRDefault="00EF15E4" w:rsidP="0038443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98" w:type="dxa"/>
            <w:vMerge/>
          </w:tcPr>
          <w:p w:rsidR="00EF15E4" w:rsidRPr="00CE16B7" w:rsidRDefault="00EF15E4" w:rsidP="00CE16B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F15E4" w:rsidRPr="00CE16B7" w:rsidRDefault="00EF15E4" w:rsidP="0038443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A529F5" w:rsidRPr="00CE16B7" w:rsidRDefault="00A529F5" w:rsidP="00A529F5">
      <w:pPr>
        <w:spacing w:line="360" w:lineRule="auto"/>
        <w:ind w:firstLine="454"/>
      </w:pPr>
    </w:p>
    <w:p w:rsidR="00A529F5" w:rsidRDefault="00A529F5" w:rsidP="00A529F5">
      <w:pPr>
        <w:spacing w:line="360" w:lineRule="auto"/>
        <w:rPr>
          <w:b/>
          <w:bCs/>
          <w:u w:val="single"/>
        </w:rPr>
      </w:pPr>
      <w:r w:rsidRPr="00070BA9">
        <w:rPr>
          <w:b/>
          <w:bCs/>
          <w:u w:val="single"/>
        </w:rPr>
        <w:t>Аудирование</w:t>
      </w:r>
    </w:p>
    <w:p w:rsidR="002A6DC2" w:rsidRPr="00070BA9" w:rsidRDefault="002A6DC2" w:rsidP="00A529F5">
      <w:pPr>
        <w:spacing w:line="360" w:lineRule="auto"/>
        <w:rPr>
          <w:u w:val="single"/>
        </w:rPr>
      </w:pPr>
    </w:p>
    <w:tbl>
      <w:tblPr>
        <w:tblW w:w="10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369"/>
        <w:gridCol w:w="2835"/>
        <w:gridCol w:w="2126"/>
        <w:gridCol w:w="1843"/>
      </w:tblGrid>
      <w:tr w:rsidR="002A6DC2" w:rsidRPr="00070BA9" w:rsidTr="00CA2D99">
        <w:tc>
          <w:tcPr>
            <w:tcW w:w="3369" w:type="dxa"/>
          </w:tcPr>
          <w:p w:rsidR="002A6DC2" w:rsidRPr="009F754B" w:rsidRDefault="002A6DC2" w:rsidP="00031756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научатся</w:t>
            </w:r>
          </w:p>
        </w:tc>
        <w:tc>
          <w:tcPr>
            <w:tcW w:w="2835" w:type="dxa"/>
          </w:tcPr>
          <w:p w:rsidR="002A6DC2" w:rsidRPr="009F754B" w:rsidRDefault="002A6DC2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получат возможность</w:t>
            </w:r>
            <w:r>
              <w:rPr>
                <w:bCs/>
                <w:sz w:val="24"/>
                <w:szCs w:val="24"/>
              </w:rPr>
              <w:t xml:space="preserve"> научиться</w:t>
            </w:r>
          </w:p>
        </w:tc>
        <w:tc>
          <w:tcPr>
            <w:tcW w:w="2126" w:type="dxa"/>
          </w:tcPr>
          <w:p w:rsidR="002A6DC2" w:rsidRPr="009F754B" w:rsidRDefault="002A6DC2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«Английский в фокусе 10»</w:t>
            </w:r>
          </w:p>
        </w:tc>
        <w:tc>
          <w:tcPr>
            <w:tcW w:w="1843" w:type="dxa"/>
          </w:tcPr>
          <w:p w:rsidR="002A6DC2" w:rsidRPr="009F754B" w:rsidRDefault="002A6DC2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«Английский </w:t>
            </w:r>
            <w:r w:rsidRPr="009F754B">
              <w:rPr>
                <w:bCs/>
                <w:sz w:val="24"/>
                <w:szCs w:val="24"/>
              </w:rPr>
              <w:t>в фокусе 11»</w:t>
            </w:r>
          </w:p>
        </w:tc>
      </w:tr>
      <w:tr w:rsidR="00384431" w:rsidRPr="005441D6" w:rsidTr="00CA2D99">
        <w:tc>
          <w:tcPr>
            <w:tcW w:w="3369" w:type="dxa"/>
          </w:tcPr>
          <w:p w:rsidR="00672C5E" w:rsidRPr="00672C5E" w:rsidRDefault="00672C5E" w:rsidP="00672C5E">
            <w:pPr>
              <w:pStyle w:val="a5"/>
              <w:numPr>
                <w:ilvl w:val="0"/>
                <w:numId w:val="25"/>
              </w:numPr>
              <w:spacing w:after="120" w:line="240" w:lineRule="auto"/>
              <w:ind w:left="0"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672C5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</w:t>
            </w:r>
            <w:r w:rsidRPr="00672C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четким нормативным произношением; </w:t>
            </w:r>
          </w:p>
          <w:p w:rsidR="00384431" w:rsidRPr="00672C5E" w:rsidRDefault="00672C5E" w:rsidP="00672C5E">
            <w:pPr>
              <w:pStyle w:val="a5"/>
              <w:numPr>
                <w:ilvl w:val="0"/>
                <w:numId w:val="25"/>
              </w:numPr>
              <w:spacing w:after="120" w:line="240" w:lineRule="auto"/>
              <w:ind w:left="0" w:firstLine="17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72C5E">
              <w:rPr>
                <w:rFonts w:ascii="Times New Roman" w:hAnsi="Times New Roman" w:cs="Times New Roman"/>
                <w:sz w:val="24"/>
                <w:szCs w:val="24"/>
              </w:rPr>
              <w:t>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</w:t>
            </w:r>
          </w:p>
        </w:tc>
        <w:tc>
          <w:tcPr>
            <w:tcW w:w="2835" w:type="dxa"/>
          </w:tcPr>
          <w:p w:rsidR="006E548D" w:rsidRPr="00160515" w:rsidRDefault="006E548D" w:rsidP="00672C5E">
            <w:pPr>
              <w:numPr>
                <w:ilvl w:val="0"/>
                <w:numId w:val="23"/>
              </w:numPr>
              <w:spacing w:after="120"/>
              <w:ind w:left="0" w:firstLine="170"/>
              <w:jc w:val="left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lastRenderedPageBreak/>
              <w:t xml:space="preserve">Полно и точно воспринимать информацию в распространенных коммуникативных ситуациях; </w:t>
            </w:r>
          </w:p>
          <w:p w:rsidR="00384431" w:rsidRPr="00070BA9" w:rsidRDefault="006E548D" w:rsidP="00672C5E">
            <w:pPr>
              <w:spacing w:after="120"/>
              <w:ind w:firstLine="170"/>
              <w:jc w:val="left"/>
            </w:pPr>
            <w:r>
              <w:rPr>
                <w:i/>
                <w:sz w:val="24"/>
                <w:szCs w:val="24"/>
              </w:rPr>
              <w:lastRenderedPageBreak/>
              <w:t xml:space="preserve">- </w:t>
            </w:r>
            <w:r w:rsidRPr="00160515">
              <w:rPr>
                <w:i/>
                <w:sz w:val="24"/>
                <w:szCs w:val="24"/>
              </w:rPr>
              <w:t>обобщать прослушанную информацию и выявлять факты в соответствии с поставленной задачей/вопросом.</w:t>
            </w:r>
          </w:p>
        </w:tc>
        <w:tc>
          <w:tcPr>
            <w:tcW w:w="3969" w:type="dxa"/>
            <w:gridSpan w:val="2"/>
          </w:tcPr>
          <w:p w:rsidR="00384431" w:rsidRPr="00070BA9" w:rsidRDefault="00384431" w:rsidP="00384431">
            <w:pPr>
              <w:spacing w:line="360" w:lineRule="auto"/>
              <w:rPr>
                <w:lang w:val="en-US"/>
              </w:rPr>
            </w:pPr>
            <w:r w:rsidRPr="00070BA9">
              <w:lastRenderedPageBreak/>
              <w:t>Упражнения</w:t>
            </w:r>
            <w:r w:rsidRPr="00070BA9">
              <w:rPr>
                <w:lang w:val="en-US"/>
              </w:rPr>
              <w:t xml:space="preserve">: </w:t>
            </w:r>
          </w:p>
          <w:p w:rsidR="00384431" w:rsidRPr="00070BA9" w:rsidRDefault="00384431" w:rsidP="00276CF3">
            <w:pPr>
              <w:numPr>
                <w:ilvl w:val="0"/>
                <w:numId w:val="13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Listen and fill in the gaps;</w:t>
            </w:r>
          </w:p>
          <w:p w:rsidR="00384431" w:rsidRPr="00070BA9" w:rsidRDefault="00384431" w:rsidP="00276CF3">
            <w:pPr>
              <w:numPr>
                <w:ilvl w:val="0"/>
                <w:numId w:val="13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Listen and check;</w:t>
            </w:r>
          </w:p>
          <w:p w:rsidR="00384431" w:rsidRPr="00070BA9" w:rsidRDefault="00384431" w:rsidP="00276CF3">
            <w:pPr>
              <w:numPr>
                <w:ilvl w:val="0"/>
                <w:numId w:val="13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Listen to the speakers and choose the correct answer;</w:t>
            </w:r>
          </w:p>
          <w:p w:rsidR="00384431" w:rsidRPr="00070BA9" w:rsidRDefault="00384431" w:rsidP="00276CF3">
            <w:pPr>
              <w:numPr>
                <w:ilvl w:val="0"/>
                <w:numId w:val="13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lastRenderedPageBreak/>
              <w:t>Listen and say (who/what/where…);</w:t>
            </w:r>
          </w:p>
          <w:p w:rsidR="00384431" w:rsidRPr="00070BA9" w:rsidRDefault="00384431" w:rsidP="00276CF3">
            <w:pPr>
              <w:numPr>
                <w:ilvl w:val="0"/>
                <w:numId w:val="13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Listen and number;</w:t>
            </w:r>
          </w:p>
          <w:p w:rsidR="00384431" w:rsidRPr="00070BA9" w:rsidRDefault="00384431" w:rsidP="00276CF3">
            <w:pPr>
              <w:numPr>
                <w:ilvl w:val="0"/>
                <w:numId w:val="13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Listen and repeat;</w:t>
            </w:r>
          </w:p>
          <w:p w:rsidR="00384431" w:rsidRPr="00070BA9" w:rsidRDefault="00384431" w:rsidP="00276CF3">
            <w:pPr>
              <w:numPr>
                <w:ilvl w:val="0"/>
                <w:numId w:val="13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Listen to the sounds and say what you see, feel, smell, taste</w:t>
            </w:r>
          </w:p>
          <w:p w:rsidR="00384431" w:rsidRPr="00070BA9" w:rsidRDefault="00384431" w:rsidP="00384431">
            <w:pPr>
              <w:spacing w:line="360" w:lineRule="auto"/>
              <w:rPr>
                <w:lang w:val="en-US"/>
              </w:rPr>
            </w:pPr>
          </w:p>
        </w:tc>
      </w:tr>
    </w:tbl>
    <w:p w:rsidR="002A6DC2" w:rsidRPr="00296A09" w:rsidRDefault="002A6DC2" w:rsidP="00A529F5">
      <w:pPr>
        <w:spacing w:line="360" w:lineRule="auto"/>
        <w:rPr>
          <w:b/>
          <w:u w:val="single"/>
          <w:lang w:val="en-US"/>
        </w:rPr>
      </w:pPr>
    </w:p>
    <w:p w:rsidR="00A529F5" w:rsidRDefault="00A529F5" w:rsidP="00A529F5">
      <w:pPr>
        <w:spacing w:line="360" w:lineRule="auto"/>
        <w:rPr>
          <w:b/>
          <w:u w:val="single"/>
        </w:rPr>
      </w:pPr>
      <w:r w:rsidRPr="00070BA9">
        <w:rPr>
          <w:b/>
          <w:u w:val="single"/>
        </w:rPr>
        <w:t>Чтение</w:t>
      </w:r>
    </w:p>
    <w:p w:rsidR="002A6DC2" w:rsidRPr="00070BA9" w:rsidRDefault="002A6DC2" w:rsidP="00A529F5">
      <w:pPr>
        <w:spacing w:line="360" w:lineRule="auto"/>
        <w:rPr>
          <w:b/>
          <w:u w:val="single"/>
          <w:lang w:val="en-US"/>
        </w:rPr>
      </w:pPr>
    </w:p>
    <w:tbl>
      <w:tblPr>
        <w:tblW w:w="10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369"/>
        <w:gridCol w:w="2835"/>
        <w:gridCol w:w="2126"/>
        <w:gridCol w:w="1843"/>
      </w:tblGrid>
      <w:tr w:rsidR="00D30EE8" w:rsidRPr="00070BA9" w:rsidTr="00CA2D99">
        <w:tc>
          <w:tcPr>
            <w:tcW w:w="3369" w:type="dxa"/>
          </w:tcPr>
          <w:p w:rsidR="00D30EE8" w:rsidRPr="009F754B" w:rsidRDefault="00D30EE8" w:rsidP="00031756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научатся</w:t>
            </w:r>
          </w:p>
        </w:tc>
        <w:tc>
          <w:tcPr>
            <w:tcW w:w="2835" w:type="dxa"/>
          </w:tcPr>
          <w:p w:rsidR="00D30EE8" w:rsidRPr="009F754B" w:rsidRDefault="00D30EE8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получат возможность</w:t>
            </w:r>
            <w:r>
              <w:rPr>
                <w:bCs/>
                <w:sz w:val="24"/>
                <w:szCs w:val="24"/>
              </w:rPr>
              <w:t xml:space="preserve"> научиться</w:t>
            </w:r>
          </w:p>
        </w:tc>
        <w:tc>
          <w:tcPr>
            <w:tcW w:w="2126" w:type="dxa"/>
          </w:tcPr>
          <w:p w:rsidR="00D30EE8" w:rsidRPr="009F754B" w:rsidRDefault="00D30EE8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«Английский в фокусе 10»</w:t>
            </w:r>
          </w:p>
        </w:tc>
        <w:tc>
          <w:tcPr>
            <w:tcW w:w="1843" w:type="dxa"/>
          </w:tcPr>
          <w:p w:rsidR="00D30EE8" w:rsidRPr="009F754B" w:rsidRDefault="00D30EE8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«Английский </w:t>
            </w:r>
            <w:r w:rsidRPr="009F754B">
              <w:rPr>
                <w:bCs/>
                <w:sz w:val="24"/>
                <w:szCs w:val="24"/>
              </w:rPr>
              <w:t>в фокусе 11»</w:t>
            </w:r>
          </w:p>
        </w:tc>
      </w:tr>
      <w:tr w:rsidR="002A6DC2" w:rsidRPr="005441D6" w:rsidTr="00CA2D99">
        <w:tc>
          <w:tcPr>
            <w:tcW w:w="3369" w:type="dxa"/>
          </w:tcPr>
          <w:p w:rsidR="00672C5E" w:rsidRPr="00AF6108" w:rsidRDefault="00672C5E" w:rsidP="00AF6108">
            <w:pPr>
              <w:pStyle w:val="a5"/>
              <w:numPr>
                <w:ilvl w:val="0"/>
                <w:numId w:val="29"/>
              </w:numPr>
              <w:spacing w:after="120" w:line="240" w:lineRule="auto"/>
              <w:ind w:left="0"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AF6108">
              <w:rPr>
                <w:rFonts w:ascii="Times New Roman" w:hAnsi="Times New Roman" w:cs="Times New Roman"/>
                <w:sz w:val="24"/>
                <w:szCs w:val="24"/>
              </w:rPr>
              <w:t xml:space="preserve"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 </w:t>
            </w:r>
          </w:p>
          <w:p w:rsidR="002A6DC2" w:rsidRPr="00070BA9" w:rsidRDefault="00672C5E" w:rsidP="00AF6108">
            <w:pPr>
              <w:pStyle w:val="a5"/>
              <w:numPr>
                <w:ilvl w:val="0"/>
                <w:numId w:val="29"/>
              </w:numPr>
              <w:spacing w:after="120" w:line="240" w:lineRule="auto"/>
              <w:ind w:left="0" w:firstLine="170"/>
            </w:pPr>
            <w:r w:rsidRPr="00AF6108">
              <w:rPr>
                <w:rFonts w:ascii="Times New Roman" w:hAnsi="Times New Roman" w:cs="Times New Roman"/>
                <w:sz w:val="24"/>
                <w:szCs w:val="24"/>
              </w:rPr>
              <w:t>отделять в несложных аутентичных текстах различных стилей и жанров главную информацию от второстепенной, выявлять наиболее значимые факты</w:t>
            </w:r>
          </w:p>
        </w:tc>
        <w:tc>
          <w:tcPr>
            <w:tcW w:w="2835" w:type="dxa"/>
          </w:tcPr>
          <w:p w:rsidR="002A6DC2" w:rsidRPr="00AF6108" w:rsidRDefault="00AF6108" w:rsidP="00AF6108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20" w:line="240" w:lineRule="auto"/>
              <w:ind w:left="0" w:firstLine="170"/>
              <w:rPr>
                <w:rFonts w:ascii="Times New Roman" w:hAnsi="Times New Roman" w:cs="Times New Roman"/>
              </w:rPr>
            </w:pPr>
            <w:r w:rsidRPr="00AF6108">
              <w:rPr>
                <w:rFonts w:ascii="Times New Roman" w:hAnsi="Times New Roman" w:cs="Times New Roman"/>
                <w:i/>
                <w:sz w:val="24"/>
                <w:szCs w:val="24"/>
              </w:rPr>
              <w:t>Читать и понимать несложные аутентичные тексты различных стилей и жанров и отвечать на ряд уточняющих вопросов</w:t>
            </w:r>
          </w:p>
        </w:tc>
        <w:tc>
          <w:tcPr>
            <w:tcW w:w="3969" w:type="dxa"/>
            <w:gridSpan w:val="2"/>
          </w:tcPr>
          <w:p w:rsidR="002A6DC2" w:rsidRPr="00070BA9" w:rsidRDefault="002A6DC2" w:rsidP="00384431">
            <w:pPr>
              <w:autoSpaceDE w:val="0"/>
              <w:autoSpaceDN w:val="0"/>
              <w:adjustRightInd w:val="0"/>
              <w:spacing w:line="360" w:lineRule="auto"/>
            </w:pPr>
            <w:r w:rsidRPr="00070BA9">
              <w:t>Упражнения:</w:t>
            </w:r>
          </w:p>
          <w:p w:rsidR="002A6DC2" w:rsidRPr="00070BA9" w:rsidRDefault="002A6DC2" w:rsidP="00276CF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Look at the title/picture/first line/last line and say what you expect to read;</w:t>
            </w:r>
          </w:p>
          <w:p w:rsidR="002A6DC2" w:rsidRPr="00070BA9" w:rsidRDefault="002A6DC2" w:rsidP="00276CF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Read and answer the questions;</w:t>
            </w:r>
          </w:p>
          <w:p w:rsidR="002A6DC2" w:rsidRPr="00070BA9" w:rsidRDefault="002A6DC2" w:rsidP="00276CF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left"/>
            </w:pPr>
            <w:r w:rsidRPr="00070BA9">
              <w:rPr>
                <w:lang w:val="en-US"/>
              </w:rPr>
              <w:t>Read again and find;</w:t>
            </w:r>
          </w:p>
          <w:p w:rsidR="002A6DC2" w:rsidRPr="00070BA9" w:rsidRDefault="002A6DC2" w:rsidP="00276CF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Read and say (who/where/which/why/when);</w:t>
            </w:r>
          </w:p>
          <w:p w:rsidR="002A6DC2" w:rsidRPr="00070BA9" w:rsidRDefault="002A6DC2" w:rsidP="00276CF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Read and match the paragraphs with the headings;</w:t>
            </w:r>
          </w:p>
          <w:p w:rsidR="002A6DC2" w:rsidRPr="00070BA9" w:rsidRDefault="002A6DC2" w:rsidP="00276CF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Read the rubric and find the key words/topic sentences;</w:t>
            </w:r>
          </w:p>
          <w:p w:rsidR="002A6DC2" w:rsidRPr="00070BA9" w:rsidRDefault="002A6DC2" w:rsidP="00276CF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Read the text and choose the correct answer;</w:t>
            </w:r>
          </w:p>
          <w:p w:rsidR="002A6DC2" w:rsidRPr="00070BA9" w:rsidRDefault="002A6DC2" w:rsidP="00276CF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Read and agree/disagree, give reasons</w:t>
            </w:r>
          </w:p>
        </w:tc>
      </w:tr>
    </w:tbl>
    <w:p w:rsidR="00D30EE8" w:rsidRPr="00296A09" w:rsidRDefault="00D30EE8" w:rsidP="00D30EE8">
      <w:pPr>
        <w:spacing w:line="360" w:lineRule="auto"/>
        <w:ind w:firstLine="0"/>
        <w:rPr>
          <w:b/>
          <w:u w:val="single"/>
          <w:lang w:val="en-US"/>
        </w:rPr>
      </w:pPr>
    </w:p>
    <w:p w:rsidR="00D30EE8" w:rsidRDefault="00A529F5" w:rsidP="00D30EE8">
      <w:pPr>
        <w:spacing w:line="360" w:lineRule="auto"/>
        <w:ind w:firstLine="0"/>
        <w:rPr>
          <w:b/>
          <w:u w:val="single"/>
        </w:rPr>
      </w:pPr>
      <w:r w:rsidRPr="00070BA9">
        <w:rPr>
          <w:b/>
          <w:u w:val="single"/>
        </w:rPr>
        <w:t>Письмо</w:t>
      </w:r>
    </w:p>
    <w:p w:rsidR="00D30EE8" w:rsidRPr="00070BA9" w:rsidRDefault="00D30EE8" w:rsidP="00D30EE8">
      <w:pPr>
        <w:spacing w:line="360" w:lineRule="auto"/>
        <w:ind w:firstLine="0"/>
        <w:rPr>
          <w:b/>
          <w:u w:val="single"/>
        </w:rPr>
      </w:pPr>
    </w:p>
    <w:tbl>
      <w:tblPr>
        <w:tblW w:w="10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369"/>
        <w:gridCol w:w="2835"/>
        <w:gridCol w:w="2126"/>
        <w:gridCol w:w="1843"/>
      </w:tblGrid>
      <w:tr w:rsidR="00D30EE8" w:rsidRPr="00070BA9" w:rsidTr="00CA2D99">
        <w:tc>
          <w:tcPr>
            <w:tcW w:w="3369" w:type="dxa"/>
          </w:tcPr>
          <w:p w:rsidR="00D30EE8" w:rsidRPr="009F754B" w:rsidRDefault="00D30EE8" w:rsidP="00031756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научатся</w:t>
            </w:r>
          </w:p>
        </w:tc>
        <w:tc>
          <w:tcPr>
            <w:tcW w:w="2835" w:type="dxa"/>
          </w:tcPr>
          <w:p w:rsidR="00D30EE8" w:rsidRPr="009F754B" w:rsidRDefault="00D30EE8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получат возможность</w:t>
            </w:r>
            <w:r>
              <w:rPr>
                <w:bCs/>
                <w:sz w:val="24"/>
                <w:szCs w:val="24"/>
              </w:rPr>
              <w:t xml:space="preserve"> научиться</w:t>
            </w:r>
          </w:p>
        </w:tc>
        <w:tc>
          <w:tcPr>
            <w:tcW w:w="2126" w:type="dxa"/>
          </w:tcPr>
          <w:p w:rsidR="00D30EE8" w:rsidRPr="009F754B" w:rsidRDefault="00D30EE8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«Английский в фокусе 10»</w:t>
            </w:r>
          </w:p>
        </w:tc>
        <w:tc>
          <w:tcPr>
            <w:tcW w:w="1843" w:type="dxa"/>
          </w:tcPr>
          <w:p w:rsidR="00D30EE8" w:rsidRPr="009F754B" w:rsidRDefault="00D30EE8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«Английский </w:t>
            </w:r>
            <w:r w:rsidRPr="009F754B">
              <w:rPr>
                <w:bCs/>
                <w:sz w:val="24"/>
                <w:szCs w:val="24"/>
              </w:rPr>
              <w:t>в фокусе 11»</w:t>
            </w:r>
          </w:p>
        </w:tc>
      </w:tr>
      <w:tr w:rsidR="00D30EE8" w:rsidRPr="005441D6" w:rsidTr="00CA2D99">
        <w:tc>
          <w:tcPr>
            <w:tcW w:w="3369" w:type="dxa"/>
          </w:tcPr>
          <w:p w:rsidR="00AF6108" w:rsidRPr="00D30EE8" w:rsidRDefault="00AF6108" w:rsidP="00AF6108">
            <w:pPr>
              <w:numPr>
                <w:ilvl w:val="0"/>
                <w:numId w:val="32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D30EE8">
              <w:rPr>
                <w:sz w:val="24"/>
                <w:szCs w:val="24"/>
              </w:rPr>
              <w:t xml:space="preserve">Писать несложные связные тексты по изученной </w:t>
            </w:r>
            <w:r w:rsidRPr="00D30EE8">
              <w:rPr>
                <w:sz w:val="24"/>
                <w:szCs w:val="24"/>
              </w:rPr>
              <w:lastRenderedPageBreak/>
              <w:t xml:space="preserve">тематике; </w:t>
            </w:r>
          </w:p>
          <w:p w:rsidR="00AF6108" w:rsidRPr="00D30EE8" w:rsidRDefault="00AF6108" w:rsidP="00AF6108">
            <w:pPr>
              <w:numPr>
                <w:ilvl w:val="0"/>
                <w:numId w:val="32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D30EE8">
              <w:rPr>
                <w:sz w:val="24"/>
                <w:szCs w:val="24"/>
              </w:rPr>
              <w:t xml:space="preserve">писать личное (электронное) письмо, заполнять анкету, письменно излагать сведения о себе в форме, принятой в стране/странах изучаемого языка; </w:t>
            </w:r>
          </w:p>
          <w:p w:rsidR="00AF6108" w:rsidRPr="00D30EE8" w:rsidRDefault="00AF6108" w:rsidP="00AF6108">
            <w:pPr>
              <w:numPr>
                <w:ilvl w:val="0"/>
                <w:numId w:val="32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D30EE8">
              <w:rPr>
                <w:sz w:val="24"/>
                <w:szCs w:val="24"/>
              </w:rPr>
              <w:t xml:space="preserve">письменно выражать свою точку зрения в рамках тем, включенных в раздел «Предметное содержание речи», в форме рассуждения, приводя аргументы и примеры. </w:t>
            </w:r>
          </w:p>
          <w:p w:rsidR="00D30EE8" w:rsidRPr="00070BA9" w:rsidRDefault="00D30EE8" w:rsidP="00AF6108">
            <w:pPr>
              <w:spacing w:line="360" w:lineRule="auto"/>
              <w:ind w:left="142" w:firstLine="0"/>
              <w:jc w:val="left"/>
            </w:pPr>
          </w:p>
        </w:tc>
        <w:tc>
          <w:tcPr>
            <w:tcW w:w="2835" w:type="dxa"/>
          </w:tcPr>
          <w:p w:rsidR="00AF6108" w:rsidRPr="00160515" w:rsidRDefault="00AF6108" w:rsidP="00AF6108">
            <w:pPr>
              <w:numPr>
                <w:ilvl w:val="0"/>
                <w:numId w:val="2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lastRenderedPageBreak/>
              <w:t xml:space="preserve">Писать краткий отзыв на фильм, книгу </w:t>
            </w:r>
            <w:r w:rsidRPr="00160515">
              <w:rPr>
                <w:i/>
                <w:sz w:val="24"/>
                <w:szCs w:val="24"/>
              </w:rPr>
              <w:lastRenderedPageBreak/>
              <w:t xml:space="preserve">или пьесу. </w:t>
            </w:r>
          </w:p>
          <w:p w:rsidR="00D30EE8" w:rsidRPr="00070BA9" w:rsidRDefault="00D30EE8" w:rsidP="00D30EE8">
            <w:pPr>
              <w:spacing w:line="360" w:lineRule="auto"/>
              <w:ind w:firstLine="0"/>
              <w:jc w:val="left"/>
            </w:pPr>
          </w:p>
        </w:tc>
        <w:tc>
          <w:tcPr>
            <w:tcW w:w="2126" w:type="dxa"/>
          </w:tcPr>
          <w:p w:rsidR="00D30EE8" w:rsidRPr="00070BA9" w:rsidRDefault="00D30EE8" w:rsidP="00384431">
            <w:pPr>
              <w:spacing w:line="360" w:lineRule="auto"/>
            </w:pPr>
            <w:r w:rsidRPr="00070BA9">
              <w:lastRenderedPageBreak/>
              <w:t xml:space="preserve">Виды </w:t>
            </w:r>
            <w:r w:rsidRPr="00070BA9">
              <w:lastRenderedPageBreak/>
              <w:t>письменных сообщений: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 paragraph about what you like doing;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rPr>
                <w:lang w:val="en-US"/>
              </w:rPr>
              <w:t>A conversation;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rPr>
                <w:lang w:val="en-US"/>
              </w:rPr>
              <w:t>Informal letters;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 paragraph about how you spend your money;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Letters asking for/giving advice;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diary entry;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short message;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 short article about your school;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 CV, a letter of application;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quiz;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for-&amp;-against essay;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 xml:space="preserve">A postcard; 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An ending to a story;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menu;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 xml:space="preserve">A report </w:t>
            </w:r>
            <w:r w:rsidRPr="00070BA9">
              <w:rPr>
                <w:lang w:val="en-US"/>
              </w:rPr>
              <w:lastRenderedPageBreak/>
              <w:t>evaluating a place;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survey;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review;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An email to a pen friend;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 short description of a journey</w:t>
            </w:r>
          </w:p>
        </w:tc>
        <w:tc>
          <w:tcPr>
            <w:tcW w:w="1843" w:type="dxa"/>
          </w:tcPr>
          <w:p w:rsidR="00D30EE8" w:rsidRPr="00070BA9" w:rsidRDefault="00D30EE8" w:rsidP="00384431">
            <w:pPr>
              <w:spacing w:line="360" w:lineRule="auto"/>
            </w:pPr>
            <w:r w:rsidRPr="00070BA9">
              <w:lastRenderedPageBreak/>
              <w:t xml:space="preserve">Виды </w:t>
            </w:r>
            <w:r w:rsidRPr="00070BA9">
              <w:lastRenderedPageBreak/>
              <w:t>письменных сообщений: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An opinion essay;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 short text about your family;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Descriptive writing;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narrative;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story;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 paragraph describing a dangerous journey;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 formal/informal/semi-formal letter;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summary;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short diary entry;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</w:pPr>
            <w:r w:rsidRPr="00070BA9">
              <w:t>A report;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An essay giving advantages and disadvant</w:t>
            </w:r>
            <w:r w:rsidRPr="00070BA9">
              <w:rPr>
                <w:lang w:val="en-US"/>
              </w:rPr>
              <w:lastRenderedPageBreak/>
              <w:t>ages;</w:t>
            </w:r>
          </w:p>
          <w:p w:rsidR="00D30EE8" w:rsidRPr="00070BA9" w:rsidRDefault="00D30EE8" w:rsidP="00276CF3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A short description of a perfect place for a trip</w:t>
            </w:r>
          </w:p>
        </w:tc>
      </w:tr>
    </w:tbl>
    <w:p w:rsidR="007B11B6" w:rsidRPr="00296A09" w:rsidRDefault="007B11B6" w:rsidP="00A529F5">
      <w:pPr>
        <w:spacing w:line="360" w:lineRule="auto"/>
        <w:rPr>
          <w:b/>
          <w:lang w:val="en-US"/>
        </w:rPr>
      </w:pPr>
    </w:p>
    <w:p w:rsidR="00A529F5" w:rsidRPr="007B11B6" w:rsidRDefault="00675EA8" w:rsidP="00A529F5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Языко</w:t>
      </w:r>
      <w:r w:rsidR="007B11B6" w:rsidRPr="007B11B6">
        <w:rPr>
          <w:b/>
          <w:sz w:val="24"/>
          <w:szCs w:val="24"/>
        </w:rPr>
        <w:t>вая компетентность (владение языковыми средствами)</w:t>
      </w:r>
    </w:p>
    <w:p w:rsidR="007B11B6" w:rsidRDefault="007B11B6" w:rsidP="00A529F5">
      <w:pPr>
        <w:spacing w:line="360" w:lineRule="auto"/>
        <w:rPr>
          <w:b/>
          <w:sz w:val="24"/>
          <w:szCs w:val="24"/>
          <w:u w:val="single"/>
        </w:rPr>
      </w:pPr>
      <w:r w:rsidRPr="007B11B6">
        <w:rPr>
          <w:b/>
          <w:sz w:val="24"/>
          <w:szCs w:val="24"/>
          <w:u w:val="single"/>
        </w:rPr>
        <w:t>Фонетическая сторона речи</w:t>
      </w:r>
    </w:p>
    <w:p w:rsidR="00154B5C" w:rsidRDefault="00154B5C" w:rsidP="00A529F5">
      <w:pPr>
        <w:spacing w:line="360" w:lineRule="auto"/>
        <w:rPr>
          <w:b/>
          <w:sz w:val="24"/>
          <w:szCs w:val="24"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4536"/>
      </w:tblGrid>
      <w:tr w:rsidR="007B11B6" w:rsidTr="00CA2D99">
        <w:tc>
          <w:tcPr>
            <w:tcW w:w="5637" w:type="dxa"/>
          </w:tcPr>
          <w:p w:rsidR="007B11B6" w:rsidRPr="009F754B" w:rsidRDefault="007B11B6" w:rsidP="00031756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научатся</w:t>
            </w:r>
          </w:p>
        </w:tc>
        <w:tc>
          <w:tcPr>
            <w:tcW w:w="4536" w:type="dxa"/>
          </w:tcPr>
          <w:p w:rsidR="007B11B6" w:rsidRPr="009F754B" w:rsidRDefault="007B11B6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получат возможность</w:t>
            </w:r>
            <w:r>
              <w:rPr>
                <w:bCs/>
                <w:sz w:val="24"/>
                <w:szCs w:val="24"/>
              </w:rPr>
              <w:t xml:space="preserve"> научиться</w:t>
            </w:r>
          </w:p>
        </w:tc>
      </w:tr>
      <w:tr w:rsidR="007B11B6" w:rsidTr="00CA2D99">
        <w:tc>
          <w:tcPr>
            <w:tcW w:w="5637" w:type="dxa"/>
          </w:tcPr>
          <w:p w:rsidR="007B11B6" w:rsidRPr="00160515" w:rsidRDefault="007B11B6" w:rsidP="007B11B6">
            <w:pPr>
              <w:numPr>
                <w:ilvl w:val="0"/>
                <w:numId w:val="35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sz w:val="24"/>
                <w:szCs w:val="24"/>
              </w:rPr>
              <w:t xml:space="preserve">Владеть слухопроизносительными навыками в рамках тем, включенных в раздел «Предметное содержание речи»; </w:t>
            </w:r>
          </w:p>
          <w:p w:rsidR="007B11B6" w:rsidRPr="00154B5C" w:rsidRDefault="007B11B6" w:rsidP="00154B5C">
            <w:pPr>
              <w:numPr>
                <w:ilvl w:val="0"/>
                <w:numId w:val="35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sz w:val="24"/>
                <w:szCs w:val="24"/>
              </w:rPr>
              <w:t xml:space="preserve">владеть навыками ритмико-интонационного оформления речи в зависимости от коммуникативной ситуации. </w:t>
            </w:r>
          </w:p>
        </w:tc>
        <w:tc>
          <w:tcPr>
            <w:tcW w:w="4536" w:type="dxa"/>
          </w:tcPr>
          <w:p w:rsidR="00154B5C" w:rsidRPr="00160515" w:rsidRDefault="00154B5C" w:rsidP="00154B5C">
            <w:pPr>
              <w:spacing w:after="120"/>
              <w:ind w:firstLine="170"/>
              <w:rPr>
                <w:sz w:val="24"/>
                <w:szCs w:val="24"/>
              </w:rPr>
            </w:pPr>
            <w:r w:rsidRPr="00160515">
              <w:rPr>
                <w:sz w:val="24"/>
                <w:szCs w:val="24"/>
              </w:rPr>
              <w:t>–</w:t>
            </w:r>
            <w:r w:rsidRPr="00160515">
              <w:rPr>
                <w:i/>
                <w:sz w:val="24"/>
                <w:szCs w:val="24"/>
              </w:rPr>
              <w:t>Произнос</w:t>
            </w:r>
            <w:r>
              <w:rPr>
                <w:i/>
                <w:sz w:val="24"/>
                <w:szCs w:val="24"/>
              </w:rPr>
              <w:t xml:space="preserve">ить </w:t>
            </w:r>
            <w:r>
              <w:rPr>
                <w:i/>
                <w:sz w:val="24"/>
                <w:szCs w:val="24"/>
              </w:rPr>
              <w:tab/>
              <w:t xml:space="preserve">звуки </w:t>
            </w:r>
            <w:r>
              <w:rPr>
                <w:i/>
                <w:sz w:val="24"/>
                <w:szCs w:val="24"/>
              </w:rPr>
              <w:tab/>
              <w:t xml:space="preserve">английского </w:t>
            </w:r>
            <w:r>
              <w:rPr>
                <w:i/>
                <w:sz w:val="24"/>
                <w:szCs w:val="24"/>
              </w:rPr>
              <w:tab/>
              <w:t xml:space="preserve">языка четко, </w:t>
            </w:r>
            <w:r w:rsidRPr="00160515">
              <w:rPr>
                <w:i/>
                <w:sz w:val="24"/>
                <w:szCs w:val="24"/>
              </w:rPr>
              <w:t xml:space="preserve">естественным произношением, не допуская ярко выраженного акцента. </w:t>
            </w:r>
          </w:p>
          <w:p w:rsidR="007B11B6" w:rsidRDefault="007B11B6" w:rsidP="00A529F5">
            <w:pPr>
              <w:spacing w:line="360" w:lineRule="auto"/>
              <w:ind w:firstLine="0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7B11B6" w:rsidRDefault="007B11B6" w:rsidP="00A529F5">
      <w:pPr>
        <w:spacing w:line="360" w:lineRule="auto"/>
        <w:rPr>
          <w:b/>
          <w:sz w:val="24"/>
          <w:szCs w:val="24"/>
          <w:u w:val="single"/>
        </w:rPr>
      </w:pPr>
    </w:p>
    <w:p w:rsidR="00154B5C" w:rsidRDefault="00154B5C" w:rsidP="00A529F5">
      <w:pPr>
        <w:spacing w:line="36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Орфография</w:t>
      </w:r>
    </w:p>
    <w:p w:rsidR="00154B5C" w:rsidRDefault="00154B5C" w:rsidP="00A529F5">
      <w:pPr>
        <w:spacing w:line="360" w:lineRule="auto"/>
        <w:rPr>
          <w:b/>
          <w:sz w:val="24"/>
          <w:szCs w:val="24"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4536"/>
      </w:tblGrid>
      <w:tr w:rsidR="00154B5C" w:rsidTr="00CA2D99">
        <w:tc>
          <w:tcPr>
            <w:tcW w:w="5637" w:type="dxa"/>
          </w:tcPr>
          <w:p w:rsidR="00154B5C" w:rsidRPr="009F754B" w:rsidRDefault="00154B5C" w:rsidP="00031756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научатся</w:t>
            </w:r>
          </w:p>
        </w:tc>
        <w:tc>
          <w:tcPr>
            <w:tcW w:w="4536" w:type="dxa"/>
          </w:tcPr>
          <w:p w:rsidR="00154B5C" w:rsidRPr="009F754B" w:rsidRDefault="00154B5C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получат возможность</w:t>
            </w:r>
            <w:r>
              <w:rPr>
                <w:bCs/>
                <w:sz w:val="24"/>
                <w:szCs w:val="24"/>
              </w:rPr>
              <w:t xml:space="preserve"> научиться</w:t>
            </w:r>
          </w:p>
        </w:tc>
      </w:tr>
      <w:tr w:rsidR="00154B5C" w:rsidTr="00CA2D99">
        <w:tc>
          <w:tcPr>
            <w:tcW w:w="5637" w:type="dxa"/>
          </w:tcPr>
          <w:p w:rsidR="00154B5C" w:rsidRPr="00154B5C" w:rsidRDefault="00154B5C" w:rsidP="00154B5C">
            <w:pPr>
              <w:numPr>
                <w:ilvl w:val="0"/>
                <w:numId w:val="37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sz w:val="24"/>
                <w:szCs w:val="24"/>
              </w:rPr>
              <w:t xml:space="preserve">Владеть орфографическими навыками в рамках тем, включенных в раздел </w:t>
            </w:r>
            <w:r w:rsidRPr="00154B5C">
              <w:rPr>
                <w:sz w:val="24"/>
                <w:szCs w:val="24"/>
              </w:rPr>
              <w:t xml:space="preserve">«Предметное содержание речи»; </w:t>
            </w:r>
          </w:p>
          <w:p w:rsidR="00154B5C" w:rsidRPr="00154B5C" w:rsidRDefault="00154B5C" w:rsidP="00154B5C">
            <w:pPr>
              <w:numPr>
                <w:ilvl w:val="0"/>
                <w:numId w:val="37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sz w:val="24"/>
                <w:szCs w:val="24"/>
              </w:rPr>
              <w:t xml:space="preserve">расставлять в тексте знаки препинания в соответствии с нормами пунктуации. </w:t>
            </w:r>
          </w:p>
        </w:tc>
        <w:tc>
          <w:tcPr>
            <w:tcW w:w="4536" w:type="dxa"/>
          </w:tcPr>
          <w:p w:rsidR="00154B5C" w:rsidRPr="00160515" w:rsidRDefault="00154B5C" w:rsidP="00154B5C">
            <w:pPr>
              <w:numPr>
                <w:ilvl w:val="0"/>
                <w:numId w:val="36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t xml:space="preserve">Владеть орфографическими навыками; </w:t>
            </w:r>
          </w:p>
          <w:p w:rsidR="00154B5C" w:rsidRPr="00154B5C" w:rsidRDefault="00154B5C" w:rsidP="00154B5C">
            <w:pPr>
              <w:numPr>
                <w:ilvl w:val="0"/>
                <w:numId w:val="36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t xml:space="preserve">расставлять в тексте знаки препинания в соответствии с нормами пунктуации. </w:t>
            </w:r>
          </w:p>
        </w:tc>
      </w:tr>
    </w:tbl>
    <w:p w:rsidR="00154B5C" w:rsidRPr="007B11B6" w:rsidRDefault="00154B5C" w:rsidP="00A529F5">
      <w:pPr>
        <w:spacing w:line="360" w:lineRule="auto"/>
        <w:rPr>
          <w:b/>
          <w:sz w:val="24"/>
          <w:szCs w:val="24"/>
          <w:u w:val="single"/>
        </w:rPr>
      </w:pPr>
    </w:p>
    <w:p w:rsidR="00154B5C" w:rsidRDefault="00154B5C" w:rsidP="00A529F5">
      <w:pPr>
        <w:spacing w:line="360" w:lineRule="auto"/>
        <w:rPr>
          <w:b/>
          <w:u w:val="single"/>
        </w:rPr>
      </w:pPr>
      <w:r>
        <w:rPr>
          <w:b/>
          <w:u w:val="single"/>
        </w:rPr>
        <w:t>Лексическая сторона речи</w:t>
      </w:r>
    </w:p>
    <w:p w:rsidR="00154B5C" w:rsidRDefault="00154B5C" w:rsidP="00A529F5">
      <w:pPr>
        <w:spacing w:line="360" w:lineRule="auto"/>
        <w:rPr>
          <w:b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4536"/>
      </w:tblGrid>
      <w:tr w:rsidR="00154B5C" w:rsidTr="00CA2D99">
        <w:tc>
          <w:tcPr>
            <w:tcW w:w="5637" w:type="dxa"/>
          </w:tcPr>
          <w:p w:rsidR="00154B5C" w:rsidRPr="009F754B" w:rsidRDefault="00154B5C" w:rsidP="00031756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научатся</w:t>
            </w:r>
          </w:p>
        </w:tc>
        <w:tc>
          <w:tcPr>
            <w:tcW w:w="4536" w:type="dxa"/>
          </w:tcPr>
          <w:p w:rsidR="00154B5C" w:rsidRPr="009F754B" w:rsidRDefault="00154B5C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получат возможность</w:t>
            </w:r>
            <w:r>
              <w:rPr>
                <w:bCs/>
                <w:sz w:val="24"/>
                <w:szCs w:val="24"/>
              </w:rPr>
              <w:t xml:space="preserve"> научиться</w:t>
            </w:r>
          </w:p>
        </w:tc>
      </w:tr>
      <w:tr w:rsidR="00154B5C" w:rsidTr="00CA2D99">
        <w:tc>
          <w:tcPr>
            <w:tcW w:w="5637" w:type="dxa"/>
          </w:tcPr>
          <w:p w:rsidR="00154B5C" w:rsidRPr="00160515" w:rsidRDefault="00154B5C" w:rsidP="00154B5C">
            <w:pPr>
              <w:numPr>
                <w:ilvl w:val="0"/>
                <w:numId w:val="38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sz w:val="24"/>
                <w:szCs w:val="24"/>
              </w:rPr>
              <w:t xml:space="preserve">Распознавать и употреблять в речи </w:t>
            </w:r>
            <w:r w:rsidRPr="00160515">
              <w:rPr>
                <w:sz w:val="24"/>
                <w:szCs w:val="24"/>
              </w:rPr>
              <w:lastRenderedPageBreak/>
              <w:t xml:space="preserve">лексические единицы в рамках тем, включенных в раздел «Предметное содержание речи»; </w:t>
            </w:r>
          </w:p>
          <w:p w:rsidR="00154B5C" w:rsidRPr="00160515" w:rsidRDefault="00154B5C" w:rsidP="00154B5C">
            <w:pPr>
              <w:numPr>
                <w:ilvl w:val="0"/>
                <w:numId w:val="38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sz w:val="24"/>
                <w:szCs w:val="24"/>
              </w:rPr>
              <w:t xml:space="preserve">распознавать и употреблять в речи наиболее распространенные фразовые глаголы; </w:t>
            </w:r>
          </w:p>
          <w:p w:rsidR="00154B5C" w:rsidRPr="00160515" w:rsidRDefault="00154B5C" w:rsidP="00154B5C">
            <w:pPr>
              <w:numPr>
                <w:ilvl w:val="0"/>
                <w:numId w:val="38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sz w:val="24"/>
                <w:szCs w:val="24"/>
              </w:rPr>
              <w:t xml:space="preserve">определять принадлежность слов к частям речи по аффиксам; </w:t>
            </w:r>
          </w:p>
          <w:p w:rsidR="00154B5C" w:rsidRPr="00160515" w:rsidRDefault="00154B5C" w:rsidP="00154B5C">
            <w:pPr>
              <w:numPr>
                <w:ilvl w:val="0"/>
                <w:numId w:val="38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sz w:val="24"/>
                <w:szCs w:val="24"/>
              </w:rPr>
              <w:t xml:space="preserve">догадываться о значении отдельных слов на основе сходства с родным языком, по словообразовательным элементам и контексту; </w:t>
            </w:r>
          </w:p>
          <w:p w:rsidR="00154B5C" w:rsidRPr="00160515" w:rsidRDefault="00154B5C" w:rsidP="00154B5C">
            <w:pPr>
              <w:numPr>
                <w:ilvl w:val="0"/>
                <w:numId w:val="38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sz w:val="24"/>
                <w:szCs w:val="24"/>
              </w:rPr>
              <w:t>распознавать и употреблять различные средства связи в тексте для обеспечения его целостности (firstly, to</w:t>
            </w:r>
            <w:r w:rsidR="00754D9B">
              <w:rPr>
                <w:sz w:val="24"/>
                <w:szCs w:val="24"/>
              </w:rPr>
              <w:t xml:space="preserve"> </w:t>
            </w:r>
            <w:r w:rsidRPr="00160515">
              <w:rPr>
                <w:sz w:val="24"/>
                <w:szCs w:val="24"/>
              </w:rPr>
              <w:t>begin</w:t>
            </w:r>
            <w:r w:rsidR="00754D9B">
              <w:rPr>
                <w:sz w:val="24"/>
                <w:szCs w:val="24"/>
              </w:rPr>
              <w:t xml:space="preserve"> </w:t>
            </w:r>
            <w:r w:rsidRPr="00160515">
              <w:rPr>
                <w:sz w:val="24"/>
                <w:szCs w:val="24"/>
              </w:rPr>
              <w:t>with, however, as</w:t>
            </w:r>
            <w:r w:rsidR="00754D9B">
              <w:rPr>
                <w:sz w:val="24"/>
                <w:szCs w:val="24"/>
              </w:rPr>
              <w:t xml:space="preserve"> </w:t>
            </w:r>
            <w:r w:rsidRPr="00160515">
              <w:rPr>
                <w:sz w:val="24"/>
                <w:szCs w:val="24"/>
              </w:rPr>
              <w:t>for</w:t>
            </w:r>
            <w:r w:rsidR="00754D9B">
              <w:rPr>
                <w:sz w:val="24"/>
                <w:szCs w:val="24"/>
              </w:rPr>
              <w:t xml:space="preserve"> </w:t>
            </w:r>
            <w:r w:rsidRPr="00160515">
              <w:rPr>
                <w:sz w:val="24"/>
                <w:szCs w:val="24"/>
              </w:rPr>
              <w:t>me, finally, at</w:t>
            </w:r>
            <w:r w:rsidR="00754D9B">
              <w:rPr>
                <w:sz w:val="24"/>
                <w:szCs w:val="24"/>
              </w:rPr>
              <w:t xml:space="preserve"> </w:t>
            </w:r>
            <w:r w:rsidRPr="00160515">
              <w:rPr>
                <w:sz w:val="24"/>
                <w:szCs w:val="24"/>
              </w:rPr>
              <w:t xml:space="preserve">last, etc.). </w:t>
            </w:r>
          </w:p>
          <w:p w:rsidR="00154B5C" w:rsidRDefault="00154B5C" w:rsidP="00A529F5">
            <w:pPr>
              <w:spacing w:line="360" w:lineRule="auto"/>
              <w:ind w:firstLine="0"/>
              <w:rPr>
                <w:b/>
                <w:u w:val="single"/>
              </w:rPr>
            </w:pPr>
          </w:p>
        </w:tc>
        <w:tc>
          <w:tcPr>
            <w:tcW w:w="4536" w:type="dxa"/>
          </w:tcPr>
          <w:p w:rsidR="00154B5C" w:rsidRPr="00160515" w:rsidRDefault="00154B5C" w:rsidP="00154B5C">
            <w:pPr>
              <w:numPr>
                <w:ilvl w:val="0"/>
                <w:numId w:val="39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lastRenderedPageBreak/>
              <w:t xml:space="preserve">Использовать фразовые глаголы </w:t>
            </w:r>
            <w:r w:rsidRPr="00160515">
              <w:rPr>
                <w:i/>
                <w:sz w:val="24"/>
                <w:szCs w:val="24"/>
              </w:rPr>
              <w:lastRenderedPageBreak/>
              <w:t xml:space="preserve">по широкому спектру тем, уместно употребляя их в соответствии со стилем речи; </w:t>
            </w:r>
          </w:p>
          <w:p w:rsidR="00154B5C" w:rsidRPr="00154B5C" w:rsidRDefault="00154B5C" w:rsidP="00154B5C">
            <w:pPr>
              <w:numPr>
                <w:ilvl w:val="0"/>
                <w:numId w:val="39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t xml:space="preserve">узнавать и использовать в речи устойчивые выражения и фразы </w:t>
            </w:r>
            <w:r w:rsidRPr="00154B5C">
              <w:rPr>
                <w:i/>
                <w:sz w:val="24"/>
                <w:szCs w:val="24"/>
              </w:rPr>
              <w:t xml:space="preserve">(collocations). </w:t>
            </w:r>
          </w:p>
          <w:p w:rsidR="00154B5C" w:rsidRDefault="00154B5C" w:rsidP="00A529F5">
            <w:pPr>
              <w:spacing w:line="360" w:lineRule="auto"/>
              <w:ind w:firstLine="0"/>
              <w:rPr>
                <w:b/>
                <w:u w:val="single"/>
              </w:rPr>
            </w:pPr>
          </w:p>
        </w:tc>
      </w:tr>
    </w:tbl>
    <w:p w:rsidR="00154B5C" w:rsidRDefault="00154B5C" w:rsidP="00A529F5">
      <w:pPr>
        <w:spacing w:line="360" w:lineRule="auto"/>
        <w:rPr>
          <w:b/>
          <w:u w:val="single"/>
        </w:rPr>
      </w:pPr>
    </w:p>
    <w:p w:rsidR="00A529F5" w:rsidRDefault="00A529F5" w:rsidP="00A529F5">
      <w:pPr>
        <w:spacing w:line="360" w:lineRule="auto"/>
        <w:rPr>
          <w:b/>
          <w:u w:val="single"/>
        </w:rPr>
      </w:pPr>
      <w:r w:rsidRPr="00070BA9">
        <w:rPr>
          <w:b/>
          <w:u w:val="single"/>
        </w:rPr>
        <w:t>Грамматика</w:t>
      </w:r>
    </w:p>
    <w:p w:rsidR="00D30EE8" w:rsidRPr="00070BA9" w:rsidRDefault="00D30EE8" w:rsidP="00A529F5">
      <w:pPr>
        <w:spacing w:line="360" w:lineRule="auto"/>
        <w:rPr>
          <w:b/>
          <w:u w:val="single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3369"/>
        <w:gridCol w:w="2835"/>
        <w:gridCol w:w="2126"/>
        <w:gridCol w:w="1843"/>
      </w:tblGrid>
      <w:tr w:rsidR="00D30EE8" w:rsidRPr="00070BA9" w:rsidTr="00CA2D99">
        <w:tc>
          <w:tcPr>
            <w:tcW w:w="3369" w:type="dxa"/>
          </w:tcPr>
          <w:p w:rsidR="00D30EE8" w:rsidRPr="009F754B" w:rsidRDefault="00D30EE8" w:rsidP="00031756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научатся</w:t>
            </w:r>
          </w:p>
        </w:tc>
        <w:tc>
          <w:tcPr>
            <w:tcW w:w="2835" w:type="dxa"/>
          </w:tcPr>
          <w:p w:rsidR="00D30EE8" w:rsidRPr="009F754B" w:rsidRDefault="00D30EE8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Учащиеся получат возможность</w:t>
            </w:r>
            <w:r>
              <w:rPr>
                <w:bCs/>
                <w:sz w:val="24"/>
                <w:szCs w:val="24"/>
              </w:rPr>
              <w:t xml:space="preserve"> научиться</w:t>
            </w:r>
          </w:p>
        </w:tc>
        <w:tc>
          <w:tcPr>
            <w:tcW w:w="2126" w:type="dxa"/>
          </w:tcPr>
          <w:p w:rsidR="00D30EE8" w:rsidRPr="009F754B" w:rsidRDefault="00D30EE8" w:rsidP="00031756">
            <w:pPr>
              <w:spacing w:line="36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754B">
              <w:rPr>
                <w:bCs/>
                <w:sz w:val="24"/>
                <w:szCs w:val="24"/>
              </w:rPr>
              <w:t>«Английский в фокусе 10»</w:t>
            </w:r>
          </w:p>
        </w:tc>
        <w:tc>
          <w:tcPr>
            <w:tcW w:w="1843" w:type="dxa"/>
          </w:tcPr>
          <w:p w:rsidR="00D30EE8" w:rsidRPr="009F754B" w:rsidRDefault="00D30EE8" w:rsidP="00CA2D99">
            <w:pPr>
              <w:spacing w:line="360" w:lineRule="auto"/>
              <w:ind w:right="-10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«Английский </w:t>
            </w:r>
            <w:r w:rsidRPr="009F754B">
              <w:rPr>
                <w:bCs/>
                <w:sz w:val="24"/>
                <w:szCs w:val="24"/>
              </w:rPr>
              <w:t>в фокусе 11»</w:t>
            </w:r>
          </w:p>
        </w:tc>
      </w:tr>
      <w:tr w:rsidR="00D30EE8" w:rsidRPr="00070BA9" w:rsidTr="00CA2D99">
        <w:trPr>
          <w:trHeight w:val="9548"/>
        </w:trPr>
        <w:tc>
          <w:tcPr>
            <w:tcW w:w="3369" w:type="dxa"/>
          </w:tcPr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lastRenderedPageBreak/>
              <w:t xml:space="preserve">Оперировать в процессе устного и письменного общения основными синтактическими конструкциями в соответствии с коммуникативной задачей;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t xml:space="preserve"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moved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to a new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house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last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 xml:space="preserve">year);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AF6108">
              <w:rPr>
                <w:sz w:val="24"/>
                <w:szCs w:val="24"/>
              </w:rPr>
              <w:t>употреблятьвречисложноподчиненныепредложенияссоюзамиисоюзнымисловами</w:t>
            </w:r>
            <w:r w:rsidRPr="00AF6108">
              <w:rPr>
                <w:sz w:val="24"/>
                <w:szCs w:val="24"/>
                <w:lang w:val="en-US"/>
              </w:rPr>
              <w:t xml:space="preserve"> what, when, why, which, that, who, if, because, that’s why, than, so, for, since, during, so that, unless; </w:t>
            </w:r>
          </w:p>
          <w:p w:rsidR="00AF6108" w:rsidRPr="00646C09" w:rsidRDefault="00AF6108" w:rsidP="00646C09">
            <w:pPr>
              <w:pStyle w:val="a5"/>
              <w:numPr>
                <w:ilvl w:val="0"/>
                <w:numId w:val="33"/>
              </w:numPr>
              <w:spacing w:after="120" w:line="240" w:lineRule="auto"/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108">
              <w:rPr>
                <w:rFonts w:ascii="Times New Roman" w:hAnsi="Times New Roman" w:cs="Times New Roman"/>
                <w:sz w:val="24"/>
                <w:szCs w:val="24"/>
              </w:rPr>
              <w:t>употреблять в речи сложносочиненные предложения с сочинительными</w:t>
            </w:r>
            <w:r w:rsidR="00646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C09">
              <w:rPr>
                <w:rFonts w:ascii="Times New Roman" w:hAnsi="Times New Roman" w:cs="Times New Roman"/>
                <w:sz w:val="24"/>
                <w:szCs w:val="24"/>
              </w:rPr>
              <w:t xml:space="preserve">союзами and, but, or;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t>употреблять в речи условные предложения реального (Conditional I – If I seeJim, I’ll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invite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him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to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our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school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 xml:space="preserve">party) и нереального характера (Conditional II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AF6108">
              <w:rPr>
                <w:sz w:val="24"/>
                <w:szCs w:val="24"/>
                <w:lang w:val="en-US"/>
              </w:rPr>
              <w:t xml:space="preserve">If I were you, I would start learning French);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lastRenderedPageBreak/>
              <w:t>употреблять в речи предложения с конструкцией I wish (I wish I had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my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own</w:t>
            </w:r>
            <w:r w:rsidR="00754D9B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 xml:space="preserve">room);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AF6108">
              <w:rPr>
                <w:sz w:val="24"/>
                <w:szCs w:val="24"/>
              </w:rPr>
              <w:t>употреблять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в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речи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предложения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с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конструкцией</w:t>
            </w:r>
            <w:r w:rsidRPr="00AF6108">
              <w:rPr>
                <w:sz w:val="24"/>
                <w:szCs w:val="24"/>
                <w:lang w:val="en-US"/>
              </w:rPr>
              <w:t xml:space="preserve"> so/such (I was so busy that I forgot to phone my parents);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AF6108">
              <w:rPr>
                <w:sz w:val="24"/>
                <w:szCs w:val="24"/>
              </w:rPr>
              <w:t>употреблять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в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речи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конструкции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с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герундием</w:t>
            </w:r>
            <w:r w:rsidRPr="00AF6108">
              <w:rPr>
                <w:sz w:val="24"/>
                <w:szCs w:val="24"/>
                <w:lang w:val="en-US"/>
              </w:rPr>
              <w:t xml:space="preserve">: to love/hate doing something; stop talking;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t>употреблять в речи конструкции с инфинитивом: want</w:t>
            </w:r>
            <w:r w:rsidR="00646C09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to</w:t>
            </w:r>
            <w:r w:rsidR="00646C09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do, learn</w:t>
            </w:r>
            <w:r w:rsidR="00646C09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to</w:t>
            </w:r>
            <w:r w:rsidR="00646C09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 xml:space="preserve">speak;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AF6108">
              <w:rPr>
                <w:sz w:val="24"/>
                <w:szCs w:val="24"/>
              </w:rPr>
              <w:t>употреблять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в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речи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инфинитив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цели</w:t>
            </w:r>
            <w:r w:rsidRPr="00AF6108">
              <w:rPr>
                <w:sz w:val="24"/>
                <w:szCs w:val="24"/>
                <w:lang w:val="en-US"/>
              </w:rPr>
              <w:t xml:space="preserve"> (I called to cancel our lesson); </w:t>
            </w:r>
          </w:p>
          <w:p w:rsidR="00AF6108" w:rsidRPr="00AF6108" w:rsidRDefault="00646C09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употреблят</w:t>
            </w:r>
            <w:r w:rsidR="00AF6108" w:rsidRPr="00AF6108">
              <w:rPr>
                <w:sz w:val="24"/>
                <w:szCs w:val="24"/>
              </w:rPr>
              <w:t>ь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="00AF6108" w:rsidRPr="00AF6108">
              <w:rPr>
                <w:sz w:val="24"/>
                <w:szCs w:val="24"/>
              </w:rPr>
              <w:t>в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="00AF6108" w:rsidRPr="00AF6108">
              <w:rPr>
                <w:sz w:val="24"/>
                <w:szCs w:val="24"/>
              </w:rPr>
              <w:t>речи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="00AF6108" w:rsidRPr="00AF6108">
              <w:rPr>
                <w:sz w:val="24"/>
                <w:szCs w:val="24"/>
              </w:rPr>
              <w:t>конструкцию</w:t>
            </w:r>
            <w:r w:rsidR="00AF6108" w:rsidRPr="00AF6108">
              <w:rPr>
                <w:sz w:val="24"/>
                <w:szCs w:val="24"/>
                <w:lang w:val="en-US"/>
              </w:rPr>
              <w:t xml:space="preserve"> it takes me … to do something; </w:t>
            </w:r>
          </w:p>
          <w:p w:rsidR="00AF6108" w:rsidRPr="00AF6108" w:rsidRDefault="00646C09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</w:t>
            </w:r>
            <w:r w:rsidR="00AF6108" w:rsidRPr="00AF6108">
              <w:rPr>
                <w:sz w:val="24"/>
                <w:szCs w:val="24"/>
              </w:rPr>
              <w:t xml:space="preserve">косвенную речь; </w:t>
            </w:r>
          </w:p>
          <w:p w:rsidR="00AF6108" w:rsidRPr="00646C09" w:rsidRDefault="00AF6108" w:rsidP="00646C09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AF6108">
              <w:rPr>
                <w:sz w:val="24"/>
                <w:szCs w:val="24"/>
              </w:rPr>
              <w:t>использовать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в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речи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глаголы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в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наиболее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употребляемых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временных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формах</w:t>
            </w:r>
            <w:r w:rsidRPr="00646C09">
              <w:rPr>
                <w:sz w:val="24"/>
                <w:szCs w:val="24"/>
                <w:lang w:val="en-US"/>
              </w:rPr>
              <w:t>: Present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646C09">
              <w:rPr>
                <w:sz w:val="24"/>
                <w:szCs w:val="24"/>
                <w:lang w:val="en-US"/>
              </w:rPr>
              <w:t>Simple, Present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646C09">
              <w:rPr>
                <w:sz w:val="24"/>
                <w:szCs w:val="24"/>
                <w:lang w:val="en-US"/>
              </w:rPr>
              <w:t>Continuous, Future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646C09">
              <w:rPr>
                <w:sz w:val="24"/>
                <w:szCs w:val="24"/>
                <w:lang w:val="en-US"/>
              </w:rPr>
              <w:t>Simple, Past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646C09">
              <w:rPr>
                <w:sz w:val="24"/>
                <w:szCs w:val="24"/>
                <w:lang w:val="en-US"/>
              </w:rPr>
              <w:t>Simple, Past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646C09">
              <w:rPr>
                <w:sz w:val="24"/>
                <w:szCs w:val="24"/>
                <w:lang w:val="en-US"/>
              </w:rPr>
              <w:t xml:space="preserve">Continuous, Present Perfect, Present Perfect Continuous, Past Perfect; </w:t>
            </w:r>
          </w:p>
          <w:p w:rsidR="00AF6108" w:rsidRPr="00646C09" w:rsidRDefault="00AF6108" w:rsidP="00646C09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AF6108">
              <w:rPr>
                <w:sz w:val="24"/>
                <w:szCs w:val="24"/>
              </w:rPr>
              <w:t>употреблять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в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речи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страдательный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залог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в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формах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наиболее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используемых</w:t>
            </w:r>
            <w:r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времен</w:t>
            </w:r>
            <w:r w:rsidRPr="00646C09">
              <w:rPr>
                <w:sz w:val="24"/>
                <w:szCs w:val="24"/>
                <w:lang w:val="en-US"/>
              </w:rPr>
              <w:t>: Present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646C09">
              <w:rPr>
                <w:sz w:val="24"/>
                <w:szCs w:val="24"/>
                <w:lang w:val="en-US"/>
              </w:rPr>
              <w:t>Simple, Present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646C09">
              <w:rPr>
                <w:sz w:val="24"/>
                <w:szCs w:val="24"/>
                <w:lang w:val="en-US"/>
              </w:rPr>
              <w:t>Continuous, Past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646C09">
              <w:rPr>
                <w:sz w:val="24"/>
                <w:szCs w:val="24"/>
                <w:lang w:val="en-US"/>
              </w:rPr>
              <w:t>Simple, Present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646C09">
              <w:rPr>
                <w:sz w:val="24"/>
                <w:szCs w:val="24"/>
                <w:lang w:val="en-US"/>
              </w:rPr>
              <w:t xml:space="preserve">Perfect;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t>употреблять в речи различные грамматические средства для выражения будущего времени – to</w:t>
            </w:r>
            <w:r w:rsidR="00646C09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be</w:t>
            </w:r>
            <w:r w:rsidR="00646C09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going</w:t>
            </w:r>
            <w:r w:rsidR="00646C09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to, Present</w:t>
            </w:r>
            <w:r w:rsidR="00646C09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>Continuous; Present</w:t>
            </w:r>
            <w:r w:rsidR="00646C09">
              <w:rPr>
                <w:sz w:val="24"/>
                <w:szCs w:val="24"/>
              </w:rPr>
              <w:t xml:space="preserve"> </w:t>
            </w:r>
            <w:r w:rsidRPr="00AF6108">
              <w:rPr>
                <w:sz w:val="24"/>
                <w:szCs w:val="24"/>
              </w:rPr>
              <w:t xml:space="preserve">Simple;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AF6108">
              <w:rPr>
                <w:sz w:val="24"/>
                <w:szCs w:val="24"/>
              </w:rPr>
              <w:t>употреблять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в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речи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модальные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глаголы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и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их</w:t>
            </w:r>
            <w:r w:rsidR="00646C09" w:rsidRPr="00646C09">
              <w:rPr>
                <w:sz w:val="24"/>
                <w:szCs w:val="24"/>
                <w:lang w:val="en-US"/>
              </w:rPr>
              <w:t xml:space="preserve"> </w:t>
            </w:r>
            <w:r w:rsidRPr="00AF6108">
              <w:rPr>
                <w:sz w:val="24"/>
                <w:szCs w:val="24"/>
              </w:rPr>
              <w:t>эквиваленты</w:t>
            </w:r>
            <w:r w:rsidRPr="00AF6108">
              <w:rPr>
                <w:sz w:val="24"/>
                <w:szCs w:val="24"/>
                <w:lang w:val="en-US"/>
              </w:rPr>
              <w:t xml:space="preserve"> (may, can/be able </w:t>
            </w:r>
            <w:r w:rsidRPr="00AF6108">
              <w:rPr>
                <w:sz w:val="24"/>
                <w:szCs w:val="24"/>
                <w:lang w:val="en-US"/>
              </w:rPr>
              <w:lastRenderedPageBreak/>
              <w:t xml:space="preserve">to, must/have to/should; need, shall, could, might, would);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t xml:space="preserve">употреблять в речи имена существительные в единственном числе и во множественном числе, образованные по правилу, и исключения;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t xml:space="preserve">употреблять в речи определенный/неопределенный/нулевой артикль; </w:t>
            </w:r>
          </w:p>
          <w:p w:rsidR="00AF6108" w:rsidRPr="00646C09" w:rsidRDefault="00646C09" w:rsidP="00646C09">
            <w:pPr>
              <w:numPr>
                <w:ilvl w:val="0"/>
                <w:numId w:val="33"/>
              </w:numPr>
              <w:spacing w:after="120"/>
              <w:ind w:left="0" w:firstLine="17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употреблять </w:t>
            </w:r>
            <w:r>
              <w:rPr>
                <w:sz w:val="24"/>
                <w:szCs w:val="24"/>
              </w:rPr>
              <w:tab/>
              <w:t>в речи личные, притяжательные, указательные,</w:t>
            </w:r>
            <w:r w:rsidR="00754D9B">
              <w:rPr>
                <w:sz w:val="24"/>
                <w:szCs w:val="24"/>
              </w:rPr>
              <w:t xml:space="preserve"> </w:t>
            </w:r>
            <w:r w:rsidR="00AF6108" w:rsidRPr="00646C09">
              <w:rPr>
                <w:sz w:val="24"/>
                <w:szCs w:val="24"/>
              </w:rPr>
              <w:t xml:space="preserve">неопределенные, относительные, вопросительные местоимения;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t xml:space="preserve">употреблять в речи имена прилагательные в положительной, сравнительной и превосходной степенях, образованные по правилу, и исключения;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t xml:space="preserve">употреблять в речи наречия в положительной, сравнительной и превосходной степенях, а также наречия, выражающие количество (many / much, few / a few, little / a little) и наречия, выражающие время; </w:t>
            </w:r>
          </w:p>
          <w:p w:rsidR="00AF6108" w:rsidRPr="00AF6108" w:rsidRDefault="00AF6108" w:rsidP="00AF6108">
            <w:pPr>
              <w:numPr>
                <w:ilvl w:val="0"/>
                <w:numId w:val="33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AF6108">
              <w:rPr>
                <w:sz w:val="24"/>
                <w:szCs w:val="24"/>
              </w:rPr>
              <w:t xml:space="preserve">употреблять предлоги, выражающие направление движения, время и место действия. </w:t>
            </w:r>
          </w:p>
          <w:p w:rsidR="00D30EE8" w:rsidRPr="00070BA9" w:rsidRDefault="00D30EE8" w:rsidP="00AF6108">
            <w:pPr>
              <w:pStyle w:val="a4"/>
              <w:spacing w:line="360" w:lineRule="auto"/>
              <w:ind w:left="142" w:firstLine="0"/>
              <w:jc w:val="left"/>
            </w:pPr>
          </w:p>
        </w:tc>
        <w:tc>
          <w:tcPr>
            <w:tcW w:w="2835" w:type="dxa"/>
          </w:tcPr>
          <w:p w:rsidR="00646C09" w:rsidRPr="00160515" w:rsidRDefault="00646C09" w:rsidP="00646C09">
            <w:pPr>
              <w:numPr>
                <w:ilvl w:val="0"/>
                <w:numId w:val="34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lastRenderedPageBreak/>
              <w:t>Использовать в речи модальные глаголы для выражения возможности или вероятности в прошедшем времени (could + have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done; might + have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 xml:space="preserve">done); </w:t>
            </w:r>
          </w:p>
          <w:p w:rsidR="00646C09" w:rsidRPr="00646C09" w:rsidRDefault="00646C09" w:rsidP="00646C09">
            <w:pPr>
              <w:numPr>
                <w:ilvl w:val="0"/>
                <w:numId w:val="34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t>Употреблять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речи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структуру</w:t>
            </w:r>
            <w:r w:rsidRPr="00646C09">
              <w:rPr>
                <w:i/>
                <w:sz w:val="24"/>
                <w:szCs w:val="24"/>
              </w:rPr>
              <w:t xml:space="preserve"> </w:t>
            </w:r>
            <w:r w:rsidRPr="00160515">
              <w:rPr>
                <w:i/>
                <w:sz w:val="24"/>
                <w:szCs w:val="24"/>
                <w:lang w:val="en-US"/>
              </w:rPr>
              <w:t>have</w:t>
            </w:r>
            <w:r w:rsidRPr="00646C09">
              <w:rPr>
                <w:i/>
                <w:sz w:val="24"/>
                <w:szCs w:val="24"/>
              </w:rPr>
              <w:t>/</w:t>
            </w:r>
            <w:r w:rsidRPr="00160515">
              <w:rPr>
                <w:i/>
                <w:sz w:val="24"/>
                <w:szCs w:val="24"/>
                <w:lang w:val="en-US"/>
              </w:rPr>
              <w:t>get</w:t>
            </w:r>
            <w:r w:rsidRPr="00646C09">
              <w:rPr>
                <w:i/>
                <w:sz w:val="24"/>
                <w:szCs w:val="24"/>
              </w:rPr>
              <w:t xml:space="preserve"> + </w:t>
            </w:r>
            <w:r w:rsidRPr="00160515">
              <w:rPr>
                <w:i/>
                <w:sz w:val="24"/>
                <w:szCs w:val="24"/>
                <w:lang w:val="en-US"/>
              </w:rPr>
              <w:t>something</w:t>
            </w:r>
            <w:r w:rsidRPr="00646C09">
              <w:rPr>
                <w:i/>
                <w:sz w:val="24"/>
                <w:szCs w:val="24"/>
              </w:rPr>
              <w:t xml:space="preserve"> + </w:t>
            </w:r>
            <w:r w:rsidRPr="00160515">
              <w:rPr>
                <w:i/>
                <w:sz w:val="24"/>
                <w:szCs w:val="24"/>
                <w:lang w:val="en-US"/>
              </w:rPr>
              <w:t>Participle</w:t>
            </w:r>
            <w:r w:rsidRPr="00646C09">
              <w:rPr>
                <w:i/>
                <w:sz w:val="24"/>
                <w:szCs w:val="24"/>
              </w:rPr>
              <w:t xml:space="preserve"> </w:t>
            </w:r>
            <w:r w:rsidRPr="00160515">
              <w:rPr>
                <w:i/>
                <w:sz w:val="24"/>
                <w:szCs w:val="24"/>
                <w:lang w:val="en-US"/>
              </w:rPr>
              <w:t>II</w:t>
            </w:r>
            <w:r w:rsidRPr="00646C09">
              <w:rPr>
                <w:i/>
                <w:sz w:val="24"/>
                <w:szCs w:val="24"/>
              </w:rPr>
              <w:t xml:space="preserve"> (causative</w:t>
            </w:r>
            <w:r w:rsidR="00754D9B">
              <w:rPr>
                <w:i/>
                <w:sz w:val="24"/>
                <w:szCs w:val="24"/>
              </w:rPr>
              <w:t xml:space="preserve"> </w:t>
            </w:r>
            <w:r w:rsidRPr="00646C09">
              <w:rPr>
                <w:i/>
                <w:sz w:val="24"/>
                <w:szCs w:val="24"/>
              </w:rPr>
              <w:t xml:space="preserve">form) как эквивалент страдательного залога; </w:t>
            </w:r>
          </w:p>
          <w:p w:rsidR="00646C09" w:rsidRPr="00160515" w:rsidRDefault="00646C09" w:rsidP="00646C09">
            <w:pPr>
              <w:numPr>
                <w:ilvl w:val="0"/>
                <w:numId w:val="34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160515">
              <w:rPr>
                <w:i/>
                <w:sz w:val="24"/>
                <w:szCs w:val="24"/>
              </w:rPr>
              <w:t>употреблять в речи эмфатические конструкции типа It’s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him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 xml:space="preserve">who… </w:t>
            </w:r>
            <w:r w:rsidRPr="00160515">
              <w:rPr>
                <w:i/>
                <w:sz w:val="24"/>
                <w:szCs w:val="24"/>
                <w:lang w:val="en-US"/>
              </w:rPr>
              <w:t xml:space="preserve">It’s time you did smth; </w:t>
            </w:r>
          </w:p>
          <w:p w:rsidR="00646C09" w:rsidRPr="00646C09" w:rsidRDefault="00646C09" w:rsidP="00646C09">
            <w:pPr>
              <w:numPr>
                <w:ilvl w:val="0"/>
                <w:numId w:val="34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t xml:space="preserve">употреблять в речи все формы страдательного залога; </w:t>
            </w:r>
            <w:r w:rsidRPr="00646C09">
              <w:rPr>
                <w:i/>
                <w:sz w:val="24"/>
                <w:szCs w:val="24"/>
              </w:rPr>
              <w:t>употреблять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646C09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646C09">
              <w:rPr>
                <w:i/>
                <w:sz w:val="24"/>
                <w:szCs w:val="24"/>
              </w:rPr>
              <w:t>речи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646C09">
              <w:rPr>
                <w:i/>
                <w:sz w:val="24"/>
                <w:szCs w:val="24"/>
              </w:rPr>
              <w:t xml:space="preserve">времена </w:t>
            </w:r>
            <w:r w:rsidRPr="00646C09">
              <w:rPr>
                <w:i/>
                <w:sz w:val="24"/>
                <w:szCs w:val="24"/>
                <w:lang w:val="en-US"/>
              </w:rPr>
              <w:t>Past</w:t>
            </w:r>
            <w:r w:rsidRPr="00646C09">
              <w:rPr>
                <w:i/>
                <w:sz w:val="24"/>
                <w:szCs w:val="24"/>
              </w:rPr>
              <w:t xml:space="preserve"> </w:t>
            </w:r>
            <w:r w:rsidRPr="00646C09">
              <w:rPr>
                <w:i/>
                <w:sz w:val="24"/>
                <w:szCs w:val="24"/>
                <w:lang w:val="en-US"/>
              </w:rPr>
              <w:t>Perfect</w:t>
            </w:r>
            <w:r w:rsidRPr="00646C09">
              <w:rPr>
                <w:i/>
                <w:sz w:val="24"/>
                <w:szCs w:val="24"/>
              </w:rPr>
              <w:t xml:space="preserve"> и </w:t>
            </w:r>
            <w:r w:rsidRPr="00646C09">
              <w:rPr>
                <w:i/>
                <w:sz w:val="24"/>
                <w:szCs w:val="24"/>
                <w:lang w:val="en-US"/>
              </w:rPr>
              <w:t>Past</w:t>
            </w:r>
            <w:r w:rsidRPr="00646C09">
              <w:rPr>
                <w:i/>
                <w:sz w:val="24"/>
                <w:szCs w:val="24"/>
              </w:rPr>
              <w:t xml:space="preserve"> </w:t>
            </w:r>
            <w:r w:rsidRPr="00646C09">
              <w:rPr>
                <w:i/>
                <w:sz w:val="24"/>
                <w:szCs w:val="24"/>
                <w:lang w:val="en-US"/>
              </w:rPr>
              <w:t>Perfect</w:t>
            </w:r>
            <w:r w:rsidRPr="00646C09">
              <w:rPr>
                <w:i/>
                <w:sz w:val="24"/>
                <w:szCs w:val="24"/>
              </w:rPr>
              <w:t xml:space="preserve"> </w:t>
            </w:r>
            <w:r w:rsidRPr="00646C09">
              <w:rPr>
                <w:i/>
                <w:sz w:val="24"/>
                <w:szCs w:val="24"/>
                <w:lang w:val="en-US"/>
              </w:rPr>
              <w:t>Continuous</w:t>
            </w:r>
            <w:r w:rsidRPr="00646C09">
              <w:rPr>
                <w:i/>
                <w:sz w:val="24"/>
                <w:szCs w:val="24"/>
              </w:rPr>
              <w:t xml:space="preserve">; </w:t>
            </w:r>
          </w:p>
          <w:p w:rsidR="00646C09" w:rsidRPr="00646C09" w:rsidRDefault="00646C09" w:rsidP="00646C09">
            <w:pPr>
              <w:numPr>
                <w:ilvl w:val="0"/>
                <w:numId w:val="34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t>употребл</w:t>
            </w:r>
            <w:r>
              <w:rPr>
                <w:i/>
                <w:sz w:val="24"/>
                <w:szCs w:val="24"/>
              </w:rPr>
              <w:t xml:space="preserve">ять в речи условные предложения </w:t>
            </w:r>
            <w:r w:rsidRPr="00160515">
              <w:rPr>
                <w:i/>
                <w:sz w:val="24"/>
                <w:szCs w:val="24"/>
              </w:rPr>
              <w:t xml:space="preserve">нереального характера </w:t>
            </w:r>
            <w:r w:rsidRPr="00646C09">
              <w:rPr>
                <w:i/>
                <w:sz w:val="24"/>
                <w:szCs w:val="24"/>
              </w:rPr>
              <w:t xml:space="preserve">(Conditional 3); </w:t>
            </w:r>
          </w:p>
          <w:p w:rsidR="00646C09" w:rsidRPr="00160515" w:rsidRDefault="00646C09" w:rsidP="00646C09">
            <w:pPr>
              <w:numPr>
                <w:ilvl w:val="0"/>
                <w:numId w:val="34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160515">
              <w:rPr>
                <w:i/>
                <w:sz w:val="24"/>
                <w:szCs w:val="24"/>
              </w:rPr>
              <w:t>употреблять</w:t>
            </w:r>
            <w:r w:rsidRPr="00646C0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в</w:t>
            </w:r>
            <w:r w:rsidRPr="00646C0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речи</w:t>
            </w:r>
            <w:r w:rsidRPr="00646C0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структуру</w:t>
            </w:r>
            <w:r w:rsidRPr="00160515">
              <w:rPr>
                <w:i/>
                <w:sz w:val="24"/>
                <w:szCs w:val="24"/>
                <w:lang w:val="en-US"/>
              </w:rPr>
              <w:t xml:space="preserve"> to be/get + used to + verb; </w:t>
            </w:r>
          </w:p>
          <w:p w:rsidR="00646C09" w:rsidRPr="00160515" w:rsidRDefault="00646C09" w:rsidP="00646C09">
            <w:pPr>
              <w:numPr>
                <w:ilvl w:val="0"/>
                <w:numId w:val="34"/>
              </w:numPr>
              <w:spacing w:after="120"/>
              <w:ind w:left="0" w:firstLine="17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t>употреблять в речи структуру used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 xml:space="preserve">to / would + verb для обозначения регулярных действий в прошлом; </w:t>
            </w:r>
          </w:p>
          <w:p w:rsidR="00646C09" w:rsidRPr="00160515" w:rsidRDefault="00646C09" w:rsidP="00646C09">
            <w:pPr>
              <w:numPr>
                <w:ilvl w:val="0"/>
                <w:numId w:val="34"/>
              </w:numPr>
              <w:spacing w:after="120"/>
              <w:ind w:left="0" w:firstLine="170"/>
              <w:rPr>
                <w:sz w:val="24"/>
                <w:szCs w:val="24"/>
                <w:lang w:val="en-US"/>
              </w:rPr>
            </w:pPr>
            <w:r w:rsidRPr="00160515">
              <w:rPr>
                <w:i/>
                <w:sz w:val="24"/>
                <w:szCs w:val="24"/>
              </w:rPr>
              <w:t>употреблять</w:t>
            </w:r>
            <w:r w:rsidRPr="00646C0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в</w:t>
            </w:r>
            <w:r w:rsidRPr="00646C0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речи</w:t>
            </w:r>
            <w:r w:rsidRPr="00646C0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предложения</w:t>
            </w:r>
            <w:r w:rsidRPr="00646C0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с</w:t>
            </w:r>
            <w:r w:rsidRPr="00646C0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60515">
              <w:rPr>
                <w:i/>
                <w:sz w:val="24"/>
                <w:szCs w:val="24"/>
              </w:rPr>
              <w:t>конструкциями</w:t>
            </w:r>
            <w:r w:rsidRPr="00160515">
              <w:rPr>
                <w:i/>
                <w:sz w:val="24"/>
                <w:szCs w:val="24"/>
                <w:lang w:val="en-US"/>
              </w:rPr>
              <w:t xml:space="preserve"> as … as; not so … as; either … or; neither … nor; </w:t>
            </w:r>
          </w:p>
          <w:p w:rsidR="00646C09" w:rsidRPr="00160515" w:rsidRDefault="00646C09" w:rsidP="00646C09">
            <w:pPr>
              <w:numPr>
                <w:ilvl w:val="0"/>
                <w:numId w:val="34"/>
              </w:numPr>
              <w:spacing w:after="120"/>
              <w:ind w:left="0" w:firstLine="17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использовать широкий </w:t>
            </w:r>
            <w:r>
              <w:rPr>
                <w:i/>
                <w:sz w:val="24"/>
                <w:szCs w:val="24"/>
              </w:rPr>
              <w:tab/>
              <w:t xml:space="preserve">спектр </w:t>
            </w:r>
            <w:r w:rsidRPr="00160515">
              <w:rPr>
                <w:i/>
                <w:sz w:val="24"/>
                <w:szCs w:val="24"/>
              </w:rPr>
              <w:t xml:space="preserve">союзов </w:t>
            </w:r>
            <w:r w:rsidRPr="00160515">
              <w:rPr>
                <w:i/>
                <w:sz w:val="24"/>
                <w:szCs w:val="24"/>
              </w:rPr>
              <w:tab/>
              <w:t>дл</w:t>
            </w:r>
            <w:r>
              <w:rPr>
                <w:i/>
                <w:sz w:val="24"/>
                <w:szCs w:val="24"/>
              </w:rPr>
              <w:t xml:space="preserve">я выражения </w:t>
            </w:r>
            <w:r w:rsidRPr="00160515">
              <w:rPr>
                <w:i/>
                <w:sz w:val="24"/>
                <w:szCs w:val="24"/>
              </w:rPr>
              <w:lastRenderedPageBreak/>
              <w:t xml:space="preserve">противопоставления и различия в сложных предложениях. </w:t>
            </w:r>
          </w:p>
          <w:p w:rsidR="00646C09" w:rsidRPr="00160515" w:rsidRDefault="00646C09" w:rsidP="00646C09">
            <w:pPr>
              <w:spacing w:after="120"/>
              <w:ind w:firstLine="0"/>
              <w:rPr>
                <w:sz w:val="24"/>
                <w:szCs w:val="24"/>
              </w:rPr>
            </w:pPr>
            <w:r w:rsidRPr="00160515">
              <w:rPr>
                <w:i/>
                <w:sz w:val="24"/>
                <w:szCs w:val="24"/>
              </w:rPr>
              <w:t>различия в сложных предложениях.</w:t>
            </w:r>
          </w:p>
          <w:p w:rsidR="00D30EE8" w:rsidRPr="00070BA9" w:rsidRDefault="00D30EE8" w:rsidP="00D30EE8">
            <w:pPr>
              <w:spacing w:line="360" w:lineRule="auto"/>
              <w:ind w:left="720" w:firstLine="0"/>
              <w:jc w:val="left"/>
            </w:pPr>
          </w:p>
        </w:tc>
        <w:tc>
          <w:tcPr>
            <w:tcW w:w="2126" w:type="dxa"/>
          </w:tcPr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lastRenderedPageBreak/>
              <w:t xml:space="preserve">Present </w:t>
            </w:r>
            <w:r w:rsidRPr="00070BA9">
              <w:rPr>
                <w:lang w:val="en-US"/>
              </w:rPr>
              <w:t>t</w:t>
            </w:r>
            <w:r w:rsidRPr="00070BA9">
              <w:t>enses (Active voice);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Phrasal verbs (look, take, pick, run, get, give, turn, bring);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Dependent prepositions;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Forming adjectives;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-ing-form/infinitive;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Forming abstract nouns;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 xml:space="preserve">Future </w:t>
            </w:r>
            <w:r w:rsidRPr="00070BA9">
              <w:rPr>
                <w:lang w:val="en-US"/>
              </w:rPr>
              <w:t>t</w:t>
            </w:r>
            <w:r w:rsidRPr="00070BA9">
              <w:t>enses;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Comparative/superlative degree;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Forming personal pronouns;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Modal verbs;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Forming negative adjectives;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Linkers;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Past tenses;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Time linkers;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Articles;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Compound nouns;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lastRenderedPageBreak/>
              <w:t>Present/past participles;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Adjective</w:t>
            </w:r>
            <w:r w:rsidRPr="00070BA9">
              <w:rPr>
                <w:lang w:val="en-US"/>
              </w:rPr>
              <w:t>-</w:t>
            </w:r>
            <w:r w:rsidRPr="00070BA9">
              <w:t>noun collacations;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Adjectives/adverbs;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 xml:space="preserve">Conditionals </w:t>
            </w:r>
            <w:r w:rsidRPr="00070BA9">
              <w:rPr>
                <w:lang w:val="en-US"/>
              </w:rPr>
              <w:t>I</w:t>
            </w:r>
            <w:r w:rsidRPr="00070BA9">
              <w:t xml:space="preserve">, II, </w:t>
            </w:r>
            <w:r w:rsidRPr="00070BA9">
              <w:rPr>
                <w:lang w:val="en-US"/>
              </w:rPr>
              <w:t>III</w:t>
            </w:r>
            <w:r w:rsidRPr="00070BA9">
              <w:t>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Prefixes;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Clauses of concession;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The Passive;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Forming compound adjectives;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Reported speech;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Relative clauses;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Forming verbs</w:t>
            </w:r>
          </w:p>
          <w:p w:rsidR="00D30EE8" w:rsidRPr="00070BA9" w:rsidRDefault="00D30EE8" w:rsidP="00384431">
            <w:pPr>
              <w:spacing w:line="360" w:lineRule="auto"/>
            </w:pPr>
          </w:p>
        </w:tc>
        <w:tc>
          <w:tcPr>
            <w:tcW w:w="1843" w:type="dxa"/>
          </w:tcPr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lastRenderedPageBreak/>
              <w:t>Present, future and past tenses;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Phrasal verbs (come, put, keep, go, do, talk, carry, check);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Used to, be/get used to, would;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Prepositions in relative clauses;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Linking words and phrases;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Character adjectives;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Relative clauses;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Clauses of purpose/result/reason;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-ing-form;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to-</w:t>
            </w:r>
            <w:r w:rsidRPr="00070BA9">
              <w:rPr>
                <w:lang w:val="en-US"/>
              </w:rPr>
              <w:lastRenderedPageBreak/>
              <w:t>infinitive/infinitive without to;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 xml:space="preserve">The </w:t>
            </w:r>
            <w:r w:rsidRPr="00070BA9">
              <w:rPr>
                <w:lang w:val="en-US"/>
              </w:rPr>
              <w:t>P</w:t>
            </w:r>
            <w:r w:rsidRPr="00070BA9">
              <w:t>assive;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 xml:space="preserve">The Causitive; 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lang w:val="en-US"/>
              </w:rPr>
            </w:pPr>
            <w:r w:rsidRPr="00070BA9">
              <w:rPr>
                <w:lang w:val="en-US"/>
              </w:rPr>
              <w:t>make, get, have;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Adjectives/adverbs;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Modal verbs;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Logical deductions;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Present/past participes;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Reported speech;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 xml:space="preserve">Conditionals </w:t>
            </w:r>
            <w:r w:rsidRPr="00070BA9">
              <w:rPr>
                <w:lang w:val="en-US"/>
              </w:rPr>
              <w:t>I</w:t>
            </w:r>
            <w:r w:rsidRPr="00070BA9">
              <w:t xml:space="preserve">, II, </w:t>
            </w:r>
            <w:r w:rsidRPr="00070BA9">
              <w:rPr>
                <w:lang w:val="en-US"/>
              </w:rPr>
              <w:t>III</w:t>
            </w:r>
            <w:r w:rsidRPr="00070BA9">
              <w:t>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Inversions;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Unreal past;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Plural/singular nouns;</w:t>
            </w:r>
          </w:p>
          <w:p w:rsidR="00D30EE8" w:rsidRPr="00070BA9" w:rsidRDefault="00D30EE8" w:rsidP="00276CF3">
            <w:pPr>
              <w:numPr>
                <w:ilvl w:val="0"/>
                <w:numId w:val="18"/>
              </w:numPr>
              <w:spacing w:line="360" w:lineRule="auto"/>
              <w:jc w:val="left"/>
            </w:pPr>
            <w:r w:rsidRPr="00070BA9">
              <w:t>Quantifiers</w:t>
            </w:r>
          </w:p>
          <w:p w:rsidR="00D30EE8" w:rsidRPr="00070BA9" w:rsidRDefault="00D30EE8" w:rsidP="00384431">
            <w:pPr>
              <w:spacing w:line="360" w:lineRule="auto"/>
              <w:ind w:left="360"/>
            </w:pPr>
          </w:p>
        </w:tc>
      </w:tr>
    </w:tbl>
    <w:p w:rsidR="00A529F5" w:rsidRPr="0057570F" w:rsidRDefault="00A529F5" w:rsidP="00A529F5">
      <w:pPr>
        <w:spacing w:line="360" w:lineRule="auto"/>
        <w:sectPr w:rsidR="00A529F5" w:rsidRPr="0057570F" w:rsidSect="00CA2D99">
          <w:footerReference w:type="even" r:id="rId14"/>
          <w:footerReference w:type="default" r:id="rId15"/>
          <w:footnotePr>
            <w:numRestart w:val="eachPage"/>
          </w:footnotePr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BF6B09" w:rsidRPr="00024C93" w:rsidRDefault="00BF6B09" w:rsidP="00AC604A">
      <w:pPr>
        <w:ind w:firstLine="0"/>
        <w:rPr>
          <w:sz w:val="24"/>
          <w:szCs w:val="24"/>
        </w:rPr>
      </w:pPr>
    </w:p>
    <w:p w:rsidR="008D2D1D" w:rsidRDefault="008D2D1D" w:rsidP="008D2D1D">
      <w:pPr>
        <w:pStyle w:val="a4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552" w:rsidRPr="00D16480" w:rsidRDefault="00D76552" w:rsidP="00D76552">
      <w:pPr>
        <w:spacing w:line="240" w:lineRule="atLeast"/>
        <w:ind w:firstLine="0"/>
        <w:jc w:val="center"/>
        <w:rPr>
          <w:b/>
          <w:bCs/>
          <w:color w:val="000000"/>
          <w:sz w:val="24"/>
          <w:szCs w:val="24"/>
        </w:rPr>
      </w:pPr>
      <w:r w:rsidRPr="00D16480">
        <w:rPr>
          <w:b/>
          <w:bCs/>
          <w:color w:val="000000"/>
          <w:sz w:val="24"/>
          <w:szCs w:val="24"/>
        </w:rPr>
        <w:t>Содержание курса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Содержание курса отражает содержание Примерной программы среднего (полного) общего образования по английскому языку (Базовый уровень).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b/>
          <w:bCs/>
          <w:color w:val="000000"/>
          <w:sz w:val="24"/>
          <w:szCs w:val="24"/>
        </w:rPr>
        <w:t>Предметное содержание речи.</w:t>
      </w:r>
      <w:r w:rsidRPr="00D76552">
        <w:rPr>
          <w:color w:val="000000"/>
          <w:sz w:val="24"/>
          <w:szCs w:val="24"/>
        </w:rPr>
        <w:t> 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>Социально-бытовая сфера</w:t>
      </w:r>
      <w:r w:rsidRPr="00D76552">
        <w:rPr>
          <w:b/>
          <w:bCs/>
          <w:color w:val="000000"/>
          <w:sz w:val="24"/>
          <w:szCs w:val="24"/>
        </w:rPr>
        <w:t>.</w:t>
      </w:r>
      <w:r w:rsidRPr="00D76552">
        <w:rPr>
          <w:color w:val="000000"/>
          <w:sz w:val="24"/>
          <w:szCs w:val="24"/>
        </w:rPr>
        <w:t xml:space="preserve"> Повседневная жизнь семьи, ее доход жилищные и бытовые условия проживания в городской квартире или в доме/коттедже в сельской местности. Распределение домашних обязанностей в семье. Общение в семье и в школе, </w:t>
      </w:r>
      <w:r w:rsidRPr="00D76552">
        <w:rPr>
          <w:color w:val="000000"/>
          <w:sz w:val="24"/>
          <w:szCs w:val="24"/>
        </w:rPr>
        <w:lastRenderedPageBreak/>
        <w:t>межличностные отношения с друзьями и знакомыми. Здоровье и забота о нем, самочувствие, медицинские услуги.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>Социально-культурная сфера</w:t>
      </w:r>
      <w:r w:rsidRPr="00D76552">
        <w:rPr>
          <w:b/>
          <w:bCs/>
          <w:color w:val="000000"/>
          <w:sz w:val="24"/>
          <w:szCs w:val="24"/>
        </w:rPr>
        <w:t>. </w:t>
      </w:r>
      <w:r w:rsidRPr="00D76552">
        <w:rPr>
          <w:color w:val="000000"/>
          <w:sz w:val="24"/>
          <w:szCs w:val="24"/>
        </w:rPr>
        <w:t>Молодежь в современном обществе. Досуг молодежи: посещение кружков, спортивных секций и клубов по интересам. 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Природа и экология, научно-технический прогресс.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>Учебно-трудовая сфера</w:t>
      </w:r>
      <w:r w:rsidRPr="00D76552">
        <w:rPr>
          <w:b/>
          <w:bCs/>
          <w:color w:val="000000"/>
          <w:sz w:val="24"/>
          <w:szCs w:val="24"/>
        </w:rPr>
        <w:t>. </w:t>
      </w:r>
      <w:r w:rsidRPr="00D76552">
        <w:rPr>
          <w:color w:val="000000"/>
          <w:sz w:val="24"/>
          <w:szCs w:val="24"/>
        </w:rPr>
        <w:t>Современный мир профессий. Возможности продолжение образования в высшей школе. Проблемы выбора будущей сферы трудовой и профессиональной деятельности, профессии, планы на ближайшее будущее. Языки международного общения и их роль при выборе 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профессии в современном мире.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b/>
          <w:bCs/>
          <w:color w:val="000000"/>
          <w:sz w:val="24"/>
          <w:szCs w:val="24"/>
        </w:rPr>
        <w:t>Речевые умения.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>Говорение Диалогическая речь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Совершенствование умений участвовать в диалогах этикетного характера, диалогах-расспросах, диалогах-побуждениях к действию, диалогах-обменах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Развитие умений: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•     участвовать в беседе/дискуссии на знакомую тему,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•     осуществлять запрос информации,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Объем диалогов - до 6-7 реплик со стороны каждого учащегося.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>Монологическая речь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Совершенствование умений устно выступать с сообщениями в связи с увиденным / прочитанным, по результатам работы над иноязычным проектом. Развитие умений: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•     делать сообщения, содержащие наиболее важную информацию по теме/проблеме,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•     кратко передавать содержание полученной информации;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 xml:space="preserve">•  рассуждать о фактах/событиях, приводя примеры, аргументы, </w:t>
      </w:r>
      <w:r w:rsidRPr="00D76552">
        <w:rPr>
          <w:i/>
          <w:iCs/>
          <w:color w:val="000000"/>
          <w:sz w:val="24"/>
          <w:szCs w:val="24"/>
        </w:rPr>
        <w:t xml:space="preserve">делая выводы; </w:t>
      </w:r>
      <w:r w:rsidRPr="00D76552">
        <w:rPr>
          <w:color w:val="000000"/>
          <w:sz w:val="24"/>
          <w:szCs w:val="24"/>
        </w:rPr>
        <w:t>описывать особенности жизни и культуры своей страны и страны/стран изучаемого языка.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Объем монологического высказывания 12-15 фраз.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>Аудирование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аутентичных аудио- и видеотекстов различных жанров и длительности звучания до Зх минут: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- выборочного понимания необходимой информации в   объявлениях   и информационной рекламе;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Развитие умений: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•    отделять главную информацию от второстепенной;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•    выявлять наиболее значимые факты;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•  определять свое отношение к ним, извлекать из аудио текста необходимую/интересующую информацию.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 xml:space="preserve">Чтение 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учетом межпредметных связей):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 xml:space="preserve">ознакомительного чтения - с целью понимания основного содержания сообщений, </w:t>
      </w:r>
      <w:r w:rsidRPr="00D76552">
        <w:rPr>
          <w:i/>
          <w:iCs/>
          <w:color w:val="000000"/>
          <w:sz w:val="24"/>
          <w:szCs w:val="24"/>
        </w:rPr>
        <w:t xml:space="preserve">репортажей, </w:t>
      </w:r>
      <w:r w:rsidRPr="00D76552">
        <w:rPr>
          <w:color w:val="000000"/>
          <w:sz w:val="24"/>
          <w:szCs w:val="24"/>
        </w:rPr>
        <w:t>отрывков из произведений художественной литературы, несложных публикаций научно-познавательного характера;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Развитие умений: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 xml:space="preserve">•          выделять основные факты; 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lastRenderedPageBreak/>
        <w:t>•          отделять главную информацию от второстепенной;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•          предвосхищать возможные события/факты;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•          извлекать необходимую/интересующую информацию;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•          определять свое отношение к прочитанному.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>Письменная речь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        Развитие умений писать личное письмо, заполнять анкеты, бланки; излагать сведения о себе в форме, принятой в англоязычных странах (автобиография/резюме); составлять план, тезисы устного/письменного сообщения, в том числе на основе выписок из текста.</w:t>
      </w:r>
    </w:p>
    <w:p w:rsidR="00D76552" w:rsidRPr="00D76552" w:rsidRDefault="00D76552" w:rsidP="00D76552">
      <w:pPr>
        <w:spacing w:line="240" w:lineRule="atLeast"/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b/>
          <w:bCs/>
          <w:color w:val="000000"/>
          <w:sz w:val="24"/>
          <w:szCs w:val="24"/>
        </w:rPr>
        <w:t>Языковые знания и навыки.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В старшей школе осуществляется систематизация языковых знаний школьников, полученных в основной школе, продолжается овладение учащимися новыми языковыми знаниями и навыками в соответствии с требованиями базового уровня владения английским языком.</w:t>
      </w:r>
      <w:r w:rsidRPr="00D76552">
        <w:rPr>
          <w:b/>
          <w:bCs/>
          <w:color w:val="000000"/>
          <w:sz w:val="24"/>
          <w:szCs w:val="24"/>
        </w:rPr>
        <w:t> 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>Орфография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Фонетическая сторона речи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        Совершенствование слухо-произносительных навыков, в том числе применительно к новому языковому материалу, навыков правильного произношения; соблюдение ударения и интонации в английских словах и фразах; ритмико-интонационных навыков оформления различных типов предложений.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>Лексическая сторона речи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Систематизация лексических единиц, изученных во 2-9 или в 5-9 классах; овладение лексическими средствами, обслуживающими новые темы, проблемы  и ситуации устного и письменного общения. Лексический минимум выпускников полной средней школы составляет 1400 лексических единиц. Развитие навыков распознавания и употребления в речи лексических единиц, обслуживающих ситуации в рамках тематики основной и старшей школы, наиболее распространенных устойчивых словосочетаний, реплик-клише речевого этикета, характерных для культуры англоязычных стран; навыков использования словарей.</w:t>
      </w:r>
      <w:r w:rsidRPr="00D76552">
        <w:rPr>
          <w:b/>
          <w:bCs/>
          <w:color w:val="000000"/>
          <w:sz w:val="24"/>
          <w:szCs w:val="24"/>
        </w:rPr>
        <w:t> 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b/>
          <w:bCs/>
          <w:i/>
          <w:iCs/>
          <w:color w:val="000000"/>
          <w:sz w:val="24"/>
          <w:szCs w:val="24"/>
        </w:rPr>
        <w:t>Грамматическая сторона речи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        Продуктивное овладение грамматическими явлениями, которые ранее были усвоены рецептивно и коммуникативно-ориентированная систематизация грамматического материала, усвоенного в основной школе: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        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 о сложносочиненных    и сложноподчиненных предложениях, в том числе условных предложениях с разной степенью вероятности: вероятных, маловероятных и невероятных: Conditional I, II ,III.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        Совершенствование навыков распознавания и употребления в речи глаголов в наиболее употребительных временных формах действительного залога: Present Simple, Future Simple и Past Simple, Present и Past Continuous, Present и Past Perfect; модальных глаголов и их эквивалентов.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        Знание признаков и навыки распознавания и употребления в речи глаголов в следующих формах действительного залога: Present Perfect Continuous и Past Perfect Continuous и страдательного залога: Present Simple Passive, Future Simple Passive, Past Simple Passive, Present Perfect Passive.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lastRenderedPageBreak/>
        <w:t>        Знание признаков и навыки распознавания при чтении глаголов в Past Perfect Passive, Future Perfect Passive; неличных форм глагола (Infinitive, Participle I и Gerund) без различения их функций.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Формирование навыков распознавания и употребления в речи различных грамматических средств для выражения будущего времени: Simple Future, to be going to, Present Continuous.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Совершенствование навыков употребления определенного/ неопределенного/ нулевого артиклей; имен существительных в единственном и множественном числе (в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вопросительных местоимений; прилагательных и наречий, в том числе наречий, выражающих количество (many/much, few/a few, little/ a little); количественных и порядковых числительных.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Систематизация знаний о функциональной значимости предлогов и совершенствование навыков их употребления: предлоги, во фразах, выражающих направление, время, место действия; о разных средствах связи в тексте для обеспечения его целостности, например, наречий (firstly, finally , at last, in the end, however, etc.).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b/>
          <w:bCs/>
          <w:color w:val="000000"/>
          <w:sz w:val="24"/>
          <w:szCs w:val="24"/>
        </w:rPr>
        <w:t>Социокультурные знания и умения.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Дальнейшее развитие социокультурных знаний и умений происходит за счет углубления:</w:t>
      </w:r>
    </w:p>
    <w:p w:rsidR="00D76552" w:rsidRPr="00D76552" w:rsidRDefault="00D76552" w:rsidP="00D76552">
      <w:pPr>
        <w:numPr>
          <w:ilvl w:val="0"/>
          <w:numId w:val="43"/>
        </w:numPr>
        <w:spacing w:line="360" w:lineRule="atLeast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социокультурных знаний о правилах вежливого поведения в стандартных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</w:t>
      </w:r>
    </w:p>
    <w:p w:rsidR="00D76552" w:rsidRPr="00D76552" w:rsidRDefault="00D76552" w:rsidP="00D76552">
      <w:pPr>
        <w:numPr>
          <w:ilvl w:val="0"/>
          <w:numId w:val="44"/>
        </w:numPr>
        <w:spacing w:line="360" w:lineRule="atLeast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межпредметных знаний о культурном наследии страны/стран, говорящих на английском языке, об  условиях жизни разных слоев общества в ней / них, возможностях получения образования и трудоустройства, их ценностных ориентирах; этническом составе и религиозных особенностях стран.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Дальнейшее развитие социокультурных умений использовать:</w:t>
      </w:r>
    </w:p>
    <w:p w:rsidR="00D76552" w:rsidRPr="00D76552" w:rsidRDefault="00D76552" w:rsidP="00D76552">
      <w:pPr>
        <w:numPr>
          <w:ilvl w:val="0"/>
          <w:numId w:val="45"/>
        </w:numPr>
        <w:spacing w:line="360" w:lineRule="atLeast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необходимые языковые средства для выражения мнений (согласия/несогласия, отказа) в некатегоричной и неагрессивной форме, проявляя уважение к взглядам других;</w:t>
      </w:r>
    </w:p>
    <w:p w:rsidR="00D76552" w:rsidRPr="00D76552" w:rsidRDefault="00D76552" w:rsidP="00D76552">
      <w:pPr>
        <w:numPr>
          <w:ilvl w:val="0"/>
          <w:numId w:val="45"/>
        </w:numPr>
        <w:spacing w:line="360" w:lineRule="atLeast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</w:t>
      </w:r>
    </w:p>
    <w:p w:rsidR="00D76552" w:rsidRPr="00D76552" w:rsidRDefault="00D76552" w:rsidP="00D76552">
      <w:pPr>
        <w:numPr>
          <w:ilvl w:val="0"/>
          <w:numId w:val="45"/>
        </w:numPr>
        <w:spacing w:line="360" w:lineRule="atLeast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формулы речевого этикета в рамках стандартных ситуаций общения.</w:t>
      </w:r>
    </w:p>
    <w:p w:rsidR="00D76552" w:rsidRPr="00D76552" w:rsidRDefault="00D76552" w:rsidP="00D76552">
      <w:pPr>
        <w:ind w:firstLine="0"/>
        <w:rPr>
          <w:color w:val="000000"/>
          <w:sz w:val="24"/>
          <w:szCs w:val="24"/>
        </w:rPr>
      </w:pPr>
      <w:r w:rsidRPr="00D76552">
        <w:rPr>
          <w:b/>
          <w:bCs/>
          <w:color w:val="000000"/>
          <w:sz w:val="24"/>
          <w:szCs w:val="24"/>
        </w:rPr>
        <w:t>Компенсаторные умения.</w:t>
      </w:r>
    </w:p>
    <w:p w:rsidR="00D76552" w:rsidRPr="00D76552" w:rsidRDefault="00D76552" w:rsidP="00D76552">
      <w:pPr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Совершенствование следующих умений: пользоваться языковой и контекстуальной догадкой при чтении и аудировании; прогнозировать содержание текста по заголовку / 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устноречевого общения; мимику, жесты.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b/>
          <w:bCs/>
          <w:color w:val="000000"/>
          <w:sz w:val="24"/>
          <w:szCs w:val="24"/>
        </w:rPr>
        <w:t>Учебно-познавательные умения.</w:t>
      </w:r>
    </w:p>
    <w:p w:rsidR="00D76552" w:rsidRPr="00D76552" w:rsidRDefault="00D76552" w:rsidP="00D76552">
      <w:pPr>
        <w:spacing w:line="240" w:lineRule="atLeast"/>
        <w:ind w:firstLine="708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lastRenderedPageBreak/>
        <w:t>Дальнейшее развитие общеучебных умений, связанных с приемами самостоятельного приобретения знаний: использовать двуязычный и одноязычный (толковый) словари и другую справочную литературу, в том числе лингвострановедческую, ориентироваться в письменном и аудиотексте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</w:t>
      </w:r>
    </w:p>
    <w:p w:rsidR="00D76552" w:rsidRPr="00D76552" w:rsidRDefault="00D76552" w:rsidP="00D76552">
      <w:pPr>
        <w:spacing w:line="240" w:lineRule="atLeast"/>
        <w:ind w:firstLine="0"/>
        <w:rPr>
          <w:color w:val="000000"/>
          <w:sz w:val="24"/>
          <w:szCs w:val="24"/>
        </w:rPr>
      </w:pPr>
      <w:r w:rsidRPr="00D76552">
        <w:rPr>
          <w:color w:val="000000"/>
          <w:sz w:val="24"/>
          <w:szCs w:val="24"/>
        </w:rPr>
        <w:t>Развитие специальных учебных умений: интерпретировать языковые средства, отражающие особенности иной культуры, использовать выборочный перевод для уточнения понимания текста на английском языке.</w:t>
      </w:r>
    </w:p>
    <w:p w:rsidR="0013300B" w:rsidRPr="00D22541" w:rsidRDefault="0013300B" w:rsidP="00881672">
      <w:pPr>
        <w:ind w:firstLine="0"/>
        <w:rPr>
          <w:b/>
          <w:sz w:val="24"/>
          <w:szCs w:val="24"/>
        </w:rPr>
      </w:pPr>
    </w:p>
    <w:p w:rsidR="00BB796A" w:rsidRPr="00D22541" w:rsidRDefault="00933362" w:rsidP="00A00FCE">
      <w:pPr>
        <w:pStyle w:val="a4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541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A00FCE" w:rsidRPr="00D22541" w:rsidRDefault="00933362" w:rsidP="00A00FCE">
      <w:pPr>
        <w:pStyle w:val="a4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541">
        <w:rPr>
          <w:rFonts w:ascii="Times New Roman" w:hAnsi="Times New Roman" w:cs="Times New Roman"/>
          <w:b/>
          <w:sz w:val="24"/>
          <w:szCs w:val="24"/>
        </w:rPr>
        <w:t>с определением основных видов учебной деятельности</w:t>
      </w:r>
    </w:p>
    <w:p w:rsidR="00AC604A" w:rsidRPr="00F45C2D" w:rsidRDefault="00F45C2D" w:rsidP="00F45C2D">
      <w:pPr>
        <w:shd w:val="clear" w:color="auto" w:fill="FFFFFF"/>
        <w:spacing w:before="240"/>
        <w:ind w:firstLine="0"/>
        <w:jc w:val="left"/>
        <w:rPr>
          <w:b/>
        </w:rPr>
      </w:pPr>
      <w:r w:rsidRPr="00F45C2D">
        <w:rPr>
          <w:b/>
        </w:rPr>
        <w:t>10 класс</w:t>
      </w:r>
    </w:p>
    <w:tbl>
      <w:tblPr>
        <w:tblW w:w="9796" w:type="dxa"/>
        <w:tblInd w:w="93" w:type="dxa"/>
        <w:tblLayout w:type="fixed"/>
        <w:tblLook w:val="04A0"/>
      </w:tblPr>
      <w:tblGrid>
        <w:gridCol w:w="638"/>
        <w:gridCol w:w="686"/>
        <w:gridCol w:w="2802"/>
        <w:gridCol w:w="425"/>
        <w:gridCol w:w="5245"/>
      </w:tblGrid>
      <w:tr w:rsidR="00AC604A" w:rsidRPr="00F47C8A" w:rsidTr="00CA2D99">
        <w:trPr>
          <w:trHeight w:val="735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A" w:rsidRPr="00F47C8A" w:rsidRDefault="00AC604A" w:rsidP="00AC604A">
            <w:pPr>
              <w:jc w:val="center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№ п/п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A" w:rsidRPr="00F47C8A" w:rsidRDefault="00AC604A" w:rsidP="00AC604A">
            <w:pPr>
              <w:jc w:val="center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№ по теме</w:t>
            </w:r>
          </w:p>
        </w:tc>
        <w:tc>
          <w:tcPr>
            <w:tcW w:w="3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A" w:rsidRPr="00F47C8A" w:rsidRDefault="00754D9B" w:rsidP="00754D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A" w:rsidRPr="00F47C8A" w:rsidRDefault="00754D9B" w:rsidP="00CA2D99">
            <w:pPr>
              <w:ind w:right="7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деятельности</w:t>
            </w:r>
          </w:p>
        </w:tc>
      </w:tr>
      <w:tr w:rsidR="00AC604A" w:rsidRPr="00F47C8A" w:rsidTr="00CA2D99">
        <w:trPr>
          <w:trHeight w:val="555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04A" w:rsidRPr="00F47C8A" w:rsidRDefault="00AC604A" w:rsidP="00AC604A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04A" w:rsidRPr="00F47C8A" w:rsidRDefault="00AC604A" w:rsidP="00AC604A">
            <w:pPr>
              <w:rPr>
                <w:sz w:val="24"/>
                <w:szCs w:val="24"/>
              </w:rPr>
            </w:pPr>
          </w:p>
        </w:tc>
        <w:tc>
          <w:tcPr>
            <w:tcW w:w="3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04A" w:rsidRPr="00F47C8A" w:rsidRDefault="00AC604A" w:rsidP="00AC604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04A" w:rsidRPr="00F47C8A" w:rsidRDefault="00AC604A" w:rsidP="00AC604A">
            <w:pPr>
              <w:rPr>
                <w:sz w:val="24"/>
                <w:szCs w:val="24"/>
              </w:rPr>
            </w:pPr>
          </w:p>
        </w:tc>
      </w:tr>
      <w:tr w:rsidR="00AC604A" w:rsidRPr="00F47C8A" w:rsidTr="00CA2D99">
        <w:trPr>
          <w:trHeight w:val="241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 полугодие - 48</w:t>
            </w:r>
            <w:r w:rsidRPr="00F47C8A">
              <w:rPr>
                <w:b/>
                <w:bCs/>
                <w:sz w:val="24"/>
                <w:szCs w:val="24"/>
              </w:rPr>
              <w:t xml:space="preserve"> уроков. Тема "</w:t>
            </w:r>
            <w:r>
              <w:rPr>
                <w:b/>
                <w:bCs/>
                <w:sz w:val="24"/>
                <w:szCs w:val="24"/>
              </w:rPr>
              <w:t>Мои друзья</w:t>
            </w:r>
            <w:r w:rsidRPr="00F47C8A">
              <w:rPr>
                <w:b/>
                <w:bCs/>
                <w:sz w:val="24"/>
                <w:szCs w:val="24"/>
              </w:rPr>
              <w:t xml:space="preserve">" </w:t>
            </w:r>
          </w:p>
          <w:p w:rsidR="00AC604A" w:rsidRPr="00F47C8A" w:rsidRDefault="00AC604A" w:rsidP="00AC604A">
            <w:pPr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 </w:t>
            </w:r>
          </w:p>
        </w:tc>
      </w:tr>
      <w:tr w:rsidR="00AC604A" w:rsidRPr="00F47C8A" w:rsidTr="00CA2D99">
        <w:trPr>
          <w:trHeight w:val="389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 xml:space="preserve">МОДУЛЬ 1 Тема модуля:  </w:t>
            </w:r>
            <w:r>
              <w:rPr>
                <w:b/>
                <w:bCs/>
                <w:sz w:val="24"/>
                <w:szCs w:val="24"/>
              </w:rPr>
              <w:t>Прочные узы (</w:t>
            </w:r>
            <w:r>
              <w:rPr>
                <w:b/>
                <w:bCs/>
                <w:sz w:val="24"/>
                <w:szCs w:val="24"/>
                <w:lang w:val="en-US"/>
              </w:rPr>
              <w:t>Strong</w:t>
            </w:r>
            <w:r w:rsidRPr="00D5209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ties</w:t>
            </w:r>
            <w:r w:rsidRPr="00D52095">
              <w:rPr>
                <w:b/>
                <w:bCs/>
                <w:sz w:val="24"/>
                <w:szCs w:val="24"/>
              </w:rPr>
              <w:t>)</w:t>
            </w:r>
            <w:r w:rsidRPr="00F47C8A">
              <w:rPr>
                <w:b/>
                <w:bCs/>
                <w:sz w:val="24"/>
                <w:szCs w:val="24"/>
              </w:rPr>
              <w:t>– 12 часов</w:t>
            </w:r>
          </w:p>
          <w:p w:rsidR="00AC604A" w:rsidRPr="00F47C8A" w:rsidRDefault="00AC604A" w:rsidP="00AC604A">
            <w:pPr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 </w:t>
            </w:r>
          </w:p>
        </w:tc>
      </w:tr>
      <w:tr w:rsidR="00AC604A" w:rsidRPr="00F47C8A" w:rsidTr="00CA2D99">
        <w:trPr>
          <w:trHeight w:val="18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52095" w:rsidRDefault="00AC604A" w:rsidP="00AC604A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Развитие навыков поискового чтения «Что значит быть подростком»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C627B2" w:rsidRDefault="00AC604A" w:rsidP="00D93F6C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</w:t>
            </w:r>
            <w:r w:rsidRPr="00C627B2">
              <w:rPr>
                <w:sz w:val="20"/>
                <w:szCs w:val="20"/>
              </w:rPr>
              <w:t>ть в письменном и устном тексте, воспроизводить и  употреблять в  речи лексику  по теме; читать, слушать и понимать небольшие аутентичные тексты  о жизни подростков</w:t>
            </w:r>
            <w:r w:rsidR="00D93F6C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развивать</w:t>
            </w:r>
            <w:r w:rsidRPr="00C627B2">
              <w:rPr>
                <w:sz w:val="20"/>
                <w:szCs w:val="20"/>
              </w:rPr>
              <w:t xml:space="preserve"> коммуникативные УУД через аудирование и чтение</w:t>
            </w:r>
            <w:r>
              <w:rPr>
                <w:sz w:val="20"/>
                <w:szCs w:val="20"/>
              </w:rPr>
              <w:t>; владеть</w:t>
            </w:r>
            <w:r w:rsidRPr="00C627B2">
              <w:rPr>
                <w:sz w:val="20"/>
                <w:szCs w:val="20"/>
              </w:rPr>
              <w:t xml:space="preserve"> н</w:t>
            </w:r>
            <w:r>
              <w:rPr>
                <w:sz w:val="20"/>
                <w:szCs w:val="20"/>
              </w:rPr>
              <w:t>авыками смыслового чтения: уметь</w:t>
            </w:r>
            <w:r w:rsidRPr="00C627B2">
              <w:rPr>
                <w:sz w:val="20"/>
                <w:szCs w:val="20"/>
              </w:rPr>
              <w:t xml:space="preserve"> прогнозировать содержание текста по заголовку и иллюстрациям</w:t>
            </w:r>
            <w:r>
              <w:rPr>
                <w:sz w:val="20"/>
                <w:szCs w:val="20"/>
              </w:rPr>
              <w:t>; обладать</w:t>
            </w:r>
            <w:r w:rsidRPr="00C627B2">
              <w:rPr>
                <w:sz w:val="20"/>
                <w:szCs w:val="20"/>
              </w:rPr>
              <w:t xml:space="preserve"> навыками работы с информацией</w:t>
            </w:r>
            <w:r w:rsidR="00D93F6C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испытывать</w:t>
            </w:r>
            <w:r w:rsidRPr="00C627B2">
              <w:rPr>
                <w:sz w:val="20"/>
                <w:szCs w:val="20"/>
              </w:rPr>
              <w:t xml:space="preserve"> толерантность и уважение к  разным жизненным укладам и стилям жизни</w:t>
            </w:r>
            <w:r>
              <w:rPr>
                <w:sz w:val="20"/>
                <w:szCs w:val="20"/>
              </w:rPr>
              <w:t>; осознать</w:t>
            </w:r>
            <w:r w:rsidRPr="00C627B2">
              <w:rPr>
                <w:sz w:val="20"/>
                <w:szCs w:val="20"/>
              </w:rPr>
              <w:t xml:space="preserve">  возможность самореализации средствами  иностранного языка.</w:t>
            </w:r>
          </w:p>
        </w:tc>
      </w:tr>
      <w:tr w:rsidR="00AC604A" w:rsidRPr="00F47C8A" w:rsidTr="00CA2D99">
        <w:trPr>
          <w:trHeight w:val="175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52095" w:rsidRDefault="00AC604A" w:rsidP="00AC604A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Совершенствование навыков аудирования с детальным пониманием содержания «Дружба. Настоящие друзья»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16"/>
                <w:szCs w:val="16"/>
              </w:rPr>
            </w:pPr>
            <w:r w:rsidRPr="00945C61">
              <w:rPr>
                <w:sz w:val="20"/>
                <w:szCs w:val="20"/>
              </w:rPr>
              <w:t>воспринимать на слух небольшие  тексты о дружбе; уметь рассказывать о друзьях; употреблять в речи идиомы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аудирование и чтение; обладать  навыками  работы с информацией;</w:t>
            </w: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развивать навыки  самооценки и самоконтроля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испытывать толерантность и уважение к  разным жизненным укладам и стилям жизни; осознать  возможность самореализации средствами  иностранного языка.</w:t>
            </w:r>
            <w:r w:rsidRPr="00945C61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AC604A" w:rsidRPr="00F47C8A" w:rsidTr="00CA2D99">
        <w:trPr>
          <w:trHeight w:val="9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52095" w:rsidRDefault="00AC604A" w:rsidP="00AC604A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 xml:space="preserve">Совершенствование речевых навыков. Настоящие времена глагола. 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 xml:space="preserve">Распознать и употреблять в речи времена группы </w:t>
            </w:r>
            <w:r w:rsidRPr="00945C61">
              <w:rPr>
                <w:sz w:val="20"/>
                <w:szCs w:val="20"/>
                <w:lang w:val="en-US"/>
              </w:rPr>
              <w:t>Present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работы с информацией; уметь  структурировать полученную информацию 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67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>
              <w:rPr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B5E27" w:rsidRDefault="00AC604A" w:rsidP="00AC604A">
            <w:pPr>
              <w:rPr>
                <w:sz w:val="24"/>
                <w:szCs w:val="24"/>
              </w:rPr>
            </w:pPr>
            <w:r w:rsidRPr="009B5E27">
              <w:rPr>
                <w:sz w:val="24"/>
                <w:szCs w:val="24"/>
              </w:rPr>
              <w:t xml:space="preserve">Совершенствование  навыков употребления фразовых глаголов и предлогов. Словообразование прилагательных.  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 xml:space="preserve">распознать и  употреблять в речи фразовый  глагол </w:t>
            </w:r>
            <w:r w:rsidRPr="00945C61">
              <w:rPr>
                <w:sz w:val="20"/>
                <w:szCs w:val="20"/>
                <w:lang w:val="en-US"/>
              </w:rPr>
              <w:t>look</w:t>
            </w:r>
            <w:r w:rsidRPr="00945C61">
              <w:rPr>
                <w:sz w:val="20"/>
                <w:szCs w:val="20"/>
              </w:rPr>
              <w:t>; уметь образовывать прилагательные от существительных и глаголов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работы с информацией; Осознать возможность самореализации средствами ИЯ;</w:t>
            </w:r>
            <w:r w:rsidRPr="00945C61">
              <w:rPr>
                <w:color w:val="FF0000"/>
                <w:sz w:val="24"/>
                <w:szCs w:val="24"/>
              </w:rPr>
              <w:t xml:space="preserve"> </w:t>
            </w:r>
            <w:r w:rsidRPr="00945C61">
              <w:rPr>
                <w:sz w:val="20"/>
                <w:szCs w:val="20"/>
              </w:rPr>
              <w:t>сформировать мотивационную основу учебной деятельности.</w:t>
            </w:r>
          </w:p>
        </w:tc>
      </w:tr>
      <w:tr w:rsidR="00AC604A" w:rsidRPr="00F47C8A" w:rsidTr="00CA2D99">
        <w:trPr>
          <w:trHeight w:val="152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AC604A">
              <w:rPr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>
              <w:rPr>
                <w:sz w:val="24"/>
                <w:szCs w:val="24"/>
              </w:rPr>
              <w:t>5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52095" w:rsidRDefault="00AC604A" w:rsidP="00AC604A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Развитие навыков чтения аутентичного текста с общим пониманием Луиза Элкотт «Маленькие женщины»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читать отрывок  литературного произведения с полным пониманием информации; понимать и использовать в речи новую  лексику по теме «Внешность». Обладать воображением при моделировании ситуаций общения.</w:t>
            </w:r>
            <w:r w:rsidR="001F0E07" w:rsidRPr="001F0E07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</w:t>
            </w:r>
            <w:r w:rsidRPr="00945C61">
              <w:rPr>
                <w:color w:val="FF0000"/>
                <w:sz w:val="24"/>
                <w:szCs w:val="24"/>
              </w:rPr>
              <w:t xml:space="preserve"> </w:t>
            </w:r>
            <w:r w:rsidRPr="00945C61">
              <w:rPr>
                <w:sz w:val="20"/>
                <w:szCs w:val="20"/>
              </w:rPr>
              <w:t>проявлять интерес к самостоятельному чтению художественной литературы на английском языке..</w:t>
            </w:r>
          </w:p>
        </w:tc>
      </w:tr>
      <w:tr w:rsidR="00AC604A" w:rsidRPr="00F47C8A" w:rsidTr="00CA2D99">
        <w:trPr>
          <w:trHeight w:val="117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>
              <w:rPr>
                <w:sz w:val="24"/>
                <w:szCs w:val="24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>
              <w:rPr>
                <w:sz w:val="24"/>
                <w:szCs w:val="24"/>
              </w:rPr>
              <w:t>6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52095" w:rsidRDefault="00AC604A" w:rsidP="00AC604A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Развитие навыков письменной речи (личное письмо)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писать письмо личного характера о своей  семье, увлечениях, друзьях, планах на будущее в форме, принятой в стране изучаемого языка. Развивать  коммуникативные УУД через все виды речевой деятельности.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</w:t>
            </w:r>
            <w:r w:rsidRPr="00945C61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AC604A" w:rsidRPr="00F47C8A" w:rsidTr="00CA2D99">
        <w:trPr>
          <w:trHeight w:val="9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>
              <w:rPr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>
              <w:rPr>
                <w:sz w:val="24"/>
                <w:szCs w:val="24"/>
              </w:rPr>
              <w:t>7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52095" w:rsidRDefault="00AC604A" w:rsidP="00AC604A">
            <w:pPr>
              <w:rPr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Контроль навыков написания личного письма другу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iCs/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Контроль и самоконтроль знаний написания личного письма другу. Обладать навыками самоконтроля и самооценки.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154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>
              <w:rPr>
                <w:sz w:val="24"/>
                <w:szCs w:val="24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>
              <w:rPr>
                <w:sz w:val="24"/>
                <w:szCs w:val="24"/>
              </w:rPr>
              <w:t>8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52095" w:rsidRDefault="00AC604A" w:rsidP="00AC604A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Совершенствование речевых навыков: Молодежная мода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left="-65"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Обладать информационной и социокультурной компетенцией; рассказывать о модных предпочтениях подростков в России. пересказывать с опорой  на текст; планировать свое  речевое и неречевое поведение.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 выражать толерантность и уважение к разным стилям жизни</w:t>
            </w:r>
          </w:p>
        </w:tc>
      </w:tr>
      <w:tr w:rsidR="00AC604A" w:rsidRPr="00F47C8A" w:rsidTr="00CA2D99">
        <w:trPr>
          <w:trHeight w:val="111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>
              <w:rPr>
                <w:sz w:val="24"/>
                <w:szCs w:val="24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>
              <w:rPr>
                <w:sz w:val="24"/>
                <w:szCs w:val="24"/>
              </w:rPr>
              <w:t>9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52095" w:rsidRDefault="00AC604A" w:rsidP="00AC604A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Совершенствование лексических</w:t>
            </w:r>
            <w:r>
              <w:rPr>
                <w:sz w:val="24"/>
                <w:szCs w:val="24"/>
              </w:rPr>
              <w:t xml:space="preserve"> и речевых</w:t>
            </w:r>
            <w:r w:rsidRPr="00D52095">
              <w:rPr>
                <w:sz w:val="24"/>
                <w:szCs w:val="24"/>
              </w:rPr>
              <w:t xml:space="preserve"> навыков говорения на основе прочитанного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читать отрывок  литературного произведения с полным пониманием информации; понимать и использовать в речи новую  лексику Обладать воображением при моделировании ситуаций общения.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</w:t>
            </w:r>
            <w:r w:rsidRPr="00945C61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AC604A" w:rsidRPr="00F47C8A" w:rsidTr="00CA2D99">
        <w:trPr>
          <w:trHeight w:val="142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10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52095" w:rsidRDefault="00AC604A" w:rsidP="00AC604A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Обучение аудированию с различной стратегией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воспринимать на слух небольшие  тексты о дружбе; уметь рассказывать о друзьях; употреблять в речи идиомы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аудирование и чтение; обладать  навыками  работы с информацией;</w:t>
            </w: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развивать навыки  самооценки и самоконтроля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испытывать толерантность и уважение к  разным жизненным укладам и стилям жизни; осознать  возможность самореализации средствами  иностранного языка.</w:t>
            </w:r>
          </w:p>
        </w:tc>
      </w:tr>
      <w:tr w:rsidR="00AC604A" w:rsidRPr="00F47C8A" w:rsidTr="00CA2D99">
        <w:trPr>
          <w:trHeight w:val="10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52095" w:rsidRDefault="00AC604A" w:rsidP="00AC604A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Совершенствование речевых умений  по теме «Прочные узы»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владеть  изученным лексико-грамматическим материалом  по теме «Межличностные отношения» во всех видах речевой деятельности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04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3108E6" w:rsidRDefault="00AC604A" w:rsidP="00AC604A">
            <w:pPr>
              <w:rPr>
                <w:sz w:val="24"/>
                <w:szCs w:val="24"/>
              </w:rPr>
            </w:pPr>
            <w:r w:rsidRPr="003108E6">
              <w:rPr>
                <w:sz w:val="24"/>
                <w:szCs w:val="24"/>
              </w:rPr>
              <w:t>Совершенствование лексико-грамматических навыков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владеть  изученным лексико-грамматическим материалом  по теме «Межличностные отношения» во всех видах речевой деятельности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 xml:space="preserve">Тема "Свободное время" </w:t>
            </w:r>
          </w:p>
          <w:p w:rsidR="00AC604A" w:rsidRPr="00945C61" w:rsidRDefault="00AC604A" w:rsidP="00AC604A">
            <w:pPr>
              <w:rPr>
                <w:sz w:val="24"/>
                <w:szCs w:val="24"/>
              </w:rPr>
            </w:pPr>
            <w:r w:rsidRPr="00945C61">
              <w:rPr>
                <w:sz w:val="24"/>
                <w:szCs w:val="24"/>
              </w:rPr>
              <w:t> 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МОДУЛЬ 2 Тема модуля: Жизнь и деньги (LI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VING</w:t>
            </w:r>
            <w:r w:rsidRPr="00945C61">
              <w:rPr>
                <w:b/>
                <w:bCs/>
                <w:sz w:val="24"/>
                <w:szCs w:val="24"/>
              </w:rPr>
              <w:t xml:space="preserve"> &amp; 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SPENDING</w:t>
            </w:r>
            <w:r w:rsidRPr="00945C61">
              <w:rPr>
                <w:b/>
                <w:bCs/>
                <w:sz w:val="24"/>
                <w:szCs w:val="24"/>
              </w:rPr>
              <w:t>)  – 12 часов</w:t>
            </w:r>
          </w:p>
          <w:p w:rsidR="00AC604A" w:rsidRPr="00945C61" w:rsidRDefault="00AC604A" w:rsidP="00AC604A">
            <w:pPr>
              <w:rPr>
                <w:sz w:val="24"/>
                <w:szCs w:val="24"/>
              </w:rPr>
            </w:pPr>
            <w:r w:rsidRPr="00945C61">
              <w:rPr>
                <w:sz w:val="24"/>
                <w:szCs w:val="24"/>
              </w:rPr>
              <w:t> </w:t>
            </w:r>
          </w:p>
        </w:tc>
      </w:tr>
      <w:tr w:rsidR="00AC604A" w:rsidRPr="00F47C8A" w:rsidTr="00CA2D99">
        <w:trPr>
          <w:trHeight w:val="220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lastRenderedPageBreak/>
              <w:t>1</w:t>
            </w:r>
            <w:r w:rsidR="006E0158">
              <w:rPr>
                <w:sz w:val="24"/>
                <w:szCs w:val="24"/>
              </w:rPr>
              <w:t>1</w:t>
            </w:r>
            <w:r w:rsidRPr="00F47C8A">
              <w:rPr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CB17FC" w:rsidRDefault="00AC604A" w:rsidP="00AC604A">
            <w:pPr>
              <w:rPr>
                <w:sz w:val="24"/>
                <w:szCs w:val="24"/>
              </w:rPr>
            </w:pPr>
            <w:r w:rsidRPr="00CB17FC">
              <w:rPr>
                <w:sz w:val="24"/>
                <w:szCs w:val="24"/>
              </w:rPr>
              <w:t>Обучение чтению с извлечением конкретной информации: Карманные деньги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узнать в письменном и устном тексте, воспроизводить и  употреблять в  речи лексику  по теме; читать, слушать и понимать небольшие аутентичные тексты  об умении подростков зарабатывать и тратить деньги развивать коммуникативные УУД через аудирование и чтение; владеть навыками смыслового чтения: владеть навыками изучающего чтения; обладать навыками работы с информацией испытывать толерантность и уважение к  разным жизненным укладам и стилям жизни; осознать  возможность самореализации средствами  иностранного языка.</w:t>
            </w:r>
          </w:p>
        </w:tc>
      </w:tr>
      <w:tr w:rsidR="00AC604A" w:rsidRPr="00F47C8A" w:rsidTr="00CA2D99">
        <w:trPr>
          <w:trHeight w:val="12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8405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CB17FC" w:rsidRDefault="00AC604A" w:rsidP="00AC604A">
            <w:pPr>
              <w:rPr>
                <w:sz w:val="24"/>
                <w:szCs w:val="24"/>
              </w:rPr>
            </w:pPr>
            <w:r w:rsidRPr="00CB17FC">
              <w:rPr>
                <w:sz w:val="24"/>
                <w:szCs w:val="24"/>
              </w:rPr>
              <w:t>Обучение аудированию с различной стратегией и практика говорения: На что потратить деньги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воспринимать на слух небольшие  тексты о дружбе; уметь рассказывать о друзьях; употреблять в речи идиомы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аудирование и чтение; обладать  навыками  работы с информацией;</w:t>
            </w: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развивать навыки  самооценки и самоконтроля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испытывать толерантность и уважение к  разным жизненным укладам и стилям жизни; осознать  возможность самореализации средствами  иностранного языка.</w:t>
            </w:r>
          </w:p>
        </w:tc>
      </w:tr>
      <w:tr w:rsidR="00AC604A" w:rsidRPr="00F47C8A" w:rsidTr="00CA2D99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CB17FC" w:rsidRDefault="00AC604A" w:rsidP="00AC604A">
            <w:pPr>
              <w:rPr>
                <w:sz w:val="24"/>
                <w:szCs w:val="24"/>
              </w:rPr>
            </w:pPr>
            <w:r w:rsidRPr="00CB17FC">
              <w:rPr>
                <w:sz w:val="24"/>
                <w:szCs w:val="24"/>
              </w:rPr>
              <w:t>Формирование грамматических навыков: Инфинитив и ing форма глагола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Распознать  и  употреблять в речи герундий и инфинитив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работы с информацией; уметь структурировать полученную информацию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 возможность самореализации средствами  иностранного языка.</w:t>
            </w:r>
          </w:p>
        </w:tc>
      </w:tr>
      <w:tr w:rsidR="00AC604A" w:rsidRPr="00F47C8A" w:rsidTr="00CA2D99">
        <w:trPr>
          <w:trHeight w:val="12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CB17FC" w:rsidRDefault="00AC604A" w:rsidP="00AC604A">
            <w:pPr>
              <w:rPr>
                <w:sz w:val="24"/>
                <w:szCs w:val="24"/>
              </w:rPr>
            </w:pPr>
            <w:r w:rsidRPr="00CB17FC">
              <w:rPr>
                <w:sz w:val="24"/>
                <w:szCs w:val="24"/>
              </w:rPr>
              <w:t>Совершенствование навыков употребления фразовых глаголов и предлогов. Словообразование абстрактных существительных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 xml:space="preserve">распознать  и употреблять в речи  фразовый  глагол  </w:t>
            </w:r>
            <w:r w:rsidRPr="00945C61">
              <w:rPr>
                <w:sz w:val="20"/>
                <w:szCs w:val="20"/>
                <w:lang w:val="en-US"/>
              </w:rPr>
              <w:t>take</w:t>
            </w:r>
            <w:r w:rsidRPr="00945C61">
              <w:rPr>
                <w:sz w:val="20"/>
                <w:szCs w:val="20"/>
              </w:rPr>
              <w:t>; уметь образовывать абстрактные существительные; правильно использовать в речи трудные для различения ЛЕ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работы с информацией; осознать  возможность самореализации средствами  иностранного языка.</w:t>
            </w:r>
          </w:p>
        </w:tc>
      </w:tr>
      <w:tr w:rsidR="00AC604A" w:rsidRPr="00F47C8A" w:rsidTr="00CA2D99">
        <w:trPr>
          <w:trHeight w:val="13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CB17FC" w:rsidRDefault="00AC604A" w:rsidP="00AC604A">
            <w:pPr>
              <w:rPr>
                <w:sz w:val="24"/>
                <w:szCs w:val="24"/>
              </w:rPr>
            </w:pPr>
            <w:r w:rsidRPr="00CB17FC">
              <w:rPr>
                <w:sz w:val="24"/>
                <w:szCs w:val="24"/>
              </w:rPr>
              <w:t>Развитие навыков чтения аутентичного текста с общим пониманием. Эдит Нэсбит «Дети железной дороги»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читать отрывок литературного произведения с извлечением полной информации.; понимать и использовать  в речи  новую лексику по теме «Черты характера» развивать коммуникативные УУД через все виды речевой деятельности;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проявлять интерес к  самостоятельному чтению художественной литературы на английском языке</w:t>
            </w:r>
          </w:p>
        </w:tc>
      </w:tr>
      <w:tr w:rsidR="00AC604A" w:rsidRPr="00F47C8A" w:rsidTr="00CA2D99">
        <w:trPr>
          <w:trHeight w:val="85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CB17FC" w:rsidRDefault="00AC604A" w:rsidP="00AC604A">
            <w:pPr>
              <w:rPr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Контроль навыков чтения.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iCs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Контроль и самоконтроль знаний написания личного письма другу. Обладать навыками самоконтроля и самооценки.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13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>
              <w:rPr>
                <w:sz w:val="24"/>
                <w:szCs w:val="24"/>
              </w:rPr>
              <w:t>7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3A506A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3A506A">
              <w:rPr>
                <w:sz w:val="24"/>
                <w:szCs w:val="24"/>
              </w:rPr>
              <w:t>Обучение письменной речи . Короткое сообщение: структура сообщения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писать короткие сообщения в соответствии со структурой; понимать и использовать в коротких сообщениях аббревиатуры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 свои мысли  в соответствии с задачами  и условиями коммуникации;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99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>
              <w:rPr>
                <w:sz w:val="24"/>
                <w:szCs w:val="24"/>
              </w:rPr>
              <w:t>20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>
              <w:rPr>
                <w:sz w:val="24"/>
                <w:szCs w:val="24"/>
              </w:rPr>
              <w:t>8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CB17FC" w:rsidRDefault="00AC604A" w:rsidP="00AC604A">
            <w:pPr>
              <w:rPr>
                <w:sz w:val="24"/>
                <w:szCs w:val="24"/>
              </w:rPr>
            </w:pPr>
            <w:r w:rsidRPr="00CB17FC">
              <w:rPr>
                <w:sz w:val="24"/>
                <w:szCs w:val="24"/>
              </w:rPr>
              <w:t xml:space="preserve">Развитие навыков письменной речи: </w:t>
            </w:r>
            <w:r>
              <w:rPr>
                <w:sz w:val="24"/>
                <w:szCs w:val="24"/>
              </w:rPr>
              <w:t>типы коротких сообщений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писать  короткие сообщения на заданную тему</w:t>
            </w: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полно и точно  выражать свои мысли в соответствии с задачами и условиями коммуникации; уметь структурировать короткие сообщения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105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>
              <w:rPr>
                <w:sz w:val="24"/>
                <w:szCs w:val="24"/>
              </w:rPr>
              <w:t>21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>
              <w:rPr>
                <w:sz w:val="24"/>
                <w:szCs w:val="24"/>
              </w:rPr>
              <w:t>9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CB17FC" w:rsidRDefault="00AC604A" w:rsidP="00AC604A">
            <w:pPr>
              <w:rPr>
                <w:sz w:val="24"/>
                <w:szCs w:val="24"/>
              </w:rPr>
            </w:pPr>
            <w:r w:rsidRPr="00CB17FC">
              <w:rPr>
                <w:sz w:val="24"/>
                <w:szCs w:val="24"/>
              </w:rPr>
              <w:t>Совершенствование речевых навыков: Спорт Британии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обладать  информационной и социокультурной компетенцией; описывать спортивное событие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составлять описание события по плану; планировать свое речевое  и неречевое поведение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94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AC604A">
              <w:rPr>
                <w:sz w:val="24"/>
                <w:szCs w:val="24"/>
              </w:rPr>
              <w:t>22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10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B17339" w:rsidRDefault="00AC604A" w:rsidP="00AC604A">
            <w:pPr>
              <w:rPr>
                <w:sz w:val="24"/>
                <w:szCs w:val="24"/>
              </w:rPr>
            </w:pPr>
            <w:r w:rsidRPr="00B17339">
              <w:rPr>
                <w:sz w:val="24"/>
                <w:szCs w:val="24"/>
              </w:rPr>
              <w:t>Подготовка к ЕГЭ по теме «Молодежь в современном обществе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применять лексико-грамматические навыки в заданиях формата итоговой аттестации (ЕГЭ)</w:t>
            </w: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личностная мотивация учебной деятельности.</w:t>
            </w:r>
          </w:p>
        </w:tc>
      </w:tr>
      <w:tr w:rsidR="00AC604A" w:rsidRPr="00F47C8A" w:rsidTr="00CA2D99">
        <w:trPr>
          <w:trHeight w:val="13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>
              <w:rPr>
                <w:sz w:val="24"/>
                <w:szCs w:val="24"/>
              </w:rPr>
              <w:t>23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84057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3A506A" w:rsidRDefault="00AC604A" w:rsidP="00AC604A">
            <w:pPr>
              <w:rPr>
                <w:sz w:val="24"/>
                <w:szCs w:val="24"/>
              </w:rPr>
            </w:pPr>
            <w:r w:rsidRPr="003A506A">
              <w:rPr>
                <w:sz w:val="24"/>
                <w:szCs w:val="24"/>
              </w:rPr>
              <w:t>Обучение чтению с полным пониманием: Загрязнение воздуха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узнать в устном тексте, воспроизводить и  употреблять в  речи лексику  по теме; читать,  и понимать небольшие аутентичные тексты  развивать коммуникативные УУД через чтение; владеть навыками смыслового чтения: владеть навыками изучающего чтения; обладать навыками работы с информацией испытывать толерантность и уважение к  разным жизненным укладам и стилям жизни; осознать  возможность самореализации средствами  иностранного языка.</w:t>
            </w:r>
          </w:p>
        </w:tc>
      </w:tr>
      <w:tr w:rsidR="00AC604A" w:rsidRPr="00F47C8A" w:rsidTr="00CA2D99">
        <w:trPr>
          <w:trHeight w:val="99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6E015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>
              <w:rPr>
                <w:sz w:val="24"/>
                <w:szCs w:val="24"/>
              </w:rPr>
              <w:t>24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40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3A506A" w:rsidRDefault="00AC604A" w:rsidP="00AC604A">
            <w:pPr>
              <w:rPr>
                <w:sz w:val="24"/>
                <w:szCs w:val="24"/>
              </w:rPr>
            </w:pPr>
            <w:r w:rsidRPr="003A506A">
              <w:rPr>
                <w:sz w:val="24"/>
                <w:szCs w:val="24"/>
              </w:rPr>
              <w:t>Формирование грамматических навыков говорения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владеть  изученным лексико-грамматическим материалом  по теме «Жизнь и деньги» во всех видах речевой деятельности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Тема "Школа"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МОДУЛЬ 3 Тема модуля: Школа и работа(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SCHOOLDAYS</w:t>
            </w:r>
            <w:r w:rsidRPr="00945C61">
              <w:rPr>
                <w:b/>
                <w:bCs/>
                <w:sz w:val="24"/>
                <w:szCs w:val="24"/>
              </w:rPr>
              <w:t xml:space="preserve"> 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AND</w:t>
            </w:r>
            <w:r w:rsidRPr="00945C61">
              <w:rPr>
                <w:b/>
                <w:bCs/>
                <w:sz w:val="24"/>
                <w:szCs w:val="24"/>
              </w:rPr>
              <w:t xml:space="preserve"> 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WORK</w:t>
            </w:r>
            <w:r w:rsidRPr="00945C61">
              <w:rPr>
                <w:b/>
                <w:bCs/>
                <w:sz w:val="24"/>
                <w:szCs w:val="24"/>
              </w:rPr>
              <w:t>)  –  12 часов</w:t>
            </w:r>
          </w:p>
        </w:tc>
      </w:tr>
      <w:tr w:rsidR="00AC604A" w:rsidRPr="00F47C8A" w:rsidTr="00CA2D99">
        <w:trPr>
          <w:trHeight w:val="146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2</w:t>
            </w:r>
            <w:r w:rsidR="00840578">
              <w:rPr>
                <w:sz w:val="24"/>
                <w:szCs w:val="24"/>
              </w:rPr>
              <w:t>2</w:t>
            </w:r>
            <w:r w:rsidRPr="00F47C8A">
              <w:rPr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5E1A04" w:rsidRDefault="00AC604A" w:rsidP="00AC604A">
            <w:pPr>
              <w:rPr>
                <w:sz w:val="24"/>
                <w:szCs w:val="24"/>
              </w:rPr>
            </w:pPr>
            <w:r w:rsidRPr="005E1A04">
              <w:rPr>
                <w:sz w:val="24"/>
                <w:szCs w:val="24"/>
              </w:rPr>
              <w:t>Практика краткого изложения прочитанной информации: Школы во всём мире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left="-108" w:firstLine="43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вести диалог в форме интервью о школе; писать рассказ о школе с опорой на план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соответствии с условиями и задачами коммуникации (по плану); уметь планировать свое речевое и неречевое поведение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мотивацию к учению и образованию как основе успешной профессиональной деятельности; 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27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04A" w:rsidRPr="005E1A04" w:rsidRDefault="001F0E07" w:rsidP="001F0E07">
            <w:pPr>
              <w:ind w:firstLine="0"/>
              <w:rPr>
                <w:sz w:val="24"/>
                <w:szCs w:val="24"/>
              </w:rPr>
            </w:pPr>
            <w:r w:rsidRPr="008D7FC4">
              <w:rPr>
                <w:sz w:val="24"/>
                <w:szCs w:val="24"/>
              </w:rPr>
              <w:t xml:space="preserve">          </w:t>
            </w:r>
            <w:r w:rsidR="00AC604A" w:rsidRPr="005E1A04">
              <w:rPr>
                <w:sz w:val="24"/>
                <w:szCs w:val="24"/>
              </w:rPr>
              <w:t>Практика аудирования с детальным пониманием содержания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1F0E0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воспринимать на слух диалог-расспрос об устройстве на работу;</w:t>
            </w:r>
            <w:r w:rsidR="008D7FC4">
              <w:rPr>
                <w:sz w:val="20"/>
                <w:szCs w:val="20"/>
              </w:rPr>
              <w:t xml:space="preserve"> ве</w:t>
            </w:r>
            <w:r w:rsidRPr="00945C61">
              <w:rPr>
                <w:sz w:val="20"/>
                <w:szCs w:val="20"/>
              </w:rPr>
              <w:t>сти диалог-расспрос по теме.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соответствии с условиями и задачами коммуникации (по плану);обладать  навыками работы с информацией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83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1A221F" w:rsidRDefault="00AC604A" w:rsidP="00AC604A">
            <w:pPr>
              <w:rPr>
                <w:b/>
                <w:sz w:val="24"/>
                <w:szCs w:val="24"/>
              </w:rPr>
            </w:pPr>
            <w:r w:rsidRPr="001A221F">
              <w:rPr>
                <w:b/>
                <w:sz w:val="24"/>
                <w:szCs w:val="24"/>
              </w:rPr>
              <w:t>Контроль навыков аудирования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D7FC4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Контроль и самоконтроль навыков аудирования  Обладать навыками самоконтроля и самооценки.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97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41C54" w:rsidRDefault="00AC604A" w:rsidP="00AC604A">
            <w:pPr>
              <w:rPr>
                <w:sz w:val="24"/>
                <w:szCs w:val="24"/>
              </w:rPr>
            </w:pPr>
            <w:r w:rsidRPr="00041C54">
              <w:rPr>
                <w:sz w:val="24"/>
                <w:szCs w:val="24"/>
              </w:rPr>
              <w:t>Формирование грамматических навыков: Будущие времена глагола.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D7FC4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распознать  и употреблять в речи времена группы «</w:t>
            </w:r>
            <w:r w:rsidRPr="00945C61">
              <w:rPr>
                <w:sz w:val="20"/>
                <w:szCs w:val="20"/>
                <w:lang w:val="en-US"/>
              </w:rPr>
              <w:t>Future</w:t>
            </w:r>
            <w:r w:rsidRPr="00945C61">
              <w:rPr>
                <w:sz w:val="20"/>
                <w:szCs w:val="20"/>
              </w:rPr>
              <w:t>»;</w:t>
            </w: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обладать  навыками работы с информацией; уметь  структурировать полученную информацию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225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41C54" w:rsidRDefault="00AC604A" w:rsidP="00AC604A">
            <w:pPr>
              <w:rPr>
                <w:sz w:val="24"/>
                <w:szCs w:val="24"/>
              </w:rPr>
            </w:pPr>
            <w:r w:rsidRPr="00041C54">
              <w:rPr>
                <w:sz w:val="24"/>
                <w:szCs w:val="24"/>
              </w:rPr>
              <w:t>Грамматический практикум «Степени сравнения прилагательных». Совершенствование навыков употребления фразовых глаголов и предлогов. Словообразование существительных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D7FC4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 xml:space="preserve">распознать и  употреблять в речи степени сравнения прилагательных; распознать и употребляет фразовый глагол </w:t>
            </w:r>
            <w:r w:rsidRPr="00945C61">
              <w:rPr>
                <w:sz w:val="20"/>
                <w:szCs w:val="20"/>
                <w:lang w:val="en-US"/>
              </w:rPr>
              <w:t>pick</w:t>
            </w:r>
            <w:r w:rsidRPr="00945C61">
              <w:rPr>
                <w:sz w:val="20"/>
                <w:szCs w:val="20"/>
              </w:rPr>
              <w:t>; уметь образовывать существительные при помощи  суффиксов –</w:t>
            </w:r>
            <w:r w:rsidRPr="00945C61">
              <w:rPr>
                <w:sz w:val="20"/>
                <w:szCs w:val="20"/>
                <w:lang w:val="en-US"/>
              </w:rPr>
              <w:t>er</w:t>
            </w:r>
            <w:r w:rsidRPr="00945C61">
              <w:rPr>
                <w:sz w:val="20"/>
                <w:szCs w:val="20"/>
              </w:rPr>
              <w:t>, -</w:t>
            </w:r>
            <w:r w:rsidRPr="00945C61">
              <w:rPr>
                <w:sz w:val="20"/>
                <w:szCs w:val="20"/>
                <w:lang w:val="en-US"/>
              </w:rPr>
              <w:t>ist</w:t>
            </w:r>
            <w:r w:rsidRPr="00945C61">
              <w:rPr>
                <w:sz w:val="20"/>
                <w:szCs w:val="20"/>
              </w:rPr>
              <w:t>, -</w:t>
            </w:r>
            <w:r w:rsidRPr="00945C61">
              <w:rPr>
                <w:sz w:val="20"/>
                <w:szCs w:val="20"/>
                <w:lang w:val="en-US"/>
              </w:rPr>
              <w:t>or</w:t>
            </w:r>
            <w:r w:rsidRPr="00945C61">
              <w:rPr>
                <w:sz w:val="20"/>
                <w:szCs w:val="20"/>
              </w:rPr>
              <w:t>, -</w:t>
            </w:r>
            <w:r w:rsidRPr="00945C61">
              <w:rPr>
                <w:sz w:val="20"/>
                <w:szCs w:val="20"/>
                <w:lang w:val="en-US"/>
              </w:rPr>
              <w:t>ian</w:t>
            </w:r>
            <w:r w:rsidRPr="00945C61">
              <w:rPr>
                <w:sz w:val="20"/>
                <w:szCs w:val="20"/>
              </w:rPr>
              <w:t>; правильно использует в речи трудные для различения  ЛЕ обладать навыками работы с  информацией; уметь работать со словарем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 xml:space="preserve">Развивать мотивацию к учению и образованию как основе успешной профессиональной деятельности; </w:t>
            </w:r>
          </w:p>
        </w:tc>
      </w:tr>
      <w:tr w:rsidR="00AC604A" w:rsidRPr="00F47C8A" w:rsidTr="00CA2D99">
        <w:trPr>
          <w:trHeight w:val="14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41C54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041C54">
              <w:rPr>
                <w:sz w:val="24"/>
                <w:szCs w:val="24"/>
              </w:rPr>
              <w:t>Развитие навыков чтения аутентичного текста с общим пониманием. А. П. Чехов «Душечка»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D7FC4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ЛЕ по теме «Эмоции и чувства» читает отрывок литературного произведения с извлечением  полной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информации;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все  виды речевой деятельности</w:t>
            </w:r>
          </w:p>
        </w:tc>
      </w:tr>
      <w:tr w:rsidR="00AC604A" w:rsidRPr="00F47C8A" w:rsidTr="00CA2D99">
        <w:trPr>
          <w:trHeight w:val="202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AC604A" w:rsidRPr="00F47C8A">
              <w:rPr>
                <w:sz w:val="24"/>
                <w:szCs w:val="24"/>
              </w:rPr>
              <w:t>31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 w:rsidRPr="00F47C8A">
              <w:rPr>
                <w:sz w:val="24"/>
                <w:szCs w:val="24"/>
              </w:rPr>
              <w:t>7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41C54" w:rsidRDefault="00AC604A" w:rsidP="00AC604A">
            <w:pPr>
              <w:rPr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>Обучение письменной  речи</w:t>
            </w:r>
            <w:r>
              <w:rPr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041C54">
              <w:rPr>
                <w:sz w:val="24"/>
                <w:szCs w:val="24"/>
              </w:rPr>
              <w:t>деловое письмо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D7FC4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писать  сопроводительное письмо, используя лексику формального стиля;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 выражать свои мысли в соответствии с задачами и условиями коммуникации; уметь структурировать  деловое письмо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04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 w:rsidRPr="00F47C8A">
              <w:rPr>
                <w:sz w:val="24"/>
                <w:szCs w:val="24"/>
              </w:rPr>
              <w:t>8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1117A7" w:rsidRDefault="00AC604A" w:rsidP="00AC604A">
            <w:pPr>
              <w:rPr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>Развитие навыка письменной речи. Деловое письмо: резюме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D7FC4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писать  резюме в соответствии с планом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 выражать свои мысли в соответствии с задачами и условиями коммуникации; уметь структурировать  деловое письмо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41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 w:rsidRPr="00F47C8A">
              <w:rPr>
                <w:sz w:val="24"/>
                <w:szCs w:val="24"/>
              </w:rPr>
              <w:t>9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1117A7" w:rsidRDefault="00AC604A" w:rsidP="00AC604A">
            <w:pPr>
              <w:rPr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>Совершенствование речевых навыков: школы в Америке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D7FC4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обладать информационной социокультурной компетенцией; рассказывать о школах в США составлять описание школы по плану; планировать свое  речевое и неречевое поведение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 развивать мотивацию к учению и образованию как основе успешной  профессиональной деятельности</w:t>
            </w:r>
          </w:p>
        </w:tc>
      </w:tr>
      <w:tr w:rsidR="00AC604A" w:rsidRPr="00F47C8A" w:rsidTr="00CA2D99">
        <w:trPr>
          <w:trHeight w:val="98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10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1117A7" w:rsidRDefault="00AC604A" w:rsidP="00AC604A">
            <w:pPr>
              <w:rPr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>Развитие лексических навыков чтения: право на образование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D7FC4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читать отрывок  литературного произведения с полным пониманием информации; понимать и использовать в речи новую  лексику Обладать воображением при моделировании ситуаций общения.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</w:t>
            </w:r>
          </w:p>
        </w:tc>
      </w:tr>
      <w:tr w:rsidR="00AC604A" w:rsidRPr="00F47C8A" w:rsidTr="00CA2D99">
        <w:trPr>
          <w:trHeight w:val="169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1</w:t>
            </w:r>
            <w:r w:rsidR="00840578">
              <w:rPr>
                <w:sz w:val="24"/>
                <w:szCs w:val="24"/>
              </w:rPr>
              <w:t>1</w:t>
            </w:r>
            <w:r w:rsidRPr="00F47C8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1117A7" w:rsidRDefault="00AC604A" w:rsidP="00AC604A">
            <w:pPr>
              <w:rPr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>Практика монологической речи в связи с прочитанным текстом: Исчезающие виды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D7FC4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узнать в устном тексте, воспроизводить и  употреблять в  речи лексику  по теме; читать,  и понимать небольшие аутентичные тексты  развивать коммуникативные УУД через чтение; владеть навыками смыслового чтения: владеть навыками изучающего чтения; обладать навыками работы с информацией испытывать толерантность и уважение к  разным жизненным укладам и стилям жизни; осознать  возможность самореализации средствами  иностранного языка.</w:t>
            </w:r>
          </w:p>
        </w:tc>
      </w:tr>
      <w:tr w:rsidR="00AC604A" w:rsidRPr="00F47C8A" w:rsidTr="00CA2D99">
        <w:trPr>
          <w:trHeight w:val="96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1117A7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>Совершенствование лексико - грамматических навыков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D7FC4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владеть  изученным лексико-грамматическим материалом  по теме «Школа и работа» во всех видах речевой деятельности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Тема "Окружающий мир "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МОДУЛЬ 4 Тема модуля: Экологические проблемы современного мира</w:t>
            </w:r>
            <w:r w:rsidRPr="00945C61">
              <w:rPr>
                <w:b/>
                <w:bCs/>
              </w:rPr>
              <w:t xml:space="preserve"> </w:t>
            </w:r>
            <w:r w:rsidRPr="00945C61">
              <w:rPr>
                <w:b/>
                <w:bCs/>
                <w:sz w:val="24"/>
                <w:szCs w:val="24"/>
              </w:rPr>
              <w:t>(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EARTH</w:t>
            </w:r>
            <w:r w:rsidRPr="00945C61">
              <w:rPr>
                <w:b/>
                <w:bCs/>
                <w:sz w:val="24"/>
                <w:szCs w:val="24"/>
              </w:rPr>
              <w:t xml:space="preserve"> 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ALERT</w:t>
            </w:r>
            <w:r w:rsidRPr="00945C61">
              <w:rPr>
                <w:b/>
                <w:bCs/>
                <w:sz w:val="24"/>
                <w:szCs w:val="24"/>
              </w:rPr>
              <w:t>)– 12 часов</w:t>
            </w:r>
          </w:p>
        </w:tc>
      </w:tr>
      <w:tr w:rsidR="00AC604A" w:rsidRPr="00F47C8A" w:rsidTr="00CA2D99">
        <w:trPr>
          <w:trHeight w:val="16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3</w:t>
            </w:r>
            <w:r w:rsidR="00840578">
              <w:rPr>
                <w:sz w:val="24"/>
                <w:szCs w:val="24"/>
              </w:rPr>
              <w:t>3</w:t>
            </w:r>
            <w:r w:rsidRPr="00F47C8A">
              <w:rPr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F4983" w:rsidRDefault="00AC604A" w:rsidP="00AC604A">
            <w:pPr>
              <w:rPr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>Совершенствование навыков чтения аутентичного текста «Защита окружающей среды»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40BF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Узнать в письменном тексте, воспроизводит и употребляет в речи лексику по теме «Защита окружающей среды»; Читать, слушать и понимать аутентичный текст на экологическую тему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чтение; владеть навыками изучающего чтения; Обладать навыками работы с информацией, одно и двуязычными словарями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экологическим сознанием,  осознать основные принципы и правила отношения к природе, испытывать любовь к природе;Осознать возможность самореализации средствами иностранного языка</w:t>
            </w:r>
          </w:p>
        </w:tc>
      </w:tr>
      <w:tr w:rsidR="00AC604A" w:rsidRPr="00F47C8A" w:rsidTr="00CA2D99">
        <w:trPr>
          <w:trHeight w:val="15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F4983" w:rsidRDefault="00AC604A" w:rsidP="00AC604A">
            <w:pPr>
              <w:rPr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>Обучение аудированию и практика говорения по теме «Негативные влияния деятельности человека на окружающую среду»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40BF7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Воспринимать на слух выборочную информацию;</w:t>
            </w:r>
            <w:r w:rsidR="00840BF7" w:rsidRPr="00840BF7">
              <w:rPr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Вести разговор об опеке над деревьям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 мысли в соответствии с условиями и задачами коммуникации (по плану);Обладать навыками работы с информацией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 xml:space="preserve">Осознать возможность  самореализации средствами ИЯ; Обладать экологическим сознанием, осознать основные принципы и правила  отношения к </w:t>
            </w:r>
            <w:r w:rsidRPr="00945C61">
              <w:rPr>
                <w:sz w:val="20"/>
                <w:szCs w:val="20"/>
              </w:rPr>
              <w:lastRenderedPageBreak/>
              <w:t>природе, испытывать любовь к природе</w:t>
            </w:r>
          </w:p>
        </w:tc>
      </w:tr>
      <w:tr w:rsidR="00AC604A" w:rsidRPr="00F47C8A" w:rsidTr="00CA2D99">
        <w:trPr>
          <w:trHeight w:val="93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AC604A" w:rsidRPr="00F47C8A">
              <w:rPr>
                <w:sz w:val="24"/>
                <w:szCs w:val="24"/>
              </w:rPr>
              <w:t>39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F4983" w:rsidRDefault="00AC604A" w:rsidP="00AC604A">
            <w:pPr>
              <w:rPr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 xml:space="preserve">Развитие грамматических навыков: Модальные глаголы. 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40BF7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C61">
              <w:rPr>
                <w:rFonts w:ascii="Times New Roman" w:hAnsi="Times New Roman" w:cs="Times New Roman"/>
                <w:sz w:val="20"/>
                <w:szCs w:val="20"/>
              </w:rPr>
              <w:t>Распознать  и употреблять  в речи модальные глаголы</w:t>
            </w:r>
            <w:r w:rsidRPr="00945C61">
              <w:rPr>
                <w:rFonts w:ascii="Times New Roman" w:eastAsia="Times New Roman" w:hAnsi="Times New Roman" w:cs="Times New Roman"/>
              </w:rPr>
              <w:t xml:space="preserve"> </w:t>
            </w:r>
            <w:r w:rsidRPr="00945C61">
              <w:rPr>
                <w:rFonts w:ascii="Times New Roman" w:hAnsi="Times New Roman" w:cs="Times New Roman"/>
                <w:sz w:val="20"/>
                <w:szCs w:val="20"/>
              </w:rPr>
              <w:t>Обладать навыками работы с информацией; Уметь структурировать полученную информацию</w:t>
            </w:r>
            <w:r w:rsidRPr="00945C61">
              <w:rPr>
                <w:rFonts w:ascii="Times New Roman" w:eastAsia="Times New Roman" w:hAnsi="Times New Roman" w:cs="Times New Roman"/>
              </w:rPr>
              <w:t xml:space="preserve"> </w:t>
            </w:r>
            <w:r w:rsidRPr="00945C61">
              <w:rPr>
                <w:rFonts w:ascii="Times New Roman" w:hAnsi="Times New Roman" w:cs="Times New Roman"/>
                <w:sz w:val="20"/>
                <w:szCs w:val="20"/>
              </w:rPr>
              <w:t>Осознать возможность  самореализации средствами ИЯ</w:t>
            </w:r>
          </w:p>
        </w:tc>
      </w:tr>
      <w:tr w:rsidR="00AC604A" w:rsidRPr="00F47C8A" w:rsidTr="00CA2D99">
        <w:trPr>
          <w:trHeight w:val="199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F4983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 xml:space="preserve">Совершенствование навыков употребления фразового глагола </w:t>
            </w:r>
            <w:r w:rsidRPr="000F4983">
              <w:rPr>
                <w:sz w:val="24"/>
                <w:szCs w:val="24"/>
                <w:lang w:val="en-US"/>
              </w:rPr>
              <w:t>run</w:t>
            </w:r>
            <w:r w:rsidRPr="000F4983">
              <w:rPr>
                <w:sz w:val="24"/>
                <w:szCs w:val="24"/>
              </w:rPr>
              <w:t xml:space="preserve">  и предлогов. Словообразование отрицательных прилагательных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40BF7">
            <w:pPr>
              <w:ind w:left="34"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 xml:space="preserve">Распознать и употреблять в речи фразовый глагол </w:t>
            </w:r>
            <w:r w:rsidRPr="00945C61">
              <w:rPr>
                <w:sz w:val="20"/>
                <w:szCs w:val="20"/>
                <w:lang w:val="en-US"/>
              </w:rPr>
              <w:t>run</w:t>
            </w:r>
            <w:r w:rsidRPr="00945C61">
              <w:rPr>
                <w:sz w:val="20"/>
                <w:szCs w:val="20"/>
              </w:rPr>
              <w:t>; Уметь образовывать существительные и отрицательные прилагательные при помощи префиксов un, -il, -im, -ir, - mis, -dis, -in, суффикс – less; Правильно  использовать в речи трудные для различения ЛЕ Обладать навыками работы с информацией; Уметь работать со словарями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 самореализации средствами ИЯ</w:t>
            </w:r>
          </w:p>
        </w:tc>
      </w:tr>
      <w:tr w:rsidR="00AC604A" w:rsidRPr="00F47C8A" w:rsidTr="00CA2D99">
        <w:trPr>
          <w:trHeight w:val="147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F4983" w:rsidRDefault="00AC604A" w:rsidP="00AC604A">
            <w:pPr>
              <w:rPr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>Развитие навыков чтения аутентичного текста с общим пониманием. А.К. Дойл «Затерянный мир»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840BF7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C61">
              <w:rPr>
                <w:rFonts w:ascii="Times New Roman" w:hAnsi="Times New Roman" w:cs="Times New Roman"/>
                <w:sz w:val="20"/>
                <w:szCs w:val="20"/>
              </w:rPr>
              <w:t>Читать отрывок литературного произведения с извлечением полной информации;Понимать и использовать в речи новую лексику по теме «Животные»; Развивать коммуникативные УУД через все виды речевой деятельности</w:t>
            </w:r>
            <w:r w:rsidRPr="00945C61">
              <w:rPr>
                <w:rFonts w:ascii="Times New Roman" w:hAnsi="Times New Roman" w:cs="Times New Roman"/>
              </w:rPr>
              <w:t xml:space="preserve"> </w:t>
            </w:r>
            <w:r w:rsidRPr="00945C61">
              <w:rPr>
                <w:rFonts w:ascii="Times New Roman" w:hAnsi="Times New Roman" w:cs="Times New Roman"/>
                <w:sz w:val="20"/>
                <w:szCs w:val="20"/>
              </w:rPr>
              <w:t>Осознать возможность  самореализации средствами ИЯ; Проявлять  интерес к самостоятельному чтению художественной литературы на английском языке</w:t>
            </w:r>
          </w:p>
        </w:tc>
      </w:tr>
      <w:tr w:rsidR="00AC604A" w:rsidRPr="00F47C8A" w:rsidTr="00CA2D99">
        <w:trPr>
          <w:trHeight w:val="71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F4983" w:rsidRDefault="00AC604A" w:rsidP="00AC604A">
            <w:pPr>
              <w:rPr>
                <w:b/>
                <w:sz w:val="24"/>
                <w:szCs w:val="24"/>
              </w:rPr>
            </w:pPr>
            <w:r w:rsidRPr="000F4983">
              <w:rPr>
                <w:b/>
                <w:sz w:val="24"/>
                <w:szCs w:val="24"/>
              </w:rPr>
              <w:t>Контроль навыков монологической речи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Контроль и самоконтроль навыков монологической речи  Обладать навыками самоконтроля и самооценки.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9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 w:rsidRPr="00F47C8A">
              <w:rPr>
                <w:sz w:val="24"/>
                <w:szCs w:val="24"/>
              </w:rPr>
              <w:t>7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F4983" w:rsidRDefault="00AC604A" w:rsidP="00AC604A">
            <w:pPr>
              <w:rPr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>Развитие навыков письменной речи: эссе «за» и «против»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240C8F" w:rsidRDefault="00AC604A" w:rsidP="00240C8F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Писать аргументы «за и против»</w:t>
            </w:r>
            <w:r w:rsidR="00240C8F" w:rsidRPr="00240C8F">
              <w:rPr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Использовать  в речи на письме слова-связки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 свои мысли  в соответствии с задачами и условиями коммуникации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17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 w:rsidRPr="00F47C8A">
              <w:rPr>
                <w:sz w:val="24"/>
                <w:szCs w:val="24"/>
              </w:rPr>
              <w:t>8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0F4983" w:rsidRDefault="00AC604A" w:rsidP="00AC604A">
            <w:pPr>
              <w:rPr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>Совершенствование навыков поискового чтения: Большой Барьерный Риф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C61">
              <w:rPr>
                <w:rFonts w:ascii="Times New Roman" w:hAnsi="Times New Roman" w:cs="Times New Roman"/>
                <w:sz w:val="20"/>
                <w:szCs w:val="20"/>
              </w:rPr>
              <w:t>Обладать  информационной  и социокультурной компетенцией; Рассказывать о заповедниках в России по плану</w:t>
            </w:r>
            <w:r w:rsidRPr="00945C61">
              <w:rPr>
                <w:rFonts w:ascii="Times New Roman" w:eastAsia="Times New Roman" w:hAnsi="Times New Roman" w:cs="Times New Roman"/>
              </w:rPr>
              <w:t xml:space="preserve"> </w:t>
            </w:r>
            <w:r w:rsidRPr="00945C61">
              <w:rPr>
                <w:rFonts w:ascii="Times New Roman" w:hAnsi="Times New Roman" w:cs="Times New Roman"/>
                <w:sz w:val="20"/>
                <w:szCs w:val="20"/>
              </w:rPr>
              <w:t>Писать статью о  заповеднике по плану; Планировать свое речевое  и неречевое поведение</w:t>
            </w:r>
            <w:r w:rsidRPr="00945C61">
              <w:rPr>
                <w:rFonts w:ascii="Times New Roman" w:eastAsia="Times New Roman" w:hAnsi="Times New Roman" w:cs="Times New Roman"/>
              </w:rPr>
              <w:t xml:space="preserve"> </w:t>
            </w:r>
            <w:r w:rsidRPr="00945C61">
              <w:rPr>
                <w:rFonts w:ascii="Times New Roman" w:hAnsi="Times New Roman" w:cs="Times New Roman"/>
                <w:sz w:val="20"/>
                <w:szCs w:val="20"/>
              </w:rPr>
              <w:t>Осознать повышения уровня качества знаний по предмету; Обладать экологическим сознанием, осознать  основные принципы и правила  отношения к  природе, испытывает любовь к природе</w:t>
            </w:r>
          </w:p>
        </w:tc>
      </w:tr>
      <w:tr w:rsidR="00AC604A" w:rsidRPr="00F47C8A" w:rsidTr="00CA2D99">
        <w:trPr>
          <w:trHeight w:val="16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 w:rsidRPr="00F47C8A">
              <w:rPr>
                <w:sz w:val="24"/>
                <w:szCs w:val="24"/>
              </w:rPr>
              <w:t>9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353C79" w:rsidRDefault="00AC604A" w:rsidP="00AC604A">
            <w:pPr>
              <w:rPr>
                <w:sz w:val="24"/>
                <w:szCs w:val="24"/>
              </w:rPr>
            </w:pPr>
            <w:r w:rsidRPr="00353C79">
              <w:rPr>
                <w:sz w:val="24"/>
                <w:szCs w:val="24"/>
              </w:rPr>
              <w:t>Совершенствование навыков чтения: Проблема тропических лесов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Читать, слушать и понимать аутентичный текст на экологическую тему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чтение; владеть навыками изучающего чтения: Обладать навыками работы с информацией, одно и двуязычными словарями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экологическим сознанием,  осознать основные принципы и правила отношения к природе, испытывать любовь к природе; Осознать возможность самореализации средствами иностранного языка</w:t>
            </w:r>
          </w:p>
        </w:tc>
      </w:tr>
      <w:tr w:rsidR="00AC604A" w:rsidRPr="00F47C8A" w:rsidTr="00CA2D99">
        <w:trPr>
          <w:trHeight w:val="141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10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rPr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Совершенствование речевых навыков при защите проекто</w:t>
            </w:r>
            <w:r>
              <w:rPr>
                <w:b/>
                <w:bCs/>
                <w:sz w:val="24"/>
                <w:szCs w:val="24"/>
              </w:rPr>
              <w:t>в</w:t>
            </w:r>
            <w:r w:rsidRPr="00F47C8A">
              <w:rPr>
                <w:b/>
                <w:bCs/>
                <w:sz w:val="24"/>
                <w:szCs w:val="24"/>
              </w:rPr>
              <w:t xml:space="preserve"> по теме "</w:t>
            </w:r>
            <w:r>
              <w:rPr>
                <w:b/>
                <w:bCs/>
                <w:sz w:val="24"/>
                <w:szCs w:val="24"/>
              </w:rPr>
              <w:t>Экологические проблемы современного мира</w:t>
            </w:r>
            <w:r w:rsidRPr="00F47C8A">
              <w:rPr>
                <w:b/>
                <w:bCs/>
                <w:sz w:val="24"/>
                <w:szCs w:val="24"/>
              </w:rPr>
              <w:t>".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владеть изученным лексико-грамматическим материалом  во всех видах речевой деятельности.</w:t>
            </w:r>
            <w:r w:rsidRPr="00945C61">
              <w:rPr>
                <w:iCs/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осознание качества и уровня усвоенного материала. адекватно оценивать свои возможности достижения цели определенной сложности.</w:t>
            </w:r>
          </w:p>
        </w:tc>
      </w:tr>
      <w:tr w:rsidR="00AC604A" w:rsidRPr="00F47C8A" w:rsidTr="00CA2D99">
        <w:trPr>
          <w:trHeight w:val="83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353C79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353C79">
              <w:rPr>
                <w:sz w:val="24"/>
                <w:szCs w:val="24"/>
              </w:rPr>
              <w:t>Подготовка к ЕГЭ по теме: «Природа и экология»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945C61" w:rsidRDefault="00AC604A" w:rsidP="00240C8F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Применять лексико-грамматические навыки в заданиях формата итоговой аттестации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97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AC604A">
              <w:rPr>
                <w:sz w:val="24"/>
                <w:szCs w:val="24"/>
              </w:rPr>
              <w:t>48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353C79" w:rsidRDefault="00AC604A" w:rsidP="00AC604A">
            <w:pPr>
              <w:rPr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>Совершенствование лексико - грамматических навыков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945C61" w:rsidRDefault="00AC604A" w:rsidP="00240C8F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владеть  изученным лексико-грамматическим материалом  по теме «Школа и работа» во всех видах речевой деятельности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Личностные-</w:t>
            </w: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II полугодие - 54 часа. Тема "Путешествия"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МОДУЛЬ 5  Тема модуля: Каникулы (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HOLIDAYS</w:t>
            </w:r>
            <w:r w:rsidRPr="00945C61">
              <w:rPr>
                <w:b/>
                <w:bCs/>
                <w:sz w:val="24"/>
                <w:szCs w:val="24"/>
              </w:rPr>
              <w:t>)– 14 часов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Раздел "Путешествия"</w:t>
            </w:r>
          </w:p>
        </w:tc>
      </w:tr>
      <w:tr w:rsidR="00AC604A" w:rsidRPr="00F47C8A" w:rsidTr="00CA2D99">
        <w:trPr>
          <w:trHeight w:val="17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4</w:t>
            </w:r>
            <w:r w:rsidR="00840578">
              <w:rPr>
                <w:sz w:val="24"/>
                <w:szCs w:val="24"/>
              </w:rPr>
              <w:t>4</w:t>
            </w:r>
            <w:r w:rsidRPr="00F47C8A">
              <w:rPr>
                <w:sz w:val="24"/>
                <w:szCs w:val="24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6713CA" w:rsidRDefault="00AC604A" w:rsidP="00AC604A">
            <w:pPr>
              <w:rPr>
                <w:sz w:val="24"/>
                <w:szCs w:val="24"/>
              </w:rPr>
            </w:pPr>
            <w:r w:rsidRPr="006713CA">
              <w:rPr>
                <w:sz w:val="24"/>
                <w:szCs w:val="24"/>
              </w:rPr>
              <w:t>Введение лексики по теме «Путешествие» Обучение чтению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Узнать в письменном и устном тексте, воспроизводить и употребляет в речи лексику по теме «Путешествие»; Читать, слушать и понимать аутентичный  текст о путешествии; .</w:t>
            </w: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чтение; Владеть навыками  изучающего чтения; Обладать навыками работы с информацией, одно и двуязычными словарями; .</w:t>
            </w: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Проявлять толерантность и уважение к разным культурам, разным жизненным укладам; Знакомится  с культурными памятниками представителей других культур; 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61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6713CA" w:rsidRDefault="00AC604A" w:rsidP="00AC604A">
            <w:pPr>
              <w:rPr>
                <w:sz w:val="24"/>
                <w:szCs w:val="24"/>
              </w:rPr>
            </w:pPr>
            <w:r w:rsidRPr="006713CA">
              <w:rPr>
                <w:sz w:val="24"/>
                <w:szCs w:val="24"/>
              </w:rPr>
              <w:t>Практика краткого изложения прочитанной информации:  Путешествия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вести диалог в форме интервью о путешествиях; писать рассказ о путешествиях с опорой на план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соответствии с условиями и задачами коммуникации (по плану); уметь планировать свое речевое и неречевое поведение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мотивацию к учению и образованию как основе успешной профессиональной деятельности; 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89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232D9" w:rsidRDefault="00AC604A" w:rsidP="00AC604A">
            <w:pPr>
              <w:rPr>
                <w:sz w:val="24"/>
                <w:szCs w:val="24"/>
              </w:rPr>
            </w:pPr>
            <w:r w:rsidRPr="00D232D9">
              <w:rPr>
                <w:sz w:val="24"/>
                <w:szCs w:val="24"/>
              </w:rPr>
              <w:t>Введение  лексики по теме «Проблемы на отдыхе». Обучение чтению и диалогической речи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Узнать в письменном и устном тексте, воспроизводить и употреблять в речи лексику по теме «Путешествие»; Обсуждать проблемы, связанные с  путешествиями и проведением каникул; Владеть навыками смыслового чтения: уметь прогнозировать содержание текста по началу и искать  в тексте нужную информацию; уметь работать со словарем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Проявлять  толерантность  и уважение к  разным культурам, разным жизненным укладам; 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41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6713CA">
              <w:rPr>
                <w:sz w:val="24"/>
                <w:szCs w:val="24"/>
              </w:rPr>
              <w:t>Обучение аудированию и обсуждению услышанного: Трудности в поездке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Воспринимать на слух выборочную информацию; Вести  разговор о проблемах во время путешествия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соответствии с условиями и задачами коммуникации (по плану); Обладать навыками работы с информацией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Проявлять  толерантность  и уважение к  разным культурам, разным жизненным укладам; 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71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D232D9" w:rsidRDefault="00AC604A" w:rsidP="00AC604A">
            <w:pPr>
              <w:rPr>
                <w:b/>
                <w:sz w:val="24"/>
                <w:szCs w:val="24"/>
              </w:rPr>
            </w:pPr>
            <w:r w:rsidRPr="00D232D9">
              <w:rPr>
                <w:b/>
                <w:sz w:val="24"/>
                <w:szCs w:val="24"/>
              </w:rPr>
              <w:t>Контроль навыков аудирования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Контроль и самоконтроль навыков аудирования; Обладать навыками самоконтроля и самооценки.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110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2600CD" w:rsidRDefault="00AC604A" w:rsidP="00AC604A">
            <w:pPr>
              <w:rPr>
                <w:sz w:val="24"/>
                <w:szCs w:val="24"/>
              </w:rPr>
            </w:pPr>
            <w:r w:rsidRPr="002600CD">
              <w:rPr>
                <w:sz w:val="24"/>
                <w:szCs w:val="24"/>
              </w:rPr>
              <w:t xml:space="preserve">Развитие грамматических навыков: Артикли. Прошедшие времена глаголов. 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 xml:space="preserve">Распознать и правильно употреблять  в речи артикли,  времена группы </w:t>
            </w:r>
            <w:r w:rsidRPr="00945C61">
              <w:rPr>
                <w:sz w:val="20"/>
                <w:szCs w:val="20"/>
                <w:lang w:val="en-US"/>
              </w:rPr>
              <w:t>Past</w:t>
            </w:r>
            <w:r w:rsidRPr="00945C61">
              <w:rPr>
                <w:sz w:val="20"/>
                <w:szCs w:val="20"/>
              </w:rPr>
              <w:t>; Обладать навыками работы с информацией.; Уметь структурировать полученную информацию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68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 w:rsidRPr="00F47C8A">
              <w:rPr>
                <w:sz w:val="24"/>
                <w:szCs w:val="24"/>
              </w:rPr>
              <w:t>7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2600CD" w:rsidRDefault="00AC604A" w:rsidP="00AC604A">
            <w:pPr>
              <w:rPr>
                <w:sz w:val="24"/>
                <w:szCs w:val="24"/>
              </w:rPr>
            </w:pPr>
            <w:r w:rsidRPr="002600CD">
              <w:rPr>
                <w:sz w:val="24"/>
                <w:szCs w:val="24"/>
              </w:rPr>
              <w:t xml:space="preserve">Совершенствование навыков употребления фразового глагола </w:t>
            </w:r>
            <w:r w:rsidRPr="002600CD">
              <w:rPr>
                <w:sz w:val="24"/>
                <w:szCs w:val="24"/>
                <w:lang w:val="en-US"/>
              </w:rPr>
              <w:t>get</w:t>
            </w:r>
            <w:r w:rsidRPr="002600CD">
              <w:rPr>
                <w:sz w:val="24"/>
                <w:szCs w:val="24"/>
              </w:rPr>
              <w:t xml:space="preserve"> и предлогов. Словообразование сложных существительных</w:t>
            </w:r>
          </w:p>
          <w:p w:rsidR="00AC604A" w:rsidRPr="00F47C8A" w:rsidRDefault="00AC604A" w:rsidP="00AC604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lastRenderedPageBreak/>
              <w:t xml:space="preserve">Распознать и употреблять в речи фразовый глагол </w:t>
            </w:r>
            <w:r w:rsidRPr="00945C61">
              <w:rPr>
                <w:sz w:val="20"/>
                <w:szCs w:val="20"/>
                <w:lang w:val="en-US"/>
              </w:rPr>
              <w:t>get</w:t>
            </w:r>
            <w:r w:rsidRPr="00945C61">
              <w:rPr>
                <w:sz w:val="20"/>
                <w:szCs w:val="20"/>
              </w:rPr>
              <w:t>; Уметь образовывать сложные существительные; Правильно использовать в речи трудные  для различения ЛЕ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работы с информацией.; Уметь пользоваться словарями. 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46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AC604A">
              <w:rPr>
                <w:sz w:val="24"/>
                <w:szCs w:val="24"/>
              </w:rPr>
              <w:t>56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 w:rsidRPr="00F47C8A">
              <w:rPr>
                <w:sz w:val="24"/>
                <w:szCs w:val="24"/>
              </w:rPr>
              <w:t>8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2600CD" w:rsidRDefault="00AC604A" w:rsidP="00AC604A">
            <w:pPr>
              <w:rPr>
                <w:sz w:val="24"/>
                <w:szCs w:val="24"/>
              </w:rPr>
            </w:pPr>
            <w:r w:rsidRPr="002600CD">
              <w:rPr>
                <w:sz w:val="24"/>
                <w:szCs w:val="24"/>
              </w:rPr>
              <w:t>Развитие навыков чтения аутентичного текста с общим пониманием. Жюль Верн «Вокруг света за 80 дней»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Читать отрывок литературного  произведения с извлечением полной информации</w:t>
            </w:r>
            <w:r w:rsidR="00945C61">
              <w:rPr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Понимать и использовать  в речи новую лексику по теме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все виды речевой деятельности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 Проявлять интерес к самостоятельному чтению художественной литературы на английском языке</w:t>
            </w:r>
          </w:p>
        </w:tc>
      </w:tr>
      <w:tr w:rsidR="00AC604A" w:rsidRPr="00F47C8A" w:rsidTr="00CA2D99">
        <w:trPr>
          <w:trHeight w:val="480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Раздел "Свободное время"</w:t>
            </w:r>
          </w:p>
          <w:p w:rsidR="00AC604A" w:rsidRPr="00945C61" w:rsidRDefault="00AC604A" w:rsidP="00AC604A">
            <w:pPr>
              <w:rPr>
                <w:sz w:val="24"/>
                <w:szCs w:val="24"/>
              </w:rPr>
            </w:pPr>
            <w:r w:rsidRPr="00945C61">
              <w:rPr>
                <w:sz w:val="24"/>
                <w:szCs w:val="24"/>
              </w:rPr>
              <w:t> </w:t>
            </w:r>
          </w:p>
        </w:tc>
      </w:tr>
      <w:tr w:rsidR="00AC604A" w:rsidRPr="00F47C8A" w:rsidTr="00CA2D99">
        <w:trPr>
          <w:trHeight w:val="9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5</w:t>
            </w:r>
            <w:r w:rsidR="00840578">
              <w:rPr>
                <w:sz w:val="24"/>
                <w:szCs w:val="24"/>
              </w:rPr>
              <w:t>5</w:t>
            </w:r>
            <w:r w:rsidRPr="00F47C8A">
              <w:rPr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11F99" w:rsidRDefault="00AC604A" w:rsidP="00AC604A">
            <w:pPr>
              <w:rPr>
                <w:sz w:val="24"/>
                <w:szCs w:val="24"/>
              </w:rPr>
            </w:pPr>
            <w:r w:rsidRPr="00F11F99">
              <w:rPr>
                <w:sz w:val="24"/>
                <w:szCs w:val="24"/>
              </w:rPr>
              <w:t xml:space="preserve">Обучение письменной речи Краткий рассказ: композиционная структура рассказа. 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  <w:lang w:val="en-US"/>
              </w:rPr>
              <w:t>C</w:t>
            </w:r>
            <w:r w:rsidRPr="00945C61">
              <w:rPr>
                <w:sz w:val="20"/>
                <w:szCs w:val="20"/>
              </w:rPr>
              <w:t>оставлять композицию рассказа; Подбирать  прилагательные и  наречия для рассказа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 выражать свои мысли  в соответствии с задачами и условиями коммуникации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 xml:space="preserve">Осознать возможность самореализации средствами ИЯ; </w:t>
            </w:r>
          </w:p>
        </w:tc>
      </w:tr>
      <w:tr w:rsidR="00AC604A" w:rsidRPr="00F47C8A" w:rsidTr="00CA2D99">
        <w:trPr>
          <w:trHeight w:val="115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11F99" w:rsidRDefault="00AC604A" w:rsidP="00AC604A">
            <w:pPr>
              <w:rPr>
                <w:sz w:val="24"/>
                <w:szCs w:val="24"/>
              </w:rPr>
            </w:pPr>
            <w:r w:rsidRPr="00F11F99">
              <w:rPr>
                <w:sz w:val="24"/>
                <w:szCs w:val="24"/>
              </w:rPr>
              <w:t>Развитие навыков письменной речи: Краткий рассказ: выражение чувств и эмоций.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Писать  краткий рассказ; Уметь  выражать  чувства и эмоции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 выражать свои мысли  в соответствии с задачами и условиями коммуникации</w:t>
            </w:r>
            <w:r w:rsidRPr="00945C61">
              <w:t xml:space="preserve">; </w:t>
            </w:r>
            <w:r w:rsidRPr="00945C61">
              <w:rPr>
                <w:sz w:val="20"/>
                <w:szCs w:val="20"/>
              </w:rPr>
              <w:t>Уметь строить  композицию краткого рассказа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 xml:space="preserve">Осознать возможность самореализации средствами ИЯ; </w:t>
            </w:r>
          </w:p>
        </w:tc>
      </w:tr>
      <w:tr w:rsidR="00AC604A" w:rsidRPr="00F47C8A" w:rsidTr="00CA2D99">
        <w:trPr>
          <w:trHeight w:val="125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11F99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F11F99">
              <w:rPr>
                <w:sz w:val="24"/>
                <w:szCs w:val="24"/>
              </w:rPr>
              <w:t>Совершенствование навыков</w:t>
            </w:r>
            <w:r>
              <w:rPr>
                <w:sz w:val="24"/>
                <w:szCs w:val="24"/>
              </w:rPr>
              <w:t xml:space="preserve"> чтения</w:t>
            </w:r>
            <w:r w:rsidRPr="00F11F99">
              <w:rPr>
                <w:sz w:val="24"/>
                <w:szCs w:val="24"/>
              </w:rPr>
              <w:t xml:space="preserve"> и практика говорения по тексту «Река Темза»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Обладать информационной и социокультурной компетенцией; Составлять туристический буклет</w:t>
            </w:r>
            <w:r w:rsidRPr="00945C61">
              <w:rPr>
                <w:rFonts w:eastAsiaTheme="minorHAnsi"/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Составлять туристический  буклет;</w:t>
            </w:r>
            <w:r w:rsidRPr="00945C61">
              <w:rPr>
                <w:rFonts w:eastAsiaTheme="minorHAnsi"/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Планировать свое речевое и неречевое поведение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Ознакомиться с культурными памятниками представителей других культур; Осознать возможность самореализации средствами ИЯ;</w:t>
            </w:r>
          </w:p>
        </w:tc>
      </w:tr>
      <w:tr w:rsidR="00AC604A" w:rsidRPr="00F47C8A" w:rsidTr="00CA2D99">
        <w:trPr>
          <w:trHeight w:val="140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71799A" w:rsidRDefault="00AC604A" w:rsidP="00AC604A">
            <w:pPr>
              <w:rPr>
                <w:sz w:val="24"/>
                <w:szCs w:val="24"/>
              </w:rPr>
            </w:pPr>
            <w:r w:rsidRPr="0071799A">
              <w:rPr>
                <w:sz w:val="24"/>
                <w:szCs w:val="24"/>
              </w:rPr>
              <w:t>Развитие навыков письменной речи по теме «География»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владеть  изученным лексико-грамматическим материалом  по теме «География» во всех видах речевой деятельности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90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Развитие умения читать с целью извлечения конкретной информации.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Читать, слушать и понимать аутентичный текст на экологическую тему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поиск и выделение необходимой информации, выбирать действия в соответствии с поставленной задачей.</w:t>
            </w:r>
            <w:r w:rsidRPr="00945C61">
              <w:rPr>
                <w:iCs/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личностная мотивация учебной деятельности.</w:t>
            </w:r>
          </w:p>
        </w:tc>
      </w:tr>
      <w:tr w:rsidR="00AC604A" w:rsidRPr="00F47C8A" w:rsidTr="00CA2D99">
        <w:trPr>
          <w:trHeight w:val="83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B2873" w:rsidRDefault="00840578" w:rsidP="00AC604A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 w:rsidR="00AC604A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71799A" w:rsidRDefault="00AC604A" w:rsidP="00AC604A">
            <w:pPr>
              <w:rPr>
                <w:sz w:val="24"/>
                <w:szCs w:val="24"/>
              </w:rPr>
            </w:pPr>
            <w:r w:rsidRPr="0071799A">
              <w:rPr>
                <w:sz w:val="24"/>
                <w:szCs w:val="24"/>
              </w:rPr>
              <w:t>Соверш</w:t>
            </w:r>
            <w:r>
              <w:rPr>
                <w:sz w:val="24"/>
                <w:szCs w:val="24"/>
              </w:rPr>
              <w:t xml:space="preserve">енствование лексических навыков, </w:t>
            </w:r>
            <w:r w:rsidRPr="0071799A">
              <w:rPr>
                <w:sz w:val="24"/>
                <w:szCs w:val="24"/>
              </w:rPr>
              <w:t>говорения и чтения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Применять  лексико-грамматический материал  в заданиях формата итоговой аттестации Обладать  навыками самоконтроля и самооценки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ИЯ.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Тема "Здоровый образ жизни"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МОДУЛЬ 6 Тема модуля: Питание и здоровье (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FOOD</w:t>
            </w:r>
            <w:r w:rsidRPr="00945C61">
              <w:rPr>
                <w:b/>
                <w:bCs/>
                <w:sz w:val="24"/>
                <w:szCs w:val="24"/>
              </w:rPr>
              <w:t xml:space="preserve"> &amp; 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HEALTH</w:t>
            </w:r>
            <w:r w:rsidRPr="00945C61">
              <w:rPr>
                <w:b/>
                <w:bCs/>
                <w:sz w:val="24"/>
                <w:szCs w:val="24"/>
              </w:rPr>
              <w:t>)– 15 часов</w:t>
            </w:r>
          </w:p>
        </w:tc>
      </w:tr>
      <w:tr w:rsidR="00AC604A" w:rsidRPr="00F47C8A" w:rsidTr="00CA2D99">
        <w:trPr>
          <w:trHeight w:val="343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Раздел "Еда"</w:t>
            </w:r>
          </w:p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04A" w:rsidRPr="00F47C8A" w:rsidTr="00CA2D99">
        <w:trPr>
          <w:trHeight w:val="19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lastRenderedPageBreak/>
              <w:t>6</w:t>
            </w:r>
            <w:r w:rsidR="00840578">
              <w:rPr>
                <w:sz w:val="24"/>
                <w:szCs w:val="24"/>
              </w:rPr>
              <w:t>6</w:t>
            </w:r>
            <w:r w:rsidRPr="00F47C8A">
              <w:rPr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B2873" w:rsidRDefault="00AC604A" w:rsidP="00AC604A">
            <w:pPr>
              <w:rPr>
                <w:sz w:val="24"/>
                <w:szCs w:val="24"/>
              </w:rPr>
            </w:pPr>
            <w:r w:rsidRPr="009B2873">
              <w:rPr>
                <w:sz w:val="24"/>
                <w:szCs w:val="24"/>
              </w:rPr>
              <w:t>Введение лексики по теме «Еда». Обучение изучающему чтению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Узнать в письменном и устном тексте, воспроизводит и употребляет в речи лексику по теме «Еда»; Читать, слушать и понимать аутентичный  текст о здоровом питании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все виды  речевой деятельности; Владеть навыками изучающего чтения; Обладать навыками работы с информацией, одно и двуязычными словарями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Обладать культурой питания, как составляющего здорового  образа жизни; Осознать возможность самореализации средствами ИЯ.</w:t>
            </w:r>
          </w:p>
        </w:tc>
      </w:tr>
      <w:tr w:rsidR="00AC604A" w:rsidRPr="00F47C8A" w:rsidTr="00CA2D99">
        <w:trPr>
          <w:trHeight w:val="148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B2873" w:rsidRDefault="00AC604A" w:rsidP="00AC604A">
            <w:pPr>
              <w:rPr>
                <w:sz w:val="24"/>
                <w:szCs w:val="24"/>
              </w:rPr>
            </w:pPr>
            <w:r w:rsidRPr="009B2873">
              <w:rPr>
                <w:sz w:val="24"/>
                <w:szCs w:val="24"/>
              </w:rPr>
              <w:t>Обучение монологической и письменной речи по теме «Здоровое питание»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Рассказывать о здоровом питании; Составлять  меню здорового питания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 соответствии с условиями и задачами коммуникации; Уметь планировать  свое речевое  и неречевое  поведение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Обладать культурой питания, как составляющего здорового  образа жизни; Осознать возможность самореализации средствами ИЯ.</w:t>
            </w:r>
          </w:p>
        </w:tc>
      </w:tr>
      <w:tr w:rsidR="00AC604A" w:rsidRPr="00F47C8A" w:rsidTr="00CA2D99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3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527CF" w:rsidRDefault="00AC604A" w:rsidP="00AC604A">
            <w:pPr>
              <w:rPr>
                <w:sz w:val="24"/>
                <w:szCs w:val="24"/>
              </w:rPr>
            </w:pPr>
            <w:r w:rsidRPr="008527CF">
              <w:rPr>
                <w:sz w:val="24"/>
                <w:szCs w:val="24"/>
              </w:rPr>
              <w:t>Обучение  чтению и диалогической речи</w:t>
            </w:r>
            <w:r>
              <w:rPr>
                <w:sz w:val="24"/>
                <w:szCs w:val="24"/>
              </w:rPr>
              <w:t xml:space="preserve">. </w:t>
            </w:r>
            <w:r w:rsidRPr="008527CF">
              <w:rPr>
                <w:sz w:val="24"/>
                <w:szCs w:val="24"/>
              </w:rPr>
              <w:t>Введение лексики по теме «Питание и здоровье».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Узнать  в письменном и устном тексте, воспроизводить и употреблять  в речи  лексику по теме «Питание и здоровье»; Уметь советовать, выражать согласие\несогласие; .</w:t>
            </w:r>
            <w:r w:rsidRPr="00945C61">
              <w:rPr>
                <w:sz w:val="24"/>
                <w:szCs w:val="24"/>
              </w:rPr>
              <w:t xml:space="preserve"> </w:t>
            </w:r>
            <w:r w:rsidRPr="00945C61">
              <w:rPr>
                <w:sz w:val="20"/>
                <w:szCs w:val="20"/>
              </w:rPr>
              <w:t>Владеть навыками смыслового чтения; уметь прогнозировать содержание текста по началу и искать нужную информацию.; Уметь общаться и взаимодействовать в паре . Обладать культурой питания, как составляющего здорового  образа жизни; Осознать возможность самореализации средствами ИЯ.</w:t>
            </w:r>
          </w:p>
        </w:tc>
      </w:tr>
      <w:tr w:rsidR="00AC604A" w:rsidRPr="00F47C8A" w:rsidTr="00CA2D99">
        <w:trPr>
          <w:trHeight w:val="147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527CF" w:rsidRDefault="00AC604A" w:rsidP="00AC604A">
            <w:pPr>
              <w:rPr>
                <w:sz w:val="24"/>
                <w:szCs w:val="24"/>
              </w:rPr>
            </w:pPr>
            <w:r w:rsidRPr="008527CF">
              <w:rPr>
                <w:sz w:val="24"/>
                <w:szCs w:val="24"/>
              </w:rPr>
              <w:t>Обучение аудированию и диалогической речи:  советы о правильном питании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Воспринимать на слух выборочную информацию; Вести  разговор о правильном питании. Полно и точно  выражать свои мысли в соответствии с задачами и условиями коммуникации; Обладать на</w:t>
            </w:r>
            <w:r w:rsidR="00240C8F">
              <w:rPr>
                <w:sz w:val="20"/>
                <w:szCs w:val="20"/>
              </w:rPr>
              <w:t>выками работы с информацией</w:t>
            </w:r>
            <w:r w:rsidR="00240C8F" w:rsidRPr="00240C8F">
              <w:rPr>
                <w:sz w:val="20"/>
                <w:szCs w:val="20"/>
              </w:rPr>
              <w:t>.</w:t>
            </w:r>
            <w:r w:rsidRPr="00945C61">
              <w:rPr>
                <w:sz w:val="20"/>
                <w:szCs w:val="20"/>
              </w:rPr>
              <w:t xml:space="preserve"> Обладать культурой питания, как составляющего здорового  образа жизни; Осознать возможность самореализации средствами ИЯ.</w:t>
            </w:r>
          </w:p>
        </w:tc>
      </w:tr>
      <w:tr w:rsidR="00AC604A" w:rsidRPr="00F47C8A" w:rsidTr="00CA2D99">
        <w:trPr>
          <w:trHeight w:val="112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5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B05667" w:rsidRDefault="00AC604A" w:rsidP="00AC604A">
            <w:pPr>
              <w:rPr>
                <w:sz w:val="24"/>
                <w:szCs w:val="24"/>
              </w:rPr>
            </w:pPr>
            <w:r w:rsidRPr="00B05667">
              <w:rPr>
                <w:sz w:val="24"/>
                <w:szCs w:val="24"/>
              </w:rPr>
              <w:t>Развитие грамматических навыков: Условные предложения 1,2,3 типа.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Распознать и правильно употреблять в речи сослагательные предложения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Обладать навыками работы с информацией; Уметь структурировать  полученную информацию . Осознать возможность самореализации средствами ИЯ.</w:t>
            </w:r>
          </w:p>
        </w:tc>
      </w:tr>
      <w:tr w:rsidR="00AC604A" w:rsidRPr="00F47C8A" w:rsidTr="00CA2D99">
        <w:trPr>
          <w:trHeight w:val="168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6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B05667" w:rsidRDefault="00AC604A" w:rsidP="00AC604A">
            <w:pPr>
              <w:rPr>
                <w:sz w:val="24"/>
                <w:szCs w:val="24"/>
              </w:rPr>
            </w:pPr>
            <w:r w:rsidRPr="00B05667">
              <w:rPr>
                <w:sz w:val="24"/>
                <w:szCs w:val="24"/>
              </w:rPr>
              <w:t xml:space="preserve">Совершенствование навыков употребления фразового глагола </w:t>
            </w:r>
            <w:r w:rsidRPr="00B05667">
              <w:rPr>
                <w:sz w:val="24"/>
                <w:szCs w:val="24"/>
                <w:lang w:val="en-US"/>
              </w:rPr>
              <w:t>give</w:t>
            </w:r>
            <w:r w:rsidRPr="00B05667">
              <w:rPr>
                <w:sz w:val="24"/>
                <w:szCs w:val="24"/>
              </w:rPr>
              <w:t>и предлогов. Словообразовательные приставки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240C8F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 xml:space="preserve">Распознать и употреблять в речи фразовый глагол </w:t>
            </w:r>
            <w:r w:rsidRPr="00945C61">
              <w:rPr>
                <w:sz w:val="20"/>
                <w:szCs w:val="20"/>
                <w:lang w:val="en-US"/>
              </w:rPr>
              <w:t>give</w:t>
            </w:r>
            <w:r w:rsidRPr="00945C61">
              <w:rPr>
                <w:sz w:val="20"/>
                <w:szCs w:val="20"/>
              </w:rPr>
              <w:t>; Использовать  словообразовательные приставки для  образования новых слов; Правильно использовать в речи трудные для различения ЛЕ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Обладать навыками работы с информацией; Уметь работать со словарем . Осознать возможность самореализации средствами ИЯ.</w:t>
            </w:r>
          </w:p>
        </w:tc>
      </w:tr>
      <w:tr w:rsidR="00AC604A" w:rsidRPr="00F47C8A" w:rsidTr="00CA2D99">
        <w:trPr>
          <w:trHeight w:val="142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7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742205" w:rsidRDefault="00AC604A" w:rsidP="00AC604A">
            <w:pPr>
              <w:rPr>
                <w:sz w:val="24"/>
                <w:szCs w:val="24"/>
              </w:rPr>
            </w:pPr>
            <w:r w:rsidRPr="00742205">
              <w:rPr>
                <w:sz w:val="24"/>
                <w:szCs w:val="24"/>
              </w:rPr>
              <w:t>Развитие навыков чтения аутентичного текста с общим пониманием. Чарльз Диккенс «Оливер Твист»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Читать отрывок литературного  произведения с извлечением полной информации; Понимать и использовать в речи новую лексику по теме Развивать коммуникативные УУД через все виды речевой деятельности; . Осознать возможность самореализации средствами ИЯ; Проявлять интерес к самостоятельному  чтению художественной литературы на английском языке</w:t>
            </w:r>
          </w:p>
        </w:tc>
      </w:tr>
      <w:tr w:rsidR="00AC604A" w:rsidRPr="00F47C8A" w:rsidTr="00CA2D99">
        <w:trPr>
          <w:trHeight w:val="90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70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8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767B15" w:rsidRDefault="00AC604A" w:rsidP="00AC604A">
            <w:pPr>
              <w:rPr>
                <w:sz w:val="24"/>
                <w:szCs w:val="24"/>
              </w:rPr>
            </w:pPr>
            <w:r w:rsidRPr="00767B15">
              <w:rPr>
                <w:sz w:val="24"/>
                <w:szCs w:val="24"/>
              </w:rPr>
              <w:t>Обучение письменной речи.</w:t>
            </w:r>
            <w:r>
              <w:rPr>
                <w:sz w:val="24"/>
                <w:szCs w:val="24"/>
              </w:rPr>
              <w:t xml:space="preserve"> </w:t>
            </w:r>
            <w:r w:rsidRPr="00767B15">
              <w:rPr>
                <w:sz w:val="24"/>
                <w:szCs w:val="24"/>
              </w:rPr>
              <w:t>Доклад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Составлять структуру доклада; Подбирать оценочные  прилагательные для доклада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 xml:space="preserve">Полно и точно выражать свои мысли в соответствии с задачами  и условиями коммуникации . Осознать возможность самореализации средствами ИЯ; </w:t>
            </w:r>
          </w:p>
        </w:tc>
      </w:tr>
      <w:tr w:rsidR="00AC604A" w:rsidRPr="00F47C8A" w:rsidTr="00CA2D99">
        <w:trPr>
          <w:trHeight w:val="111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71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9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767B15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767B15">
              <w:rPr>
                <w:sz w:val="24"/>
                <w:szCs w:val="24"/>
              </w:rPr>
              <w:t>Развитие навыков письменной речи: эссе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left="34"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Писать доклад; Уметь использовать в речи и на письме уступительные придаточные предложения .</w:t>
            </w:r>
            <w:r w:rsidRPr="00945C61">
              <w:rPr>
                <w:sz w:val="24"/>
                <w:szCs w:val="24"/>
              </w:rPr>
              <w:t xml:space="preserve"> </w:t>
            </w:r>
            <w:r w:rsidRPr="00945C61">
              <w:rPr>
                <w:sz w:val="20"/>
                <w:szCs w:val="20"/>
              </w:rPr>
              <w:t xml:space="preserve">Полно и  точно выражать свои  мысли в соответствии с задачами и условиями коммуникации; Писать доклад в соответствии со структурой . Осознать возможность самореализации </w:t>
            </w:r>
            <w:r w:rsidRPr="00945C61">
              <w:rPr>
                <w:sz w:val="20"/>
                <w:szCs w:val="20"/>
              </w:rPr>
              <w:lastRenderedPageBreak/>
              <w:t xml:space="preserve">средствами ИЯ; </w:t>
            </w:r>
          </w:p>
        </w:tc>
      </w:tr>
      <w:tr w:rsidR="00AC604A" w:rsidRPr="00F47C8A" w:rsidTr="00CA2D99">
        <w:trPr>
          <w:trHeight w:val="543"/>
        </w:trPr>
        <w:tc>
          <w:tcPr>
            <w:tcW w:w="97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lastRenderedPageBreak/>
              <w:t>Раздел "Анатомия"</w:t>
            </w:r>
          </w:p>
        </w:tc>
      </w:tr>
      <w:tr w:rsidR="00AC604A" w:rsidRPr="00F47C8A" w:rsidTr="00CA2D99">
        <w:trPr>
          <w:trHeight w:val="111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767B15" w:rsidRDefault="00AC604A" w:rsidP="00AC604A">
            <w:pPr>
              <w:rPr>
                <w:sz w:val="24"/>
                <w:szCs w:val="24"/>
              </w:rPr>
            </w:pPr>
            <w:r w:rsidRPr="00767B15">
              <w:rPr>
                <w:sz w:val="24"/>
                <w:szCs w:val="24"/>
              </w:rPr>
              <w:t>Обучение чтению и письменной речи. Ночь Бернса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Обладать информационной и социокультурной  компетенцией; Пересказывать  текст с опорой на  тезисы.; Описывать  праздник в России .</w:t>
            </w:r>
            <w:r w:rsidRPr="00945C61">
              <w:rPr>
                <w:sz w:val="24"/>
                <w:szCs w:val="24"/>
              </w:rPr>
              <w:t xml:space="preserve"> </w:t>
            </w:r>
            <w:r w:rsidRPr="00945C61">
              <w:rPr>
                <w:sz w:val="20"/>
                <w:szCs w:val="20"/>
              </w:rPr>
              <w:t>Составлять тезисы; Планировать  свое речевое и неречевое  поведение. Осознать возможность самореализации средствами ИЯ; Познакомится с представителями культуры  других стран</w:t>
            </w:r>
          </w:p>
          <w:p w:rsidR="00AC604A" w:rsidRPr="00945C61" w:rsidRDefault="00AC604A" w:rsidP="00AC604A">
            <w:pPr>
              <w:rPr>
                <w:sz w:val="20"/>
                <w:szCs w:val="20"/>
              </w:rPr>
            </w:pPr>
          </w:p>
        </w:tc>
      </w:tr>
      <w:tr w:rsidR="00AC604A" w:rsidRPr="00F47C8A" w:rsidTr="00CA2D99">
        <w:trPr>
          <w:trHeight w:val="70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 w:rsidRPr="00F47C8A">
              <w:rPr>
                <w:sz w:val="24"/>
                <w:szCs w:val="24"/>
              </w:rPr>
              <w:t>73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6519FB" w:rsidRDefault="00AC604A" w:rsidP="00AC604A">
            <w:pPr>
              <w:rPr>
                <w:b/>
                <w:sz w:val="24"/>
                <w:szCs w:val="24"/>
              </w:rPr>
            </w:pPr>
            <w:r w:rsidRPr="006519FB">
              <w:rPr>
                <w:b/>
                <w:sz w:val="24"/>
                <w:szCs w:val="24"/>
              </w:rPr>
              <w:t xml:space="preserve">Контроль навыков </w:t>
            </w:r>
            <w:r>
              <w:rPr>
                <w:b/>
                <w:sz w:val="24"/>
                <w:szCs w:val="24"/>
              </w:rPr>
              <w:t>чтения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</w:pPr>
            <w:r w:rsidRPr="00945C61">
              <w:rPr>
                <w:sz w:val="20"/>
                <w:szCs w:val="20"/>
              </w:rPr>
              <w:t>Контроль и самоконтроль навыков чтения; Обладать навыками самоконтроля и самооценки.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98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4057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3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13B6F" w:rsidRDefault="00AC604A" w:rsidP="00AC604A">
            <w:pPr>
              <w:rPr>
                <w:sz w:val="24"/>
                <w:szCs w:val="24"/>
              </w:rPr>
            </w:pPr>
            <w:r w:rsidRPr="00F13B6F">
              <w:rPr>
                <w:sz w:val="24"/>
                <w:szCs w:val="24"/>
              </w:rPr>
              <w:t>Активизация лексико-грамматических навыков по теме «Анатомия»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владеть  изученным лексико-грамматическим материалом  по теме «Анатомия» во всех видах речевой деятельности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97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>
              <w:rPr>
                <w:sz w:val="24"/>
                <w:szCs w:val="24"/>
              </w:rPr>
              <w:t>75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13B6F" w:rsidRDefault="00AC604A" w:rsidP="00AC604A">
            <w:pPr>
              <w:rPr>
                <w:sz w:val="24"/>
                <w:szCs w:val="24"/>
              </w:rPr>
            </w:pPr>
            <w:r w:rsidRPr="00F13B6F">
              <w:rPr>
                <w:sz w:val="24"/>
                <w:szCs w:val="24"/>
              </w:rPr>
              <w:t>Практика обмена мнениями на тему «Анатомия»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развивать инициативное сотрудничество в поиске и сборе информации. строить речевое высказывание в устной форме, составление плана и последовательности действий.</w:t>
            </w:r>
            <w:r w:rsidRPr="00945C61">
              <w:rPr>
                <w:iCs/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личностная мотивация учебной деятельности.</w:t>
            </w:r>
          </w:p>
        </w:tc>
      </w:tr>
      <w:tr w:rsidR="00AC604A" w:rsidRPr="00F47C8A" w:rsidTr="00CA2D99">
        <w:trPr>
          <w:trHeight w:val="112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>
              <w:rPr>
                <w:sz w:val="24"/>
                <w:szCs w:val="24"/>
              </w:rPr>
              <w:t>76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5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rPr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Совершенствование речевых навыков при защите проекто</w:t>
            </w:r>
            <w:r>
              <w:rPr>
                <w:b/>
                <w:bCs/>
                <w:sz w:val="24"/>
                <w:szCs w:val="24"/>
              </w:rPr>
              <w:t>в</w:t>
            </w:r>
            <w:r w:rsidRPr="00F47C8A">
              <w:rPr>
                <w:b/>
                <w:bCs/>
                <w:sz w:val="24"/>
                <w:szCs w:val="24"/>
              </w:rPr>
              <w:t xml:space="preserve"> по теме "</w:t>
            </w:r>
            <w:r>
              <w:rPr>
                <w:b/>
                <w:bCs/>
                <w:sz w:val="24"/>
                <w:szCs w:val="24"/>
              </w:rPr>
              <w:t>Правильное питание</w:t>
            </w:r>
            <w:r w:rsidRPr="00F47C8A">
              <w:rPr>
                <w:b/>
                <w:bCs/>
                <w:sz w:val="24"/>
                <w:szCs w:val="24"/>
              </w:rPr>
              <w:t>".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владеть изученным лексико-грамматическим материалом  во всех видах речевой деятельности.</w:t>
            </w:r>
            <w:r w:rsidRPr="00945C61">
              <w:rPr>
                <w:iCs/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осознание качества и уровня усвоенного материала. адекватно оценивать свои возможности достижения цели определенной сложности.</w:t>
            </w:r>
          </w:p>
        </w:tc>
      </w:tr>
      <w:tr w:rsidR="00AC604A" w:rsidRPr="00F47C8A" w:rsidTr="00CA2D99">
        <w:trPr>
          <w:trHeight w:val="8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>
              <w:rPr>
                <w:sz w:val="24"/>
                <w:szCs w:val="24"/>
              </w:rPr>
              <w:t>77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6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6F171C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6F171C">
              <w:rPr>
                <w:sz w:val="24"/>
                <w:szCs w:val="24"/>
              </w:rPr>
              <w:t>Развитие навыков работы с тестами в форме ЕГЭ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iCs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Применять лексико-грамматические навыки в заданиях формата итоговой аттестации (ЕГЭ) Обладать  навыками самоконтроля и самооценки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 ИЯ.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Тема "Свободное время"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840578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МОДУЛЬ 7 Тема моду</w:t>
            </w:r>
            <w:r w:rsidR="00AC604A" w:rsidRPr="00945C61">
              <w:rPr>
                <w:b/>
                <w:bCs/>
                <w:sz w:val="24"/>
                <w:szCs w:val="24"/>
              </w:rPr>
              <w:t>ля: Развлечения (</w:t>
            </w:r>
            <w:r w:rsidR="00AC604A" w:rsidRPr="00945C61">
              <w:rPr>
                <w:b/>
                <w:bCs/>
                <w:sz w:val="24"/>
                <w:szCs w:val="24"/>
                <w:lang w:val="en-US"/>
              </w:rPr>
              <w:t>LET</w:t>
            </w:r>
            <w:r w:rsidR="00AC604A" w:rsidRPr="00945C61">
              <w:rPr>
                <w:b/>
                <w:bCs/>
                <w:sz w:val="24"/>
                <w:szCs w:val="24"/>
              </w:rPr>
              <w:t>’</w:t>
            </w:r>
            <w:r w:rsidR="00AC604A" w:rsidRPr="00945C61">
              <w:rPr>
                <w:b/>
                <w:bCs/>
                <w:sz w:val="24"/>
                <w:szCs w:val="24"/>
                <w:lang w:val="en-US"/>
              </w:rPr>
              <w:t>S</w:t>
            </w:r>
            <w:r w:rsidR="00AC604A" w:rsidRPr="00945C61">
              <w:rPr>
                <w:b/>
                <w:bCs/>
                <w:sz w:val="24"/>
                <w:szCs w:val="24"/>
              </w:rPr>
              <w:t xml:space="preserve"> </w:t>
            </w:r>
            <w:r w:rsidR="00AC604A" w:rsidRPr="00945C61">
              <w:rPr>
                <w:b/>
                <w:bCs/>
                <w:sz w:val="24"/>
                <w:szCs w:val="24"/>
                <w:lang w:val="en-US"/>
              </w:rPr>
              <w:t>HAVE</w:t>
            </w:r>
            <w:r w:rsidR="00AC604A" w:rsidRPr="00945C61">
              <w:rPr>
                <w:b/>
                <w:bCs/>
                <w:sz w:val="24"/>
                <w:szCs w:val="24"/>
              </w:rPr>
              <w:t xml:space="preserve"> </w:t>
            </w:r>
            <w:r w:rsidR="00AC604A" w:rsidRPr="00945C61">
              <w:rPr>
                <w:b/>
                <w:bCs/>
                <w:sz w:val="24"/>
                <w:szCs w:val="24"/>
                <w:lang w:val="en-US"/>
              </w:rPr>
              <w:t>FUN</w:t>
            </w:r>
            <w:r w:rsidR="00AC604A" w:rsidRPr="00945C61">
              <w:rPr>
                <w:b/>
                <w:bCs/>
                <w:sz w:val="24"/>
                <w:szCs w:val="24"/>
              </w:rPr>
              <w:t>)– 13 часов</w:t>
            </w:r>
          </w:p>
        </w:tc>
      </w:tr>
      <w:tr w:rsidR="00AC604A" w:rsidRPr="00F47C8A" w:rsidTr="00CA2D99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Раздел "Досуг и увлечения"</w:t>
            </w:r>
          </w:p>
        </w:tc>
      </w:tr>
      <w:tr w:rsidR="00AC604A" w:rsidRPr="00F47C8A" w:rsidTr="00CA2D99">
        <w:trPr>
          <w:trHeight w:val="14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5838" w:rsidRDefault="00AC604A" w:rsidP="00AC604A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</w:t>
            </w:r>
            <w:r w:rsidR="0084057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5838" w:rsidRDefault="00AC604A" w:rsidP="00AC604A">
            <w:pPr>
              <w:rPr>
                <w:sz w:val="24"/>
                <w:szCs w:val="24"/>
              </w:rPr>
            </w:pPr>
            <w:r w:rsidRPr="00F45838">
              <w:rPr>
                <w:sz w:val="24"/>
                <w:szCs w:val="24"/>
              </w:rPr>
              <w:t>Введение лексики по теме «Развлечения». Обучение чтению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Узнать в письменном и устном тексте, воспроизводит и употребляет в речи лексику по теме «Развлечения»; Читать, слушать и понимать аутентичный  текст о развлечениях подростков Развивать коммуникативные УУД через все виды  речевой деятельности; Владеть навыками изучающего чтения; Обладать навыками работы с информацией, одно и двуязычными словарями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ИЯ.</w:t>
            </w:r>
          </w:p>
        </w:tc>
      </w:tr>
      <w:tr w:rsidR="00AC604A" w:rsidRPr="00F47C8A" w:rsidTr="00CA2D99">
        <w:trPr>
          <w:trHeight w:val="16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 w:rsidRPr="00F47C8A">
              <w:rPr>
                <w:sz w:val="24"/>
                <w:szCs w:val="24"/>
              </w:rPr>
              <w:t>79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5838" w:rsidRDefault="00AC604A" w:rsidP="00AC604A">
            <w:pPr>
              <w:rPr>
                <w:sz w:val="24"/>
                <w:szCs w:val="24"/>
              </w:rPr>
            </w:pPr>
            <w:r w:rsidRPr="00F45838">
              <w:rPr>
                <w:sz w:val="24"/>
                <w:szCs w:val="24"/>
              </w:rPr>
              <w:t>Обучение монологической и письменной речи по теме «Развлечения подростков»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Пересказывать текст о  развлечениях подростков, опираясь на тезисы; Составлять анкету о видах развлечений современных  подростков и проводит опрос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 соответствии с условиями и задачами коммуникации; Уметь планировать  свое речевое  и неречевое  поведение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Обладать культурой питания, как составляющего здорового  образа жизни; Осознать возможность самореализации средствами ИЯ.</w:t>
            </w:r>
          </w:p>
        </w:tc>
      </w:tr>
      <w:tr w:rsidR="00AC604A" w:rsidRPr="00F47C8A" w:rsidTr="00CA2D99">
        <w:trPr>
          <w:trHeight w:val="161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 w:rsidRPr="00F47C8A">
              <w:rPr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E7496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9E7496">
              <w:rPr>
                <w:sz w:val="24"/>
                <w:szCs w:val="24"/>
              </w:rPr>
              <w:t>Обучение чтению и диалогической речи Введение лексики по теме «Виды развлечений».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Узнать в письменном и устном тексте, воспроизводить и употреблять в речи лексику по теме «Виды развлечения»; Вести диалог «В театре» Владеть навыками смыслового чтения: уметь прогнозировать содержание текста по началу и искать в тексте нужную информацию; Уметь общаться и взаимодействовать в паре .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iCs/>
                <w:sz w:val="20"/>
                <w:szCs w:val="20"/>
              </w:rPr>
              <w:t xml:space="preserve">Обладать культурой организации </w:t>
            </w:r>
            <w:r w:rsidRPr="00945C61">
              <w:rPr>
                <w:iCs/>
              </w:rPr>
              <w:t>отдыха</w:t>
            </w:r>
            <w:r w:rsidRPr="00945C61">
              <w:rPr>
                <w:sz w:val="20"/>
                <w:szCs w:val="20"/>
              </w:rPr>
              <w:t xml:space="preserve"> Осознать возможность </w:t>
            </w:r>
            <w:r w:rsidRPr="00945C61">
              <w:rPr>
                <w:sz w:val="20"/>
                <w:szCs w:val="20"/>
              </w:rPr>
              <w:lastRenderedPageBreak/>
              <w:t>самореализации средствами ИЯ.</w:t>
            </w:r>
          </w:p>
        </w:tc>
      </w:tr>
      <w:tr w:rsidR="00AC604A" w:rsidRPr="00F47C8A" w:rsidTr="00CA2D99">
        <w:trPr>
          <w:trHeight w:val="133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AC604A">
              <w:rPr>
                <w:sz w:val="24"/>
                <w:szCs w:val="24"/>
              </w:rPr>
              <w:t>81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rPr>
                <w:sz w:val="24"/>
                <w:szCs w:val="24"/>
              </w:rPr>
            </w:pPr>
            <w:r w:rsidRPr="009E7496">
              <w:rPr>
                <w:sz w:val="24"/>
                <w:szCs w:val="24"/>
              </w:rPr>
              <w:t>Практика аудирования с детальным пониманием содержания: Театр и кино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Воспринимать на слух выборочную информацию; Уметь принимать/отклонять и делать приглашение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соответствии с условиями и задачами коммуникации; Обладать  навыками работы с информацией.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культурой организации отдыха; 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69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>
              <w:rPr>
                <w:sz w:val="24"/>
                <w:szCs w:val="24"/>
              </w:rPr>
              <w:t>82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>
              <w:rPr>
                <w:sz w:val="24"/>
                <w:szCs w:val="24"/>
              </w:rPr>
              <w:t>5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E7496" w:rsidRDefault="00AC604A" w:rsidP="00AC604A">
            <w:pPr>
              <w:rPr>
                <w:b/>
                <w:sz w:val="24"/>
                <w:szCs w:val="24"/>
              </w:rPr>
            </w:pPr>
            <w:r w:rsidRPr="009E7496">
              <w:rPr>
                <w:b/>
                <w:sz w:val="24"/>
                <w:szCs w:val="24"/>
              </w:rPr>
              <w:t xml:space="preserve">Контроль </w:t>
            </w:r>
            <w:r>
              <w:rPr>
                <w:b/>
                <w:sz w:val="24"/>
                <w:szCs w:val="24"/>
              </w:rPr>
              <w:t xml:space="preserve">навыков </w:t>
            </w:r>
            <w:r w:rsidRPr="009E7496">
              <w:rPr>
                <w:b/>
                <w:sz w:val="24"/>
                <w:szCs w:val="24"/>
              </w:rPr>
              <w:t>диалогической речи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Контроль и самоконтроль навыков диалогической речи; Обладать навыками самоконтроля и самооценки.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98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057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>
              <w:rPr>
                <w:sz w:val="24"/>
                <w:szCs w:val="24"/>
              </w:rPr>
              <w:t>6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BE236D" w:rsidRDefault="00AC604A" w:rsidP="00AC604A">
            <w:pPr>
              <w:rPr>
                <w:sz w:val="24"/>
                <w:szCs w:val="24"/>
              </w:rPr>
            </w:pPr>
            <w:r w:rsidRPr="00BE236D">
              <w:rPr>
                <w:sz w:val="24"/>
                <w:szCs w:val="24"/>
              </w:rPr>
              <w:t>Развитие грамматических навыков: Страдательный залог.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Распознать и правильно употреблять в речи страдательный залог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соответствии с условиями и задачами коммуникации; Обладать  навыками работы с информацией.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65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057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>
              <w:rPr>
                <w:sz w:val="24"/>
                <w:szCs w:val="24"/>
              </w:rPr>
              <w:t>7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A30B70" w:rsidRDefault="00AC604A" w:rsidP="00AC604A">
            <w:pPr>
              <w:rPr>
                <w:sz w:val="24"/>
                <w:szCs w:val="24"/>
              </w:rPr>
            </w:pPr>
            <w:r w:rsidRPr="00A30B70">
              <w:rPr>
                <w:sz w:val="24"/>
                <w:szCs w:val="24"/>
              </w:rPr>
              <w:t>Совершенствование навыков</w:t>
            </w:r>
            <w:r>
              <w:rPr>
                <w:sz w:val="24"/>
                <w:szCs w:val="24"/>
              </w:rPr>
              <w:t xml:space="preserve"> </w:t>
            </w:r>
            <w:r w:rsidRPr="00A30B70">
              <w:rPr>
                <w:sz w:val="24"/>
                <w:szCs w:val="24"/>
              </w:rPr>
              <w:t xml:space="preserve">употребления фразового глагола </w:t>
            </w:r>
            <w:r w:rsidRPr="00A30B70">
              <w:rPr>
                <w:sz w:val="24"/>
                <w:szCs w:val="24"/>
                <w:lang w:val="en-US"/>
              </w:rPr>
              <w:t>turn</w:t>
            </w:r>
            <w:r w:rsidRPr="00A30B70">
              <w:rPr>
                <w:sz w:val="24"/>
                <w:szCs w:val="24"/>
              </w:rPr>
              <w:t>и предлогов. Словообразование сложных прилагательных.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 xml:space="preserve">Распознать и употреблять в речи фразовый  глагол  </w:t>
            </w:r>
            <w:r w:rsidRPr="00945C61">
              <w:rPr>
                <w:sz w:val="20"/>
                <w:szCs w:val="20"/>
                <w:lang w:val="en-US"/>
              </w:rPr>
              <w:t>turn</w:t>
            </w:r>
            <w:r w:rsidRPr="00945C61">
              <w:rPr>
                <w:sz w:val="20"/>
                <w:szCs w:val="20"/>
              </w:rPr>
              <w:t>; Образовать сложные прилагательные; Правильно  использовать в речи трудные для различения ЛЕ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соответствии с условиями и задачами коммуникации; Обладать  навыками работы с информацией.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361"/>
        </w:trPr>
        <w:tc>
          <w:tcPr>
            <w:tcW w:w="97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</w:pPr>
            <w:r w:rsidRPr="00945C61">
              <w:rPr>
                <w:b/>
                <w:bCs/>
                <w:sz w:val="24"/>
                <w:szCs w:val="24"/>
              </w:rPr>
              <w:t>Раздел "</w:t>
            </w:r>
            <w:r w:rsidRPr="00945C61">
              <w:rPr>
                <w:color w:val="FF0000"/>
                <w:sz w:val="24"/>
                <w:szCs w:val="24"/>
              </w:rPr>
              <w:t xml:space="preserve"> </w:t>
            </w:r>
            <w:r w:rsidRPr="00945C61">
              <w:rPr>
                <w:b/>
                <w:sz w:val="24"/>
                <w:szCs w:val="24"/>
              </w:rPr>
              <w:t>Виды отдыха</w:t>
            </w:r>
            <w:r w:rsidRPr="00945C61">
              <w:rPr>
                <w:b/>
                <w:bCs/>
                <w:sz w:val="24"/>
                <w:szCs w:val="24"/>
              </w:rPr>
              <w:t xml:space="preserve"> "</w:t>
            </w:r>
          </w:p>
        </w:tc>
      </w:tr>
      <w:tr w:rsidR="00AC604A" w:rsidRPr="00F47C8A" w:rsidTr="00CA2D99">
        <w:trPr>
          <w:trHeight w:val="146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8</w:t>
            </w:r>
            <w:r w:rsidR="00840578">
              <w:rPr>
                <w:sz w:val="24"/>
                <w:szCs w:val="24"/>
              </w:rPr>
              <w:t>8</w:t>
            </w:r>
            <w:r w:rsidRPr="00F47C8A">
              <w:rPr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>
              <w:rPr>
                <w:sz w:val="24"/>
                <w:szCs w:val="24"/>
              </w:rPr>
              <w:t>1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67132A" w:rsidRDefault="00AC604A" w:rsidP="00AC604A">
            <w:pPr>
              <w:rPr>
                <w:sz w:val="24"/>
                <w:szCs w:val="24"/>
              </w:rPr>
            </w:pPr>
            <w:r w:rsidRPr="0067132A">
              <w:rPr>
                <w:sz w:val="24"/>
                <w:szCs w:val="24"/>
              </w:rPr>
              <w:t>Развитие навыков монологической речи: Гастон Леруа «Призрак оперы»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Читать отрывок литературного произведения с извлечением полной информации;</w:t>
            </w:r>
            <w:r w:rsidR="00E83A32" w:rsidRPr="00E83A32">
              <w:rPr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Понимать и использовать в речи новую лексику по теме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все виды речевой деятельности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 Проявлять интерес к самостоятельному чтению художественной литературы на английском языке</w:t>
            </w:r>
          </w:p>
        </w:tc>
      </w:tr>
      <w:tr w:rsidR="00AC604A" w:rsidRPr="00F47C8A" w:rsidTr="00CA2D99">
        <w:trPr>
          <w:trHeight w:val="126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 w:rsidRPr="00F47C8A">
              <w:rPr>
                <w:sz w:val="24"/>
                <w:szCs w:val="24"/>
              </w:rPr>
              <w:t>86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>
              <w:rPr>
                <w:sz w:val="24"/>
                <w:szCs w:val="24"/>
              </w:rPr>
              <w:t>2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49447A" w:rsidRDefault="00AC604A" w:rsidP="00AC604A">
            <w:pPr>
              <w:rPr>
                <w:sz w:val="24"/>
                <w:szCs w:val="24"/>
              </w:rPr>
            </w:pPr>
            <w:r w:rsidRPr="0049447A">
              <w:rPr>
                <w:sz w:val="24"/>
                <w:szCs w:val="24"/>
              </w:rPr>
              <w:t>Развитие навыков письменной речи</w:t>
            </w:r>
            <w:r>
              <w:rPr>
                <w:sz w:val="24"/>
                <w:szCs w:val="24"/>
              </w:rPr>
              <w:t xml:space="preserve">. </w:t>
            </w:r>
            <w:r w:rsidRPr="0049447A">
              <w:rPr>
                <w:sz w:val="24"/>
                <w:szCs w:val="24"/>
              </w:rPr>
              <w:t>Написание рецензии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E83A32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Составлять структуру рецензии;Подбирать оценочные прилагательные для реализации</w:t>
            </w:r>
            <w:r w:rsidR="00E83A32" w:rsidRPr="00E83A32">
              <w:rPr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соответствии с задачами  и условиями коммуникации . Писать рецензию в соответствии со структурой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</w:t>
            </w:r>
          </w:p>
        </w:tc>
      </w:tr>
      <w:tr w:rsidR="00AC604A" w:rsidRPr="00F47C8A" w:rsidTr="00CA2D99">
        <w:trPr>
          <w:trHeight w:val="168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 w:rsidRPr="00F47C8A">
              <w:rPr>
                <w:sz w:val="24"/>
                <w:szCs w:val="24"/>
              </w:rPr>
              <w:t>87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>
              <w:rPr>
                <w:sz w:val="24"/>
                <w:szCs w:val="24"/>
              </w:rPr>
              <w:t>3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49447A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49447A">
              <w:rPr>
                <w:sz w:val="24"/>
                <w:szCs w:val="24"/>
              </w:rPr>
              <w:t>Обучение чтению и письменной речи. Музей мадам Тюссо.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E83A32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Обладать информационной и социокультурной компетенцией; Читать текст о  достопримечательностях Лондона: музей Мадам Тюссо; Писать статью об одной из достопримечательностей России по  плану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Использовать ИКТ для поиска,  обработки и представления информации</w:t>
            </w:r>
            <w:r w:rsidR="00E83A32" w:rsidRPr="00E83A32">
              <w:rPr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Планировать свое речевое и неречевое  поведение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 Обладать культурой организации отдыха</w:t>
            </w:r>
          </w:p>
        </w:tc>
      </w:tr>
      <w:tr w:rsidR="00AC604A" w:rsidRPr="00F47C8A" w:rsidTr="00CA2D99">
        <w:trPr>
          <w:trHeight w:val="112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 w:rsidRPr="00F47C8A">
              <w:rPr>
                <w:sz w:val="24"/>
                <w:szCs w:val="24"/>
              </w:rPr>
              <w:t>88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94660" w:rsidRDefault="00AC604A" w:rsidP="00AC604A">
            <w:pPr>
              <w:rPr>
                <w:sz w:val="24"/>
                <w:szCs w:val="24"/>
              </w:rPr>
            </w:pPr>
            <w:r w:rsidRPr="00994660">
              <w:rPr>
                <w:sz w:val="24"/>
                <w:szCs w:val="24"/>
              </w:rPr>
              <w:t>Практика  монологического высказывания по теме «Электронная музыка»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</w:pPr>
            <w:r w:rsidRPr="00945C61">
              <w:rPr>
                <w:sz w:val="20"/>
                <w:szCs w:val="20"/>
              </w:rPr>
              <w:t>Пересказывать текст о  электронной музыке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 соответствии с условиями и задачами коммуникации; Уметь планировать  свое речевое  и неречевое  поведение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ИЯ.</w:t>
            </w:r>
          </w:p>
        </w:tc>
      </w:tr>
      <w:tr w:rsidR="00AC604A" w:rsidRPr="00F47C8A" w:rsidTr="00CA2D99">
        <w:trPr>
          <w:trHeight w:val="12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 w:rsidRPr="00F47C8A">
              <w:rPr>
                <w:sz w:val="24"/>
                <w:szCs w:val="24"/>
              </w:rPr>
              <w:t>89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>
              <w:rPr>
                <w:sz w:val="24"/>
                <w:szCs w:val="24"/>
              </w:rPr>
              <w:t>5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2A1E11" w:rsidRDefault="00AC604A" w:rsidP="00AC604A">
            <w:pPr>
              <w:rPr>
                <w:sz w:val="24"/>
                <w:szCs w:val="24"/>
              </w:rPr>
            </w:pPr>
            <w:r w:rsidRPr="002A1E11">
              <w:rPr>
                <w:sz w:val="24"/>
                <w:szCs w:val="24"/>
              </w:rPr>
              <w:t xml:space="preserve">Практика учащихся в аудировании с целью извлечения информации 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Применять лексико-грамматические навыки в заданиях формата итоговой аттестации (ЕГЭ); Воспринимать на слух выборочную информацию Обладать навыками работы с информацией; Обладать  навыками самоконтроля и самооценки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 ИЯ.</w:t>
            </w:r>
          </w:p>
        </w:tc>
      </w:tr>
      <w:tr w:rsidR="00AC604A" w:rsidRPr="00F47C8A" w:rsidTr="00CA2D99">
        <w:trPr>
          <w:trHeight w:val="97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AC604A">
              <w:rPr>
                <w:sz w:val="24"/>
                <w:szCs w:val="24"/>
              </w:rPr>
              <w:t>90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>
              <w:rPr>
                <w:sz w:val="24"/>
                <w:szCs w:val="24"/>
              </w:rPr>
              <w:t>6</w:t>
            </w:r>
          </w:p>
        </w:tc>
        <w:tc>
          <w:tcPr>
            <w:tcW w:w="3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2A1E11" w:rsidRDefault="00AC604A" w:rsidP="00AC604A">
            <w:pPr>
              <w:rPr>
                <w:sz w:val="24"/>
                <w:szCs w:val="24"/>
              </w:rPr>
            </w:pPr>
            <w:r w:rsidRPr="002A1E11">
              <w:rPr>
                <w:sz w:val="24"/>
                <w:szCs w:val="24"/>
              </w:rPr>
              <w:t>Совершенствование грамматических навыков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владеть  изученным лексико-грамматическим материалом  по теме «Развлечения» во всех видах речевой деятельности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400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Тема "Окружающий мир"</w:t>
            </w:r>
          </w:p>
        </w:tc>
      </w:tr>
      <w:tr w:rsidR="00AC604A" w:rsidRPr="00F47C8A" w:rsidTr="00CA2D99">
        <w:trPr>
          <w:trHeight w:val="407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AC604A">
            <w:pPr>
              <w:jc w:val="center"/>
              <w:rPr>
                <w:b/>
                <w:bCs/>
                <w:sz w:val="24"/>
                <w:szCs w:val="24"/>
              </w:rPr>
            </w:pPr>
            <w:r w:rsidRPr="00945C61">
              <w:rPr>
                <w:b/>
                <w:bCs/>
                <w:sz w:val="24"/>
                <w:szCs w:val="24"/>
              </w:rPr>
              <w:t>МОДУЛЬ 8 Тема модуля: Технологии (</w:t>
            </w:r>
            <w:r w:rsidRPr="00945C61">
              <w:rPr>
                <w:b/>
                <w:bCs/>
                <w:sz w:val="24"/>
                <w:szCs w:val="24"/>
                <w:lang w:val="en-US"/>
              </w:rPr>
              <w:t>TECHNOLOGY</w:t>
            </w:r>
            <w:r w:rsidRPr="00945C61">
              <w:rPr>
                <w:b/>
                <w:bCs/>
                <w:sz w:val="24"/>
                <w:szCs w:val="24"/>
              </w:rPr>
              <w:t>) – 12 часов</w:t>
            </w:r>
          </w:p>
        </w:tc>
      </w:tr>
      <w:tr w:rsidR="00AC604A" w:rsidRPr="00F47C8A" w:rsidTr="00CA2D99">
        <w:trPr>
          <w:trHeight w:val="189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AC604A" w:rsidP="00AC604A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9</w:t>
            </w:r>
            <w:r w:rsidR="00840578">
              <w:rPr>
                <w:sz w:val="24"/>
                <w:szCs w:val="24"/>
              </w:rPr>
              <w:t>9</w:t>
            </w:r>
            <w:r w:rsidRPr="00F47C8A"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Обучение чтению.</w:t>
            </w:r>
            <w:r>
              <w:rPr>
                <w:sz w:val="24"/>
                <w:szCs w:val="24"/>
              </w:rPr>
              <w:t xml:space="preserve"> </w:t>
            </w:r>
            <w:r w:rsidRPr="0088093E">
              <w:rPr>
                <w:sz w:val="24"/>
                <w:szCs w:val="24"/>
              </w:rPr>
              <w:t xml:space="preserve">Введение лексики по теме «Техника». 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Узнать в письменном и устном тексте, воспроизводит и употребляет в речи лексику по теме «Технологии»; Читать, слушать и понимать аутентичный  текст о популярных технических новинках Развивать коммуникативные УУД через все виды  речевой деятельности; Владеть навыками изучающего чтения; Обладать навыками работы с информацией, одно и двуязычными словарями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 Проявлять интерес к  техническому  прогрессу; Гордиться достижениями науки и техники</w:t>
            </w:r>
          </w:p>
        </w:tc>
      </w:tr>
      <w:tr w:rsidR="00AC604A" w:rsidRPr="00F47C8A" w:rsidTr="00CA2D99">
        <w:trPr>
          <w:trHeight w:val="169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 w:rsidRPr="00F47C8A">
              <w:rPr>
                <w:sz w:val="24"/>
                <w:szCs w:val="24"/>
              </w:rPr>
              <w:t>92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604A" w:rsidRPr="00F47C8A">
              <w:rPr>
                <w:sz w:val="24"/>
                <w:szCs w:val="24"/>
              </w:rPr>
              <w:t>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Введение лексики по теме «Электрооборудование и проблемы с ним» Обучение чтению и диалогической речи.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left="34"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Узнать в письменном и устном тексте, воспроизводить и употреблять в речи лексику по теме «Электрооборудование и проблемы с ним»; Обсуждать проблемы, связанные с эксплуатацией электротехники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Владеть навыками смыслового чтения: уметь прогнозировать содержание текста по началу и искать в тексте нужную информацию; Уметь общаться и взаимодействовать в паре .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Проявлять интерес к техническому прогрессу; Гордиться достижениями науки и техники;</w:t>
            </w:r>
          </w:p>
        </w:tc>
      </w:tr>
      <w:tr w:rsidR="00AC604A" w:rsidRPr="00F47C8A" w:rsidTr="00CA2D99">
        <w:trPr>
          <w:trHeight w:val="155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 w:rsidRPr="00F47C8A">
              <w:rPr>
                <w:sz w:val="24"/>
                <w:szCs w:val="24"/>
              </w:rPr>
              <w:t>93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604A" w:rsidRPr="00F47C8A">
              <w:rPr>
                <w:sz w:val="24"/>
                <w:szCs w:val="24"/>
              </w:rPr>
              <w:t>3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Развитие умения аудировать с различной стратегией: Электронное оборудование и связанные с ним проблемы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Воспринимать на слух выборочную информацию; Вести разговор и описывает проблемы при эксплуатации электротехники Полно и точно выражать свои мысли в соответствии с условиями и задачами коммуникации; Обладать  навыками работы с информацией.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 Проявлять интерес к  техническому  прогрессу; Гордиться достижениями науки и техники</w:t>
            </w:r>
          </w:p>
        </w:tc>
      </w:tr>
      <w:tr w:rsidR="00AC604A" w:rsidRPr="00F47C8A" w:rsidTr="00CA2D99">
        <w:trPr>
          <w:trHeight w:val="92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 w:rsidRPr="00F47C8A">
              <w:rPr>
                <w:sz w:val="24"/>
                <w:szCs w:val="24"/>
              </w:rPr>
              <w:t>94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C604A" w:rsidRPr="00F47C8A">
              <w:rPr>
                <w:sz w:val="24"/>
                <w:szCs w:val="24"/>
              </w:rPr>
              <w:t>4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Развитие грамматических навыков: Косвенная речь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Распознать и правильно употреблять косвенную речь.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свои мысли в соответствии с условиями и задачами коммуникации; 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40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 w:rsidRPr="00F47C8A">
              <w:rPr>
                <w:sz w:val="24"/>
                <w:szCs w:val="24"/>
              </w:rPr>
              <w:t>95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C604A" w:rsidRPr="00F47C8A">
              <w:rPr>
                <w:sz w:val="24"/>
                <w:szCs w:val="24"/>
              </w:rPr>
              <w:t>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 xml:space="preserve">Совершенствование навыков употребления фразового глагола </w:t>
            </w:r>
            <w:r w:rsidRPr="0088093E">
              <w:rPr>
                <w:sz w:val="24"/>
                <w:szCs w:val="24"/>
                <w:lang w:val="en-US"/>
              </w:rPr>
              <w:t>bring</w:t>
            </w:r>
            <w:r w:rsidRPr="0088093E">
              <w:rPr>
                <w:sz w:val="24"/>
                <w:szCs w:val="24"/>
              </w:rPr>
              <w:t xml:space="preserve"> и предлогов. Словообразование глаголов.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 xml:space="preserve">Распознать и употреблять в речи фразовый  глагол  </w:t>
            </w:r>
            <w:r w:rsidRPr="00945C61">
              <w:rPr>
                <w:sz w:val="20"/>
                <w:szCs w:val="20"/>
                <w:lang w:val="en-US"/>
              </w:rPr>
              <w:t>bring</w:t>
            </w:r>
            <w:r w:rsidRPr="00945C61">
              <w:rPr>
                <w:sz w:val="20"/>
                <w:szCs w:val="20"/>
              </w:rPr>
              <w:t>; Уметь образовывать глаголы от существительных и прилагательных; Правильно  использовать в речи трудные для различения ЛЕ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Обладать навыками работы с информацией; Уметь работать со словарем.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AC604A" w:rsidRPr="00F47C8A" w:rsidTr="00CA2D99">
        <w:trPr>
          <w:trHeight w:val="141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 w:rsidRPr="00F47C8A">
              <w:rPr>
                <w:sz w:val="24"/>
                <w:szCs w:val="24"/>
              </w:rPr>
              <w:t>96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C604A" w:rsidRPr="00F47C8A">
              <w:rPr>
                <w:sz w:val="24"/>
                <w:szCs w:val="24"/>
              </w:rPr>
              <w:t>6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Совершенствование навыков чтения аутентичного текста: Герберт Уэлс «Машина времени»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32" w:rsidRPr="00675EA8" w:rsidRDefault="00AC604A" w:rsidP="00E83A32">
            <w:pPr>
              <w:ind w:firstLine="0"/>
            </w:pPr>
            <w:r w:rsidRPr="00945C61">
              <w:rPr>
                <w:sz w:val="20"/>
                <w:szCs w:val="20"/>
              </w:rPr>
              <w:t>Читать отрывок литературного произведения с извлечением полной информации;</w:t>
            </w:r>
            <w:r w:rsidR="00E83A32" w:rsidRPr="00E83A32">
              <w:rPr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Понимать и использовать в речи новую лексику по теме</w:t>
            </w:r>
            <w:r w:rsidRPr="00945C61">
              <w:t xml:space="preserve"> </w:t>
            </w:r>
          </w:p>
          <w:p w:rsidR="00AC604A" w:rsidRPr="00E83A32" w:rsidRDefault="00AC604A" w:rsidP="00E83A32">
            <w:pPr>
              <w:ind w:firstLine="0"/>
            </w:pPr>
            <w:r w:rsidRPr="00945C61">
              <w:rPr>
                <w:sz w:val="20"/>
                <w:szCs w:val="20"/>
              </w:rPr>
              <w:t>Развивать коммуникативные УУД через все виды речевой деятельности</w:t>
            </w:r>
            <w:r w:rsidR="00E83A32" w:rsidRPr="00E83A32">
              <w:t xml:space="preserve">.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ИЯ; Проявлять интерес к самостоятельному чтению художественной литературы на английском языке</w:t>
            </w:r>
          </w:p>
        </w:tc>
      </w:tr>
      <w:tr w:rsidR="00AC604A" w:rsidRPr="00F47C8A" w:rsidTr="00CA2D99">
        <w:trPr>
          <w:trHeight w:val="11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 w:rsidRPr="00F47C8A">
              <w:rPr>
                <w:sz w:val="24"/>
                <w:szCs w:val="24"/>
              </w:rPr>
              <w:t>97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C604A" w:rsidRPr="00F47C8A">
              <w:rPr>
                <w:sz w:val="24"/>
                <w:szCs w:val="24"/>
              </w:rPr>
              <w:t>7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Развитие навыков письменной речи: эссе с выражением собственного мнения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E83A32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Писать аргументы «за и против»</w:t>
            </w:r>
            <w:r w:rsidR="00E83A32" w:rsidRPr="00E83A32">
              <w:rPr>
                <w:sz w:val="20"/>
                <w:szCs w:val="20"/>
              </w:rPr>
              <w:t xml:space="preserve"> </w:t>
            </w:r>
            <w:r w:rsidRPr="00945C61">
              <w:rPr>
                <w:sz w:val="20"/>
                <w:szCs w:val="20"/>
              </w:rPr>
              <w:t>Использовать  в речи на письме слова-связки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Полно и точно выражать  свои мысли  в соответствии с задачами и условиями коммуникации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69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 w:rsidRPr="00F47C8A">
              <w:rPr>
                <w:sz w:val="24"/>
                <w:szCs w:val="24"/>
              </w:rPr>
              <w:t>98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C604A" w:rsidRPr="00F47C8A">
              <w:rPr>
                <w:sz w:val="24"/>
                <w:szCs w:val="24"/>
              </w:rPr>
              <w:t>8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sz w:val="24"/>
                <w:szCs w:val="24"/>
              </w:rPr>
            </w:pPr>
            <w:r w:rsidRPr="0088093E">
              <w:rPr>
                <w:b/>
                <w:bCs/>
                <w:sz w:val="24"/>
                <w:szCs w:val="24"/>
              </w:rPr>
              <w:t>Контроль навыков письма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Контроль и самоконтроль навыков письма; Обладать навыками самоконтроля и самооценки.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повышения уровня качества знаний по предмету</w:t>
            </w:r>
          </w:p>
        </w:tc>
      </w:tr>
      <w:tr w:rsidR="00AC604A" w:rsidRPr="00F47C8A" w:rsidTr="00CA2D99">
        <w:trPr>
          <w:trHeight w:val="113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AC604A" w:rsidRPr="00F47C8A">
              <w:rPr>
                <w:sz w:val="24"/>
                <w:szCs w:val="24"/>
              </w:rPr>
              <w:t>99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C604A" w:rsidRPr="00F47C8A">
              <w:rPr>
                <w:sz w:val="24"/>
                <w:szCs w:val="24"/>
              </w:rPr>
              <w:t>9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88093E" w:rsidRDefault="00AC604A" w:rsidP="00AC604A">
            <w:pPr>
              <w:rPr>
                <w:b/>
                <w:bCs/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Развитие навыков монологической речи: Британские изобретатели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C604A" w:rsidRPr="00945C61" w:rsidRDefault="00AC604A" w:rsidP="00E83A32">
            <w:pPr>
              <w:ind w:firstLine="0"/>
              <w:rPr>
                <w:sz w:val="20"/>
                <w:szCs w:val="20"/>
              </w:rPr>
            </w:pPr>
            <w:r w:rsidRPr="00945C61">
              <w:rPr>
                <w:sz w:val="20"/>
                <w:szCs w:val="20"/>
              </w:rPr>
              <w:t>Обладать информационной социокультурной  компетенцией; Писать статью о российских изобретателях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планировать свое речевое и неречевое поведение</w:t>
            </w:r>
            <w:r w:rsidR="00E83A32" w:rsidRPr="00E83A32">
              <w:rPr>
                <w:sz w:val="20"/>
                <w:szCs w:val="20"/>
              </w:rPr>
              <w:t xml:space="preserve">.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 Проявлять интерес к  техническому  прогрессу; Гордиться достижениями науки и техники</w:t>
            </w:r>
          </w:p>
        </w:tc>
      </w:tr>
      <w:tr w:rsidR="00AC604A" w:rsidRPr="00F47C8A" w:rsidTr="00CA2D99">
        <w:trPr>
          <w:trHeight w:val="138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10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Совершенствование грамматических навыков</w:t>
            </w:r>
            <w:r>
              <w:rPr>
                <w:sz w:val="24"/>
                <w:szCs w:val="24"/>
              </w:rPr>
              <w:t>,</w:t>
            </w:r>
            <w:r w:rsidRPr="0088093E">
              <w:rPr>
                <w:sz w:val="24"/>
                <w:szCs w:val="24"/>
              </w:rPr>
              <w:t xml:space="preserve"> чтения и говорения: Альтернативные источники энергии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Читать, слушать и понимать аутентичный текст на тему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развивать коммуникативные УУД через чтение; владеть навыками изучающего чтения: Обладать навыками работы с информацией, одно и двуязычными словарями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иностранного языка</w:t>
            </w:r>
          </w:p>
        </w:tc>
      </w:tr>
      <w:tr w:rsidR="00AC604A" w:rsidRPr="00F47C8A" w:rsidTr="00CA2D99">
        <w:trPr>
          <w:trHeight w:val="62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Развитие навыков письменной речи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Применять письменные навыки в заданиях формата итоговой аттестации (ЕГЭ) Обладать  навыками самоконтроля и самооценки</w:t>
            </w:r>
            <w:r w:rsidRPr="00945C61">
              <w:rPr>
                <w:iCs/>
              </w:rPr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 ИЯ</w:t>
            </w:r>
          </w:p>
        </w:tc>
      </w:tr>
      <w:tr w:rsidR="00AC604A" w:rsidRPr="00F47C8A" w:rsidTr="00CA2D99">
        <w:trPr>
          <w:trHeight w:val="1048"/>
        </w:trPr>
        <w:tc>
          <w:tcPr>
            <w:tcW w:w="6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102</w:t>
            </w:r>
          </w:p>
        </w:tc>
        <w:tc>
          <w:tcPr>
            <w:tcW w:w="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604A" w:rsidRPr="00F47C8A" w:rsidRDefault="00840578" w:rsidP="00AC60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604A" w:rsidRPr="00F47C8A">
              <w:rPr>
                <w:sz w:val="24"/>
                <w:szCs w:val="24"/>
              </w:rPr>
              <w:t>12</w:t>
            </w:r>
          </w:p>
        </w:tc>
        <w:tc>
          <w:tcPr>
            <w:tcW w:w="28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604A" w:rsidRPr="0088093E" w:rsidRDefault="00AC604A" w:rsidP="00AC604A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Активизация лексико-грамматических навыков по теме «Технологии»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04A" w:rsidRPr="00945C61" w:rsidRDefault="00AC604A" w:rsidP="00E83A32">
            <w:pPr>
              <w:ind w:firstLine="0"/>
              <w:rPr>
                <w:color w:val="FF0000"/>
                <w:sz w:val="24"/>
                <w:szCs w:val="24"/>
              </w:rPr>
            </w:pPr>
            <w:r w:rsidRPr="00945C61">
              <w:rPr>
                <w:sz w:val="20"/>
                <w:szCs w:val="20"/>
              </w:rPr>
              <w:t>владеть  изученным лексико-грамматическим материалом  по теме «Технологии» во всех видах речевой деятельности</w:t>
            </w:r>
            <w:r w:rsidRPr="00945C61">
              <w:t xml:space="preserve"> </w:t>
            </w:r>
            <w:r w:rsidRPr="00945C61">
              <w:rPr>
                <w:sz w:val="16"/>
                <w:szCs w:val="16"/>
              </w:rPr>
              <w:t xml:space="preserve"> </w:t>
            </w:r>
            <w:r w:rsidRPr="00945C61">
              <w:rPr>
                <w:sz w:val="20"/>
                <w:szCs w:val="20"/>
              </w:rPr>
              <w:t>Обладать навыками самоконтроля и самооценки</w:t>
            </w:r>
            <w:r w:rsidRPr="00945C61">
              <w:t xml:space="preserve"> </w:t>
            </w:r>
            <w:r w:rsidRPr="00945C61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</w:tbl>
    <w:p w:rsidR="006E0158" w:rsidRPr="006E0158" w:rsidRDefault="00BD0BBA" w:rsidP="00CA2D99">
      <w:pPr>
        <w:pStyle w:val="af9"/>
        <w:keepNext/>
        <w:spacing w:after="0"/>
        <w:ind w:firstLine="709"/>
        <w:rPr>
          <w:color w:val="auto"/>
          <w:sz w:val="24"/>
          <w:szCs w:val="24"/>
        </w:rPr>
      </w:pPr>
      <w:r w:rsidRPr="006E0158">
        <w:rPr>
          <w:color w:val="auto"/>
          <w:sz w:val="24"/>
          <w:szCs w:val="24"/>
        </w:rPr>
        <w:fldChar w:fldCharType="begin"/>
      </w:r>
      <w:r w:rsidR="006E0158" w:rsidRPr="006E0158">
        <w:rPr>
          <w:color w:val="auto"/>
          <w:sz w:val="24"/>
          <w:szCs w:val="24"/>
        </w:rPr>
        <w:instrText xml:space="preserve"> SEQ Таблица \* ARABIC </w:instrText>
      </w:r>
      <w:r w:rsidRPr="006E0158">
        <w:rPr>
          <w:color w:val="auto"/>
          <w:sz w:val="24"/>
          <w:szCs w:val="24"/>
        </w:rPr>
        <w:fldChar w:fldCharType="separate"/>
      </w:r>
      <w:r w:rsidR="00345E92">
        <w:rPr>
          <w:noProof/>
          <w:color w:val="auto"/>
          <w:sz w:val="24"/>
          <w:szCs w:val="24"/>
        </w:rPr>
        <w:t>1</w:t>
      </w:r>
      <w:r w:rsidRPr="006E0158">
        <w:rPr>
          <w:color w:val="auto"/>
          <w:sz w:val="24"/>
          <w:szCs w:val="24"/>
        </w:rPr>
        <w:fldChar w:fldCharType="end"/>
      </w:r>
      <w:r w:rsidR="006E0158" w:rsidRPr="006E0158">
        <w:rPr>
          <w:color w:val="auto"/>
          <w:sz w:val="24"/>
          <w:szCs w:val="24"/>
        </w:rPr>
        <w:t>1 класс</w:t>
      </w:r>
    </w:p>
    <w:tbl>
      <w:tblPr>
        <w:tblpPr w:leftFromText="180" w:rightFromText="180" w:vertAnchor="text" w:horzAnchor="margin" w:tblpY="1398"/>
        <w:tblW w:w="9889" w:type="dxa"/>
        <w:tblLayout w:type="fixed"/>
        <w:tblLook w:val="04A0"/>
      </w:tblPr>
      <w:tblGrid>
        <w:gridCol w:w="638"/>
        <w:gridCol w:w="686"/>
        <w:gridCol w:w="2895"/>
        <w:gridCol w:w="5670"/>
      </w:tblGrid>
      <w:tr w:rsidR="00754D9B" w:rsidRPr="00F47C8A" w:rsidTr="00CA2D99">
        <w:trPr>
          <w:trHeight w:val="735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9B" w:rsidRPr="00F47C8A" w:rsidRDefault="00754D9B" w:rsidP="00CA2D99">
            <w:pPr>
              <w:jc w:val="center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№ п/п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9B" w:rsidRPr="00F47C8A" w:rsidRDefault="00754D9B" w:rsidP="00CA2D99">
            <w:pPr>
              <w:jc w:val="center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№ по теме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9B" w:rsidRPr="00F47C8A" w:rsidRDefault="00754D9B" w:rsidP="00CA2D9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D9B" w:rsidRPr="00F47C8A" w:rsidRDefault="00754D9B" w:rsidP="00CA2D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деятельности</w:t>
            </w:r>
          </w:p>
        </w:tc>
      </w:tr>
      <w:tr w:rsidR="00F45C2D" w:rsidRPr="00F47C8A" w:rsidTr="00CA2D99">
        <w:trPr>
          <w:trHeight w:val="555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2D" w:rsidRPr="00F47C8A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2D" w:rsidRPr="00F47C8A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2D" w:rsidRPr="00F47C8A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2D" w:rsidRPr="00F47C8A" w:rsidRDefault="00F45C2D" w:rsidP="00CA2D99">
            <w:pPr>
              <w:rPr>
                <w:sz w:val="24"/>
                <w:szCs w:val="24"/>
              </w:rPr>
            </w:pPr>
          </w:p>
        </w:tc>
      </w:tr>
      <w:tr w:rsidR="00F45C2D" w:rsidRPr="00F47C8A" w:rsidTr="00CA2D99">
        <w:trPr>
          <w:trHeight w:val="241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 полугодие - 48</w:t>
            </w:r>
            <w:r w:rsidRPr="00F47C8A">
              <w:rPr>
                <w:b/>
                <w:bCs/>
                <w:sz w:val="24"/>
                <w:szCs w:val="24"/>
              </w:rPr>
              <w:t xml:space="preserve"> уроков. Тема "</w:t>
            </w:r>
            <w:r>
              <w:rPr>
                <w:b/>
                <w:bCs/>
                <w:sz w:val="24"/>
                <w:szCs w:val="24"/>
              </w:rPr>
              <w:t>Моя семья</w:t>
            </w:r>
            <w:r w:rsidRPr="00F47C8A">
              <w:rPr>
                <w:b/>
                <w:bCs/>
                <w:sz w:val="24"/>
                <w:szCs w:val="24"/>
              </w:rPr>
              <w:t xml:space="preserve"> " </w:t>
            </w:r>
          </w:p>
          <w:p w:rsidR="00F45C2D" w:rsidRPr="00F47C8A" w:rsidRDefault="00F45C2D" w:rsidP="00CA2D99">
            <w:pPr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 </w:t>
            </w:r>
          </w:p>
        </w:tc>
      </w:tr>
      <w:tr w:rsidR="00F45C2D" w:rsidRPr="00F47C8A" w:rsidTr="00CA2D99">
        <w:trPr>
          <w:trHeight w:val="389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 xml:space="preserve">МОДУЛЬ 1 Тема модуля:  </w:t>
            </w:r>
            <w:r>
              <w:rPr>
                <w:b/>
                <w:bCs/>
                <w:sz w:val="24"/>
                <w:szCs w:val="24"/>
              </w:rPr>
              <w:t>Семейные узы (</w:t>
            </w:r>
            <w:r>
              <w:rPr>
                <w:b/>
                <w:bCs/>
                <w:sz w:val="24"/>
                <w:szCs w:val="24"/>
                <w:lang w:val="en-US"/>
              </w:rPr>
              <w:t>Relationships</w:t>
            </w:r>
            <w:r w:rsidRPr="00D52095">
              <w:rPr>
                <w:b/>
                <w:bCs/>
                <w:sz w:val="24"/>
                <w:szCs w:val="24"/>
              </w:rPr>
              <w:t>)</w:t>
            </w:r>
            <w:r w:rsidRPr="00F47C8A">
              <w:rPr>
                <w:b/>
                <w:bCs/>
                <w:sz w:val="24"/>
                <w:szCs w:val="24"/>
              </w:rPr>
              <w:t>– 12 часов</w:t>
            </w:r>
          </w:p>
          <w:p w:rsidR="00F45C2D" w:rsidRPr="00F47C8A" w:rsidRDefault="00F45C2D" w:rsidP="00CA2D99">
            <w:pPr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 </w:t>
            </w:r>
          </w:p>
        </w:tc>
      </w:tr>
      <w:tr w:rsidR="00F45C2D" w:rsidRPr="00F47C8A" w:rsidTr="00CA2D99">
        <w:trPr>
          <w:trHeight w:val="22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6E0158" w:rsidRDefault="00840578" w:rsidP="00CA2D99">
            <w:pPr>
              <w:ind w:left="567" w:firstLine="0"/>
            </w:pPr>
            <w:r>
              <w:t>111111111</w:t>
            </w:r>
            <w:r w:rsidR="006E0158"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left="-1064" w:firstLine="779"/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C22EE" w:rsidRDefault="00F45C2D" w:rsidP="00CA2D99">
            <w:pPr>
              <w:rPr>
                <w:sz w:val="24"/>
                <w:szCs w:val="24"/>
              </w:rPr>
            </w:pPr>
            <w:r w:rsidRPr="008C22EE">
              <w:rPr>
                <w:sz w:val="24"/>
                <w:szCs w:val="24"/>
              </w:rPr>
              <w:t>Презентация новых лексических единиц по теме семья</w:t>
            </w:r>
          </w:p>
          <w:p w:rsidR="00F45C2D" w:rsidRPr="00D52095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C627B2" w:rsidRDefault="00F45C2D" w:rsidP="00CA2D99">
            <w:pPr>
              <w:ind w:left="34" w:hanging="34"/>
              <w:rPr>
                <w:sz w:val="20"/>
                <w:szCs w:val="20"/>
              </w:rPr>
            </w:pPr>
            <w:r w:rsidRPr="00C02DD9">
              <w:rPr>
                <w:rFonts w:ascii="Arial Narrow" w:hAnsi="Arial Narrow"/>
                <w:sz w:val="18"/>
                <w:szCs w:val="18"/>
              </w:rPr>
              <w:t>П</w:t>
            </w:r>
            <w:r w:rsidRPr="008C22EE">
              <w:rPr>
                <w:sz w:val="20"/>
                <w:szCs w:val="20"/>
              </w:rPr>
              <w:t xml:space="preserve">рогнозирование содержания текста; чтение  с пониманием основного содержания текста. Сообщение в связи с прочитанным текстом, выражение своего отношения к прочитанному. </w:t>
            </w:r>
            <w:r w:rsidRPr="00B25E32">
              <w:rPr>
                <w:sz w:val="20"/>
                <w:szCs w:val="20"/>
              </w:rPr>
              <w:t>Уметь прогнозировать содержание текста, выделять главную мысль, уметь находить ключевые слова или фразы. Развитие навыков устной речи, освоение новой лексики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испытывать</w:t>
            </w:r>
            <w:r w:rsidRPr="00C627B2">
              <w:rPr>
                <w:sz w:val="20"/>
                <w:szCs w:val="20"/>
              </w:rPr>
              <w:t xml:space="preserve"> толерантность и уважение к  разным жизненным укладам и стилям жизни</w:t>
            </w:r>
            <w:r>
              <w:rPr>
                <w:sz w:val="20"/>
                <w:szCs w:val="20"/>
              </w:rPr>
              <w:t>; осознать</w:t>
            </w:r>
            <w:r w:rsidRPr="00C627B2">
              <w:rPr>
                <w:sz w:val="20"/>
                <w:szCs w:val="20"/>
              </w:rPr>
              <w:t xml:space="preserve">  возможность самореализации средствами  иностранного языка.</w:t>
            </w:r>
          </w:p>
        </w:tc>
      </w:tr>
      <w:tr w:rsidR="00F45C2D" w:rsidRPr="00F47C8A" w:rsidTr="00CA2D99">
        <w:trPr>
          <w:trHeight w:val="195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 w:rsidRPr="00F47C8A"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 w:rsidRPr="00F47C8A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52095" w:rsidRDefault="00F45C2D" w:rsidP="00CA2D99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Совершенствование навыков аудирования с детальным пониманием содержания «</w:t>
            </w:r>
            <w:r>
              <w:rPr>
                <w:sz w:val="24"/>
                <w:szCs w:val="24"/>
              </w:rPr>
              <w:t>Семейные отношения</w:t>
            </w:r>
            <w:r w:rsidRPr="00D52095"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C96491" w:rsidRDefault="00F45C2D" w:rsidP="00CA2D99">
            <w:pPr>
              <w:ind w:firstLine="0"/>
              <w:rPr>
                <w:rFonts w:ascii="Arial Narrow" w:hAnsi="Arial Narrow"/>
                <w:sz w:val="16"/>
                <w:szCs w:val="16"/>
              </w:rPr>
            </w:pPr>
            <w:r w:rsidRPr="00B25E32">
              <w:rPr>
                <w:sz w:val="20"/>
                <w:szCs w:val="20"/>
              </w:rPr>
              <w:t>Чтение  диалога, подстановка пропущенных  фраз. Восприятие текста на слух, драматизация диалога. Аудирование  с  выборочным пониманием необходимой информации. Уметь вести диалог по предложенной ситуации, развитие навыков устной речи, аудирования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испытывать</w:t>
            </w:r>
            <w:r w:rsidRPr="00C627B2">
              <w:rPr>
                <w:sz w:val="20"/>
                <w:szCs w:val="20"/>
              </w:rPr>
              <w:t xml:space="preserve"> толерантность и уважение к  разным жизненным укладам и стилям жизни</w:t>
            </w:r>
            <w:r>
              <w:rPr>
                <w:sz w:val="20"/>
                <w:szCs w:val="20"/>
              </w:rPr>
              <w:t>; осознать</w:t>
            </w:r>
            <w:r w:rsidRPr="00C627B2">
              <w:rPr>
                <w:sz w:val="20"/>
                <w:szCs w:val="20"/>
              </w:rPr>
              <w:t xml:space="preserve">  возможность самореализации средствами  иностранного языка.</w:t>
            </w:r>
            <w:r w:rsidRPr="003108E6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F45C2D" w:rsidRPr="00F47C8A" w:rsidTr="00CA2D99">
        <w:trPr>
          <w:trHeight w:val="127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F45C2D" w:rsidRPr="00F47C8A">
              <w:rPr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52095" w:rsidRDefault="00F45C2D" w:rsidP="00CA2D99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 xml:space="preserve">Совершенствование </w:t>
            </w:r>
            <w:r>
              <w:rPr>
                <w:sz w:val="24"/>
                <w:szCs w:val="24"/>
              </w:rPr>
              <w:t xml:space="preserve">грамматических </w:t>
            </w:r>
            <w:r w:rsidRPr="00D52095">
              <w:rPr>
                <w:sz w:val="24"/>
                <w:szCs w:val="24"/>
              </w:rPr>
              <w:t xml:space="preserve">навыков. Настоящие времена глагола.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C96491" w:rsidRDefault="00F45C2D" w:rsidP="00CA2D99">
            <w:pPr>
              <w:ind w:firstLine="0"/>
              <w:rPr>
                <w:sz w:val="20"/>
                <w:szCs w:val="20"/>
              </w:rPr>
            </w:pPr>
            <w:r w:rsidRPr="00C96491">
              <w:rPr>
                <w:sz w:val="20"/>
                <w:szCs w:val="20"/>
              </w:rPr>
              <w:t xml:space="preserve">Распознать и употреблять в речи времена группы </w:t>
            </w:r>
            <w:r w:rsidRPr="00C96491">
              <w:rPr>
                <w:sz w:val="20"/>
                <w:szCs w:val="20"/>
                <w:lang w:val="en-US"/>
              </w:rPr>
              <w:t>Present</w:t>
            </w:r>
            <w:r w:rsidRPr="00C627B2">
              <w:rPr>
                <w:i/>
              </w:rPr>
              <w:t xml:space="preserve"> </w:t>
            </w:r>
            <w:r w:rsidRPr="00B25E32">
              <w:rPr>
                <w:sz w:val="20"/>
                <w:szCs w:val="20"/>
              </w:rPr>
              <w:t xml:space="preserve">Уметь распознавать и употреблять нужную форму глагола. </w:t>
            </w:r>
            <w:r w:rsidRPr="00C96491">
              <w:rPr>
                <w:sz w:val="20"/>
                <w:szCs w:val="20"/>
              </w:rPr>
              <w:t>обладать навыками работы с информацией</w:t>
            </w:r>
            <w:r>
              <w:rPr>
                <w:sz w:val="20"/>
                <w:szCs w:val="20"/>
              </w:rPr>
              <w:t>;</w:t>
            </w:r>
            <w:r w:rsidRPr="00C9649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уметь</w:t>
            </w:r>
            <w:r w:rsidRPr="00C96491">
              <w:rPr>
                <w:sz w:val="20"/>
                <w:szCs w:val="20"/>
              </w:rPr>
              <w:t xml:space="preserve">  структурировать полученную информацию</w:t>
            </w:r>
            <w:r w:rsidRPr="00C96491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11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>
              <w:rPr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B5E27" w:rsidRDefault="00F45C2D" w:rsidP="00CA2D99">
            <w:pPr>
              <w:rPr>
                <w:sz w:val="24"/>
                <w:szCs w:val="24"/>
              </w:rPr>
            </w:pPr>
            <w:r w:rsidRPr="009B5E27">
              <w:rPr>
                <w:sz w:val="24"/>
                <w:szCs w:val="24"/>
              </w:rPr>
              <w:t xml:space="preserve">Совершенствование  навыков употребления фразовых глаголов и предлогов.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E36398" w:rsidRDefault="00F45C2D" w:rsidP="00CA2D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распознать и  употреблять</w:t>
            </w:r>
            <w:r w:rsidRPr="00EA5279">
              <w:rPr>
                <w:sz w:val="20"/>
                <w:szCs w:val="20"/>
              </w:rPr>
              <w:t xml:space="preserve"> в речи фразовый  глагол </w:t>
            </w:r>
            <w:r>
              <w:rPr>
                <w:sz w:val="20"/>
                <w:szCs w:val="20"/>
                <w:lang w:val="en-US"/>
              </w:rPr>
              <w:t>come</w:t>
            </w:r>
            <w:r>
              <w:rPr>
                <w:sz w:val="20"/>
                <w:szCs w:val="20"/>
              </w:rPr>
              <w:t xml:space="preserve">; </w:t>
            </w:r>
            <w:r w:rsidRPr="00C96491">
              <w:rPr>
                <w:sz w:val="20"/>
                <w:szCs w:val="20"/>
              </w:rPr>
              <w:t>обладать навыками работы с информацией</w:t>
            </w:r>
            <w:r>
              <w:rPr>
                <w:sz w:val="20"/>
                <w:szCs w:val="20"/>
              </w:rPr>
              <w:t>;</w:t>
            </w:r>
            <w:r w:rsidRPr="00C9649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  <w:r>
              <w:rPr>
                <w:sz w:val="20"/>
                <w:szCs w:val="20"/>
              </w:rPr>
              <w:t>;</w:t>
            </w:r>
            <w:r w:rsidRPr="003108E6">
              <w:rPr>
                <w:color w:val="FF0000"/>
                <w:sz w:val="24"/>
                <w:szCs w:val="24"/>
              </w:rPr>
              <w:t xml:space="preserve"> </w:t>
            </w:r>
            <w:r w:rsidRPr="00E36398">
              <w:rPr>
                <w:sz w:val="20"/>
                <w:szCs w:val="20"/>
              </w:rPr>
              <w:t>сформировать мотивационную основу учебной деятельности.</w:t>
            </w:r>
          </w:p>
        </w:tc>
      </w:tr>
      <w:tr w:rsidR="00F45C2D" w:rsidRPr="00F47C8A" w:rsidTr="00CA2D99">
        <w:trPr>
          <w:trHeight w:val="16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>
              <w:rPr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92FAB" w:rsidRDefault="00F45C2D" w:rsidP="00CA2D99">
            <w:pPr>
              <w:rPr>
                <w:sz w:val="24"/>
                <w:szCs w:val="24"/>
              </w:rPr>
            </w:pPr>
            <w:r w:rsidRPr="00D92FAB">
              <w:rPr>
                <w:sz w:val="24"/>
                <w:szCs w:val="24"/>
              </w:rPr>
              <w:t>Совершенствование навыков аудирования с детальным пониманием содержания "Преданный друг"</w:t>
            </w:r>
          </w:p>
          <w:p w:rsidR="00F45C2D" w:rsidRPr="00D52095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E36398" w:rsidRDefault="00F45C2D" w:rsidP="00CA2D99">
            <w:pPr>
              <w:ind w:firstLine="0"/>
              <w:rPr>
                <w:sz w:val="20"/>
                <w:szCs w:val="20"/>
              </w:rPr>
            </w:pPr>
            <w:r w:rsidRPr="00B25E32">
              <w:rPr>
                <w:sz w:val="20"/>
                <w:szCs w:val="20"/>
              </w:rPr>
              <w:t>Чтение с полным пониманием прочитанного. Аудирование с извлечением  основной информации. Устная речь.</w:t>
            </w:r>
            <w:r w:rsidRPr="00D92FAB"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>Уметь понимать прочитанный текст. Уметь находить ключевые слова, высказывать и аргументировать свою точку зрения.</w:t>
            </w:r>
            <w:r w:rsidRPr="00067D2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  <w:r>
              <w:rPr>
                <w:sz w:val="20"/>
                <w:szCs w:val="20"/>
              </w:rPr>
              <w:t>;</w:t>
            </w:r>
            <w:r w:rsidRPr="003108E6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>проявлять</w:t>
            </w:r>
            <w:r w:rsidRPr="00EA5279">
              <w:rPr>
                <w:sz w:val="20"/>
                <w:szCs w:val="20"/>
              </w:rPr>
              <w:t xml:space="preserve"> интерес к самостоятельному чтению художественной литературы на английском языке.</w:t>
            </w:r>
            <w:r w:rsidRPr="00E36398">
              <w:rPr>
                <w:sz w:val="20"/>
                <w:szCs w:val="20"/>
              </w:rPr>
              <w:t>.</w:t>
            </w:r>
          </w:p>
        </w:tc>
      </w:tr>
      <w:tr w:rsidR="00F45C2D" w:rsidRPr="00F47C8A" w:rsidTr="00CA2D99">
        <w:trPr>
          <w:trHeight w:val="98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>
              <w:rPr>
                <w:sz w:val="24"/>
                <w:szCs w:val="24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92FAB" w:rsidRDefault="00F45C2D" w:rsidP="00CA2D99">
            <w:pPr>
              <w:rPr>
                <w:sz w:val="24"/>
                <w:szCs w:val="24"/>
              </w:rPr>
            </w:pPr>
            <w:r w:rsidRPr="00D92FAB">
              <w:rPr>
                <w:sz w:val="24"/>
                <w:szCs w:val="24"/>
              </w:rPr>
              <w:t xml:space="preserve">Совершенствование навыков написания сочинения о людях </w:t>
            </w:r>
          </w:p>
          <w:p w:rsidR="00F45C2D" w:rsidRPr="00D52095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108E6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 w:rsidRPr="00B25E32">
              <w:rPr>
                <w:sz w:val="20"/>
                <w:szCs w:val="20"/>
              </w:rPr>
              <w:t>Чтение. Анализ офиц. /неофициального стилей. Написание коротких писем.</w:t>
            </w:r>
            <w:r w:rsidRPr="00D92FAB"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>Уметь описывать внешность человека. Знать значения лексических единиц, связанных с изученной темой.</w:t>
            </w:r>
            <w:r w:rsidRPr="00D92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  <w:r>
              <w:rPr>
                <w:sz w:val="20"/>
                <w:szCs w:val="20"/>
              </w:rPr>
              <w:t>;</w:t>
            </w:r>
            <w:r w:rsidRPr="003108E6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F45C2D" w:rsidRPr="00F47C8A" w:rsidTr="00CA2D99">
        <w:trPr>
          <w:trHeight w:val="87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>
              <w:rPr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>
              <w:rPr>
                <w:sz w:val="24"/>
                <w:szCs w:val="24"/>
              </w:rPr>
              <w:t>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52095" w:rsidRDefault="00F45C2D" w:rsidP="00CA2D99">
            <w:pPr>
              <w:rPr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Контроль навыков написания личного письма другу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108E6" w:rsidRDefault="00F45C2D" w:rsidP="00CA2D99">
            <w:pPr>
              <w:ind w:firstLine="0"/>
              <w:rPr>
                <w:i/>
                <w:iCs/>
                <w:color w:val="FF0000"/>
                <w:sz w:val="24"/>
                <w:szCs w:val="24"/>
              </w:rPr>
            </w:pPr>
            <w:r w:rsidRPr="00EA5279">
              <w:rPr>
                <w:sz w:val="20"/>
                <w:szCs w:val="20"/>
              </w:rPr>
              <w:t>Контроль и самоконтроль знани</w:t>
            </w:r>
            <w:r>
              <w:rPr>
                <w:sz w:val="20"/>
                <w:szCs w:val="20"/>
              </w:rPr>
              <w:t>й написания личного письма другу. 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>
              <w:rPr>
                <w:sz w:val="20"/>
                <w:szCs w:val="20"/>
              </w:rPr>
              <w:t>.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18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>
              <w:rPr>
                <w:sz w:val="24"/>
                <w:szCs w:val="24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>
              <w:rPr>
                <w:sz w:val="24"/>
                <w:szCs w:val="24"/>
              </w:rPr>
              <w:t>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92FAB" w:rsidRDefault="00F45C2D" w:rsidP="00CA2D99">
            <w:pPr>
              <w:rPr>
                <w:sz w:val="24"/>
                <w:szCs w:val="24"/>
              </w:rPr>
            </w:pPr>
            <w:r w:rsidRPr="00D92FAB">
              <w:rPr>
                <w:sz w:val="24"/>
                <w:szCs w:val="24"/>
              </w:rPr>
              <w:t>Развитие навыков чтения аутентичного текста с общим пониманием "Многонациональная Британия"</w:t>
            </w:r>
          </w:p>
          <w:p w:rsidR="00F45C2D" w:rsidRPr="00D52095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A7831" w:rsidRDefault="00F45C2D" w:rsidP="00CA2D99">
            <w:pPr>
              <w:ind w:firstLine="0"/>
              <w:rPr>
                <w:sz w:val="20"/>
                <w:szCs w:val="20"/>
              </w:rPr>
            </w:pPr>
            <w:r w:rsidRPr="00B25E32">
              <w:rPr>
                <w:sz w:val="20"/>
                <w:szCs w:val="20"/>
              </w:rPr>
              <w:t>Чтение текста с извлечением нужной информации, использование языковой догадки, аудирование.</w:t>
            </w:r>
            <w:r w:rsidRPr="00D92FAB"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>Понимать основное содержание текста, выявлять наиболее значимые факты. Уметь согласовывать времена в рамках сложного предложения. Уметь рассказывать о себе, своем окружении, делать сообщения.</w:t>
            </w:r>
            <w:r w:rsidRPr="00D92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  <w:r>
              <w:rPr>
                <w:sz w:val="20"/>
                <w:szCs w:val="20"/>
              </w:rPr>
              <w:t>; выражать</w:t>
            </w:r>
            <w:r w:rsidRPr="00EA5279">
              <w:rPr>
                <w:sz w:val="20"/>
                <w:szCs w:val="20"/>
              </w:rPr>
              <w:t xml:space="preserve"> толерантность и уважение к разным стилям жизни</w:t>
            </w:r>
          </w:p>
        </w:tc>
      </w:tr>
      <w:tr w:rsidR="00F45C2D" w:rsidRPr="00F47C8A" w:rsidTr="00CA2D99">
        <w:trPr>
          <w:trHeight w:val="110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>
              <w:rPr>
                <w:sz w:val="24"/>
                <w:szCs w:val="24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>
              <w:rPr>
                <w:sz w:val="24"/>
                <w:szCs w:val="24"/>
              </w:rPr>
              <w:t>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52095" w:rsidRDefault="00F45C2D" w:rsidP="00CA2D99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Совершенствование лексических</w:t>
            </w:r>
            <w:r>
              <w:rPr>
                <w:sz w:val="24"/>
                <w:szCs w:val="24"/>
              </w:rPr>
              <w:t xml:space="preserve"> и речевых</w:t>
            </w:r>
            <w:r w:rsidRPr="00D52095">
              <w:rPr>
                <w:sz w:val="24"/>
                <w:szCs w:val="24"/>
              </w:rPr>
              <w:t xml:space="preserve"> навыков говорения на основе прочитанного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108E6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sz w:val="20"/>
                <w:szCs w:val="20"/>
              </w:rPr>
              <w:t>читать</w:t>
            </w:r>
            <w:r w:rsidRPr="00EA5279">
              <w:rPr>
                <w:sz w:val="20"/>
                <w:szCs w:val="20"/>
              </w:rPr>
              <w:t xml:space="preserve"> отрывок  литературного произведения</w:t>
            </w:r>
            <w:r>
              <w:rPr>
                <w:sz w:val="20"/>
                <w:szCs w:val="20"/>
              </w:rPr>
              <w:t xml:space="preserve"> с полным пониманием информации; понимать и использовать</w:t>
            </w:r>
            <w:r w:rsidRPr="00EA5279">
              <w:rPr>
                <w:sz w:val="20"/>
                <w:szCs w:val="20"/>
              </w:rPr>
              <w:t xml:space="preserve"> в речи новую  лексику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воображением при моделировании ситуаций общения</w:t>
            </w:r>
            <w:r>
              <w:rPr>
                <w:sz w:val="20"/>
                <w:szCs w:val="20"/>
              </w:rPr>
              <w:t>.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  <w:r>
              <w:rPr>
                <w:sz w:val="20"/>
                <w:szCs w:val="20"/>
              </w:rPr>
              <w:t>;</w:t>
            </w:r>
            <w:r w:rsidRPr="003108E6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F45C2D" w:rsidRPr="00F47C8A" w:rsidTr="00CA2D99">
        <w:trPr>
          <w:trHeight w:val="142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52095" w:rsidRDefault="00F45C2D" w:rsidP="00CA2D99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Обучение аудированию с различной стратегией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108E6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sz w:val="20"/>
                <w:szCs w:val="20"/>
              </w:rPr>
              <w:t>воспринимать</w:t>
            </w:r>
            <w:r w:rsidRPr="00C96491">
              <w:rPr>
                <w:sz w:val="20"/>
                <w:szCs w:val="20"/>
              </w:rPr>
              <w:t xml:space="preserve"> на слух небольшие  тексты о дружбе</w:t>
            </w:r>
            <w:r>
              <w:rPr>
                <w:sz w:val="20"/>
                <w:szCs w:val="20"/>
              </w:rPr>
              <w:t>; уметь</w:t>
            </w:r>
            <w:r w:rsidRPr="00C96491">
              <w:rPr>
                <w:sz w:val="20"/>
                <w:szCs w:val="20"/>
              </w:rPr>
              <w:t xml:space="preserve"> рассказывать о друзьях</w:t>
            </w:r>
            <w:r>
              <w:rPr>
                <w:sz w:val="20"/>
                <w:szCs w:val="20"/>
              </w:rPr>
              <w:t>; употреблять</w:t>
            </w:r>
            <w:r w:rsidRPr="00C96491">
              <w:rPr>
                <w:sz w:val="20"/>
                <w:szCs w:val="20"/>
              </w:rPr>
              <w:t xml:space="preserve"> в речи идиомы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развивать</w:t>
            </w:r>
            <w:r w:rsidRPr="00C627B2">
              <w:rPr>
                <w:sz w:val="20"/>
                <w:szCs w:val="20"/>
              </w:rPr>
              <w:t xml:space="preserve"> коммуникативные УУД через аудирование и чтение</w:t>
            </w:r>
            <w:r>
              <w:rPr>
                <w:sz w:val="20"/>
                <w:szCs w:val="20"/>
              </w:rPr>
              <w:t xml:space="preserve">; обладать </w:t>
            </w:r>
            <w:r w:rsidRPr="00C96491">
              <w:rPr>
                <w:sz w:val="20"/>
                <w:szCs w:val="20"/>
              </w:rPr>
              <w:t xml:space="preserve"> навыками  работы с информацией</w:t>
            </w:r>
            <w:r>
              <w:rPr>
                <w:sz w:val="20"/>
                <w:szCs w:val="20"/>
              </w:rPr>
              <w:t>;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развивать</w:t>
            </w:r>
            <w:r w:rsidRPr="00C96491">
              <w:rPr>
                <w:sz w:val="20"/>
                <w:szCs w:val="20"/>
              </w:rPr>
              <w:t xml:space="preserve"> навыки  самооценки и самоконтроля</w:t>
            </w:r>
            <w:r w:rsidR="00B23F00" w:rsidRPr="00B23F00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испытывать</w:t>
            </w:r>
            <w:r w:rsidRPr="00C627B2">
              <w:rPr>
                <w:sz w:val="20"/>
                <w:szCs w:val="20"/>
              </w:rPr>
              <w:t xml:space="preserve"> толерантность и уважение к  разным жизненным укладам и стилям жизни</w:t>
            </w:r>
            <w:r>
              <w:rPr>
                <w:sz w:val="20"/>
                <w:szCs w:val="20"/>
              </w:rPr>
              <w:t>; осознать</w:t>
            </w:r>
            <w:r w:rsidRPr="00C627B2">
              <w:rPr>
                <w:sz w:val="20"/>
                <w:szCs w:val="20"/>
              </w:rPr>
              <w:t xml:space="preserve">  возможность самореализации средствами  иностранного языка.</w:t>
            </w:r>
          </w:p>
        </w:tc>
      </w:tr>
      <w:tr w:rsidR="00F45C2D" w:rsidRPr="00F47C8A" w:rsidTr="00CA2D99">
        <w:trPr>
          <w:trHeight w:val="92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52095" w:rsidRDefault="00F45C2D" w:rsidP="00CA2D99">
            <w:pPr>
              <w:rPr>
                <w:sz w:val="24"/>
                <w:szCs w:val="24"/>
              </w:rPr>
            </w:pPr>
            <w:r w:rsidRPr="00D52095">
              <w:rPr>
                <w:sz w:val="24"/>
                <w:szCs w:val="24"/>
              </w:rPr>
              <w:t>Совершенствование речевых умений  по теме «</w:t>
            </w:r>
            <w:r>
              <w:rPr>
                <w:sz w:val="24"/>
                <w:szCs w:val="24"/>
              </w:rPr>
              <w:t>Семейные узы</w:t>
            </w:r>
            <w:r w:rsidRPr="00D52095"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108E6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sz w:val="20"/>
                <w:szCs w:val="20"/>
              </w:rPr>
              <w:t>владеть</w:t>
            </w:r>
            <w:r w:rsidRPr="00EA5279">
              <w:rPr>
                <w:sz w:val="20"/>
                <w:szCs w:val="20"/>
              </w:rPr>
              <w:t xml:space="preserve">  изученным лексико-грамматическим материалом  по теме «Межличностные отношения» во всех видах речевой деятельности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99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45C2D"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108E6" w:rsidRDefault="00F45C2D" w:rsidP="00CA2D99">
            <w:pPr>
              <w:rPr>
                <w:sz w:val="24"/>
                <w:szCs w:val="24"/>
              </w:rPr>
            </w:pPr>
            <w:r w:rsidRPr="003108E6">
              <w:rPr>
                <w:sz w:val="24"/>
                <w:szCs w:val="24"/>
              </w:rPr>
              <w:t>Совершенствование лексико-грамматических навыков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108E6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sz w:val="20"/>
                <w:szCs w:val="20"/>
              </w:rPr>
              <w:t>владеть</w:t>
            </w:r>
            <w:r w:rsidRPr="00EA5279">
              <w:rPr>
                <w:sz w:val="20"/>
                <w:szCs w:val="20"/>
              </w:rPr>
              <w:t xml:space="preserve">  изученным лексико-грамматическим материалом  по теме «Межличностные отношения» во всех видах речевой деятельности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Тема "</w:t>
            </w:r>
            <w:r>
              <w:rPr>
                <w:b/>
                <w:bCs/>
                <w:sz w:val="24"/>
                <w:szCs w:val="24"/>
              </w:rPr>
              <w:t>Мои друзья</w:t>
            </w:r>
            <w:r w:rsidRPr="00F47C8A">
              <w:rPr>
                <w:b/>
                <w:bCs/>
                <w:sz w:val="24"/>
                <w:szCs w:val="24"/>
              </w:rPr>
              <w:t xml:space="preserve">" </w:t>
            </w:r>
          </w:p>
          <w:p w:rsidR="00F45C2D" w:rsidRPr="00F47C8A" w:rsidRDefault="00F45C2D" w:rsidP="00CA2D99">
            <w:pPr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 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 xml:space="preserve">МОДУЛЬ 2 Тема модуля: </w:t>
            </w:r>
            <w:r w:rsidRPr="00D92FAB">
              <w:rPr>
                <w:b/>
                <w:bCs/>
                <w:sz w:val="24"/>
                <w:szCs w:val="24"/>
              </w:rPr>
              <w:t xml:space="preserve">Если есть желание, то найдется и возможность </w:t>
            </w: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  <w:lang w:val="en-US"/>
              </w:rPr>
              <w:t>WHERE</w:t>
            </w:r>
            <w:r w:rsidRPr="00D92FA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THERE</w:t>
            </w:r>
            <w:r w:rsidRPr="00D92FAB">
              <w:rPr>
                <w:b/>
                <w:bCs/>
                <w:sz w:val="24"/>
                <w:szCs w:val="24"/>
              </w:rPr>
              <w:t>’</w:t>
            </w:r>
            <w:r>
              <w:rPr>
                <w:b/>
                <w:bCs/>
                <w:sz w:val="24"/>
                <w:szCs w:val="24"/>
                <w:lang w:val="en-US"/>
              </w:rPr>
              <w:t>S</w:t>
            </w:r>
            <w:r w:rsidRPr="00D92FA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A</w:t>
            </w:r>
            <w:r w:rsidRPr="00D92FA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WILL</w:t>
            </w:r>
            <w:r w:rsidRPr="00D92FAB"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THERE</w:t>
            </w:r>
            <w:r w:rsidRPr="00D92FAB">
              <w:rPr>
                <w:b/>
                <w:bCs/>
                <w:sz w:val="24"/>
                <w:szCs w:val="24"/>
              </w:rPr>
              <w:t>’</w:t>
            </w:r>
            <w:r>
              <w:rPr>
                <w:b/>
                <w:bCs/>
                <w:sz w:val="24"/>
                <w:szCs w:val="24"/>
                <w:lang w:val="en-US"/>
              </w:rPr>
              <w:t>S</w:t>
            </w:r>
            <w:r w:rsidRPr="00D92FA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A</w:t>
            </w:r>
            <w:r w:rsidRPr="00D92FA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WAY</w:t>
            </w:r>
            <w:r>
              <w:rPr>
                <w:b/>
                <w:bCs/>
                <w:sz w:val="24"/>
                <w:szCs w:val="24"/>
              </w:rPr>
              <w:t>)  – 12</w:t>
            </w:r>
            <w:r w:rsidRPr="00F47C8A">
              <w:rPr>
                <w:b/>
                <w:bCs/>
                <w:sz w:val="24"/>
                <w:szCs w:val="24"/>
              </w:rPr>
              <w:t xml:space="preserve"> часов</w:t>
            </w:r>
          </w:p>
          <w:p w:rsidR="00F45C2D" w:rsidRPr="00F47C8A" w:rsidRDefault="00F45C2D" w:rsidP="00CA2D99">
            <w:pPr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 </w:t>
            </w:r>
          </w:p>
        </w:tc>
      </w:tr>
      <w:tr w:rsidR="00F45C2D" w:rsidRPr="00F47C8A" w:rsidTr="00CA2D99">
        <w:trPr>
          <w:trHeight w:val="197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lastRenderedPageBreak/>
              <w:t>1</w:t>
            </w:r>
            <w:r w:rsidR="00840578">
              <w:rPr>
                <w:sz w:val="24"/>
                <w:szCs w:val="24"/>
              </w:rPr>
              <w:t>1</w:t>
            </w:r>
            <w:r w:rsidRPr="00F47C8A">
              <w:rPr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C02DD9" w:rsidRDefault="00F45C2D" w:rsidP="00CA2D99">
            <w:pPr>
              <w:ind w:left="-57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CB17FC">
              <w:rPr>
                <w:sz w:val="24"/>
                <w:szCs w:val="24"/>
              </w:rPr>
              <w:t xml:space="preserve">Обучение чтению с извлечением конкретной информации: </w:t>
            </w:r>
            <w:r w:rsidRPr="00D92FAB">
              <w:rPr>
                <w:iCs/>
                <w:sz w:val="24"/>
                <w:szCs w:val="24"/>
              </w:rPr>
              <w:t>Стресс и здоровье</w:t>
            </w:r>
          </w:p>
          <w:p w:rsidR="00F45C2D" w:rsidRPr="00CB17FC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 w:rsidRPr="00B25E32">
              <w:rPr>
                <w:sz w:val="20"/>
                <w:szCs w:val="20"/>
              </w:rPr>
              <w:t>Прогнозирование содержания текста; чтение  с пониманием основного содержания текста. Высказывание на основе прочитанного, поведение в стрессовых ситуациях.</w:t>
            </w:r>
            <w:r w:rsidRPr="00D92FAB"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>Уметь понимать несложные  тексты, оценивать полученную информацию, выражать своё мнение. Уметь делать выписки из текста, составлять рассказ на основе прочитанного.</w:t>
            </w:r>
            <w:r w:rsidRPr="00065A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испытывать</w:t>
            </w:r>
            <w:r w:rsidRPr="00C627B2">
              <w:rPr>
                <w:sz w:val="20"/>
                <w:szCs w:val="20"/>
              </w:rPr>
              <w:t xml:space="preserve"> толерантность и уважение к  разным жизненным укладам и стилям жизни</w:t>
            </w:r>
            <w:r>
              <w:rPr>
                <w:sz w:val="20"/>
                <w:szCs w:val="20"/>
              </w:rPr>
              <w:t>; осознать</w:t>
            </w:r>
            <w:r w:rsidRPr="00C627B2">
              <w:rPr>
                <w:sz w:val="20"/>
                <w:szCs w:val="20"/>
              </w:rPr>
              <w:t xml:space="preserve">  возможность самореализации средствами  иностранного языка.</w:t>
            </w:r>
          </w:p>
        </w:tc>
      </w:tr>
      <w:tr w:rsidR="00F45C2D" w:rsidRPr="00F47C8A" w:rsidTr="00CA2D99">
        <w:trPr>
          <w:trHeight w:val="12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 w:rsidRPr="00F47C8A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CB17FC" w:rsidRDefault="00F45C2D" w:rsidP="00CA2D99">
            <w:pPr>
              <w:rPr>
                <w:sz w:val="24"/>
                <w:szCs w:val="24"/>
              </w:rPr>
            </w:pPr>
            <w:r w:rsidRPr="00CB17FC">
              <w:rPr>
                <w:sz w:val="24"/>
                <w:szCs w:val="24"/>
              </w:rPr>
              <w:t xml:space="preserve">Обучение аудированию с различной стратегией </w:t>
            </w:r>
            <w:r w:rsidRPr="00065A2E">
              <w:rPr>
                <w:sz w:val="24"/>
                <w:szCs w:val="24"/>
              </w:rPr>
              <w:t xml:space="preserve">и практика говорения: </w:t>
            </w:r>
            <w:r w:rsidRPr="00065A2E">
              <w:rPr>
                <w:iCs/>
                <w:sz w:val="24"/>
                <w:szCs w:val="24"/>
              </w:rPr>
              <w:t>Межличностные отношения с друзьями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 w:rsidRPr="00B25E32">
              <w:rPr>
                <w:sz w:val="20"/>
                <w:szCs w:val="20"/>
              </w:rPr>
              <w:t>Чтение  диалога, подстановка пропущенных  фраз. Восприятие текста на слух, драматизация диалога. Аудирование  с  выборочным пониманием необходимой информации. Знать правильное чтение и написание новых слов, их применение. Уметь вести диалог – запрос информации. Использовать идиомы в устной речи.</w:t>
            </w:r>
            <w:r w:rsidRPr="00067D2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испытывать</w:t>
            </w:r>
            <w:r w:rsidRPr="00C627B2">
              <w:rPr>
                <w:sz w:val="20"/>
                <w:szCs w:val="20"/>
              </w:rPr>
              <w:t xml:space="preserve"> толерантность и уважение к  разным жизненным укладам и стилям жизни</w:t>
            </w:r>
            <w:r>
              <w:rPr>
                <w:sz w:val="20"/>
                <w:szCs w:val="20"/>
              </w:rPr>
              <w:t>; осознать</w:t>
            </w:r>
            <w:r w:rsidRPr="00C627B2">
              <w:rPr>
                <w:sz w:val="20"/>
                <w:szCs w:val="20"/>
              </w:rPr>
              <w:t xml:space="preserve">  возможность самореализации средствами  иностранного языка.</w:t>
            </w:r>
          </w:p>
        </w:tc>
      </w:tr>
      <w:tr w:rsidR="00F45C2D" w:rsidRPr="00F47C8A" w:rsidTr="00CA2D99">
        <w:trPr>
          <w:trHeight w:val="7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F45C2D" w:rsidP="00CA2D99">
            <w:pPr>
              <w:rPr>
                <w:sz w:val="24"/>
                <w:szCs w:val="24"/>
              </w:rPr>
            </w:pPr>
            <w:r w:rsidRPr="00065A2E">
              <w:rPr>
                <w:sz w:val="24"/>
                <w:szCs w:val="24"/>
              </w:rPr>
              <w:t>Формирование грамматических навыков:  придаточные предложения</w:t>
            </w:r>
          </w:p>
          <w:p w:rsidR="00F45C2D" w:rsidRPr="00065A2E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279B7" w:rsidRDefault="00F45C2D" w:rsidP="00CA2D99">
            <w:pPr>
              <w:ind w:firstLine="0"/>
              <w:rPr>
                <w:sz w:val="20"/>
                <w:szCs w:val="20"/>
              </w:rPr>
            </w:pPr>
            <w:r w:rsidRPr="00B25E32">
              <w:rPr>
                <w:sz w:val="20"/>
                <w:szCs w:val="20"/>
              </w:rPr>
              <w:t>Придаточные определительные предложения цели, результата, причины. Выполнение тренировочных упражнений.</w:t>
            </w:r>
            <w:r w:rsidRPr="00065A2E"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 xml:space="preserve">Знать, распознавать и уметь употреблять в речи придаточные определительные предложения, фразовый глагол. </w:t>
            </w:r>
            <w:r>
              <w:rPr>
                <w:sz w:val="20"/>
                <w:szCs w:val="20"/>
              </w:rPr>
              <w:t>осознать</w:t>
            </w:r>
            <w:r w:rsidRPr="00C627B2">
              <w:rPr>
                <w:sz w:val="20"/>
                <w:szCs w:val="20"/>
              </w:rPr>
              <w:t xml:space="preserve">  возможность самореализации средствами  иностранного языка.</w:t>
            </w:r>
          </w:p>
        </w:tc>
      </w:tr>
      <w:tr w:rsidR="00F45C2D" w:rsidRPr="00F47C8A" w:rsidTr="00CA2D99">
        <w:trPr>
          <w:trHeight w:val="12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 w:rsidRPr="00F47C8A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CB17FC" w:rsidRDefault="00F45C2D" w:rsidP="00CA2D99">
            <w:pPr>
              <w:rPr>
                <w:sz w:val="24"/>
                <w:szCs w:val="24"/>
              </w:rPr>
            </w:pPr>
            <w:r w:rsidRPr="00CB17FC">
              <w:rPr>
                <w:sz w:val="24"/>
                <w:szCs w:val="24"/>
              </w:rPr>
              <w:t xml:space="preserve">Совершенствование навыков употребления фразовых глаголов и предлогов.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36F72" w:rsidRDefault="00F45C2D" w:rsidP="00CA2D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распознать  и употреблять</w:t>
            </w:r>
            <w:r w:rsidRPr="00EA5279">
              <w:rPr>
                <w:sz w:val="20"/>
                <w:szCs w:val="20"/>
              </w:rPr>
              <w:t xml:space="preserve"> в речи  фразовый  глагол</w:t>
            </w:r>
            <w:r>
              <w:rPr>
                <w:sz w:val="20"/>
                <w:szCs w:val="20"/>
              </w:rPr>
              <w:t xml:space="preserve"> </w:t>
            </w:r>
            <w:r w:rsidRPr="00EA5279">
              <w:rPr>
                <w:sz w:val="20"/>
                <w:szCs w:val="20"/>
              </w:rPr>
              <w:t xml:space="preserve"> </w:t>
            </w:r>
            <w:r w:rsidRPr="00EA5279">
              <w:rPr>
                <w:sz w:val="20"/>
                <w:szCs w:val="20"/>
                <w:lang w:val="en-US"/>
              </w:rPr>
              <w:t>take</w:t>
            </w:r>
            <w:r>
              <w:rPr>
                <w:sz w:val="20"/>
                <w:szCs w:val="20"/>
              </w:rPr>
              <w:t>; уметь</w:t>
            </w:r>
            <w:r w:rsidRPr="00EA5279">
              <w:rPr>
                <w:sz w:val="20"/>
                <w:szCs w:val="20"/>
              </w:rPr>
              <w:t xml:space="preserve"> образовыв</w:t>
            </w:r>
            <w:r>
              <w:rPr>
                <w:sz w:val="20"/>
                <w:szCs w:val="20"/>
              </w:rPr>
              <w:t>ать абстрактные существительные; правильно использовать</w:t>
            </w:r>
            <w:r w:rsidRPr="00EA5279">
              <w:rPr>
                <w:sz w:val="20"/>
                <w:szCs w:val="20"/>
              </w:rPr>
              <w:t xml:space="preserve"> в речи трудные для различения ЛЕ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работы с информацией</w:t>
            </w:r>
            <w:r>
              <w:rPr>
                <w:sz w:val="20"/>
                <w:szCs w:val="20"/>
              </w:rPr>
              <w:t>; осознать</w:t>
            </w:r>
            <w:r w:rsidRPr="00C627B2">
              <w:rPr>
                <w:sz w:val="20"/>
                <w:szCs w:val="20"/>
              </w:rPr>
              <w:t xml:space="preserve">  возможность самореализации средствами  иностранного языка.</w:t>
            </w:r>
          </w:p>
        </w:tc>
      </w:tr>
      <w:tr w:rsidR="00F45C2D" w:rsidRPr="00F47C8A" w:rsidTr="00CA2D99">
        <w:trPr>
          <w:trHeight w:val="13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 w:rsidRPr="00F47C8A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F45C2D" w:rsidP="00CA2D99">
            <w:pPr>
              <w:rPr>
                <w:sz w:val="24"/>
                <w:szCs w:val="24"/>
              </w:rPr>
            </w:pPr>
            <w:r w:rsidRPr="00065A2E">
              <w:rPr>
                <w:sz w:val="24"/>
                <w:szCs w:val="24"/>
              </w:rPr>
              <w:t>Развитие навыков чтения аутентичного текста с общим пониманием. Шарлотта Бронте "Джен Эйр"</w:t>
            </w:r>
          </w:p>
          <w:p w:rsidR="00F45C2D" w:rsidRPr="00CB17FC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36F72" w:rsidRDefault="00F45C2D" w:rsidP="00CA2D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</w:t>
            </w:r>
            <w:r w:rsidRPr="00EA5279">
              <w:rPr>
                <w:sz w:val="20"/>
                <w:szCs w:val="20"/>
              </w:rPr>
              <w:t xml:space="preserve"> отрывок литературного произведения с извлечением полной информации.</w:t>
            </w:r>
            <w:r>
              <w:rPr>
                <w:sz w:val="20"/>
                <w:szCs w:val="20"/>
              </w:rPr>
              <w:t>; понимать и использовать</w:t>
            </w:r>
            <w:r w:rsidRPr="00EA5279">
              <w:rPr>
                <w:sz w:val="20"/>
                <w:szCs w:val="20"/>
              </w:rPr>
              <w:t xml:space="preserve">  в речи  новую лексику по теме </w:t>
            </w:r>
            <w:r>
              <w:rPr>
                <w:sz w:val="20"/>
                <w:szCs w:val="20"/>
              </w:rPr>
              <w:t>развивать</w:t>
            </w:r>
            <w:r w:rsidRPr="00EA5279">
              <w:rPr>
                <w:sz w:val="20"/>
                <w:szCs w:val="20"/>
              </w:rPr>
              <w:t xml:space="preserve"> коммуникативные УУД через все виды речевой деятельности</w:t>
            </w:r>
            <w:r>
              <w:rPr>
                <w:sz w:val="20"/>
                <w:szCs w:val="20"/>
              </w:rPr>
              <w:t>;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 xml:space="preserve">проявлять </w:t>
            </w:r>
            <w:r w:rsidRPr="00EA5279">
              <w:rPr>
                <w:sz w:val="20"/>
                <w:szCs w:val="20"/>
              </w:rPr>
              <w:t>интерес к  самостоятельному чтению художественной литературы на английском языке</w:t>
            </w:r>
          </w:p>
        </w:tc>
      </w:tr>
      <w:tr w:rsidR="00F45C2D" w:rsidRPr="00F47C8A" w:rsidTr="00CA2D99">
        <w:trPr>
          <w:trHeight w:val="13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840578" w:rsidP="00CA2D9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840578" w:rsidP="00CA2D9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 w:rsidR="00F45C2D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F45C2D" w:rsidP="00CA2D99">
            <w:pPr>
              <w:rPr>
                <w:sz w:val="24"/>
                <w:szCs w:val="24"/>
              </w:rPr>
            </w:pPr>
            <w:r w:rsidRPr="00065A2E">
              <w:rPr>
                <w:sz w:val="24"/>
                <w:szCs w:val="24"/>
              </w:rPr>
              <w:t>Развитие навыков письменной речи: электронное письмо</w:t>
            </w:r>
          </w:p>
          <w:p w:rsidR="00F45C2D" w:rsidRPr="003A506A" w:rsidRDefault="00F45C2D" w:rsidP="00CA2D9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36F72" w:rsidRDefault="00F45C2D" w:rsidP="00CA2D99">
            <w:pPr>
              <w:ind w:firstLine="0"/>
              <w:rPr>
                <w:sz w:val="20"/>
                <w:szCs w:val="20"/>
              </w:rPr>
            </w:pPr>
            <w:r w:rsidRPr="00B25E32">
              <w:rPr>
                <w:sz w:val="20"/>
                <w:szCs w:val="20"/>
              </w:rPr>
              <w:t>Чтение, ответы на вопросы по прочитанному. Обсуждение порядка написания письма, используемой лексики, поиск ключевых слов. Написание письма неформального  стиля по плану с опорой на образец. Уметь находить ключевые слова в задании. Уметь описывать явления, события, излагать факты, выражая свои суждения.</w:t>
            </w:r>
            <w:r>
              <w:rPr>
                <w:sz w:val="20"/>
                <w:szCs w:val="20"/>
              </w:rPr>
              <w:t xml:space="preserve"> 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99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840578" w:rsidP="00CA2D9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840578" w:rsidP="00CA2D9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</w:t>
            </w:r>
            <w:r w:rsidR="00F45C2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F45C2D" w:rsidP="00CA2D99">
            <w:pPr>
              <w:rPr>
                <w:sz w:val="24"/>
                <w:szCs w:val="24"/>
              </w:rPr>
            </w:pPr>
            <w:r w:rsidRPr="00CB17FC">
              <w:rPr>
                <w:sz w:val="24"/>
                <w:szCs w:val="24"/>
              </w:rPr>
              <w:t xml:space="preserve">Развитие навыков письменной речи: </w:t>
            </w:r>
            <w:r>
              <w:rPr>
                <w:sz w:val="24"/>
                <w:szCs w:val="24"/>
              </w:rPr>
              <w:t>типы электронных писем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36F72" w:rsidRDefault="00F45C2D" w:rsidP="00CA2D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</w:t>
            </w:r>
            <w:r w:rsidRPr="00EA5279">
              <w:rPr>
                <w:sz w:val="20"/>
                <w:szCs w:val="20"/>
              </w:rPr>
              <w:t xml:space="preserve">  короткие сообщения на заданную тему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полно и точно  выражать</w:t>
            </w:r>
            <w:r w:rsidRPr="00EA5279">
              <w:rPr>
                <w:sz w:val="20"/>
                <w:szCs w:val="20"/>
              </w:rPr>
              <w:t xml:space="preserve"> свои мысли в соответствии с зад</w:t>
            </w:r>
            <w:r>
              <w:rPr>
                <w:sz w:val="20"/>
                <w:szCs w:val="20"/>
              </w:rPr>
              <w:t>ачами и условиями коммуникации; уметь</w:t>
            </w:r>
            <w:r w:rsidRPr="00EA5279">
              <w:rPr>
                <w:sz w:val="20"/>
                <w:szCs w:val="20"/>
              </w:rPr>
              <w:t xml:space="preserve"> структурировать короткие сообщения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12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F45C2D" w:rsidP="00CA2D9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840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840578" w:rsidP="00CA2D9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="00F45C2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F45C2D" w:rsidP="00CA2D99">
            <w:pPr>
              <w:rPr>
                <w:sz w:val="24"/>
                <w:szCs w:val="24"/>
              </w:rPr>
            </w:pPr>
            <w:r w:rsidRPr="00065A2E">
              <w:rPr>
                <w:sz w:val="24"/>
                <w:szCs w:val="24"/>
              </w:rPr>
              <w:t>Обучение аудированию по теме социальное образование</w:t>
            </w:r>
          </w:p>
          <w:p w:rsidR="00F45C2D" w:rsidRPr="00CB17FC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5E1A04" w:rsidRDefault="00F45C2D" w:rsidP="00CA2D99">
            <w:pPr>
              <w:ind w:firstLine="0"/>
              <w:rPr>
                <w:sz w:val="20"/>
                <w:szCs w:val="20"/>
              </w:rPr>
            </w:pPr>
            <w:r w:rsidRPr="00B25E32">
              <w:rPr>
                <w:sz w:val="20"/>
                <w:szCs w:val="20"/>
              </w:rPr>
              <w:t>Чтение с извлечением нужной информации, высказывание на основе прочитанного. Аудирование.</w:t>
            </w:r>
            <w:r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>Уметь понимать на слух основное содержание несложных текстов. Отделять главную информацию от второстепенной.</w:t>
            </w:r>
            <w:r w:rsidR="00B23F00" w:rsidRPr="00B23F00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64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840578" w:rsidP="00CA2D9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F45C2D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65A2E" w:rsidRDefault="00840578" w:rsidP="00CA2D9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</w:t>
            </w:r>
            <w:r w:rsidR="00F45C2D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CB17FC" w:rsidRDefault="00F45C2D" w:rsidP="00CA2D99">
            <w:pPr>
              <w:rPr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 xml:space="preserve">Контроль навыков </w:t>
            </w:r>
            <w:r>
              <w:rPr>
                <w:b/>
                <w:bCs/>
                <w:sz w:val="24"/>
                <w:szCs w:val="24"/>
              </w:rPr>
              <w:t>монологической речи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i/>
                <w:iCs/>
                <w:sz w:val="24"/>
                <w:szCs w:val="24"/>
              </w:rPr>
            </w:pPr>
            <w:r w:rsidRPr="00EA5279">
              <w:rPr>
                <w:sz w:val="20"/>
                <w:szCs w:val="20"/>
              </w:rPr>
              <w:t>Контроль и самоконтроль</w:t>
            </w:r>
            <w:r>
              <w:rPr>
                <w:sz w:val="20"/>
                <w:szCs w:val="20"/>
              </w:rPr>
              <w:t>навыков монологической речи. 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>
              <w:rPr>
                <w:sz w:val="20"/>
                <w:szCs w:val="20"/>
              </w:rPr>
              <w:t>.Осознать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79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>
              <w:rPr>
                <w:sz w:val="24"/>
                <w:szCs w:val="24"/>
              </w:rPr>
              <w:t>22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17339" w:rsidRDefault="00F45C2D" w:rsidP="00CA2D99">
            <w:pPr>
              <w:rPr>
                <w:sz w:val="24"/>
                <w:szCs w:val="24"/>
              </w:rPr>
            </w:pPr>
            <w:r w:rsidRPr="00B17339">
              <w:rPr>
                <w:sz w:val="24"/>
                <w:szCs w:val="24"/>
              </w:rPr>
              <w:t xml:space="preserve">Подготовка к ЕГЭ по теме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применять</w:t>
            </w:r>
            <w:r w:rsidRPr="00EA5279">
              <w:rPr>
                <w:sz w:val="20"/>
                <w:szCs w:val="20"/>
              </w:rPr>
              <w:t xml:space="preserve"> лексико-грамматические навыки в заданиях формата итоговой аттестации (ЕГЭ)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C627B2">
              <w:rPr>
                <w:i/>
              </w:rPr>
              <w:t xml:space="preserve"> </w:t>
            </w:r>
            <w:r w:rsidRPr="005E1A04">
              <w:rPr>
                <w:sz w:val="20"/>
                <w:szCs w:val="20"/>
              </w:rPr>
              <w:t>личностная мотивация учебной деятельности.</w:t>
            </w:r>
          </w:p>
        </w:tc>
      </w:tr>
      <w:tr w:rsidR="00F45C2D" w:rsidRPr="00F47C8A" w:rsidTr="00CA2D99">
        <w:trPr>
          <w:trHeight w:val="13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F45C2D">
              <w:rPr>
                <w:sz w:val="24"/>
                <w:szCs w:val="24"/>
              </w:rPr>
              <w:t>23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6C58CA" w:rsidRDefault="00F45C2D" w:rsidP="00CA2D99">
            <w:pPr>
              <w:rPr>
                <w:sz w:val="24"/>
                <w:szCs w:val="24"/>
              </w:rPr>
            </w:pPr>
            <w:r w:rsidRPr="006C58CA">
              <w:rPr>
                <w:sz w:val="24"/>
                <w:szCs w:val="24"/>
              </w:rPr>
              <w:t>Обучение чтению с полным пониманием: нервная система</w:t>
            </w:r>
          </w:p>
          <w:p w:rsidR="00F45C2D" w:rsidRPr="003A506A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узна</w:t>
            </w:r>
            <w:r w:rsidRPr="00C627B2">
              <w:rPr>
                <w:sz w:val="20"/>
                <w:szCs w:val="20"/>
              </w:rPr>
              <w:t xml:space="preserve">ть </w:t>
            </w:r>
            <w:r>
              <w:rPr>
                <w:sz w:val="20"/>
                <w:szCs w:val="20"/>
              </w:rPr>
              <w:t xml:space="preserve">в </w:t>
            </w:r>
            <w:r w:rsidRPr="00C627B2">
              <w:rPr>
                <w:sz w:val="20"/>
                <w:szCs w:val="20"/>
              </w:rPr>
              <w:t xml:space="preserve">устном тексте, воспроизводить и  употреблять в  речи лексику  по теме; читать,  и понимать небольшие аутентичные тексты  </w:t>
            </w:r>
            <w:r>
              <w:rPr>
                <w:sz w:val="20"/>
                <w:szCs w:val="20"/>
              </w:rPr>
              <w:t>развивать</w:t>
            </w:r>
            <w:r w:rsidRPr="00C627B2">
              <w:rPr>
                <w:sz w:val="20"/>
                <w:szCs w:val="20"/>
              </w:rPr>
              <w:t xml:space="preserve"> коммуникативные УУД через чтение</w:t>
            </w:r>
            <w:r>
              <w:rPr>
                <w:sz w:val="20"/>
                <w:szCs w:val="20"/>
              </w:rPr>
              <w:t>; владеть</w:t>
            </w:r>
            <w:r w:rsidRPr="00C627B2">
              <w:rPr>
                <w:sz w:val="20"/>
                <w:szCs w:val="20"/>
              </w:rPr>
              <w:t xml:space="preserve"> н</w:t>
            </w:r>
            <w:r>
              <w:rPr>
                <w:sz w:val="20"/>
                <w:szCs w:val="20"/>
              </w:rPr>
              <w:t>авыками смыслового чтения: владеть</w:t>
            </w:r>
            <w:r w:rsidRPr="00EA5279">
              <w:rPr>
                <w:sz w:val="20"/>
                <w:szCs w:val="20"/>
              </w:rPr>
              <w:t xml:space="preserve"> навыками изучающего чтения</w:t>
            </w:r>
            <w:r>
              <w:rPr>
                <w:sz w:val="20"/>
                <w:szCs w:val="20"/>
              </w:rPr>
              <w:t>; обладать</w:t>
            </w:r>
            <w:r w:rsidRPr="00C627B2">
              <w:rPr>
                <w:sz w:val="20"/>
                <w:szCs w:val="20"/>
              </w:rPr>
              <w:t xml:space="preserve"> навыками работы с информацией</w:t>
            </w:r>
            <w:r>
              <w:rPr>
                <w:sz w:val="20"/>
                <w:szCs w:val="20"/>
              </w:rPr>
              <w:t xml:space="preserve"> испытывать</w:t>
            </w:r>
            <w:r w:rsidRPr="00C627B2">
              <w:rPr>
                <w:sz w:val="20"/>
                <w:szCs w:val="20"/>
              </w:rPr>
              <w:t xml:space="preserve"> толерантность и уважение к  разным жизненным укладам и стилям жизни</w:t>
            </w:r>
            <w:r>
              <w:rPr>
                <w:sz w:val="20"/>
                <w:szCs w:val="20"/>
              </w:rPr>
              <w:t>; осознать</w:t>
            </w:r>
            <w:r w:rsidRPr="00C627B2">
              <w:rPr>
                <w:sz w:val="20"/>
                <w:szCs w:val="20"/>
              </w:rPr>
              <w:t xml:space="preserve">  возможность самореализации средствами  иностранного языка.</w:t>
            </w:r>
          </w:p>
        </w:tc>
      </w:tr>
      <w:tr w:rsidR="00F45C2D" w:rsidRPr="00F47C8A" w:rsidTr="00CA2D99">
        <w:trPr>
          <w:trHeight w:val="98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>
              <w:rPr>
                <w:sz w:val="24"/>
                <w:szCs w:val="24"/>
              </w:rPr>
              <w:t>24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A506A" w:rsidRDefault="00F45C2D" w:rsidP="00CA2D99">
            <w:pPr>
              <w:rPr>
                <w:sz w:val="24"/>
                <w:szCs w:val="24"/>
              </w:rPr>
            </w:pPr>
            <w:r w:rsidRPr="003A506A">
              <w:rPr>
                <w:sz w:val="24"/>
                <w:szCs w:val="24"/>
              </w:rPr>
              <w:t>Формирование грамматических навыков говорения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владеть</w:t>
            </w:r>
            <w:r w:rsidRPr="00EA5279">
              <w:rPr>
                <w:sz w:val="20"/>
                <w:szCs w:val="20"/>
              </w:rPr>
              <w:t xml:space="preserve">  изученным лексико-гра</w:t>
            </w:r>
            <w:r>
              <w:rPr>
                <w:sz w:val="20"/>
                <w:szCs w:val="20"/>
              </w:rPr>
              <w:t xml:space="preserve">мматическим материалом  по теме. </w:t>
            </w:r>
            <w:r w:rsidRPr="00EA5279">
              <w:rPr>
                <w:sz w:val="20"/>
                <w:szCs w:val="20"/>
              </w:rPr>
              <w:t>во всех видах речевой деятельности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Тема "</w:t>
            </w:r>
            <w:r>
              <w:rPr>
                <w:b/>
                <w:bCs/>
                <w:sz w:val="24"/>
                <w:szCs w:val="24"/>
              </w:rPr>
              <w:t>Моя семья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 xml:space="preserve">МОДУЛЬ 3 Тема модуля: </w:t>
            </w:r>
            <w:r>
              <w:rPr>
                <w:b/>
                <w:bCs/>
                <w:sz w:val="24"/>
                <w:szCs w:val="24"/>
              </w:rPr>
              <w:t>Школа и работа</w:t>
            </w:r>
            <w:r w:rsidRPr="00F47C8A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  <w:lang w:val="en-US"/>
              </w:rPr>
              <w:t>SCHOOLDAYS</w:t>
            </w:r>
            <w:r w:rsidRPr="005E1A0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AND</w:t>
            </w:r>
            <w:r w:rsidRPr="005E1A0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WORK</w:t>
            </w:r>
            <w:r w:rsidRPr="00F47C8A">
              <w:rPr>
                <w:b/>
                <w:bCs/>
                <w:sz w:val="24"/>
                <w:szCs w:val="24"/>
              </w:rPr>
              <w:t>)  –  12 часов</w:t>
            </w:r>
          </w:p>
        </w:tc>
      </w:tr>
      <w:tr w:rsidR="00F45C2D" w:rsidRPr="00F47C8A" w:rsidTr="00CA2D99">
        <w:trPr>
          <w:trHeight w:val="211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2</w:t>
            </w:r>
            <w:r w:rsidR="00840578">
              <w:rPr>
                <w:sz w:val="24"/>
                <w:szCs w:val="24"/>
              </w:rPr>
              <w:t>2</w:t>
            </w:r>
            <w:r w:rsidRPr="00F47C8A">
              <w:rPr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5E1A04" w:rsidRDefault="00F45C2D" w:rsidP="00CA2D99">
            <w:pPr>
              <w:rPr>
                <w:sz w:val="24"/>
                <w:szCs w:val="24"/>
              </w:rPr>
            </w:pPr>
            <w:r w:rsidRPr="005E1A04">
              <w:rPr>
                <w:sz w:val="24"/>
                <w:szCs w:val="24"/>
              </w:rPr>
              <w:t xml:space="preserve">Практика краткого изложения прочитанной информации: </w:t>
            </w:r>
            <w:r>
              <w:rPr>
                <w:sz w:val="24"/>
                <w:szCs w:val="24"/>
              </w:rPr>
              <w:t>Жертвы преступлений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1A221F" w:rsidRDefault="00F45C2D" w:rsidP="00CA2D99">
            <w:pPr>
              <w:ind w:left="-108" w:firstLine="43"/>
              <w:rPr>
                <w:sz w:val="20"/>
                <w:szCs w:val="20"/>
              </w:rPr>
            </w:pPr>
            <w:r w:rsidRPr="00B25E32">
              <w:rPr>
                <w:sz w:val="20"/>
                <w:szCs w:val="20"/>
              </w:rPr>
              <w:t>Прогнозирование сод</w:t>
            </w:r>
            <w:r>
              <w:rPr>
                <w:sz w:val="20"/>
                <w:szCs w:val="20"/>
              </w:rPr>
              <w:t xml:space="preserve">ержания текста; поисковое, изучающие </w:t>
            </w:r>
            <w:r w:rsidRPr="00B25E32">
              <w:rPr>
                <w:sz w:val="20"/>
                <w:szCs w:val="20"/>
              </w:rPr>
              <w:t>чтение,  в</w:t>
            </w:r>
            <w:r>
              <w:rPr>
                <w:sz w:val="20"/>
                <w:szCs w:val="20"/>
              </w:rPr>
              <w:t>ыполнение задания на множествен</w:t>
            </w:r>
            <w:r w:rsidRPr="00B25E32">
              <w:rPr>
                <w:sz w:val="20"/>
                <w:szCs w:val="20"/>
              </w:rPr>
              <w:t xml:space="preserve">ный выбор, работа со словарем, сообщение в связи с прочитанным, выражение своего отношения к прочитанному. Уметь читать с различными стратегиями в зависимости от коммуникативной задачи. Распознавать и употреблять наиболее устойчивые словосочетания.  </w:t>
            </w:r>
            <w:r>
              <w:rPr>
                <w:sz w:val="20"/>
                <w:szCs w:val="20"/>
              </w:rPr>
              <w:t>Развивать</w:t>
            </w:r>
            <w:r w:rsidRPr="00EA5279">
              <w:rPr>
                <w:sz w:val="20"/>
                <w:szCs w:val="20"/>
              </w:rPr>
              <w:t xml:space="preserve"> мотивацию к учению и образованию как основе успешной профессиональной деятельности</w:t>
            </w:r>
            <w:r>
              <w:rPr>
                <w:sz w:val="20"/>
                <w:szCs w:val="20"/>
              </w:rPr>
              <w:t>; 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12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 w:rsidRPr="00F47C8A">
              <w:rPr>
                <w:sz w:val="24"/>
                <w:szCs w:val="24"/>
              </w:rPr>
              <w:t>26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 w:rsidRPr="00F47C8A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C2D" w:rsidRPr="005E1A04" w:rsidRDefault="00F45C2D" w:rsidP="00CA2D99">
            <w:pPr>
              <w:rPr>
                <w:sz w:val="24"/>
                <w:szCs w:val="24"/>
              </w:rPr>
            </w:pPr>
            <w:r w:rsidRPr="005E1A04">
              <w:rPr>
                <w:sz w:val="24"/>
                <w:szCs w:val="24"/>
              </w:rPr>
              <w:t>Практика аудирования с детальным пониманием содержания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1A221F" w:rsidRDefault="00F45C2D" w:rsidP="00CA2D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</w:t>
            </w:r>
            <w:r w:rsidRPr="00EA5279">
              <w:rPr>
                <w:sz w:val="20"/>
                <w:szCs w:val="20"/>
              </w:rPr>
              <w:t xml:space="preserve"> на слух диалог-расспрос об устройстве на работу;</w:t>
            </w:r>
            <w:r>
              <w:rPr>
                <w:sz w:val="20"/>
                <w:szCs w:val="20"/>
              </w:rPr>
              <w:t xml:space="preserve"> ведсти</w:t>
            </w:r>
            <w:r w:rsidRPr="00EA5279">
              <w:rPr>
                <w:sz w:val="20"/>
                <w:szCs w:val="20"/>
              </w:rPr>
              <w:t xml:space="preserve"> диалог-расспрос по теме</w:t>
            </w:r>
            <w:r>
              <w:rPr>
                <w:sz w:val="20"/>
                <w:szCs w:val="20"/>
              </w:rPr>
              <w:t>.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полно и точно выражать</w:t>
            </w:r>
            <w:r w:rsidRPr="00EA5279">
              <w:rPr>
                <w:sz w:val="20"/>
                <w:szCs w:val="20"/>
              </w:rPr>
              <w:t xml:space="preserve"> свои мысли в соответствии с условиями и задачами коммуникации</w:t>
            </w:r>
            <w:r>
              <w:rPr>
                <w:sz w:val="20"/>
                <w:szCs w:val="20"/>
              </w:rPr>
              <w:t xml:space="preserve"> (по плану);обладать</w:t>
            </w:r>
            <w:r w:rsidRPr="00EA5279">
              <w:rPr>
                <w:sz w:val="20"/>
                <w:szCs w:val="20"/>
              </w:rPr>
              <w:t xml:space="preserve">  навыками работы с информацией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10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>
              <w:rPr>
                <w:sz w:val="24"/>
                <w:szCs w:val="24"/>
              </w:rPr>
              <w:t>27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6C58CA" w:rsidRDefault="00F45C2D" w:rsidP="00CA2D99">
            <w:pPr>
              <w:rPr>
                <w:sz w:val="24"/>
                <w:szCs w:val="24"/>
              </w:rPr>
            </w:pPr>
            <w:r w:rsidRPr="006C58CA">
              <w:rPr>
                <w:sz w:val="24"/>
                <w:szCs w:val="24"/>
              </w:rPr>
              <w:t>Формирование грамматических навыков: Инфинитив</w:t>
            </w:r>
          </w:p>
          <w:p w:rsidR="00F45C2D" w:rsidRPr="00041C54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41C54" w:rsidRDefault="00F45C2D" w:rsidP="00CA2D99">
            <w:pPr>
              <w:ind w:firstLine="0"/>
              <w:rPr>
                <w:sz w:val="20"/>
                <w:szCs w:val="20"/>
              </w:rPr>
            </w:pPr>
            <w:r w:rsidRPr="00B25E32">
              <w:rPr>
                <w:sz w:val="20"/>
                <w:szCs w:val="20"/>
              </w:rPr>
              <w:t>Употребление в речи конструкции  с глаголами на –</w:t>
            </w:r>
            <w:r w:rsidRPr="00B25E32">
              <w:rPr>
                <w:sz w:val="20"/>
                <w:szCs w:val="20"/>
                <w:lang w:val="en-US"/>
              </w:rPr>
              <w:t>ing</w:t>
            </w:r>
            <w:r w:rsidRPr="00B25E32">
              <w:rPr>
                <w:sz w:val="20"/>
                <w:szCs w:val="20"/>
              </w:rPr>
              <w:t>. Сравнительный анализ инфинитива и герундия.</w:t>
            </w:r>
            <w:r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>Выполнение грамматических упражнений.</w:t>
            </w:r>
            <w:r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 xml:space="preserve">Уметь распознавать и употреблять в речи инфинитив и герундий,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35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>
              <w:rPr>
                <w:sz w:val="24"/>
                <w:szCs w:val="24"/>
              </w:rPr>
              <w:t>28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41C54" w:rsidRDefault="00F45C2D" w:rsidP="00CA2D99">
            <w:pPr>
              <w:rPr>
                <w:sz w:val="24"/>
                <w:szCs w:val="24"/>
              </w:rPr>
            </w:pPr>
            <w:r w:rsidRPr="00041C54">
              <w:rPr>
                <w:sz w:val="24"/>
                <w:szCs w:val="24"/>
              </w:rPr>
              <w:t xml:space="preserve">Грамматический практикум Совершенствование навыков употребления фразовых глаголов и предлогов.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41C54" w:rsidRDefault="00F45C2D" w:rsidP="00CA2D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распознать</w:t>
            </w:r>
            <w:r w:rsidRPr="00EA5279">
              <w:rPr>
                <w:sz w:val="20"/>
                <w:szCs w:val="20"/>
              </w:rPr>
              <w:t xml:space="preserve"> и употребляет фразовый глагол </w:t>
            </w:r>
            <w:r>
              <w:rPr>
                <w:sz w:val="20"/>
                <w:szCs w:val="20"/>
                <w:lang w:val="en-US"/>
              </w:rPr>
              <w:t>keep</w:t>
            </w:r>
            <w:r>
              <w:rPr>
                <w:sz w:val="20"/>
                <w:szCs w:val="20"/>
              </w:rPr>
              <w:t xml:space="preserve">; </w:t>
            </w:r>
            <w:r w:rsidRPr="00EA5279">
              <w:rPr>
                <w:sz w:val="20"/>
                <w:szCs w:val="20"/>
              </w:rPr>
              <w:t>правильно использует в речи трудные для различения  ЛЕ</w:t>
            </w:r>
            <w:r>
              <w:rPr>
                <w:sz w:val="20"/>
                <w:szCs w:val="20"/>
              </w:rPr>
              <w:t xml:space="preserve"> обладать</w:t>
            </w:r>
            <w:r w:rsidRPr="00EA5279">
              <w:rPr>
                <w:sz w:val="20"/>
                <w:szCs w:val="20"/>
              </w:rPr>
              <w:t xml:space="preserve"> навыками работы с  информацией</w:t>
            </w:r>
            <w:r>
              <w:rPr>
                <w:sz w:val="20"/>
                <w:szCs w:val="20"/>
              </w:rPr>
              <w:t>; уметь</w:t>
            </w:r>
            <w:r w:rsidRPr="00EA5279">
              <w:rPr>
                <w:sz w:val="20"/>
                <w:szCs w:val="20"/>
              </w:rPr>
              <w:t xml:space="preserve"> работать со словарем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Развивать</w:t>
            </w:r>
            <w:r w:rsidRPr="00EA5279">
              <w:rPr>
                <w:sz w:val="20"/>
                <w:szCs w:val="20"/>
              </w:rPr>
              <w:t xml:space="preserve"> мотивацию к учению и образованию как основе успешной профессиональной деятельности</w:t>
            </w:r>
            <w:r>
              <w:rPr>
                <w:sz w:val="20"/>
                <w:szCs w:val="20"/>
              </w:rPr>
              <w:t xml:space="preserve">; </w:t>
            </w:r>
          </w:p>
        </w:tc>
      </w:tr>
      <w:tr w:rsidR="00F45C2D" w:rsidRPr="00F47C8A" w:rsidTr="00CA2D99">
        <w:trPr>
          <w:trHeight w:val="14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>
              <w:rPr>
                <w:sz w:val="24"/>
                <w:szCs w:val="24"/>
              </w:rPr>
              <w:t>29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6C58CA" w:rsidRDefault="00F45C2D" w:rsidP="00CA2D99">
            <w:pPr>
              <w:rPr>
                <w:sz w:val="24"/>
                <w:szCs w:val="24"/>
              </w:rPr>
            </w:pPr>
            <w:r w:rsidRPr="006C58CA">
              <w:rPr>
                <w:sz w:val="24"/>
                <w:szCs w:val="24"/>
              </w:rPr>
              <w:t>Развитие навыков чтения аутентичного текста с общим пониманием. Ч. Диккенс. «Большие надежды»</w:t>
            </w:r>
          </w:p>
          <w:p w:rsidR="00F45C2D" w:rsidRPr="00041C54" w:rsidRDefault="00F45C2D" w:rsidP="00CA2D9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 w:rsidRPr="00B25E32">
              <w:rPr>
                <w:sz w:val="20"/>
                <w:szCs w:val="20"/>
              </w:rPr>
              <w:t>Прогнозирование содержания текста, поисков, изучающее чтение, выполнение задания множественный выбор. Анализ употребления ЛЕ.  Восприятие текста на слух с извлечением нужной информации. Высказывание на основе прочитанного.</w:t>
            </w:r>
            <w:r w:rsidRPr="006C58CA"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>Полно и точно понимать содержание текста при чтении, с выбором нужной информации при восприятии текста на слух. Уметь делать сообщение в связи с прочитанным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развивать</w:t>
            </w:r>
            <w:r w:rsidRPr="00EA5279">
              <w:rPr>
                <w:sz w:val="20"/>
                <w:szCs w:val="20"/>
              </w:rPr>
              <w:t xml:space="preserve"> коммуникативные УУД через все  виды речевой деятельности</w:t>
            </w:r>
          </w:p>
        </w:tc>
      </w:tr>
      <w:tr w:rsidR="00F45C2D" w:rsidRPr="00F47C8A" w:rsidTr="00CA2D99">
        <w:trPr>
          <w:trHeight w:val="66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40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E0A36" w:rsidRDefault="00F45C2D" w:rsidP="00CA2D99">
            <w:pPr>
              <w:rPr>
                <w:b/>
                <w:sz w:val="24"/>
                <w:szCs w:val="24"/>
              </w:rPr>
            </w:pPr>
            <w:r w:rsidRPr="001A221F">
              <w:rPr>
                <w:b/>
                <w:sz w:val="24"/>
                <w:szCs w:val="24"/>
              </w:rPr>
              <w:t xml:space="preserve">Контроль навыков </w:t>
            </w:r>
            <w:r>
              <w:rPr>
                <w:b/>
                <w:sz w:val="24"/>
                <w:szCs w:val="24"/>
              </w:rPr>
              <w:t>чтения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 w:rsidRPr="00EA5279">
              <w:rPr>
                <w:sz w:val="20"/>
                <w:szCs w:val="20"/>
              </w:rPr>
              <w:t xml:space="preserve">Контроль и самоконтроль </w:t>
            </w:r>
            <w:r>
              <w:rPr>
                <w:sz w:val="20"/>
                <w:szCs w:val="20"/>
              </w:rPr>
              <w:t>навыков чтения  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>
              <w:rPr>
                <w:sz w:val="20"/>
                <w:szCs w:val="20"/>
              </w:rPr>
              <w:t>.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16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 w:rsidRPr="00F47C8A">
              <w:rPr>
                <w:sz w:val="24"/>
                <w:szCs w:val="24"/>
              </w:rPr>
              <w:t>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E0A36" w:rsidRDefault="00F45C2D" w:rsidP="00CA2D99">
            <w:pPr>
              <w:rPr>
                <w:sz w:val="24"/>
                <w:szCs w:val="24"/>
              </w:rPr>
            </w:pPr>
            <w:r w:rsidRPr="00FE0A36">
              <w:rPr>
                <w:sz w:val="24"/>
                <w:szCs w:val="24"/>
              </w:rPr>
              <w:t>Развитие навыков письменной речи: эссе</w:t>
            </w:r>
          </w:p>
          <w:p w:rsidR="00F45C2D" w:rsidRPr="00041C54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4074E" w:rsidRDefault="00F45C2D" w:rsidP="00CA2D99">
            <w:pPr>
              <w:ind w:firstLine="0"/>
              <w:rPr>
                <w:sz w:val="20"/>
                <w:szCs w:val="20"/>
              </w:rPr>
            </w:pPr>
            <w:r w:rsidRPr="00B25E32">
              <w:rPr>
                <w:sz w:val="20"/>
                <w:szCs w:val="20"/>
              </w:rPr>
              <w:t xml:space="preserve">Выражение последовательности событий в сложноподчиненных предложениях </w:t>
            </w:r>
            <w:r w:rsidRPr="00B25E32">
              <w:rPr>
                <w:i/>
                <w:iCs/>
                <w:sz w:val="20"/>
                <w:szCs w:val="20"/>
              </w:rPr>
              <w:t>(</w:t>
            </w:r>
            <w:r w:rsidRPr="00B25E32">
              <w:rPr>
                <w:i/>
                <w:iCs/>
                <w:sz w:val="20"/>
                <w:szCs w:val="20"/>
                <w:lang w:val="en-US"/>
              </w:rPr>
              <w:t>when</w:t>
            </w:r>
            <w:r w:rsidRPr="00B25E32">
              <w:rPr>
                <w:i/>
                <w:iCs/>
                <w:sz w:val="20"/>
                <w:szCs w:val="20"/>
              </w:rPr>
              <w:t xml:space="preserve">, </w:t>
            </w:r>
            <w:r w:rsidRPr="00B25E32">
              <w:rPr>
                <w:i/>
                <w:iCs/>
                <w:sz w:val="20"/>
                <w:szCs w:val="20"/>
                <w:lang w:val="en-US"/>
              </w:rPr>
              <w:t>while</w:t>
            </w:r>
            <w:r w:rsidRPr="00B25E32">
              <w:rPr>
                <w:i/>
                <w:iCs/>
                <w:sz w:val="20"/>
                <w:szCs w:val="20"/>
              </w:rPr>
              <w:t xml:space="preserve">, </w:t>
            </w:r>
            <w:r w:rsidRPr="00B25E32">
              <w:rPr>
                <w:i/>
                <w:iCs/>
                <w:sz w:val="20"/>
                <w:szCs w:val="20"/>
                <w:lang w:val="en-US"/>
              </w:rPr>
              <w:t>assoonas</w:t>
            </w:r>
            <w:r w:rsidRPr="00B25E32">
              <w:rPr>
                <w:i/>
                <w:iCs/>
                <w:sz w:val="20"/>
                <w:szCs w:val="20"/>
              </w:rPr>
              <w:t xml:space="preserve">, </w:t>
            </w:r>
            <w:r w:rsidRPr="00B25E32">
              <w:rPr>
                <w:i/>
                <w:iCs/>
                <w:sz w:val="20"/>
                <w:szCs w:val="20"/>
                <w:lang w:val="en-US"/>
              </w:rPr>
              <w:t>before</w:t>
            </w:r>
            <w:r w:rsidRPr="00B25E32">
              <w:rPr>
                <w:i/>
                <w:iCs/>
                <w:sz w:val="20"/>
                <w:szCs w:val="20"/>
              </w:rPr>
              <w:t>)</w:t>
            </w:r>
            <w:r w:rsidRPr="00B25E32">
              <w:rPr>
                <w:sz w:val="20"/>
                <w:szCs w:val="20"/>
              </w:rPr>
              <w:t>.  Обсуждение порядка написания рассказа, анализ употребления прилагательных и наречий  в описаниях. Уметь написать историю по плану (200-250-слов).Уметь описывать факты, явления, события, выражать собственное мнение.</w:t>
            </w:r>
            <w:r>
              <w:rPr>
                <w:sz w:val="20"/>
                <w:szCs w:val="20"/>
              </w:rPr>
              <w:t xml:space="preserve"> 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98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F45C2D" w:rsidRPr="00F47C8A">
              <w:rPr>
                <w:sz w:val="24"/>
                <w:szCs w:val="24"/>
              </w:rPr>
              <w:t>32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 w:rsidRPr="00F47C8A">
              <w:rPr>
                <w:sz w:val="24"/>
                <w:szCs w:val="24"/>
              </w:rPr>
              <w:t>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1117A7" w:rsidRDefault="00F45C2D" w:rsidP="00CA2D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эссе : «Свое мнение»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писать  эссе</w:t>
            </w:r>
            <w:r w:rsidRPr="00EA5279">
              <w:rPr>
                <w:sz w:val="20"/>
                <w:szCs w:val="20"/>
              </w:rPr>
              <w:t xml:space="preserve"> в соответствии с планом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полно и точно  выражать</w:t>
            </w:r>
            <w:r w:rsidRPr="00EA5279">
              <w:rPr>
                <w:sz w:val="20"/>
                <w:szCs w:val="20"/>
              </w:rPr>
              <w:t xml:space="preserve"> свои мысли в соответствии с задачами и условиями коммуникации</w:t>
            </w:r>
            <w:r>
              <w:rPr>
                <w:sz w:val="20"/>
                <w:szCs w:val="20"/>
              </w:rPr>
              <w:t>; уметь</w:t>
            </w:r>
            <w:r w:rsidRPr="00EA5279">
              <w:rPr>
                <w:sz w:val="20"/>
                <w:szCs w:val="20"/>
              </w:rPr>
              <w:t xml:space="preserve"> структурировать  деловое письмо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7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1117A7" w:rsidRDefault="00F45C2D" w:rsidP="00CA2D99">
            <w:pPr>
              <w:rPr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 xml:space="preserve">Совершенствование речевых навыков: </w:t>
            </w:r>
            <w:r>
              <w:rPr>
                <w:sz w:val="24"/>
                <w:szCs w:val="24"/>
              </w:rPr>
              <w:t>Статуя свободы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4074E" w:rsidRDefault="00F45C2D" w:rsidP="00CA2D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информационной социокультурной компетенцией</w:t>
            </w:r>
            <w:r>
              <w:rPr>
                <w:sz w:val="20"/>
                <w:szCs w:val="20"/>
              </w:rPr>
              <w:t>; рассказывать о достопримечательностях</w:t>
            </w:r>
            <w:r w:rsidRPr="00EA5279">
              <w:rPr>
                <w:sz w:val="20"/>
                <w:szCs w:val="20"/>
              </w:rPr>
              <w:t xml:space="preserve"> в США </w:t>
            </w:r>
            <w:r w:rsidRPr="00B25E32">
              <w:rPr>
                <w:sz w:val="20"/>
                <w:szCs w:val="20"/>
              </w:rPr>
              <w:t>Уметь передать осн. содержание текста с выражением своего отношения, оценки, аргументации. Знать значения лексед, связанных с изученной тематикой. Уметь вести диалог-обмен информацией.</w:t>
            </w:r>
            <w:r w:rsidRPr="00EA52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  <w:r>
              <w:rPr>
                <w:sz w:val="20"/>
                <w:szCs w:val="20"/>
              </w:rPr>
              <w:t>;</w:t>
            </w:r>
            <w:r w:rsidRPr="00EA52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развивать</w:t>
            </w:r>
            <w:r w:rsidRPr="00EA5279">
              <w:rPr>
                <w:sz w:val="20"/>
                <w:szCs w:val="20"/>
              </w:rPr>
              <w:t xml:space="preserve"> мотивацию к учению и образованию как основе успешной  профессиональной деятельности</w:t>
            </w:r>
          </w:p>
        </w:tc>
      </w:tr>
      <w:tr w:rsidR="00F45C2D" w:rsidRPr="00F47C8A" w:rsidTr="00CA2D99">
        <w:trPr>
          <w:trHeight w:val="112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1117A7" w:rsidRDefault="00F45C2D" w:rsidP="00CA2D99">
            <w:pPr>
              <w:rPr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 xml:space="preserve">Развитие лексических навыков чтения: </w:t>
            </w:r>
            <w:r>
              <w:rPr>
                <w:sz w:val="24"/>
                <w:szCs w:val="24"/>
              </w:rPr>
              <w:t xml:space="preserve">мои </w:t>
            </w:r>
            <w:r w:rsidRPr="001117A7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читать</w:t>
            </w:r>
            <w:r w:rsidRPr="00EA5279">
              <w:rPr>
                <w:sz w:val="20"/>
                <w:szCs w:val="20"/>
              </w:rPr>
              <w:t xml:space="preserve"> отрывок  литературного произведения</w:t>
            </w:r>
            <w:r>
              <w:rPr>
                <w:sz w:val="20"/>
                <w:szCs w:val="20"/>
              </w:rPr>
              <w:t xml:space="preserve"> с полным пониманием информации; понимать и использовать</w:t>
            </w:r>
            <w:r w:rsidRPr="00EA5279">
              <w:rPr>
                <w:sz w:val="20"/>
                <w:szCs w:val="20"/>
              </w:rPr>
              <w:t xml:space="preserve"> в речи новую  лексику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воображением при моделировании ситуаций общения</w:t>
            </w:r>
            <w:r>
              <w:rPr>
                <w:sz w:val="20"/>
                <w:szCs w:val="20"/>
              </w:rPr>
              <w:t>.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  <w:r>
              <w:rPr>
                <w:sz w:val="20"/>
                <w:szCs w:val="20"/>
              </w:rPr>
              <w:t>;</w:t>
            </w:r>
          </w:p>
        </w:tc>
      </w:tr>
      <w:tr w:rsidR="00F45C2D" w:rsidRPr="00F47C8A" w:rsidTr="00CA2D99">
        <w:trPr>
          <w:trHeight w:val="183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1117A7" w:rsidRDefault="00F45C2D" w:rsidP="00CA2D99">
            <w:pPr>
              <w:rPr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 xml:space="preserve">Практика монологической речи в связи с прочитанным текстом: </w:t>
            </w:r>
            <w:r w:rsidRPr="00917FDE">
              <w:rPr>
                <w:iCs/>
                <w:sz w:val="24"/>
                <w:szCs w:val="24"/>
              </w:rPr>
              <w:t>Заботишься ли ты об охране окружающей среды?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4A00AD" w:rsidRDefault="00F45C2D" w:rsidP="00CA2D99">
            <w:pPr>
              <w:ind w:left="-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текста с извлечение</w:t>
            </w:r>
            <w:r w:rsidRPr="00B25E32">
              <w:rPr>
                <w:sz w:val="20"/>
                <w:szCs w:val="20"/>
              </w:rPr>
              <w:t>м нужной информации,  работа со словарём, , используя языковую догадку. Понимание основного содержания  текста.</w:t>
            </w:r>
            <w:r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>Знать значение новых слов, Уметь вести комбинир. диалог, рассказывать в рамках изученной тематики. Уметь составлять рассказ с опорой на прочитанное.</w:t>
            </w:r>
            <w:r w:rsidR="00B23F00"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испытывать</w:t>
            </w:r>
            <w:r w:rsidRPr="00C627B2">
              <w:rPr>
                <w:sz w:val="20"/>
                <w:szCs w:val="20"/>
              </w:rPr>
              <w:t xml:space="preserve"> толерантность и уважение к  разным жизненным укладам и стилям жизни</w:t>
            </w:r>
            <w:r>
              <w:rPr>
                <w:sz w:val="20"/>
                <w:szCs w:val="20"/>
              </w:rPr>
              <w:t>; осознать</w:t>
            </w:r>
            <w:r w:rsidRPr="00C627B2">
              <w:rPr>
                <w:sz w:val="20"/>
                <w:szCs w:val="20"/>
              </w:rPr>
              <w:t xml:space="preserve">  возможность самореализации средствами  иностранного языка.</w:t>
            </w:r>
          </w:p>
        </w:tc>
      </w:tr>
      <w:tr w:rsidR="00F45C2D" w:rsidRPr="00F47C8A" w:rsidTr="00CA2D99">
        <w:trPr>
          <w:trHeight w:val="98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840578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1117A7" w:rsidRDefault="00F45C2D" w:rsidP="00CA2D99">
            <w:pPr>
              <w:rPr>
                <w:b/>
                <w:bCs/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>Совершенствование лексико - грамматических навыков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владеть</w:t>
            </w:r>
            <w:r w:rsidRPr="00EA5279">
              <w:rPr>
                <w:sz w:val="20"/>
                <w:szCs w:val="20"/>
              </w:rPr>
              <w:t xml:space="preserve">  изученным лексико-грамматическим материалом  по теме </w:t>
            </w:r>
            <w:r>
              <w:rPr>
                <w:sz w:val="20"/>
                <w:szCs w:val="20"/>
              </w:rPr>
              <w:t xml:space="preserve">, </w:t>
            </w:r>
            <w:r w:rsidRPr="00EA5279">
              <w:rPr>
                <w:sz w:val="20"/>
                <w:szCs w:val="20"/>
              </w:rPr>
              <w:t>во всех видах речевой деятельности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Тема "</w:t>
            </w:r>
            <w:r>
              <w:rPr>
                <w:b/>
                <w:bCs/>
                <w:sz w:val="24"/>
                <w:szCs w:val="24"/>
              </w:rPr>
              <w:t>Здоровый образ жизни"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 xml:space="preserve">МОДУЛЬ 4 Тема модуля: </w:t>
            </w:r>
            <w:r>
              <w:rPr>
                <w:b/>
                <w:bCs/>
                <w:sz w:val="24"/>
                <w:szCs w:val="24"/>
              </w:rPr>
              <w:t>Опасность(</w:t>
            </w:r>
            <w:r>
              <w:rPr>
                <w:b/>
                <w:bCs/>
                <w:sz w:val="24"/>
                <w:szCs w:val="24"/>
                <w:lang w:val="en-US"/>
              </w:rPr>
              <w:t>DANGER</w:t>
            </w:r>
            <w:r w:rsidRPr="00F47C8A">
              <w:rPr>
                <w:b/>
                <w:bCs/>
                <w:sz w:val="24"/>
                <w:szCs w:val="24"/>
              </w:rPr>
              <w:t>)– 1</w:t>
            </w:r>
            <w:r w:rsidRPr="000F4983">
              <w:rPr>
                <w:b/>
                <w:bCs/>
                <w:sz w:val="24"/>
                <w:szCs w:val="24"/>
              </w:rPr>
              <w:t>2</w:t>
            </w:r>
            <w:r w:rsidRPr="00F47C8A">
              <w:rPr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F45C2D" w:rsidRPr="00F47C8A" w:rsidTr="00CA2D99">
        <w:trPr>
          <w:trHeight w:val="16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3</w:t>
            </w:r>
            <w:r w:rsidR="00C63E94">
              <w:rPr>
                <w:sz w:val="24"/>
                <w:szCs w:val="24"/>
              </w:rPr>
              <w:t>3</w:t>
            </w:r>
            <w:r w:rsidRPr="00F47C8A">
              <w:rPr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4A00AD" w:rsidRDefault="00F45C2D" w:rsidP="00CA2D99">
            <w:pPr>
              <w:rPr>
                <w:sz w:val="24"/>
                <w:szCs w:val="24"/>
              </w:rPr>
            </w:pPr>
            <w:r w:rsidRPr="004A00AD">
              <w:rPr>
                <w:sz w:val="24"/>
                <w:szCs w:val="24"/>
              </w:rPr>
              <w:t xml:space="preserve">Совершенствование навыков чтения аутентичного текста: Несмотря ни на что. </w:t>
            </w:r>
          </w:p>
          <w:p w:rsidR="00F45C2D" w:rsidRPr="000F4983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CA7C15" w:rsidRDefault="00F45C2D" w:rsidP="00CA2D99">
            <w:pPr>
              <w:ind w:firstLine="0"/>
              <w:rPr>
                <w:sz w:val="20"/>
                <w:szCs w:val="20"/>
              </w:rPr>
            </w:pPr>
            <w:r w:rsidRPr="00B25E32">
              <w:rPr>
                <w:sz w:val="20"/>
                <w:szCs w:val="20"/>
              </w:rPr>
              <w:t>Прогнозирование содержания текста по заголовку и подзаголовкам; ознакомительное и изучающее чтение. Сообщение в связи с прочитанным текстом, выражение своего отношения к прочитанному. Уметь прогнозировать содержание текста по заголовку , выделять главную мысль, уметь находить ключевые слова или фразы в тексте, делать сообщение в связи с прочитанным.</w:t>
            </w:r>
            <w:r w:rsidRPr="004A00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5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 w:rsidRPr="00F47C8A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F4983" w:rsidRDefault="00F45C2D" w:rsidP="00CA2D99">
            <w:pPr>
              <w:rPr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>Обучение аудированию и практика говорения по теме «</w:t>
            </w:r>
            <w:r>
              <w:rPr>
                <w:sz w:val="24"/>
                <w:szCs w:val="24"/>
              </w:rPr>
              <w:t>Болезни</w:t>
            </w:r>
            <w:r w:rsidRPr="000F4983"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CA7C15" w:rsidRDefault="00F45C2D" w:rsidP="00CA2D99">
            <w:pPr>
              <w:ind w:firstLine="0"/>
              <w:rPr>
                <w:sz w:val="20"/>
                <w:szCs w:val="20"/>
              </w:rPr>
            </w:pPr>
            <w:r w:rsidRPr="00B25E32">
              <w:rPr>
                <w:sz w:val="20"/>
                <w:szCs w:val="20"/>
              </w:rPr>
              <w:t>Чтение  диалога, восприятие текста на слух, драматизация диалога. Аудирование  с  выборочным пониманием необходимой информации. Лексическая сочетаемость. Краткое  высказывание с использованием идиом.</w:t>
            </w:r>
            <w:r w:rsidRPr="004A00AD">
              <w:rPr>
                <w:sz w:val="20"/>
                <w:szCs w:val="20"/>
              </w:rPr>
              <w:t xml:space="preserve"> </w:t>
            </w:r>
            <w:r w:rsidRPr="00B25E32">
              <w:rPr>
                <w:sz w:val="20"/>
                <w:szCs w:val="20"/>
              </w:rPr>
              <w:t>Знать правила чтения и написания новых слов, их применение. Воспринимать текст на слух, уметь выбирать нужную информацию.</w:t>
            </w:r>
            <w:r w:rsidRPr="00AF08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 самореализации средствами ИЯ</w:t>
            </w:r>
            <w:r>
              <w:rPr>
                <w:sz w:val="20"/>
                <w:szCs w:val="20"/>
              </w:rPr>
              <w:t>;</w:t>
            </w:r>
          </w:p>
        </w:tc>
      </w:tr>
      <w:tr w:rsidR="00F45C2D" w:rsidRPr="00F47C8A" w:rsidTr="00CA2D99">
        <w:trPr>
          <w:trHeight w:val="68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>
              <w:rPr>
                <w:sz w:val="24"/>
                <w:szCs w:val="24"/>
              </w:rPr>
              <w:t>39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F085D" w:rsidRDefault="00F45C2D" w:rsidP="00CA2D99">
            <w:pPr>
              <w:rPr>
                <w:b/>
                <w:sz w:val="24"/>
                <w:szCs w:val="24"/>
                <w:lang w:val="en-US"/>
              </w:rPr>
            </w:pPr>
            <w:r w:rsidRPr="000F4983">
              <w:rPr>
                <w:b/>
                <w:sz w:val="24"/>
                <w:szCs w:val="24"/>
              </w:rPr>
              <w:t xml:space="preserve">Контроль навыков </w:t>
            </w:r>
            <w:r>
              <w:rPr>
                <w:b/>
                <w:sz w:val="24"/>
                <w:szCs w:val="24"/>
              </w:rPr>
              <w:t>аудирования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C04B9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 w:rsidRPr="00EA5279">
              <w:rPr>
                <w:sz w:val="20"/>
                <w:szCs w:val="20"/>
              </w:rPr>
              <w:t xml:space="preserve">Контроль и самоконтроль </w:t>
            </w:r>
            <w:r>
              <w:rPr>
                <w:sz w:val="20"/>
                <w:szCs w:val="20"/>
              </w:rPr>
              <w:t>навыков аудирования 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>
              <w:rPr>
                <w:sz w:val="20"/>
                <w:szCs w:val="20"/>
              </w:rPr>
              <w:t>.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15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>
              <w:rPr>
                <w:sz w:val="24"/>
                <w:szCs w:val="24"/>
              </w:rPr>
              <w:t>40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F4983" w:rsidRDefault="00F45C2D" w:rsidP="00CA2D99">
            <w:pPr>
              <w:rPr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 xml:space="preserve">Развитие грамматических навыков: </w:t>
            </w:r>
            <w:r>
              <w:rPr>
                <w:sz w:val="24"/>
                <w:szCs w:val="24"/>
              </w:rPr>
              <w:t>Страдательный залог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B0609" w:rsidRDefault="00F45C2D" w:rsidP="00CA2D99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5E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Сравнительный анализ видо-временных форм глагола настоящего, прошедшего и будущего  в пассивном залоге. Выполнение грамматических упражнений, употребление   в речи глаголов в настоящем, прошедшем и будущем временах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5E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признаки и уметь распознавать и употреблять в речи  глаголы в пассивном залоге.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Осознать</w:t>
            </w:r>
            <w:r w:rsidRPr="00EA5279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  самореализации средствами ИЯ</w:t>
            </w:r>
          </w:p>
        </w:tc>
      </w:tr>
      <w:tr w:rsidR="00F45C2D" w:rsidRPr="00F47C8A" w:rsidTr="00CA2D99">
        <w:trPr>
          <w:trHeight w:val="162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C63E9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F4983" w:rsidRDefault="00F45C2D" w:rsidP="00CA2D99">
            <w:pPr>
              <w:rPr>
                <w:b/>
                <w:bCs/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 xml:space="preserve">Совершенствование навыков употребления </w:t>
            </w:r>
            <w:r>
              <w:rPr>
                <w:sz w:val="24"/>
                <w:szCs w:val="24"/>
              </w:rPr>
              <w:t>модальных глаголов.</w:t>
            </w:r>
            <w:r>
              <w:t xml:space="preserve"> </w:t>
            </w:r>
            <w:r w:rsidRPr="00AF085D">
              <w:rPr>
                <w:sz w:val="24"/>
                <w:szCs w:val="24"/>
              </w:rPr>
              <w:t>Отрицательные приставки и суффиксы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B0609" w:rsidRDefault="00F45C2D" w:rsidP="00CA2D99">
            <w:pPr>
              <w:ind w:left="34" w:firstLine="0"/>
              <w:rPr>
                <w:sz w:val="20"/>
                <w:szCs w:val="20"/>
              </w:rPr>
            </w:pPr>
            <w:r w:rsidRPr="00EA5279">
              <w:rPr>
                <w:sz w:val="20"/>
                <w:szCs w:val="20"/>
              </w:rPr>
              <w:t>Распозна</w:t>
            </w:r>
            <w:r>
              <w:rPr>
                <w:sz w:val="20"/>
                <w:szCs w:val="20"/>
              </w:rPr>
              <w:t xml:space="preserve">ть и употреблять в речи </w:t>
            </w:r>
            <w:r w:rsidRPr="00EA5279">
              <w:rPr>
                <w:sz w:val="20"/>
                <w:szCs w:val="20"/>
              </w:rPr>
              <w:t xml:space="preserve">фразовый глагол </w:t>
            </w:r>
            <w:r>
              <w:rPr>
                <w:sz w:val="20"/>
                <w:szCs w:val="20"/>
                <w:lang w:val="en-US"/>
              </w:rPr>
              <w:t>go</w:t>
            </w:r>
            <w:r>
              <w:rPr>
                <w:sz w:val="20"/>
                <w:szCs w:val="20"/>
              </w:rPr>
              <w:t>; Уметь</w:t>
            </w:r>
            <w:r w:rsidRPr="00EA5279">
              <w:rPr>
                <w:sz w:val="20"/>
                <w:szCs w:val="20"/>
              </w:rPr>
              <w:t xml:space="preserve"> образовывать существительные </w:t>
            </w:r>
            <w:r>
              <w:rPr>
                <w:sz w:val="20"/>
                <w:szCs w:val="20"/>
              </w:rPr>
              <w:t xml:space="preserve">и </w:t>
            </w:r>
            <w:r w:rsidRPr="00EA5279">
              <w:rPr>
                <w:sz w:val="20"/>
                <w:szCs w:val="20"/>
              </w:rPr>
              <w:t>отрицательные прилагательные при помощи префиксов un, -il, -im, -ir, - mis, -dis, -in, суффикс – less</w:t>
            </w:r>
            <w:r>
              <w:rPr>
                <w:sz w:val="20"/>
                <w:szCs w:val="20"/>
              </w:rPr>
              <w:t>; Правильно  использовать</w:t>
            </w:r>
            <w:r w:rsidRPr="00EA5279">
              <w:rPr>
                <w:sz w:val="20"/>
                <w:szCs w:val="20"/>
              </w:rPr>
              <w:t xml:space="preserve"> в речи трудные для различения ЛЕ</w:t>
            </w:r>
            <w:r>
              <w:rPr>
                <w:sz w:val="20"/>
                <w:szCs w:val="20"/>
              </w:rPr>
              <w:t xml:space="preserve"> Обладать</w:t>
            </w:r>
            <w:r w:rsidRPr="00EA5279">
              <w:rPr>
                <w:sz w:val="20"/>
                <w:szCs w:val="20"/>
              </w:rPr>
              <w:t xml:space="preserve"> навыками работы с информацией</w:t>
            </w:r>
            <w:r>
              <w:rPr>
                <w:sz w:val="20"/>
                <w:szCs w:val="20"/>
              </w:rPr>
              <w:t>; Уметь</w:t>
            </w:r>
            <w:r w:rsidRPr="00EA52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работать со словарями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 самореализации средствами ИЯ</w:t>
            </w:r>
          </w:p>
        </w:tc>
      </w:tr>
      <w:tr w:rsidR="00F45C2D" w:rsidRPr="00F47C8A" w:rsidTr="00CA2D99">
        <w:trPr>
          <w:trHeight w:val="155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>
              <w:rPr>
                <w:sz w:val="24"/>
                <w:szCs w:val="24"/>
              </w:rPr>
              <w:t>42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E51955" w:rsidRDefault="00F45C2D" w:rsidP="00CA2D99">
            <w:pPr>
              <w:rPr>
                <w:sz w:val="24"/>
                <w:szCs w:val="24"/>
              </w:rPr>
            </w:pPr>
            <w:r w:rsidRPr="00E51955">
              <w:rPr>
                <w:sz w:val="24"/>
                <w:szCs w:val="24"/>
              </w:rPr>
              <w:t>Развитие навыков чтения аутентичного текста с общим пониманием. Марк Твен «Приключения Тома Сойера»</w:t>
            </w:r>
          </w:p>
          <w:p w:rsidR="00F45C2D" w:rsidRPr="000F4983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23F00" w:rsidRDefault="00F45C2D" w:rsidP="00CA2D99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F00">
              <w:rPr>
                <w:rFonts w:ascii="Times New Roman" w:hAnsi="Times New Roman" w:cs="Times New Roman"/>
                <w:sz w:val="20"/>
                <w:szCs w:val="20"/>
              </w:rPr>
              <w:t>Читать отрывок литературного произведения с извлечением полной информации;</w:t>
            </w:r>
            <w:r w:rsidR="00B23F00" w:rsidRPr="00B23F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3F00">
              <w:rPr>
                <w:rFonts w:ascii="Times New Roman" w:hAnsi="Times New Roman" w:cs="Times New Roman"/>
                <w:sz w:val="20"/>
                <w:szCs w:val="20"/>
              </w:rPr>
              <w:t>Понимать и использовать в речи новую лексику по теме Развивать коммуникативные УУД через все виды речевой деятельности</w:t>
            </w:r>
            <w:r w:rsidRPr="00B23F00">
              <w:rPr>
                <w:rFonts w:ascii="Times New Roman" w:hAnsi="Times New Roman" w:cs="Times New Roman"/>
                <w:i/>
              </w:rPr>
              <w:t xml:space="preserve"> </w:t>
            </w:r>
            <w:r w:rsidRPr="00B23F00">
              <w:rPr>
                <w:rFonts w:ascii="Times New Roman" w:hAnsi="Times New Roman" w:cs="Times New Roman"/>
                <w:sz w:val="20"/>
                <w:szCs w:val="20"/>
              </w:rPr>
              <w:t>Осознать возможность  самореализации средствами ИЯ; Проявлять  интерес к самостоятельному чтению художественной литературы на английском языке</w:t>
            </w:r>
          </w:p>
        </w:tc>
      </w:tr>
      <w:tr w:rsidR="00F45C2D" w:rsidRPr="00F47C8A" w:rsidTr="00CA2D99">
        <w:trPr>
          <w:trHeight w:val="92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 w:rsidRPr="00F47C8A">
              <w:rPr>
                <w:sz w:val="24"/>
                <w:szCs w:val="24"/>
              </w:rPr>
              <w:t>43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 w:rsidRPr="00F47C8A">
              <w:rPr>
                <w:sz w:val="24"/>
                <w:szCs w:val="24"/>
              </w:rPr>
              <w:t>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0F4983" w:rsidRDefault="00F45C2D" w:rsidP="00CA2D99">
            <w:pPr>
              <w:rPr>
                <w:sz w:val="24"/>
                <w:szCs w:val="24"/>
              </w:rPr>
            </w:pPr>
            <w:r w:rsidRPr="000F4983">
              <w:rPr>
                <w:sz w:val="24"/>
                <w:szCs w:val="24"/>
              </w:rPr>
              <w:t>Развитие навыков письменной речи: эссе «за» и «против»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23F00" w:rsidRDefault="00F45C2D" w:rsidP="00CA2D99">
            <w:pPr>
              <w:ind w:firstLine="0"/>
              <w:rPr>
                <w:sz w:val="20"/>
                <w:szCs w:val="20"/>
              </w:rPr>
            </w:pPr>
            <w:r w:rsidRPr="00517C0C">
              <w:rPr>
                <w:sz w:val="20"/>
                <w:szCs w:val="20"/>
              </w:rPr>
              <w:t>Писать аргументы «за и против»</w:t>
            </w:r>
            <w:r w:rsidR="00B23F00" w:rsidRPr="00B23F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Использовать </w:t>
            </w:r>
            <w:r w:rsidRPr="00EA5279">
              <w:rPr>
                <w:sz w:val="20"/>
                <w:szCs w:val="20"/>
              </w:rPr>
              <w:t xml:space="preserve"> в речи на письме слова-связки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Полно и точно выражать</w:t>
            </w:r>
            <w:r w:rsidRPr="00EA5279">
              <w:rPr>
                <w:sz w:val="20"/>
                <w:szCs w:val="20"/>
              </w:rPr>
              <w:t xml:space="preserve">  свои мысли  в соответствии с задачами и условиями коммуникации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17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 w:rsidRPr="00F47C8A">
              <w:rPr>
                <w:sz w:val="24"/>
                <w:szCs w:val="24"/>
              </w:rPr>
              <w:t>44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 w:rsidRPr="00F47C8A">
              <w:rPr>
                <w:sz w:val="24"/>
                <w:szCs w:val="24"/>
              </w:rPr>
              <w:t>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E51955" w:rsidRDefault="00F45C2D" w:rsidP="00CA2D99">
            <w:pPr>
              <w:rPr>
                <w:sz w:val="24"/>
                <w:szCs w:val="24"/>
              </w:rPr>
            </w:pPr>
            <w:r w:rsidRPr="00E51955">
              <w:rPr>
                <w:sz w:val="24"/>
                <w:szCs w:val="24"/>
              </w:rPr>
              <w:t>Совершенствование навыков поискового чтения: «Ф. Найтингейл»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517C0C" w:rsidRDefault="00F45C2D" w:rsidP="00CA2D99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5E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Использование изучающего чтения с целью полного понимания информации. Образование новых слов, аудирование.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5E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извлекать необходимую информацию. Использовать оценочные суждения, выражат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 эмоционал. отношение к прочитанном</w:t>
            </w:r>
            <w:r w:rsidRPr="00B25E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Осознать</w:t>
            </w:r>
            <w:r w:rsidRPr="00EA5279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повышения уровня качества знаний по предмету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Обладать</w:t>
            </w:r>
            <w:r w:rsidRPr="00EA5279"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кологическим сознанием, осознать</w:t>
            </w:r>
            <w:r w:rsidRPr="00EA5279">
              <w:rPr>
                <w:rFonts w:ascii="Times New Roman" w:hAnsi="Times New Roman" w:cs="Times New Roman"/>
                <w:sz w:val="20"/>
                <w:szCs w:val="20"/>
              </w:rPr>
              <w:t xml:space="preserve">  основные принципы и правила  отношения к  природе, испытывает любовь к природе</w:t>
            </w:r>
          </w:p>
        </w:tc>
      </w:tr>
      <w:tr w:rsidR="00F45C2D" w:rsidRPr="00F47C8A" w:rsidTr="00CA2D99">
        <w:trPr>
          <w:trHeight w:val="12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 w:rsidRPr="00F47C8A">
              <w:rPr>
                <w:sz w:val="24"/>
                <w:szCs w:val="24"/>
              </w:rPr>
              <w:t>45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502A4D" w:rsidRDefault="00F45C2D" w:rsidP="00CA2D99">
            <w:pPr>
              <w:rPr>
                <w:sz w:val="24"/>
                <w:szCs w:val="24"/>
              </w:rPr>
            </w:pPr>
            <w:r w:rsidRPr="00502A4D">
              <w:rPr>
                <w:sz w:val="24"/>
                <w:szCs w:val="24"/>
              </w:rPr>
              <w:t>Практика краткого изложения прочитанной информации: Великий пожар в Лондоне</w:t>
            </w:r>
          </w:p>
          <w:p w:rsidR="00F45C2D" w:rsidRPr="00353C79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C04B9" w:rsidRDefault="00B23F00" w:rsidP="00CA2D99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sz w:val="20"/>
                <w:szCs w:val="20"/>
              </w:rPr>
              <w:t>Чи</w:t>
            </w:r>
            <w:r>
              <w:rPr>
                <w:sz w:val="20"/>
                <w:szCs w:val="20"/>
                <w:lang w:val="en-US"/>
              </w:rPr>
              <w:t>n</w:t>
            </w:r>
            <w:r w:rsidR="00F45C2D">
              <w:rPr>
                <w:sz w:val="20"/>
                <w:szCs w:val="20"/>
              </w:rPr>
              <w:t>ать, слушать и понимать</w:t>
            </w:r>
            <w:r w:rsidR="00F45C2D" w:rsidRPr="00EA5279">
              <w:rPr>
                <w:sz w:val="20"/>
                <w:szCs w:val="20"/>
              </w:rPr>
              <w:t xml:space="preserve"> аутентичный текст </w:t>
            </w:r>
            <w:r w:rsidR="00F45C2D">
              <w:rPr>
                <w:sz w:val="20"/>
                <w:szCs w:val="20"/>
              </w:rPr>
              <w:t>развивать</w:t>
            </w:r>
            <w:r w:rsidR="00F45C2D" w:rsidRPr="00C627B2">
              <w:rPr>
                <w:sz w:val="20"/>
                <w:szCs w:val="20"/>
              </w:rPr>
              <w:t xml:space="preserve"> коммуникативные УУД через чтение</w:t>
            </w:r>
            <w:r w:rsidR="00F45C2D">
              <w:rPr>
                <w:sz w:val="20"/>
                <w:szCs w:val="20"/>
              </w:rPr>
              <w:t>; владеть</w:t>
            </w:r>
            <w:r w:rsidR="00F45C2D" w:rsidRPr="00C627B2">
              <w:rPr>
                <w:sz w:val="20"/>
                <w:szCs w:val="20"/>
              </w:rPr>
              <w:t xml:space="preserve"> н</w:t>
            </w:r>
            <w:r w:rsidR="00F45C2D">
              <w:rPr>
                <w:sz w:val="20"/>
                <w:szCs w:val="20"/>
              </w:rPr>
              <w:t>авыками изучающего чтения: Обладать</w:t>
            </w:r>
            <w:r w:rsidR="00F45C2D" w:rsidRPr="00EA5279">
              <w:rPr>
                <w:sz w:val="20"/>
                <w:szCs w:val="20"/>
              </w:rPr>
              <w:t xml:space="preserve"> навыками работы с информацией, одно и двуязычными словарями</w:t>
            </w:r>
            <w:r w:rsidR="00F45C2D" w:rsidRPr="00C627B2">
              <w:rPr>
                <w:i/>
              </w:rPr>
              <w:t xml:space="preserve"> </w:t>
            </w:r>
            <w:r w:rsidR="00F45C2D">
              <w:rPr>
                <w:sz w:val="20"/>
                <w:szCs w:val="20"/>
              </w:rPr>
              <w:t>Осознать</w:t>
            </w:r>
            <w:r w:rsidR="00F45C2D" w:rsidRPr="00EA5279">
              <w:rPr>
                <w:sz w:val="20"/>
                <w:szCs w:val="20"/>
              </w:rPr>
              <w:t xml:space="preserve"> возможность самореализации средствами иностранного языка</w:t>
            </w:r>
          </w:p>
        </w:tc>
      </w:tr>
      <w:tr w:rsidR="00F45C2D" w:rsidRPr="00F47C8A" w:rsidTr="00CA2D99">
        <w:trPr>
          <w:trHeight w:val="114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 w:rsidRPr="00F47C8A">
              <w:rPr>
                <w:sz w:val="24"/>
                <w:szCs w:val="24"/>
              </w:rPr>
              <w:t>46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rPr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Совершенствование речевых навыков при защите проекто</w:t>
            </w:r>
            <w:r>
              <w:rPr>
                <w:b/>
                <w:bCs/>
                <w:sz w:val="24"/>
                <w:szCs w:val="24"/>
              </w:rPr>
              <w:t>в</w:t>
            </w:r>
            <w:r w:rsidRPr="00F47C8A">
              <w:rPr>
                <w:b/>
                <w:bCs/>
                <w:sz w:val="24"/>
                <w:szCs w:val="24"/>
              </w:rPr>
              <w:t xml:space="preserve"> по теме "</w:t>
            </w:r>
            <w:r>
              <w:rPr>
                <w:b/>
                <w:bCs/>
                <w:sz w:val="24"/>
                <w:szCs w:val="24"/>
              </w:rPr>
              <w:t>Оказание медицинских услуг</w:t>
            </w:r>
            <w:r w:rsidRPr="00F47C8A">
              <w:rPr>
                <w:b/>
                <w:bCs/>
                <w:sz w:val="24"/>
                <w:szCs w:val="24"/>
              </w:rPr>
              <w:t>".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53C79" w:rsidRDefault="00F45C2D" w:rsidP="00CA2D99">
            <w:pPr>
              <w:ind w:firstLine="0"/>
              <w:rPr>
                <w:sz w:val="20"/>
                <w:szCs w:val="20"/>
              </w:rPr>
            </w:pPr>
            <w:r w:rsidRPr="00353C79">
              <w:rPr>
                <w:sz w:val="20"/>
                <w:szCs w:val="20"/>
              </w:rPr>
              <w:t>владеть изученным лексико-грамматическим материалом  во всех видах речевой деятельности.</w:t>
            </w:r>
            <w:r w:rsidRPr="00353C79">
              <w:rPr>
                <w:i/>
                <w:iCs/>
                <w:sz w:val="20"/>
                <w:szCs w:val="20"/>
              </w:rPr>
              <w:t xml:space="preserve"> </w:t>
            </w:r>
            <w:r w:rsidRPr="00353C79">
              <w:rPr>
                <w:sz w:val="20"/>
                <w:szCs w:val="20"/>
              </w:rPr>
              <w:t>осознание качества и уровня усвоенного материала. адекватно оценивать свои возможности достижения цели определенной сложности.</w:t>
            </w:r>
          </w:p>
        </w:tc>
      </w:tr>
      <w:tr w:rsidR="00F45C2D" w:rsidRPr="00F47C8A" w:rsidTr="00CA2D99">
        <w:trPr>
          <w:trHeight w:val="97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 w:rsidRPr="00F47C8A">
              <w:rPr>
                <w:sz w:val="24"/>
                <w:szCs w:val="24"/>
              </w:rPr>
              <w:t>47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353C79" w:rsidRDefault="00F45C2D" w:rsidP="00CA2D99">
            <w:pPr>
              <w:rPr>
                <w:b/>
                <w:bCs/>
                <w:sz w:val="24"/>
                <w:szCs w:val="24"/>
              </w:rPr>
            </w:pPr>
            <w:r w:rsidRPr="00353C79">
              <w:rPr>
                <w:sz w:val="24"/>
                <w:szCs w:val="24"/>
              </w:rPr>
              <w:t xml:space="preserve">Подготовка к ЕГЭ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Применять</w:t>
            </w:r>
            <w:r w:rsidRPr="00EA5279">
              <w:rPr>
                <w:sz w:val="20"/>
                <w:szCs w:val="20"/>
              </w:rPr>
              <w:t xml:space="preserve"> лексико-грамматические навыки в заданиях формата итоговой аттестации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00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>
              <w:rPr>
                <w:sz w:val="24"/>
                <w:szCs w:val="24"/>
              </w:rPr>
              <w:t>48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353C79" w:rsidRDefault="00F45C2D" w:rsidP="00CA2D99">
            <w:pPr>
              <w:rPr>
                <w:sz w:val="24"/>
                <w:szCs w:val="24"/>
              </w:rPr>
            </w:pPr>
            <w:r w:rsidRPr="001117A7">
              <w:rPr>
                <w:sz w:val="24"/>
                <w:szCs w:val="24"/>
              </w:rPr>
              <w:t>Совершенствование лексико - грамматических навыков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владеть</w:t>
            </w:r>
            <w:r w:rsidRPr="00EA5279">
              <w:rPr>
                <w:sz w:val="20"/>
                <w:szCs w:val="20"/>
              </w:rPr>
              <w:t xml:space="preserve">  изученным лексико-грамматическим материалом  по теме </w:t>
            </w:r>
            <w:r>
              <w:rPr>
                <w:sz w:val="20"/>
                <w:szCs w:val="20"/>
              </w:rPr>
              <w:t xml:space="preserve">, </w:t>
            </w:r>
            <w:r w:rsidRPr="00EA5279">
              <w:rPr>
                <w:sz w:val="20"/>
                <w:szCs w:val="20"/>
              </w:rPr>
              <w:t>во всех видах речевой деятельности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 полугодие - 54</w:t>
            </w:r>
            <w:r w:rsidRPr="00F47C8A">
              <w:rPr>
                <w:b/>
                <w:bCs/>
                <w:sz w:val="24"/>
                <w:szCs w:val="24"/>
              </w:rPr>
              <w:t xml:space="preserve"> час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F47C8A">
              <w:rPr>
                <w:b/>
                <w:bCs/>
                <w:sz w:val="24"/>
                <w:szCs w:val="24"/>
              </w:rPr>
              <w:t>. Тема "</w:t>
            </w:r>
            <w:r>
              <w:rPr>
                <w:b/>
                <w:bCs/>
                <w:sz w:val="24"/>
                <w:szCs w:val="24"/>
              </w:rPr>
              <w:t>Страна/страны изучаемого языка и родная страна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МОДУЛЬ 5  Тема моду</w:t>
            </w:r>
            <w:r>
              <w:rPr>
                <w:b/>
                <w:bCs/>
                <w:sz w:val="24"/>
                <w:szCs w:val="24"/>
              </w:rPr>
              <w:t>ля: Кто ты? (</w:t>
            </w:r>
            <w:r>
              <w:rPr>
                <w:b/>
                <w:bCs/>
                <w:sz w:val="24"/>
                <w:szCs w:val="24"/>
                <w:lang w:val="en-US"/>
              </w:rPr>
              <w:t>WHO</w:t>
            </w:r>
            <w:r w:rsidRPr="00917FD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ARE</w:t>
            </w:r>
            <w:r w:rsidRPr="00917FD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YOU</w:t>
            </w:r>
            <w:r w:rsidRPr="00917FDE">
              <w:rPr>
                <w:b/>
                <w:bCs/>
                <w:sz w:val="24"/>
                <w:szCs w:val="24"/>
              </w:rPr>
              <w:t>?</w:t>
            </w:r>
            <w:r>
              <w:rPr>
                <w:b/>
                <w:bCs/>
                <w:sz w:val="24"/>
                <w:szCs w:val="24"/>
              </w:rPr>
              <w:t>)– 1</w:t>
            </w:r>
            <w:r w:rsidRPr="006713CA">
              <w:rPr>
                <w:b/>
                <w:bCs/>
                <w:sz w:val="24"/>
                <w:szCs w:val="24"/>
              </w:rPr>
              <w:t>4</w:t>
            </w:r>
            <w:r w:rsidRPr="00F47C8A">
              <w:rPr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Раздел "</w:t>
            </w:r>
            <w:r w:rsidRPr="00917FDE">
              <w:rPr>
                <w:b/>
                <w:bCs/>
                <w:sz w:val="24"/>
                <w:szCs w:val="24"/>
              </w:rPr>
              <w:t>Жилищные и бытовые условия проживания в городе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</w:tc>
      </w:tr>
      <w:tr w:rsidR="00F45C2D" w:rsidRPr="00F47C8A" w:rsidTr="00CA2D99">
        <w:trPr>
          <w:trHeight w:val="17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4</w:t>
            </w:r>
            <w:r w:rsidR="00C63E94">
              <w:rPr>
                <w:sz w:val="24"/>
                <w:szCs w:val="24"/>
              </w:rPr>
              <w:t>4</w:t>
            </w:r>
            <w:r w:rsidRPr="00F47C8A">
              <w:rPr>
                <w:sz w:val="24"/>
                <w:szCs w:val="24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6713CA" w:rsidRDefault="00F45C2D" w:rsidP="00CA2D99">
            <w:pPr>
              <w:rPr>
                <w:sz w:val="24"/>
                <w:szCs w:val="24"/>
              </w:rPr>
            </w:pPr>
            <w:r w:rsidRPr="006713CA">
              <w:rPr>
                <w:sz w:val="24"/>
                <w:szCs w:val="24"/>
              </w:rPr>
              <w:t>Введение лексики по теме «</w:t>
            </w:r>
            <w:r>
              <w:rPr>
                <w:sz w:val="24"/>
                <w:szCs w:val="24"/>
              </w:rPr>
              <w:t>Жизнь на улице</w:t>
            </w:r>
            <w:r w:rsidRPr="006713CA">
              <w:rPr>
                <w:sz w:val="24"/>
                <w:szCs w:val="24"/>
              </w:rPr>
              <w:t>» Обучение чтению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6713CA" w:rsidRDefault="00F45C2D" w:rsidP="00CA2D99">
            <w:pPr>
              <w:ind w:firstLine="0"/>
              <w:rPr>
                <w:sz w:val="20"/>
                <w:szCs w:val="20"/>
              </w:rPr>
            </w:pPr>
            <w:r w:rsidRPr="00917FDE">
              <w:rPr>
                <w:sz w:val="20"/>
                <w:szCs w:val="20"/>
              </w:rPr>
              <w:t>Понимание основного содержания текста. Выбор правильных ответов на вопросы по тексту. Передача основного содержания прочитанного. Выполнение упражнений на отработку новой лексики</w:t>
            </w:r>
            <w:r w:rsidRPr="00C02DD9">
              <w:rPr>
                <w:rFonts w:ascii="Arial Narrow" w:hAnsi="Arial Narrow"/>
                <w:sz w:val="18"/>
                <w:szCs w:val="18"/>
              </w:rPr>
              <w:t>.</w:t>
            </w:r>
            <w:r w:rsidRPr="00EA5279">
              <w:rPr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читать с различными стратегиями в зависимости от коммуникативной задачи. Уметь выделять ключевые слова и фразы.</w:t>
            </w:r>
            <w:r>
              <w:rPr>
                <w:sz w:val="20"/>
                <w:szCs w:val="20"/>
              </w:rPr>
              <w:t xml:space="preserve"> </w:t>
            </w:r>
            <w:r w:rsidRPr="006713CA">
              <w:rPr>
                <w:sz w:val="20"/>
                <w:szCs w:val="20"/>
              </w:rPr>
              <w:t>.</w:t>
            </w:r>
            <w:r w:rsidRPr="006713CA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Проявлять</w:t>
            </w:r>
            <w:r w:rsidRPr="00EA5279">
              <w:rPr>
                <w:sz w:val="20"/>
                <w:szCs w:val="20"/>
              </w:rPr>
              <w:t xml:space="preserve"> толерантность и уважение к разным культурам, разным</w:t>
            </w:r>
            <w:r>
              <w:rPr>
                <w:sz w:val="20"/>
                <w:szCs w:val="20"/>
              </w:rPr>
              <w:t xml:space="preserve"> жизненным укладам; Знакомится </w:t>
            </w:r>
            <w:r w:rsidRPr="00EA5279">
              <w:rPr>
                <w:sz w:val="20"/>
                <w:szCs w:val="20"/>
              </w:rPr>
              <w:t xml:space="preserve"> с культурными памятникам</w:t>
            </w:r>
            <w:r>
              <w:rPr>
                <w:sz w:val="20"/>
                <w:szCs w:val="20"/>
              </w:rPr>
              <w:t xml:space="preserve">и представителей других культур; Осознать </w:t>
            </w:r>
            <w:r w:rsidRPr="006713CA">
              <w:rPr>
                <w:sz w:val="20"/>
                <w:szCs w:val="20"/>
              </w:rPr>
              <w:t xml:space="preserve">возможность самореализации </w:t>
            </w:r>
            <w:r w:rsidRPr="006713CA">
              <w:rPr>
                <w:sz w:val="20"/>
                <w:szCs w:val="20"/>
              </w:rPr>
              <w:lastRenderedPageBreak/>
              <w:t>средствами ИЯ</w:t>
            </w:r>
          </w:p>
        </w:tc>
      </w:tr>
      <w:tr w:rsidR="00F45C2D" w:rsidRPr="00F47C8A" w:rsidTr="00CA2D99">
        <w:trPr>
          <w:trHeight w:val="1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F45C2D" w:rsidRPr="00F47C8A">
              <w:rPr>
                <w:sz w:val="24"/>
                <w:szCs w:val="24"/>
              </w:rPr>
              <w:t>50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 w:rsidRPr="00F47C8A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17FDE" w:rsidRDefault="00F45C2D" w:rsidP="00CA2D99">
            <w:pPr>
              <w:rPr>
                <w:sz w:val="24"/>
                <w:szCs w:val="24"/>
              </w:rPr>
            </w:pPr>
            <w:r w:rsidRPr="00917FDE">
              <w:rPr>
                <w:sz w:val="24"/>
                <w:szCs w:val="24"/>
              </w:rPr>
              <w:t>Практика краткого изложения прочитанной информации:  Жизнь на улице</w:t>
            </w:r>
          </w:p>
          <w:p w:rsidR="00F45C2D" w:rsidRPr="006713CA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вести диалог в форме интервью о жизни в доме и вне; полно и точно выражать</w:t>
            </w:r>
            <w:r w:rsidRPr="00EA5279">
              <w:rPr>
                <w:sz w:val="20"/>
                <w:szCs w:val="20"/>
              </w:rPr>
              <w:t xml:space="preserve"> свои мысли в соответствии с условиями и задачами коммуникации (по плану)</w:t>
            </w:r>
            <w:r>
              <w:rPr>
                <w:sz w:val="20"/>
                <w:szCs w:val="20"/>
              </w:rPr>
              <w:t>; уметь</w:t>
            </w:r>
            <w:r w:rsidRPr="00EA5279">
              <w:rPr>
                <w:sz w:val="20"/>
                <w:szCs w:val="20"/>
              </w:rPr>
              <w:t xml:space="preserve"> планировать свое речевое и неречевое поведение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Развивать</w:t>
            </w:r>
            <w:r w:rsidRPr="00EA5279">
              <w:rPr>
                <w:sz w:val="20"/>
                <w:szCs w:val="20"/>
              </w:rPr>
              <w:t xml:space="preserve"> мотивацию к учению и образованию как основе успешной профессиональной деятельности</w:t>
            </w:r>
            <w:r>
              <w:rPr>
                <w:sz w:val="20"/>
                <w:szCs w:val="20"/>
              </w:rPr>
              <w:t>; 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82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 w:rsidRPr="00F47C8A">
              <w:rPr>
                <w:sz w:val="24"/>
                <w:szCs w:val="24"/>
              </w:rPr>
              <w:t>51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232D9" w:rsidRDefault="00F45C2D" w:rsidP="00CA2D99">
            <w:pPr>
              <w:rPr>
                <w:sz w:val="24"/>
                <w:szCs w:val="24"/>
              </w:rPr>
            </w:pPr>
            <w:r w:rsidRPr="00D232D9">
              <w:rPr>
                <w:sz w:val="24"/>
                <w:szCs w:val="24"/>
              </w:rPr>
              <w:t>Введение  лексики по теме «Проблемы</w:t>
            </w:r>
            <w:r>
              <w:rPr>
                <w:sz w:val="24"/>
                <w:szCs w:val="24"/>
              </w:rPr>
              <w:t xml:space="preserve"> с соседями</w:t>
            </w:r>
            <w:r w:rsidRPr="00D232D9">
              <w:rPr>
                <w:sz w:val="24"/>
                <w:szCs w:val="24"/>
              </w:rPr>
              <w:t>». Обучение чтению и диалогической речи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232D9" w:rsidRDefault="00F45C2D" w:rsidP="00CA2D99">
            <w:pPr>
              <w:ind w:firstLine="0"/>
              <w:rPr>
                <w:sz w:val="20"/>
                <w:szCs w:val="20"/>
              </w:rPr>
            </w:pPr>
            <w:r w:rsidRPr="00D232D9">
              <w:rPr>
                <w:sz w:val="20"/>
                <w:szCs w:val="20"/>
              </w:rPr>
              <w:t>Узнать в письменном и устном тексте, воспроизводить и употреблять в р</w:t>
            </w:r>
            <w:r>
              <w:rPr>
                <w:sz w:val="20"/>
                <w:szCs w:val="20"/>
              </w:rPr>
              <w:t>ечи лексику по теме «Проблемы с соседями</w:t>
            </w:r>
            <w:r w:rsidRPr="00D232D9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; Обсуждать</w:t>
            </w:r>
            <w:r w:rsidRPr="00EA5279">
              <w:rPr>
                <w:sz w:val="20"/>
                <w:szCs w:val="20"/>
              </w:rPr>
              <w:t xml:space="preserve"> проблемы, связанные с  </w:t>
            </w:r>
            <w:r>
              <w:rPr>
                <w:sz w:val="20"/>
                <w:szCs w:val="20"/>
              </w:rPr>
              <w:t>соседями; Владеть</w:t>
            </w:r>
            <w:r w:rsidRPr="00EA5279">
              <w:rPr>
                <w:sz w:val="20"/>
                <w:szCs w:val="20"/>
              </w:rPr>
              <w:t xml:space="preserve"> н</w:t>
            </w:r>
            <w:r>
              <w:rPr>
                <w:sz w:val="20"/>
                <w:szCs w:val="20"/>
              </w:rPr>
              <w:t>авыками смыслового чтения: уметь</w:t>
            </w:r>
            <w:r w:rsidRPr="00EA5279">
              <w:rPr>
                <w:sz w:val="20"/>
                <w:szCs w:val="20"/>
              </w:rPr>
              <w:t xml:space="preserve"> прогнозировать содержание текста по началу и искать  в тексте нужную информацию</w:t>
            </w:r>
            <w:r>
              <w:rPr>
                <w:sz w:val="20"/>
                <w:szCs w:val="20"/>
              </w:rPr>
              <w:t>; уметь</w:t>
            </w:r>
            <w:r w:rsidRPr="00EA5279">
              <w:rPr>
                <w:sz w:val="20"/>
                <w:szCs w:val="20"/>
              </w:rPr>
              <w:t xml:space="preserve"> работать со словарем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Проявлять</w:t>
            </w:r>
            <w:r w:rsidRPr="00EA5279">
              <w:rPr>
                <w:sz w:val="20"/>
                <w:szCs w:val="20"/>
              </w:rPr>
              <w:t xml:space="preserve">  толерантность  и уважение к  разным культурам, разным жизненным укладам</w:t>
            </w:r>
            <w:r>
              <w:rPr>
                <w:sz w:val="20"/>
                <w:szCs w:val="20"/>
              </w:rPr>
              <w:t>; 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65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 w:rsidRPr="00F47C8A">
              <w:rPr>
                <w:sz w:val="24"/>
                <w:szCs w:val="24"/>
              </w:rPr>
              <w:t>52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 w:rsidRPr="00F47C8A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rPr>
                <w:b/>
                <w:bCs/>
                <w:sz w:val="24"/>
                <w:szCs w:val="24"/>
              </w:rPr>
            </w:pPr>
            <w:r w:rsidRPr="006713CA">
              <w:rPr>
                <w:sz w:val="24"/>
                <w:szCs w:val="24"/>
              </w:rPr>
              <w:t xml:space="preserve">Обучение аудированию и обсуждению услышанного: </w:t>
            </w:r>
            <w:r w:rsidRPr="002619D8">
              <w:rPr>
                <w:iCs/>
                <w:sz w:val="24"/>
                <w:szCs w:val="24"/>
              </w:rPr>
              <w:t>Проблемы взаимоотношений с соседями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232D9" w:rsidRDefault="00F45C2D" w:rsidP="00CA2D99">
            <w:pPr>
              <w:ind w:firstLine="0"/>
              <w:rPr>
                <w:sz w:val="20"/>
                <w:szCs w:val="20"/>
              </w:rPr>
            </w:pPr>
            <w:r w:rsidRPr="00D232D9">
              <w:rPr>
                <w:sz w:val="20"/>
                <w:szCs w:val="20"/>
              </w:rPr>
              <w:t>Воспринимать на слух выборочную информацию</w:t>
            </w:r>
            <w:r>
              <w:rPr>
                <w:sz w:val="20"/>
                <w:szCs w:val="20"/>
              </w:rPr>
              <w:t xml:space="preserve">; Вести </w:t>
            </w:r>
            <w:r w:rsidRPr="00EA5279">
              <w:rPr>
                <w:sz w:val="20"/>
                <w:szCs w:val="20"/>
              </w:rPr>
              <w:t xml:space="preserve"> разговор о проблемах </w:t>
            </w:r>
            <w:r>
              <w:rPr>
                <w:sz w:val="20"/>
                <w:szCs w:val="20"/>
              </w:rPr>
              <w:t>с соседями полно и точно выражать</w:t>
            </w:r>
            <w:r w:rsidRPr="00EA5279">
              <w:rPr>
                <w:sz w:val="20"/>
                <w:szCs w:val="20"/>
              </w:rPr>
              <w:t xml:space="preserve"> свои мысли в соответствии с условиями и задачами коммуникации (по плану)</w:t>
            </w:r>
            <w:r>
              <w:rPr>
                <w:sz w:val="20"/>
                <w:szCs w:val="20"/>
              </w:rPr>
              <w:t>; Обладать</w:t>
            </w:r>
            <w:r w:rsidRPr="00EA5279">
              <w:rPr>
                <w:sz w:val="20"/>
                <w:szCs w:val="20"/>
              </w:rPr>
              <w:t xml:space="preserve"> навыками работы с информацией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Проявлять</w:t>
            </w:r>
            <w:r w:rsidRPr="00EA5279">
              <w:rPr>
                <w:sz w:val="20"/>
                <w:szCs w:val="20"/>
              </w:rPr>
              <w:t xml:space="preserve">  толерантность  и уважение к  разным культурам, разным жизненным укладам</w:t>
            </w:r>
            <w:r>
              <w:rPr>
                <w:sz w:val="20"/>
                <w:szCs w:val="20"/>
              </w:rPr>
              <w:t>; 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7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 w:rsidRPr="00F47C8A">
              <w:rPr>
                <w:sz w:val="24"/>
                <w:szCs w:val="24"/>
              </w:rPr>
              <w:t>53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 w:rsidRPr="00F47C8A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232D9" w:rsidRDefault="00F45C2D" w:rsidP="00CA2D99">
            <w:pPr>
              <w:rPr>
                <w:b/>
                <w:sz w:val="24"/>
                <w:szCs w:val="24"/>
              </w:rPr>
            </w:pPr>
            <w:r w:rsidRPr="00D232D9">
              <w:rPr>
                <w:b/>
                <w:sz w:val="24"/>
                <w:szCs w:val="24"/>
              </w:rPr>
              <w:t xml:space="preserve">Контроль навыков </w:t>
            </w:r>
            <w:r>
              <w:rPr>
                <w:b/>
                <w:sz w:val="24"/>
                <w:szCs w:val="24"/>
              </w:rPr>
              <w:t>диалогической речи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 w:rsidRPr="00EA5279">
              <w:rPr>
                <w:sz w:val="20"/>
                <w:szCs w:val="20"/>
              </w:rPr>
              <w:t xml:space="preserve">Контроль и самоконтроль </w:t>
            </w:r>
            <w:r>
              <w:rPr>
                <w:sz w:val="20"/>
                <w:szCs w:val="20"/>
              </w:rPr>
              <w:t>навыков диалогической речи; 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>
              <w:rPr>
                <w:sz w:val="20"/>
                <w:szCs w:val="20"/>
              </w:rPr>
              <w:t>.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155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 w:rsidRPr="00F47C8A">
              <w:rPr>
                <w:sz w:val="24"/>
                <w:szCs w:val="24"/>
              </w:rPr>
              <w:t>54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2600CD" w:rsidRDefault="00F45C2D" w:rsidP="00CA2D99">
            <w:pPr>
              <w:rPr>
                <w:sz w:val="24"/>
                <w:szCs w:val="24"/>
              </w:rPr>
            </w:pPr>
            <w:r w:rsidRPr="002600CD">
              <w:rPr>
                <w:sz w:val="24"/>
                <w:szCs w:val="24"/>
              </w:rPr>
              <w:t xml:space="preserve">Развитие грамматических навыков: </w:t>
            </w:r>
            <w:r>
              <w:rPr>
                <w:sz w:val="24"/>
                <w:szCs w:val="24"/>
              </w:rPr>
              <w:t>Модальные глаголы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06056" w:rsidRDefault="00F45C2D" w:rsidP="00CA2D99">
            <w:pPr>
              <w:ind w:firstLine="0"/>
              <w:rPr>
                <w:sz w:val="20"/>
                <w:szCs w:val="20"/>
              </w:rPr>
            </w:pPr>
            <w:r w:rsidRPr="00A06056">
              <w:rPr>
                <w:sz w:val="20"/>
                <w:szCs w:val="20"/>
              </w:rPr>
              <w:t>Распознать и правильно употреблять  в речи</w:t>
            </w:r>
            <w:r>
              <w:rPr>
                <w:sz w:val="20"/>
                <w:szCs w:val="20"/>
              </w:rPr>
              <w:t xml:space="preserve"> модальные глаголы</w:t>
            </w:r>
            <w:r w:rsidRPr="00A06056">
              <w:rPr>
                <w:sz w:val="20"/>
                <w:szCs w:val="20"/>
              </w:rPr>
              <w:t>;</w:t>
            </w:r>
            <w:r w:rsidRPr="00416E37">
              <w:rPr>
                <w:sz w:val="20"/>
                <w:szCs w:val="20"/>
              </w:rPr>
              <w:t xml:space="preserve"> Сравнительный анализ употребления модальных глаголов, выражающих предположение, возможность, критику.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Выполнение тренировочных упражнений.</w:t>
            </w:r>
            <w:r w:rsidRPr="00A06056">
              <w:rPr>
                <w:sz w:val="20"/>
                <w:szCs w:val="20"/>
              </w:rPr>
              <w:t xml:space="preserve"> Обладать навыками работы с информацией.</w:t>
            </w:r>
            <w:r>
              <w:rPr>
                <w:sz w:val="20"/>
                <w:szCs w:val="20"/>
              </w:rPr>
              <w:t>; Уметь</w:t>
            </w:r>
            <w:r w:rsidRPr="00EA5279">
              <w:rPr>
                <w:sz w:val="20"/>
                <w:szCs w:val="20"/>
              </w:rPr>
              <w:t xml:space="preserve"> структурировать полученную информацию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21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 w:rsidRPr="00F47C8A">
              <w:rPr>
                <w:sz w:val="24"/>
                <w:szCs w:val="24"/>
              </w:rPr>
              <w:t>55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 w:rsidRPr="00F47C8A">
              <w:rPr>
                <w:sz w:val="24"/>
                <w:szCs w:val="24"/>
              </w:rPr>
              <w:t>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2600CD" w:rsidRDefault="00F45C2D" w:rsidP="00CA2D99">
            <w:pPr>
              <w:rPr>
                <w:sz w:val="24"/>
                <w:szCs w:val="24"/>
              </w:rPr>
            </w:pPr>
            <w:r w:rsidRPr="002600CD">
              <w:rPr>
                <w:sz w:val="24"/>
                <w:szCs w:val="24"/>
              </w:rPr>
              <w:t xml:space="preserve">Совершенствование навыков употребления фразового глагола </w:t>
            </w:r>
            <w:r>
              <w:rPr>
                <w:sz w:val="24"/>
                <w:szCs w:val="24"/>
                <w:lang w:val="en-US"/>
              </w:rPr>
              <w:t>do</w:t>
            </w:r>
            <w:r w:rsidRPr="002600CD">
              <w:rPr>
                <w:sz w:val="24"/>
                <w:szCs w:val="24"/>
              </w:rPr>
              <w:t xml:space="preserve"> и предлогов. </w:t>
            </w:r>
          </w:p>
          <w:p w:rsidR="00F45C2D" w:rsidRPr="00F47C8A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2600CD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2600CD">
              <w:rPr>
                <w:sz w:val="20"/>
                <w:szCs w:val="20"/>
              </w:rPr>
              <w:t xml:space="preserve">Распознать и употреблять в речи фразовый глагол </w:t>
            </w:r>
            <w:r>
              <w:rPr>
                <w:sz w:val="20"/>
                <w:szCs w:val="20"/>
                <w:lang w:val="en-US"/>
              </w:rPr>
              <w:t>do</w:t>
            </w:r>
            <w:r w:rsidRPr="002600CD">
              <w:rPr>
                <w:sz w:val="20"/>
                <w:szCs w:val="20"/>
              </w:rPr>
              <w:t>; Правильно использовать в речи трудные  для различения ЛЕ</w:t>
            </w:r>
            <w:r w:rsidRPr="002600CD">
              <w:rPr>
                <w:i/>
              </w:rPr>
              <w:t xml:space="preserve"> </w:t>
            </w:r>
            <w:r w:rsidRPr="002600CD">
              <w:rPr>
                <w:sz w:val="20"/>
                <w:szCs w:val="20"/>
              </w:rPr>
              <w:t>Обладать навыками работы с информацией.; Уметь пользоваться словарями. Осознать возможность самореализации средствами ИЯ</w:t>
            </w:r>
          </w:p>
        </w:tc>
      </w:tr>
      <w:tr w:rsidR="00F45C2D" w:rsidRPr="00F47C8A" w:rsidTr="00CA2D99">
        <w:trPr>
          <w:trHeight w:val="16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>
              <w:rPr>
                <w:sz w:val="24"/>
                <w:szCs w:val="24"/>
              </w:rPr>
              <w:t>56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 w:rsidRPr="00F47C8A">
              <w:rPr>
                <w:sz w:val="24"/>
                <w:szCs w:val="24"/>
              </w:rPr>
              <w:t>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2600CD" w:rsidRDefault="00F45C2D" w:rsidP="00CA2D99">
            <w:pPr>
              <w:rPr>
                <w:sz w:val="24"/>
                <w:szCs w:val="24"/>
              </w:rPr>
            </w:pPr>
            <w:r w:rsidRPr="002600CD">
              <w:rPr>
                <w:sz w:val="24"/>
                <w:szCs w:val="24"/>
              </w:rPr>
              <w:t xml:space="preserve">Развитие навыков чтения аутентичного текста с общим пониманием. </w:t>
            </w:r>
            <w:r w:rsidRPr="002619D8">
              <w:rPr>
                <w:iCs/>
                <w:sz w:val="24"/>
                <w:szCs w:val="24"/>
              </w:rPr>
              <w:t>Т.Харди «Тесс из рода Д‘Эрбервиль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92F31" w:rsidRDefault="00F45C2D" w:rsidP="00CA2D99">
            <w:pPr>
              <w:ind w:firstLine="0"/>
              <w:rPr>
                <w:sz w:val="20"/>
                <w:szCs w:val="20"/>
              </w:rPr>
            </w:pPr>
            <w:r w:rsidRPr="002600CD">
              <w:rPr>
                <w:sz w:val="20"/>
                <w:szCs w:val="20"/>
              </w:rPr>
              <w:t>Читать отрывок литературного  произведения с извлечением полной информации</w:t>
            </w:r>
            <w:r w:rsidR="00F92F31" w:rsidRPr="00F92F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Понимать и использовать </w:t>
            </w:r>
            <w:r w:rsidRPr="00EA5279">
              <w:rPr>
                <w:sz w:val="20"/>
                <w:szCs w:val="20"/>
              </w:rPr>
              <w:t xml:space="preserve"> в речи новую лексику по теме</w:t>
            </w:r>
            <w:r w:rsidRPr="002600CD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 xml:space="preserve">Развивать </w:t>
            </w:r>
            <w:r w:rsidRPr="00EA5279">
              <w:rPr>
                <w:sz w:val="20"/>
                <w:szCs w:val="20"/>
              </w:rPr>
              <w:t>коммуникативные УУД через все виды речевой деятельности</w:t>
            </w:r>
            <w:r w:rsidRPr="002600CD">
              <w:rPr>
                <w:i/>
              </w:rPr>
              <w:t xml:space="preserve"> </w:t>
            </w:r>
            <w:r w:rsidRPr="002600CD">
              <w:rPr>
                <w:sz w:val="20"/>
                <w:szCs w:val="20"/>
              </w:rPr>
              <w:t>Осознать возможность самореализации средствами ИЯ</w:t>
            </w:r>
            <w:r>
              <w:rPr>
                <w:sz w:val="20"/>
                <w:szCs w:val="20"/>
              </w:rPr>
              <w:t>; Проявлять</w:t>
            </w:r>
            <w:r w:rsidRPr="00EA5279">
              <w:rPr>
                <w:sz w:val="20"/>
                <w:szCs w:val="20"/>
              </w:rPr>
              <w:t xml:space="preserve"> интерес к самостоятельному чтению художественной литературы на английском языке</w:t>
            </w:r>
          </w:p>
        </w:tc>
      </w:tr>
      <w:tr w:rsidR="00F45C2D" w:rsidRPr="00F47C8A" w:rsidTr="00CA2D99">
        <w:trPr>
          <w:trHeight w:val="480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"Окружающий мир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  <w:p w:rsidR="00F45C2D" w:rsidRPr="00F47C8A" w:rsidRDefault="00F45C2D" w:rsidP="00CA2D99">
            <w:pPr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 </w:t>
            </w:r>
          </w:p>
        </w:tc>
      </w:tr>
      <w:tr w:rsidR="00F45C2D" w:rsidRPr="00F47C8A" w:rsidTr="00CA2D99">
        <w:trPr>
          <w:trHeight w:val="112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5</w:t>
            </w:r>
            <w:r w:rsidR="00C63E94">
              <w:rPr>
                <w:sz w:val="24"/>
                <w:szCs w:val="24"/>
              </w:rPr>
              <w:t>5</w:t>
            </w:r>
            <w:r w:rsidRPr="00F47C8A">
              <w:rPr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11F99" w:rsidRDefault="00F45C2D" w:rsidP="00CA2D99">
            <w:pPr>
              <w:rPr>
                <w:sz w:val="24"/>
                <w:szCs w:val="24"/>
              </w:rPr>
            </w:pPr>
            <w:r w:rsidRPr="00F11F99">
              <w:rPr>
                <w:sz w:val="24"/>
                <w:szCs w:val="24"/>
              </w:rPr>
              <w:t xml:space="preserve">Обучение письменной речи </w:t>
            </w:r>
            <w:r w:rsidRPr="002619D8">
              <w:rPr>
                <w:iCs/>
                <w:sz w:val="24"/>
                <w:szCs w:val="24"/>
              </w:rPr>
              <w:t>Письма-предложения,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19D8">
              <w:rPr>
                <w:iCs/>
                <w:sz w:val="24"/>
                <w:szCs w:val="24"/>
              </w:rPr>
              <w:t>рекомендации.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11F99" w:rsidRDefault="00F45C2D" w:rsidP="00CA2D99">
            <w:pPr>
              <w:ind w:firstLine="0"/>
              <w:rPr>
                <w:sz w:val="20"/>
                <w:szCs w:val="20"/>
              </w:rPr>
            </w:pPr>
            <w:r w:rsidRPr="00EA5279"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оставлять </w:t>
            </w:r>
            <w:r w:rsidRPr="002619D8">
              <w:rPr>
                <w:iCs/>
                <w:sz w:val="20"/>
                <w:szCs w:val="20"/>
              </w:rPr>
              <w:t>Письма-предложения,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2619D8">
              <w:rPr>
                <w:iCs/>
                <w:sz w:val="20"/>
                <w:szCs w:val="20"/>
              </w:rPr>
              <w:t>рекомендации.</w:t>
            </w:r>
            <w:r w:rsidRPr="002619D8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Подбирать</w:t>
            </w:r>
            <w:r w:rsidRPr="00EA5279">
              <w:rPr>
                <w:sz w:val="20"/>
                <w:szCs w:val="20"/>
              </w:rPr>
              <w:t xml:space="preserve">  прилагательные и  наречия для </w:t>
            </w:r>
            <w:r>
              <w:rPr>
                <w:sz w:val="20"/>
                <w:szCs w:val="20"/>
              </w:rPr>
              <w:t>письма Полно и точно  выражать</w:t>
            </w:r>
            <w:r w:rsidRPr="00EA5279">
              <w:rPr>
                <w:sz w:val="20"/>
                <w:szCs w:val="20"/>
              </w:rPr>
              <w:t xml:space="preserve"> свои мысли  в соответствии с задачами и условиями коммуникации</w:t>
            </w:r>
            <w:r w:rsidRPr="002600CD">
              <w:rPr>
                <w:i/>
              </w:rPr>
              <w:t xml:space="preserve"> </w:t>
            </w:r>
            <w:r w:rsidRPr="002600CD">
              <w:rPr>
                <w:sz w:val="20"/>
                <w:szCs w:val="20"/>
              </w:rPr>
              <w:t>Осознать возможность самореализации средствами ИЯ</w:t>
            </w:r>
            <w:r>
              <w:rPr>
                <w:sz w:val="20"/>
                <w:szCs w:val="20"/>
              </w:rPr>
              <w:t xml:space="preserve">; </w:t>
            </w:r>
          </w:p>
        </w:tc>
      </w:tr>
      <w:tr w:rsidR="00F45C2D" w:rsidRPr="00F47C8A" w:rsidTr="00CA2D99">
        <w:trPr>
          <w:trHeight w:val="124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F45C2D" w:rsidRPr="00F47C8A">
              <w:rPr>
                <w:sz w:val="24"/>
                <w:szCs w:val="24"/>
              </w:rPr>
              <w:t>58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 w:rsidRPr="00F47C8A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11F99" w:rsidRDefault="00F45C2D" w:rsidP="00CA2D99">
            <w:pPr>
              <w:rPr>
                <w:sz w:val="24"/>
                <w:szCs w:val="24"/>
              </w:rPr>
            </w:pPr>
            <w:r w:rsidRPr="00F11F99">
              <w:rPr>
                <w:sz w:val="24"/>
                <w:szCs w:val="24"/>
              </w:rPr>
              <w:t xml:space="preserve">Развитие навыков письменной речи: </w:t>
            </w:r>
            <w:r w:rsidRPr="002619D8">
              <w:rPr>
                <w:iCs/>
                <w:sz w:val="24"/>
                <w:szCs w:val="24"/>
              </w:rPr>
              <w:t>Письма-предложения,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19D8">
              <w:rPr>
                <w:iCs/>
                <w:sz w:val="24"/>
                <w:szCs w:val="24"/>
              </w:rPr>
              <w:t>рекомендации</w:t>
            </w:r>
            <w:r w:rsidRPr="00416E37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11F99" w:rsidRDefault="00F45C2D" w:rsidP="00CA2D99">
            <w:pPr>
              <w:ind w:firstLine="0"/>
              <w:rPr>
                <w:sz w:val="20"/>
                <w:szCs w:val="20"/>
              </w:rPr>
            </w:pPr>
            <w:r w:rsidRPr="00F11F99">
              <w:rPr>
                <w:sz w:val="20"/>
                <w:szCs w:val="20"/>
              </w:rPr>
              <w:t xml:space="preserve">Писать  </w:t>
            </w:r>
            <w:r>
              <w:rPr>
                <w:sz w:val="20"/>
                <w:szCs w:val="20"/>
              </w:rPr>
              <w:t>письма – предложения, рекомендации Уметь</w:t>
            </w:r>
            <w:r w:rsidRPr="00EA5279">
              <w:rPr>
                <w:sz w:val="20"/>
                <w:szCs w:val="20"/>
              </w:rPr>
              <w:t xml:space="preserve">  выражать  чувства и эмоции</w:t>
            </w:r>
            <w:r w:rsidRPr="002600CD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Полно и точно  выражать</w:t>
            </w:r>
            <w:r w:rsidRPr="00EA5279">
              <w:rPr>
                <w:sz w:val="20"/>
                <w:szCs w:val="20"/>
              </w:rPr>
              <w:t xml:space="preserve"> свои мысли  в соответствии с задачами и условиями коммуникации</w:t>
            </w:r>
            <w:r>
              <w:rPr>
                <w:i/>
              </w:rPr>
              <w:t xml:space="preserve">; </w:t>
            </w:r>
            <w:r>
              <w:rPr>
                <w:sz w:val="20"/>
                <w:szCs w:val="20"/>
              </w:rPr>
              <w:t>Уметь</w:t>
            </w:r>
            <w:r w:rsidRPr="00EA5279">
              <w:rPr>
                <w:sz w:val="20"/>
                <w:szCs w:val="20"/>
              </w:rPr>
              <w:t xml:space="preserve"> строить  композицию краткого рассказа</w:t>
            </w:r>
            <w:r>
              <w:rPr>
                <w:i/>
              </w:rPr>
              <w:t xml:space="preserve"> </w:t>
            </w:r>
            <w:r w:rsidRPr="002600CD">
              <w:rPr>
                <w:sz w:val="20"/>
                <w:szCs w:val="20"/>
              </w:rPr>
              <w:t>Осознать возможность самореализации средствами ИЯ</w:t>
            </w:r>
            <w:r>
              <w:rPr>
                <w:sz w:val="20"/>
                <w:szCs w:val="20"/>
              </w:rPr>
              <w:t xml:space="preserve">; </w:t>
            </w:r>
          </w:p>
        </w:tc>
      </w:tr>
      <w:tr w:rsidR="00F45C2D" w:rsidRPr="00F47C8A" w:rsidTr="00CA2D99">
        <w:trPr>
          <w:trHeight w:val="155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 w:rsidRPr="00F47C8A">
              <w:rPr>
                <w:sz w:val="24"/>
                <w:szCs w:val="24"/>
              </w:rPr>
              <w:t>59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4C008B" w:rsidRDefault="00F45C2D" w:rsidP="00CA2D99">
            <w:pPr>
              <w:rPr>
                <w:sz w:val="24"/>
                <w:szCs w:val="24"/>
              </w:rPr>
            </w:pPr>
            <w:r w:rsidRPr="004C008B">
              <w:rPr>
                <w:sz w:val="24"/>
                <w:szCs w:val="24"/>
              </w:rPr>
              <w:t>Развитие навыков диалогической речи по теме Дом, любимый дом.</w:t>
            </w:r>
          </w:p>
          <w:p w:rsidR="00F45C2D" w:rsidRPr="00F11F99" w:rsidRDefault="00F45C2D" w:rsidP="00CA2D9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71799A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71799A">
              <w:rPr>
                <w:sz w:val="20"/>
                <w:szCs w:val="20"/>
              </w:rPr>
              <w:t xml:space="preserve">Обладать информационной и социокультурной компетенцией; </w:t>
            </w:r>
            <w:r w:rsidRPr="00416E37">
              <w:rPr>
                <w:sz w:val="20"/>
                <w:szCs w:val="20"/>
              </w:rPr>
              <w:t xml:space="preserve">Анализ способов словообразования. Уметь осуществлять межличностное и межкультурное общение с применением знаний о национально-культурных особенностях России и Великобритании. </w:t>
            </w:r>
            <w:r>
              <w:rPr>
                <w:sz w:val="20"/>
                <w:szCs w:val="20"/>
              </w:rPr>
              <w:t>Ознакомиться</w:t>
            </w:r>
            <w:r w:rsidRPr="00EA5279">
              <w:rPr>
                <w:sz w:val="20"/>
                <w:szCs w:val="20"/>
              </w:rPr>
              <w:t xml:space="preserve"> с культурными памятникам</w:t>
            </w:r>
            <w:r>
              <w:rPr>
                <w:sz w:val="20"/>
                <w:szCs w:val="20"/>
              </w:rPr>
              <w:t xml:space="preserve">и представителей других культур; </w:t>
            </w:r>
            <w:r w:rsidRPr="002600CD">
              <w:rPr>
                <w:sz w:val="20"/>
                <w:szCs w:val="20"/>
              </w:rPr>
              <w:t>Осознать возможность самореализации средствами ИЯ</w:t>
            </w:r>
            <w:r>
              <w:rPr>
                <w:sz w:val="20"/>
                <w:szCs w:val="20"/>
              </w:rPr>
              <w:t>;</w:t>
            </w:r>
          </w:p>
        </w:tc>
      </w:tr>
      <w:tr w:rsidR="00F45C2D" w:rsidRPr="00F47C8A" w:rsidTr="00CA2D99">
        <w:trPr>
          <w:trHeight w:val="92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 w:rsidRPr="00F47C8A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71799A" w:rsidRDefault="00F45C2D" w:rsidP="00CA2D99">
            <w:pPr>
              <w:rPr>
                <w:sz w:val="24"/>
                <w:szCs w:val="24"/>
              </w:rPr>
            </w:pPr>
            <w:r w:rsidRPr="0071799A">
              <w:rPr>
                <w:sz w:val="24"/>
                <w:szCs w:val="24"/>
              </w:rPr>
              <w:t>Развитие навыков письменной речи по теме «География»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владеть</w:t>
            </w:r>
            <w:r w:rsidRPr="00EA5279">
              <w:rPr>
                <w:sz w:val="20"/>
                <w:szCs w:val="20"/>
              </w:rPr>
              <w:t xml:space="preserve">  изученным лексико-грамматическим материалом  по теме «</w:t>
            </w:r>
            <w:r>
              <w:rPr>
                <w:sz w:val="20"/>
                <w:szCs w:val="20"/>
              </w:rPr>
              <w:t>География</w:t>
            </w:r>
            <w:r w:rsidRPr="00EA5279">
              <w:rPr>
                <w:sz w:val="20"/>
                <w:szCs w:val="20"/>
              </w:rPr>
              <w:t>» во всех видах речевой деятельности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51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 w:rsidRPr="00F47C8A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Развитие умения читать с целью извлечения конкретной информации.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 w:rsidRPr="00416E37">
              <w:rPr>
                <w:sz w:val="20"/>
                <w:szCs w:val="20"/>
              </w:rPr>
              <w:t>Передача основного содержания прочитанного с выражением своего отношения, оценки. Полное и точное понимание текста</w:t>
            </w:r>
            <w:r w:rsidRPr="0071799A">
              <w:rPr>
                <w:i/>
                <w:iCs/>
              </w:rPr>
              <w:t xml:space="preserve"> </w:t>
            </w:r>
            <w:r w:rsidRPr="0071799A">
              <w:rPr>
                <w:sz w:val="20"/>
                <w:szCs w:val="20"/>
              </w:rPr>
              <w:t>поиск и выделение необходимой информации, выбирать действия в соответствии с поставленной задачей.</w:t>
            </w:r>
            <w:r w:rsidRPr="0071799A">
              <w:rPr>
                <w:i/>
                <w:iCs/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высказывать и аргументировать свою точку зрения. Делать сообщения ,инициировать, поддерживать и заканчивать диалог.</w:t>
            </w:r>
            <w:r>
              <w:rPr>
                <w:sz w:val="20"/>
                <w:szCs w:val="20"/>
              </w:rPr>
              <w:t xml:space="preserve"> </w:t>
            </w:r>
            <w:r w:rsidRPr="0071799A">
              <w:rPr>
                <w:sz w:val="20"/>
                <w:szCs w:val="20"/>
              </w:rPr>
              <w:t>личностная мотивация учебной деятельности.</w:t>
            </w:r>
          </w:p>
        </w:tc>
      </w:tr>
      <w:tr w:rsidR="00F45C2D" w:rsidRPr="00F47C8A" w:rsidTr="00CA2D99">
        <w:trPr>
          <w:trHeight w:val="921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B2873" w:rsidRDefault="00C63E94" w:rsidP="00CA2D9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 w:rsidR="00F45C2D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71799A" w:rsidRDefault="00F45C2D" w:rsidP="00CA2D99">
            <w:pPr>
              <w:rPr>
                <w:sz w:val="24"/>
                <w:szCs w:val="24"/>
              </w:rPr>
            </w:pPr>
            <w:r w:rsidRPr="0071799A">
              <w:rPr>
                <w:sz w:val="24"/>
                <w:szCs w:val="24"/>
              </w:rPr>
              <w:t>Соверш</w:t>
            </w:r>
            <w:r>
              <w:rPr>
                <w:sz w:val="24"/>
                <w:szCs w:val="24"/>
              </w:rPr>
              <w:t xml:space="preserve">енствование лексических навыков, </w:t>
            </w:r>
            <w:r w:rsidRPr="0071799A">
              <w:rPr>
                <w:sz w:val="24"/>
                <w:szCs w:val="24"/>
              </w:rPr>
              <w:t>говорения и чтения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Применять </w:t>
            </w:r>
            <w:r w:rsidRPr="00EA5279">
              <w:rPr>
                <w:sz w:val="20"/>
                <w:szCs w:val="20"/>
              </w:rPr>
              <w:t xml:space="preserve"> лексико-грамматический материал  в заданиях формата итоговой аттестации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 навыками самоконтроля и самооценки</w:t>
            </w:r>
            <w:r w:rsidRPr="0071799A">
              <w:rPr>
                <w:i/>
                <w:iCs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ИЯ.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Тема "</w:t>
            </w: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 xml:space="preserve">МОДУЛЬ 6 Тема модуля: </w:t>
            </w:r>
            <w:r>
              <w:rPr>
                <w:b/>
                <w:bCs/>
                <w:sz w:val="24"/>
                <w:szCs w:val="24"/>
              </w:rPr>
              <w:t>Общение (</w:t>
            </w:r>
            <w:r>
              <w:rPr>
                <w:b/>
                <w:bCs/>
                <w:sz w:val="24"/>
                <w:szCs w:val="24"/>
                <w:lang w:val="en-US"/>
              </w:rPr>
              <w:t>EDUCATION</w:t>
            </w:r>
            <w:r>
              <w:rPr>
                <w:b/>
                <w:bCs/>
                <w:sz w:val="24"/>
                <w:szCs w:val="24"/>
              </w:rPr>
              <w:t>)– 15</w:t>
            </w:r>
            <w:r w:rsidRPr="00F47C8A">
              <w:rPr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F45C2D" w:rsidRPr="00F47C8A" w:rsidTr="00CA2D99">
        <w:trPr>
          <w:trHeight w:val="343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"</w:t>
            </w:r>
            <w:r>
              <w:t xml:space="preserve"> </w:t>
            </w:r>
            <w:r w:rsidRPr="004C008B">
              <w:rPr>
                <w:b/>
                <w:bCs/>
                <w:sz w:val="24"/>
                <w:szCs w:val="24"/>
              </w:rPr>
              <w:t>Научно-технический прогресс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45C2D" w:rsidRPr="00F47C8A" w:rsidTr="00CA2D99">
        <w:trPr>
          <w:trHeight w:val="19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6</w:t>
            </w:r>
            <w:r w:rsidR="00C63E94">
              <w:rPr>
                <w:sz w:val="24"/>
                <w:szCs w:val="24"/>
              </w:rPr>
              <w:t>6</w:t>
            </w:r>
            <w:r w:rsidRPr="00F47C8A">
              <w:rPr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B2873" w:rsidRDefault="00F45C2D" w:rsidP="00CA2D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лексики по теме «Технологии</w:t>
            </w:r>
            <w:r w:rsidRPr="009B2873">
              <w:rPr>
                <w:sz w:val="24"/>
                <w:szCs w:val="24"/>
              </w:rPr>
              <w:t>». Обучение изучающему чтению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B2873" w:rsidRDefault="00F45C2D" w:rsidP="00CA2D99">
            <w:pPr>
              <w:ind w:firstLine="0"/>
              <w:rPr>
                <w:sz w:val="20"/>
                <w:szCs w:val="20"/>
              </w:rPr>
            </w:pPr>
            <w:r w:rsidRPr="009B2873">
              <w:rPr>
                <w:sz w:val="20"/>
                <w:szCs w:val="20"/>
              </w:rPr>
              <w:t>Узнать в письменном и устном тексте, воспроизводит и употребляет в речи ле</w:t>
            </w:r>
            <w:r>
              <w:rPr>
                <w:sz w:val="20"/>
                <w:szCs w:val="20"/>
              </w:rPr>
              <w:t>ксику по теме «Техника</w:t>
            </w:r>
            <w:r w:rsidRPr="009B2873">
              <w:rPr>
                <w:sz w:val="20"/>
                <w:szCs w:val="20"/>
              </w:rPr>
              <w:t xml:space="preserve">»; Читать, слушать и понимать аутентичный  текст о </w:t>
            </w:r>
            <w:r>
              <w:rPr>
                <w:sz w:val="20"/>
                <w:szCs w:val="20"/>
              </w:rPr>
              <w:t xml:space="preserve">технологиях </w:t>
            </w:r>
            <w:r w:rsidRPr="00416E37">
              <w:rPr>
                <w:sz w:val="20"/>
                <w:szCs w:val="20"/>
              </w:rPr>
              <w:t>Расширение словарного запаса, запоминание новой лексики, развитие навыков устой речи.  Уметь выделять ключевые слова и фразы</w:t>
            </w:r>
            <w:r w:rsidRPr="0071799A">
              <w:rPr>
                <w:i/>
                <w:iCs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культурой питания</w:t>
            </w:r>
            <w:r>
              <w:rPr>
                <w:sz w:val="20"/>
                <w:szCs w:val="20"/>
              </w:rPr>
              <w:t>,</w:t>
            </w:r>
            <w:r w:rsidRPr="00EA5279">
              <w:rPr>
                <w:sz w:val="20"/>
                <w:szCs w:val="20"/>
              </w:rPr>
              <w:t xml:space="preserve"> как составляющего здорового  образа жизни</w:t>
            </w:r>
            <w:r>
              <w:rPr>
                <w:sz w:val="20"/>
                <w:szCs w:val="20"/>
              </w:rPr>
              <w:t>; 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ИЯ.</w:t>
            </w:r>
          </w:p>
        </w:tc>
      </w:tr>
      <w:tr w:rsidR="00F45C2D" w:rsidRPr="00F47C8A" w:rsidTr="00CA2D99">
        <w:trPr>
          <w:trHeight w:val="19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 w:rsidRPr="00F47C8A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B2873" w:rsidRDefault="00F45C2D" w:rsidP="00CA2D99">
            <w:pPr>
              <w:rPr>
                <w:sz w:val="24"/>
                <w:szCs w:val="24"/>
              </w:rPr>
            </w:pPr>
            <w:r w:rsidRPr="009B2873">
              <w:rPr>
                <w:sz w:val="24"/>
                <w:szCs w:val="24"/>
              </w:rPr>
              <w:t>Обучение монологической и письменной речи по теме «</w:t>
            </w:r>
            <w:r>
              <w:rPr>
                <w:sz w:val="24"/>
                <w:szCs w:val="24"/>
              </w:rPr>
              <w:t>В космосе</w:t>
            </w:r>
            <w:r w:rsidRPr="009B2873"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527CF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8527CF">
              <w:rPr>
                <w:sz w:val="20"/>
                <w:szCs w:val="20"/>
              </w:rPr>
              <w:t>Рассказывать о</w:t>
            </w:r>
            <w:r>
              <w:rPr>
                <w:sz w:val="20"/>
                <w:szCs w:val="20"/>
              </w:rPr>
              <w:t xml:space="preserve"> космических технологиях</w:t>
            </w:r>
            <w:r w:rsidRPr="008527CF">
              <w:rPr>
                <w:sz w:val="20"/>
                <w:szCs w:val="20"/>
              </w:rPr>
              <w:t xml:space="preserve">; </w:t>
            </w:r>
            <w:r w:rsidRPr="00416E37">
              <w:rPr>
                <w:sz w:val="20"/>
                <w:szCs w:val="20"/>
              </w:rPr>
              <w:t>Выборочное понимание необходимой информации из текста. Расстановка недостающих предложений в текст. Передача основного содержания прочитанного.</w:t>
            </w:r>
            <w:r>
              <w:rPr>
                <w:sz w:val="20"/>
                <w:szCs w:val="20"/>
              </w:rPr>
              <w:t xml:space="preserve"> </w:t>
            </w:r>
            <w:r w:rsidRPr="008527CF">
              <w:rPr>
                <w:sz w:val="20"/>
                <w:szCs w:val="20"/>
              </w:rPr>
              <w:t>Полно и точно выражать свои мысли в  соответствии с условиями и задачами коммуникации; Уметь планировать  свое речевое  и неречевое  поведение</w:t>
            </w:r>
            <w:r w:rsidRPr="008527CF">
              <w:rPr>
                <w:i/>
                <w:iCs/>
              </w:rPr>
              <w:t xml:space="preserve"> </w:t>
            </w:r>
            <w:r w:rsidRPr="008527CF">
              <w:rPr>
                <w:sz w:val="20"/>
                <w:szCs w:val="20"/>
              </w:rPr>
              <w:t>Обладать культурой питания, как составляющего здорового  образа жизни; Осознать возможность самореализации средствами ИЯ.</w:t>
            </w:r>
          </w:p>
        </w:tc>
      </w:tr>
      <w:tr w:rsidR="00F45C2D" w:rsidRPr="00F47C8A" w:rsidTr="00CA2D99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527CF" w:rsidRDefault="00F45C2D" w:rsidP="00CA2D99">
            <w:pPr>
              <w:rPr>
                <w:sz w:val="24"/>
                <w:szCs w:val="24"/>
              </w:rPr>
            </w:pPr>
            <w:r w:rsidRPr="008527CF">
              <w:rPr>
                <w:sz w:val="24"/>
                <w:szCs w:val="24"/>
              </w:rPr>
              <w:t>Обучение  чтению и диалогической речи</w:t>
            </w:r>
            <w:r>
              <w:rPr>
                <w:sz w:val="24"/>
                <w:szCs w:val="24"/>
              </w:rPr>
              <w:t xml:space="preserve">. </w:t>
            </w:r>
            <w:r w:rsidRPr="008527CF">
              <w:rPr>
                <w:sz w:val="24"/>
                <w:szCs w:val="24"/>
              </w:rPr>
              <w:t>Введение лексики по теме «</w:t>
            </w:r>
            <w:r>
              <w:rPr>
                <w:sz w:val="24"/>
                <w:szCs w:val="24"/>
              </w:rPr>
              <w:t>СМИ</w:t>
            </w:r>
            <w:r w:rsidRPr="008527CF">
              <w:rPr>
                <w:sz w:val="24"/>
                <w:szCs w:val="24"/>
              </w:rPr>
              <w:t>».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05667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416E37">
              <w:rPr>
                <w:sz w:val="20"/>
                <w:szCs w:val="20"/>
              </w:rPr>
              <w:t>Диалог- обмен мнениями( выражать своё отношение к высказываниям партнёра, своё мнение по обсуждаемой теме)</w:t>
            </w:r>
            <w:r w:rsidRPr="00B05667">
              <w:rPr>
                <w:sz w:val="20"/>
                <w:szCs w:val="20"/>
              </w:rPr>
              <w:t>.</w:t>
            </w:r>
            <w:r w:rsidRPr="00B05667">
              <w:rPr>
                <w:sz w:val="24"/>
                <w:szCs w:val="24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воспринимать текст на слух, уметь выбирать нужную информацию.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Знать значения лексических единиц, связанных с изученной тематикой.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вести диалог- обмен информацией.</w:t>
            </w:r>
            <w:r w:rsidRPr="00B05667">
              <w:rPr>
                <w:sz w:val="20"/>
                <w:szCs w:val="20"/>
              </w:rPr>
              <w:t>. Обладать культурой питания, как составляющего здорового  образа жизни; Осознать возможность самореализации средствами ИЯ.</w:t>
            </w:r>
          </w:p>
        </w:tc>
      </w:tr>
      <w:tr w:rsidR="00F45C2D" w:rsidRPr="00F47C8A" w:rsidTr="00CA2D99">
        <w:trPr>
          <w:trHeight w:val="222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F45C2D" w:rsidRPr="00F47C8A">
              <w:rPr>
                <w:sz w:val="24"/>
                <w:szCs w:val="24"/>
              </w:rPr>
              <w:t>66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 w:rsidRPr="00F47C8A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527CF" w:rsidRDefault="00F45C2D" w:rsidP="00CA2D99">
            <w:pPr>
              <w:rPr>
                <w:sz w:val="24"/>
                <w:szCs w:val="24"/>
              </w:rPr>
            </w:pPr>
            <w:r w:rsidRPr="008527CF">
              <w:rPr>
                <w:sz w:val="24"/>
                <w:szCs w:val="24"/>
              </w:rPr>
              <w:t>Обучение аудированию и диалогической речи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05667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B05667">
              <w:rPr>
                <w:sz w:val="20"/>
                <w:szCs w:val="20"/>
              </w:rPr>
              <w:t xml:space="preserve">Воспринимать на слух выборочную информацию; Вести  разговор о </w:t>
            </w:r>
            <w:r>
              <w:rPr>
                <w:sz w:val="20"/>
                <w:szCs w:val="20"/>
              </w:rPr>
              <w:t xml:space="preserve">СМИ </w:t>
            </w:r>
            <w:r w:rsidRPr="00B05667">
              <w:rPr>
                <w:sz w:val="20"/>
                <w:szCs w:val="20"/>
              </w:rPr>
              <w:t>Полно и точно  выражать свои мысли в соответствии с задачами и условиями коммуникации; Обладать навыками работы с информацией . Обладать культурой питания, как составляющего здорового  образа жизни; Осознать возможность самореализации средствами ИЯ.</w:t>
            </w:r>
          </w:p>
        </w:tc>
      </w:tr>
      <w:tr w:rsidR="00F45C2D" w:rsidRPr="00F47C8A" w:rsidTr="00CA2D99">
        <w:trPr>
          <w:trHeight w:val="15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 w:rsidRPr="00F47C8A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05667" w:rsidRDefault="00F45C2D" w:rsidP="00CA2D99">
            <w:pPr>
              <w:rPr>
                <w:sz w:val="24"/>
                <w:szCs w:val="24"/>
              </w:rPr>
            </w:pPr>
            <w:r w:rsidRPr="00B05667">
              <w:rPr>
                <w:sz w:val="24"/>
                <w:szCs w:val="24"/>
              </w:rPr>
              <w:t>Развитие грамматических навыков:</w:t>
            </w:r>
            <w:r>
              <w:rPr>
                <w:sz w:val="24"/>
                <w:szCs w:val="24"/>
              </w:rPr>
              <w:t xml:space="preserve"> Косвенную речь</w:t>
            </w:r>
            <w:r w:rsidRPr="00B05667"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742205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742205">
              <w:rPr>
                <w:sz w:val="20"/>
                <w:szCs w:val="20"/>
              </w:rPr>
              <w:t xml:space="preserve">Распознать и правильно употреблять в речи </w:t>
            </w:r>
            <w:r>
              <w:rPr>
                <w:sz w:val="20"/>
                <w:szCs w:val="20"/>
              </w:rPr>
              <w:t xml:space="preserve">косвенную речь </w:t>
            </w:r>
            <w:r w:rsidRPr="00416E37">
              <w:rPr>
                <w:sz w:val="20"/>
                <w:szCs w:val="20"/>
              </w:rPr>
              <w:t>Сравнительный анализ употребления  видо-времен. форм глагола в косвенной речи. Выполнение грамматических упражнений</w:t>
            </w:r>
            <w:r w:rsidRPr="00742205">
              <w:rPr>
                <w:i/>
                <w:iCs/>
              </w:rPr>
              <w:t xml:space="preserve"> </w:t>
            </w:r>
            <w:r w:rsidRPr="00742205">
              <w:rPr>
                <w:sz w:val="20"/>
                <w:szCs w:val="20"/>
              </w:rPr>
              <w:t xml:space="preserve">Обладать навыками работы с информацией; </w:t>
            </w:r>
            <w:r w:rsidRPr="00416E37">
              <w:rPr>
                <w:sz w:val="20"/>
                <w:szCs w:val="20"/>
              </w:rPr>
              <w:t>Уметь употреблять  косвенную речь в различных типах предложений, использовать согласование времен.</w:t>
            </w:r>
            <w:r>
              <w:rPr>
                <w:sz w:val="20"/>
                <w:szCs w:val="20"/>
              </w:rPr>
              <w:t xml:space="preserve"> </w:t>
            </w:r>
            <w:r w:rsidRPr="00742205">
              <w:rPr>
                <w:sz w:val="20"/>
                <w:szCs w:val="20"/>
              </w:rPr>
              <w:t xml:space="preserve"> Осознать возможность самореализации средствами ИЯ.</w:t>
            </w:r>
          </w:p>
        </w:tc>
      </w:tr>
      <w:tr w:rsidR="00F45C2D" w:rsidRPr="00F47C8A" w:rsidTr="00CA2D99">
        <w:trPr>
          <w:trHeight w:val="160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05667" w:rsidRDefault="00F45C2D" w:rsidP="00CA2D99">
            <w:pPr>
              <w:rPr>
                <w:sz w:val="24"/>
                <w:szCs w:val="24"/>
              </w:rPr>
            </w:pPr>
            <w:r w:rsidRPr="00B05667">
              <w:rPr>
                <w:sz w:val="24"/>
                <w:szCs w:val="24"/>
              </w:rPr>
              <w:t xml:space="preserve">Совершенствование навыков употребления фразового глагола </w:t>
            </w:r>
            <w:r>
              <w:rPr>
                <w:sz w:val="24"/>
                <w:szCs w:val="24"/>
                <w:lang w:val="en-US"/>
              </w:rPr>
              <w:t>talk</w:t>
            </w:r>
            <w:r w:rsidRPr="00AA4BE1">
              <w:rPr>
                <w:sz w:val="24"/>
                <w:szCs w:val="24"/>
              </w:rPr>
              <w:t xml:space="preserve"> </w:t>
            </w:r>
            <w:r w:rsidRPr="00B05667">
              <w:rPr>
                <w:sz w:val="24"/>
                <w:szCs w:val="24"/>
              </w:rPr>
              <w:t>и предлогов. Словообразовательные приставки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742205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742205">
              <w:rPr>
                <w:sz w:val="20"/>
                <w:szCs w:val="20"/>
              </w:rPr>
              <w:t xml:space="preserve">Распознать и употреблять в речи фразовый глагол </w:t>
            </w:r>
            <w:r>
              <w:rPr>
                <w:sz w:val="20"/>
                <w:szCs w:val="20"/>
                <w:lang w:val="en-US"/>
              </w:rPr>
              <w:t>talk</w:t>
            </w:r>
            <w:r w:rsidRPr="00742205">
              <w:rPr>
                <w:sz w:val="20"/>
                <w:szCs w:val="20"/>
              </w:rPr>
              <w:t>; Правильно использовать в речи трудные для различения ЛЕ</w:t>
            </w:r>
            <w:r w:rsidRPr="00742205">
              <w:rPr>
                <w:i/>
                <w:iCs/>
              </w:rPr>
              <w:t xml:space="preserve"> </w:t>
            </w:r>
            <w:r w:rsidRPr="00742205">
              <w:rPr>
                <w:sz w:val="20"/>
                <w:szCs w:val="20"/>
              </w:rPr>
              <w:t>Обладать навыками работы с информацией; Уметь работать со словарем . Осознать возможность самореализации средствами ИЯ.</w:t>
            </w:r>
          </w:p>
        </w:tc>
      </w:tr>
      <w:tr w:rsidR="00F45C2D" w:rsidRPr="00F47C8A" w:rsidTr="00CA2D99">
        <w:trPr>
          <w:trHeight w:val="215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 w:rsidRPr="00F47C8A">
              <w:rPr>
                <w:sz w:val="24"/>
                <w:szCs w:val="24"/>
              </w:rPr>
              <w:t>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742205" w:rsidRDefault="00F45C2D" w:rsidP="00CA2D99">
            <w:pPr>
              <w:rPr>
                <w:sz w:val="24"/>
                <w:szCs w:val="24"/>
              </w:rPr>
            </w:pPr>
            <w:r w:rsidRPr="00AA4BE1">
              <w:rPr>
                <w:sz w:val="24"/>
                <w:szCs w:val="24"/>
              </w:rPr>
              <w:t>Развитие навыков чтения аутентичного текста с общим пониманием.  Д. Лондон «Белый Клык»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742205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742205">
              <w:rPr>
                <w:sz w:val="20"/>
                <w:szCs w:val="20"/>
              </w:rPr>
              <w:t>Читать отрывок литературного  произведения с извлечением полной информации; Понимать и использовать в речи новую лексику по теме</w:t>
            </w:r>
            <w:r w:rsidRPr="00416E37">
              <w:rPr>
                <w:sz w:val="20"/>
                <w:szCs w:val="20"/>
              </w:rPr>
              <w:t xml:space="preserve"> Самостоятельное высказывание в связи с прочитанным текстом. Прогнозирование пропущенных предложений в тексте.</w:t>
            </w:r>
            <w:r w:rsidRPr="00742205">
              <w:rPr>
                <w:sz w:val="20"/>
                <w:szCs w:val="20"/>
              </w:rPr>
              <w:t xml:space="preserve"> Развивать коммуникативные УУД через </w:t>
            </w:r>
            <w:r w:rsidR="00F92F31">
              <w:rPr>
                <w:sz w:val="20"/>
                <w:szCs w:val="20"/>
              </w:rPr>
              <w:t xml:space="preserve">все виды речевой деятельности; </w:t>
            </w:r>
            <w:r w:rsidRPr="00742205">
              <w:rPr>
                <w:sz w:val="20"/>
                <w:szCs w:val="20"/>
              </w:rPr>
              <w:t xml:space="preserve"> Осознать возможность самореализации средствами ИЯ; Проявлять интерес к самостоятельному  чтению художественной литературы на английском языке</w:t>
            </w:r>
          </w:p>
        </w:tc>
      </w:tr>
      <w:tr w:rsidR="00F45C2D" w:rsidRPr="00F47C8A" w:rsidTr="00CA2D99">
        <w:trPr>
          <w:trHeight w:val="126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 w:rsidRPr="00F47C8A">
              <w:rPr>
                <w:sz w:val="24"/>
                <w:szCs w:val="24"/>
              </w:rPr>
              <w:t>70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 w:rsidRPr="00F47C8A">
              <w:rPr>
                <w:sz w:val="24"/>
                <w:szCs w:val="24"/>
              </w:rPr>
              <w:t>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A4BE1" w:rsidRDefault="00F45C2D" w:rsidP="00CA2D99">
            <w:pPr>
              <w:rPr>
                <w:sz w:val="24"/>
                <w:szCs w:val="24"/>
              </w:rPr>
            </w:pPr>
            <w:r w:rsidRPr="00767B15">
              <w:rPr>
                <w:sz w:val="24"/>
                <w:szCs w:val="24"/>
              </w:rPr>
              <w:t>Обучение письменной речи.</w:t>
            </w:r>
            <w:r>
              <w:rPr>
                <w:sz w:val="24"/>
                <w:szCs w:val="24"/>
              </w:rPr>
              <w:t xml:space="preserve"> Эссе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767B15" w:rsidRDefault="00F45C2D" w:rsidP="00CA2D99">
            <w:pPr>
              <w:ind w:firstLine="0"/>
              <w:rPr>
                <w:sz w:val="20"/>
                <w:szCs w:val="20"/>
              </w:rPr>
            </w:pPr>
            <w:r w:rsidRPr="00416E37">
              <w:rPr>
                <w:sz w:val="20"/>
                <w:szCs w:val="20"/>
              </w:rPr>
              <w:t>Ознакомительное, поисковое и изучающее чтение,  обсуждение структуры сочинения рассуждения.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писать сочинение по плану, использовать слова- связки. Уметь описывать факты, события, явления, выражать своё собственное мнение.</w:t>
            </w:r>
            <w:r>
              <w:rPr>
                <w:sz w:val="20"/>
                <w:szCs w:val="20"/>
              </w:rPr>
              <w:t xml:space="preserve"> </w:t>
            </w:r>
            <w:r w:rsidRPr="00742205">
              <w:rPr>
                <w:sz w:val="20"/>
                <w:szCs w:val="20"/>
              </w:rPr>
              <w:t xml:space="preserve">. Осознать возможность самореализации средствами ИЯ; </w:t>
            </w:r>
          </w:p>
        </w:tc>
      </w:tr>
      <w:tr w:rsidR="00F45C2D" w:rsidRPr="00F47C8A" w:rsidTr="00CA2D99">
        <w:trPr>
          <w:trHeight w:val="70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 w:rsidRPr="00F47C8A">
              <w:rPr>
                <w:sz w:val="24"/>
                <w:szCs w:val="24"/>
              </w:rPr>
              <w:t>71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A4BE1" w:rsidRDefault="00F45C2D" w:rsidP="00CA2D99">
            <w:pPr>
              <w:rPr>
                <w:b/>
                <w:bCs/>
                <w:sz w:val="24"/>
                <w:szCs w:val="24"/>
              </w:rPr>
            </w:pPr>
            <w:r w:rsidRPr="00AA4BE1">
              <w:rPr>
                <w:b/>
                <w:sz w:val="24"/>
                <w:szCs w:val="24"/>
              </w:rPr>
              <w:t>Контроль навыков письма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767B15" w:rsidRDefault="00F45C2D" w:rsidP="00CA2D99">
            <w:pPr>
              <w:ind w:left="34" w:firstLine="0"/>
              <w:rPr>
                <w:sz w:val="20"/>
                <w:szCs w:val="20"/>
              </w:rPr>
            </w:pPr>
            <w:r w:rsidRPr="00EA5279">
              <w:rPr>
                <w:sz w:val="20"/>
                <w:szCs w:val="20"/>
              </w:rPr>
              <w:t xml:space="preserve">Контроль и самоконтроль </w:t>
            </w:r>
            <w:r>
              <w:rPr>
                <w:sz w:val="20"/>
                <w:szCs w:val="20"/>
              </w:rPr>
              <w:t>навыков письма; 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>
              <w:rPr>
                <w:sz w:val="20"/>
                <w:szCs w:val="20"/>
              </w:rPr>
              <w:t>.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543"/>
        </w:trPr>
        <w:tc>
          <w:tcPr>
            <w:tcW w:w="98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13B6F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"Свободное время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</w:tc>
      </w:tr>
      <w:tr w:rsidR="00F45C2D" w:rsidRPr="00F47C8A" w:rsidTr="00CA2D99">
        <w:trPr>
          <w:trHeight w:val="202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7</w:t>
            </w:r>
            <w:r w:rsidR="00C63E94">
              <w:rPr>
                <w:sz w:val="24"/>
                <w:szCs w:val="24"/>
              </w:rPr>
              <w:t>7</w:t>
            </w:r>
            <w:r w:rsidRPr="00F47C8A"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A4BE1" w:rsidRDefault="00F45C2D" w:rsidP="00CA2D99">
            <w:pPr>
              <w:rPr>
                <w:sz w:val="24"/>
                <w:szCs w:val="24"/>
              </w:rPr>
            </w:pPr>
            <w:r w:rsidRPr="00AA4BE1">
              <w:rPr>
                <w:sz w:val="24"/>
                <w:szCs w:val="24"/>
              </w:rPr>
              <w:t>Активизация лексико-грамматических навыков по теме Языки на Британских островах</w:t>
            </w:r>
          </w:p>
          <w:p w:rsidR="00F45C2D" w:rsidRPr="00767B15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EA5279" w:rsidRDefault="00F45C2D" w:rsidP="00CA2D99">
            <w:pPr>
              <w:ind w:firstLine="0"/>
              <w:rPr>
                <w:sz w:val="20"/>
                <w:szCs w:val="20"/>
              </w:rPr>
            </w:pPr>
            <w:r w:rsidRPr="00F13B6F">
              <w:rPr>
                <w:sz w:val="20"/>
                <w:szCs w:val="20"/>
              </w:rPr>
              <w:t>Обладать информационной и социокультурной  компетенцией; Пересказывать  текст с опорой на  тезисы.;.</w:t>
            </w:r>
            <w:r w:rsidRPr="00416E37">
              <w:rPr>
                <w:sz w:val="20"/>
                <w:szCs w:val="20"/>
              </w:rPr>
              <w:t xml:space="preserve"> Понимание основного содержания текста. Выборочное понимание на слух необходимой информации. Самостоятельное высказывание в связи с прочитанным текстом. Языки, на которых говорят в России.(проект)</w:t>
            </w:r>
            <w:r w:rsidRPr="00F13B6F">
              <w:rPr>
                <w:sz w:val="24"/>
                <w:szCs w:val="24"/>
              </w:rPr>
              <w:t xml:space="preserve"> </w:t>
            </w:r>
            <w:r w:rsidRPr="00F13B6F">
              <w:rPr>
                <w:sz w:val="20"/>
                <w:szCs w:val="20"/>
              </w:rPr>
              <w:t>Составлять тезисы; Планировать  свое речевое и неречевое  поведение.</w:t>
            </w:r>
            <w:r>
              <w:rPr>
                <w:sz w:val="20"/>
                <w:szCs w:val="20"/>
              </w:rPr>
              <w:t xml:space="preserve"> </w:t>
            </w:r>
            <w:r w:rsidRPr="00767B15">
              <w:rPr>
                <w:sz w:val="20"/>
                <w:szCs w:val="20"/>
              </w:rPr>
              <w:t>Осознать возможность самореализации средствами ИЯ;</w:t>
            </w:r>
            <w:r w:rsidRPr="00EA52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Познакомится</w:t>
            </w:r>
            <w:r w:rsidRPr="00EA5279">
              <w:rPr>
                <w:sz w:val="20"/>
                <w:szCs w:val="20"/>
              </w:rPr>
              <w:t xml:space="preserve"> с представителями культуры  других стран</w:t>
            </w:r>
          </w:p>
          <w:p w:rsidR="00F45C2D" w:rsidRPr="00F13B6F" w:rsidRDefault="00F45C2D" w:rsidP="00CA2D99">
            <w:pPr>
              <w:rPr>
                <w:sz w:val="20"/>
                <w:szCs w:val="20"/>
              </w:rPr>
            </w:pPr>
          </w:p>
        </w:tc>
      </w:tr>
      <w:tr w:rsidR="00F45C2D" w:rsidRPr="00F47C8A" w:rsidTr="00CA2D99">
        <w:trPr>
          <w:trHeight w:val="93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 w:rsidRPr="00F47C8A">
              <w:rPr>
                <w:sz w:val="24"/>
                <w:szCs w:val="24"/>
              </w:rPr>
              <w:t>73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277932" w:rsidRDefault="00F45C2D" w:rsidP="00CA2D99">
            <w:pPr>
              <w:rPr>
                <w:sz w:val="24"/>
                <w:szCs w:val="24"/>
              </w:rPr>
            </w:pPr>
            <w:r w:rsidRPr="00277932">
              <w:rPr>
                <w:sz w:val="24"/>
                <w:szCs w:val="24"/>
              </w:rPr>
              <w:t>Практика обмена мнениями на тему сообщения</w:t>
            </w:r>
          </w:p>
          <w:p w:rsidR="00F45C2D" w:rsidRPr="00277932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13B6F" w:rsidRDefault="00F45C2D" w:rsidP="00CA2D99">
            <w:pPr>
              <w:ind w:firstLine="0"/>
              <w:rPr>
                <w:i/>
              </w:rPr>
            </w:pPr>
            <w:r w:rsidRPr="006519FB">
              <w:rPr>
                <w:sz w:val="20"/>
                <w:szCs w:val="20"/>
              </w:rPr>
              <w:t>развивать инициативное сотрудничество в поиске и сборе информации. строить речевое высказывание в устной форме, составление плана и последовательности действий.</w:t>
            </w:r>
            <w:r w:rsidRPr="006519FB">
              <w:rPr>
                <w:i/>
                <w:iCs/>
                <w:sz w:val="20"/>
                <w:szCs w:val="20"/>
              </w:rPr>
              <w:t xml:space="preserve"> </w:t>
            </w:r>
            <w:r w:rsidRPr="006519FB">
              <w:rPr>
                <w:sz w:val="20"/>
                <w:szCs w:val="20"/>
              </w:rPr>
              <w:t>личностная мотивация учебной деятельности.</w:t>
            </w:r>
          </w:p>
        </w:tc>
      </w:tr>
      <w:tr w:rsidR="00F45C2D" w:rsidRPr="00F47C8A" w:rsidTr="00CA2D99">
        <w:trPr>
          <w:trHeight w:val="167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F45C2D">
              <w:rPr>
                <w:sz w:val="24"/>
                <w:szCs w:val="24"/>
              </w:rPr>
              <w:t>74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13B6F" w:rsidRDefault="00F45C2D" w:rsidP="00CA2D99">
            <w:pPr>
              <w:rPr>
                <w:sz w:val="24"/>
                <w:szCs w:val="24"/>
              </w:rPr>
            </w:pPr>
            <w:r w:rsidRPr="00F13B6F">
              <w:rPr>
                <w:sz w:val="24"/>
                <w:szCs w:val="24"/>
              </w:rPr>
              <w:t>Активизация лексико-грамматических навы</w:t>
            </w:r>
            <w:r>
              <w:rPr>
                <w:sz w:val="24"/>
                <w:szCs w:val="24"/>
              </w:rPr>
              <w:t>ков по теме «Загрязнение океана</w:t>
            </w:r>
            <w:r w:rsidRPr="00F13B6F"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 w:rsidRPr="00416E37">
              <w:rPr>
                <w:sz w:val="20"/>
                <w:szCs w:val="20"/>
              </w:rPr>
              <w:t>Чтение текста с извлечением нужной информации, выделение главной идеи текста, использование языковой догадки. Написание короткой статьи в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школьный журнал .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выделять основную мысль, выбирать гл. факты из текста, составлять текст с опорой на образец. Знать значения л. е., связанных с изученной тематикой.</w:t>
            </w:r>
            <w:r w:rsidRPr="00067D2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14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>
              <w:rPr>
                <w:sz w:val="24"/>
                <w:szCs w:val="24"/>
              </w:rPr>
              <w:t>75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277932" w:rsidRDefault="00F45C2D" w:rsidP="00CA2D99">
            <w:pPr>
              <w:rPr>
                <w:sz w:val="24"/>
                <w:szCs w:val="24"/>
              </w:rPr>
            </w:pPr>
            <w:r w:rsidRPr="00277932">
              <w:rPr>
                <w:sz w:val="24"/>
                <w:szCs w:val="24"/>
              </w:rPr>
              <w:t>Совершенствование навыков аудирования</w:t>
            </w:r>
          </w:p>
          <w:p w:rsidR="00F45C2D" w:rsidRPr="00F13B6F" w:rsidRDefault="00F45C2D" w:rsidP="00CA2D9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6519FB" w:rsidRDefault="00F45C2D" w:rsidP="00CA2D99">
            <w:pPr>
              <w:ind w:firstLine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Воспринимать на слух выборочную </w:t>
            </w:r>
            <w:r w:rsidRPr="00EA5279">
              <w:rPr>
                <w:sz w:val="20"/>
                <w:szCs w:val="20"/>
              </w:rPr>
              <w:t>информацию</w:t>
            </w:r>
            <w:r>
              <w:rPr>
                <w:sz w:val="20"/>
                <w:szCs w:val="20"/>
              </w:rPr>
              <w:t>; Полно и точно выражать</w:t>
            </w:r>
            <w:r w:rsidRPr="00EA5279">
              <w:rPr>
                <w:sz w:val="20"/>
                <w:szCs w:val="20"/>
              </w:rPr>
              <w:t xml:space="preserve"> свои мысли в соответствии с условиями и задачами коммуникации</w:t>
            </w:r>
            <w:r>
              <w:rPr>
                <w:sz w:val="20"/>
                <w:szCs w:val="20"/>
              </w:rPr>
              <w:t>; Обладать</w:t>
            </w:r>
            <w:r w:rsidRPr="00BE236D">
              <w:rPr>
                <w:sz w:val="20"/>
                <w:szCs w:val="20"/>
              </w:rPr>
              <w:t xml:space="preserve">  навыками работы с ин</w:t>
            </w:r>
            <w:r>
              <w:rPr>
                <w:sz w:val="20"/>
                <w:szCs w:val="20"/>
              </w:rPr>
              <w:t>формацией</w:t>
            </w:r>
            <w:r w:rsidRPr="00BE236D">
              <w:rPr>
                <w:sz w:val="20"/>
                <w:szCs w:val="20"/>
              </w:rPr>
              <w:t>.</w:t>
            </w:r>
            <w:r w:rsidRPr="00BE236D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культурой организации отдыха</w:t>
            </w:r>
            <w:r>
              <w:rPr>
                <w:sz w:val="20"/>
                <w:szCs w:val="20"/>
              </w:rPr>
              <w:t>; Осознать</w:t>
            </w:r>
            <w:r w:rsidRPr="00BE236D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85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>
              <w:rPr>
                <w:sz w:val="24"/>
                <w:szCs w:val="24"/>
              </w:rPr>
              <w:t>76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277932" w:rsidRDefault="00F45C2D" w:rsidP="00CA2D99">
            <w:pPr>
              <w:rPr>
                <w:sz w:val="24"/>
                <w:szCs w:val="24"/>
              </w:rPr>
            </w:pPr>
            <w:r w:rsidRPr="002A1E11">
              <w:rPr>
                <w:sz w:val="24"/>
                <w:szCs w:val="24"/>
              </w:rPr>
              <w:t>Совершенствование грамматических навыков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53C79" w:rsidRDefault="00F45C2D" w:rsidP="00CA2D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владеть</w:t>
            </w:r>
            <w:r w:rsidRPr="00EA5279">
              <w:rPr>
                <w:sz w:val="20"/>
                <w:szCs w:val="20"/>
              </w:rPr>
              <w:t xml:space="preserve">  изученным лексико-грамматическим материалом  по теме «</w:t>
            </w:r>
            <w:r>
              <w:rPr>
                <w:sz w:val="20"/>
                <w:szCs w:val="20"/>
              </w:rPr>
              <w:t>Развлечения</w:t>
            </w:r>
            <w:r w:rsidRPr="00EA5279">
              <w:rPr>
                <w:sz w:val="20"/>
                <w:szCs w:val="20"/>
              </w:rPr>
              <w:t>» во всех видах речевой деятельности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53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>
              <w:rPr>
                <w:sz w:val="24"/>
                <w:szCs w:val="24"/>
              </w:rPr>
              <w:t>77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6F171C" w:rsidRDefault="00F45C2D" w:rsidP="00CA2D99">
            <w:pPr>
              <w:rPr>
                <w:b/>
                <w:bCs/>
                <w:sz w:val="24"/>
                <w:szCs w:val="24"/>
              </w:rPr>
            </w:pPr>
            <w:r w:rsidRPr="006F171C">
              <w:rPr>
                <w:sz w:val="24"/>
                <w:szCs w:val="24"/>
              </w:rPr>
              <w:t>Развитие навыков работы с тестами в форме ЕГЭ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i/>
                <w:iCs/>
                <w:sz w:val="24"/>
                <w:szCs w:val="24"/>
              </w:rPr>
            </w:pPr>
            <w:r w:rsidRPr="00416E37">
              <w:rPr>
                <w:sz w:val="20"/>
                <w:szCs w:val="20"/>
              </w:rPr>
              <w:t>Понимание основного содержания текста, выбор правильных ответов на поставленные вопросы, аудирование с  извлечением нужной информации. Эссе «За и против»</w:t>
            </w:r>
            <w:r w:rsidRPr="006519FB"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использовать поисковое чтение с целью извлечения необходимой информации. Уметь вести диалог-обмен информацией. Описывать факты, явления, выражать своё мнение.</w:t>
            </w:r>
            <w:r w:rsidRPr="006519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 ИЯ</w:t>
            </w:r>
            <w:r w:rsidRPr="006519FB">
              <w:rPr>
                <w:sz w:val="20"/>
                <w:szCs w:val="20"/>
              </w:rPr>
              <w:t>.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Тема "</w:t>
            </w:r>
            <w:r>
              <w:rPr>
                <w:b/>
                <w:bCs/>
                <w:sz w:val="24"/>
                <w:szCs w:val="24"/>
              </w:rPr>
              <w:t>Выбор профессии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 xml:space="preserve">МОДУЛЬ 7 Тема модуля: </w:t>
            </w:r>
            <w:r>
              <w:rPr>
                <w:b/>
                <w:bCs/>
                <w:sz w:val="24"/>
                <w:szCs w:val="24"/>
              </w:rPr>
              <w:t>И наступит день</w:t>
            </w:r>
            <w:r w:rsidRPr="006F17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  <w:lang w:val="en-US"/>
              </w:rPr>
              <w:t>IN</w:t>
            </w:r>
            <w:r w:rsidRPr="0027793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DAYS</w:t>
            </w:r>
            <w:r w:rsidRPr="0027793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TO</w:t>
            </w:r>
            <w:r w:rsidRPr="0027793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COME</w:t>
            </w:r>
            <w:r>
              <w:rPr>
                <w:b/>
                <w:bCs/>
                <w:sz w:val="24"/>
                <w:szCs w:val="24"/>
              </w:rPr>
              <w:t>)– 13</w:t>
            </w:r>
            <w:r w:rsidRPr="00F47C8A">
              <w:rPr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F45C2D" w:rsidRPr="00F47C8A" w:rsidTr="00CA2D99">
        <w:trPr>
          <w:trHeight w:val="31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"</w:t>
            </w:r>
            <w:r w:rsidRPr="00277932">
              <w:rPr>
                <w:b/>
                <w:bCs/>
                <w:sz w:val="24"/>
                <w:szCs w:val="24"/>
              </w:rPr>
              <w:t>Проблемы выбора будущей сферы трудовой и профессиональной деятельности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</w:tc>
      </w:tr>
      <w:tr w:rsidR="00F45C2D" w:rsidRPr="00F47C8A" w:rsidTr="00CA2D99">
        <w:trPr>
          <w:trHeight w:val="141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5838" w:rsidRDefault="00F45C2D" w:rsidP="00CA2D99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</w:t>
            </w:r>
            <w:r w:rsidR="00C63E9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5838" w:rsidRDefault="00F45C2D" w:rsidP="00CA2D99">
            <w:pPr>
              <w:rPr>
                <w:sz w:val="24"/>
                <w:szCs w:val="24"/>
              </w:rPr>
            </w:pPr>
            <w:r w:rsidRPr="00F45838">
              <w:rPr>
                <w:sz w:val="24"/>
                <w:szCs w:val="24"/>
              </w:rPr>
              <w:t>Введение лексики по теме «</w:t>
            </w:r>
            <w:r>
              <w:rPr>
                <w:sz w:val="24"/>
                <w:szCs w:val="24"/>
              </w:rPr>
              <w:t>Мечты и надежды</w:t>
            </w:r>
            <w:r w:rsidRPr="00F45838">
              <w:rPr>
                <w:sz w:val="24"/>
                <w:szCs w:val="24"/>
              </w:rPr>
              <w:t>». Обучение чтению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B2873" w:rsidRDefault="00F45C2D" w:rsidP="00CA2D99">
            <w:pPr>
              <w:ind w:firstLine="0"/>
              <w:rPr>
                <w:sz w:val="20"/>
                <w:szCs w:val="20"/>
              </w:rPr>
            </w:pPr>
            <w:r w:rsidRPr="009B2873">
              <w:rPr>
                <w:sz w:val="20"/>
                <w:szCs w:val="20"/>
              </w:rPr>
              <w:t>Узнать в письменном и устном тексте, воспроизводит и употребляет в речи лексику по тем</w:t>
            </w:r>
            <w:r>
              <w:rPr>
                <w:sz w:val="20"/>
                <w:szCs w:val="20"/>
              </w:rPr>
              <w:t>е «Мечты и надежды</w:t>
            </w:r>
            <w:r w:rsidRPr="009B2873">
              <w:rPr>
                <w:sz w:val="20"/>
                <w:szCs w:val="20"/>
              </w:rPr>
              <w:t xml:space="preserve">»; Читать, слушать и понимать аутентичный  текст о </w:t>
            </w:r>
            <w:r>
              <w:rPr>
                <w:sz w:val="20"/>
                <w:szCs w:val="20"/>
              </w:rPr>
              <w:t xml:space="preserve">мечты и надежды подростков </w:t>
            </w:r>
            <w:r w:rsidRPr="00416E37">
              <w:rPr>
                <w:sz w:val="20"/>
                <w:szCs w:val="20"/>
              </w:rPr>
              <w:t xml:space="preserve">Знать значения лексических единиц, связанных с изученной тематикой.  Уметь выделять ключевые слова и фразы .Уметь рассказывать, рассуждать в рамках изученной тематики.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ИЯ.</w:t>
            </w:r>
          </w:p>
        </w:tc>
      </w:tr>
      <w:tr w:rsidR="00F45C2D" w:rsidRPr="00F47C8A" w:rsidTr="00CA2D99">
        <w:trPr>
          <w:trHeight w:val="196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 w:rsidRPr="00F47C8A">
              <w:rPr>
                <w:sz w:val="24"/>
                <w:szCs w:val="24"/>
              </w:rPr>
              <w:t>79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 w:rsidRPr="00F47C8A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5838" w:rsidRDefault="00F45C2D" w:rsidP="00CA2D99">
            <w:pPr>
              <w:rPr>
                <w:sz w:val="24"/>
                <w:szCs w:val="24"/>
              </w:rPr>
            </w:pPr>
            <w:r w:rsidRPr="00F45838">
              <w:rPr>
                <w:sz w:val="24"/>
                <w:szCs w:val="24"/>
              </w:rPr>
              <w:t>Обучение монологичес</w:t>
            </w:r>
            <w:r>
              <w:rPr>
                <w:sz w:val="24"/>
                <w:szCs w:val="24"/>
              </w:rPr>
              <w:t>кой и письменной речи по теме «У меня есть мечта</w:t>
            </w:r>
            <w:r w:rsidRPr="00F45838"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E7496" w:rsidRDefault="00F45C2D" w:rsidP="00CA2D99">
            <w:pPr>
              <w:ind w:firstLine="0"/>
              <w:contextualSpacing/>
              <w:rPr>
                <w:sz w:val="20"/>
                <w:szCs w:val="20"/>
              </w:rPr>
            </w:pPr>
            <w:r w:rsidRPr="009E7496">
              <w:rPr>
                <w:sz w:val="20"/>
                <w:szCs w:val="20"/>
              </w:rPr>
              <w:t>Пересказывать текст о  развлечениях подростков, опираясь на тезисы</w:t>
            </w:r>
            <w:r>
              <w:rPr>
                <w:sz w:val="20"/>
                <w:szCs w:val="20"/>
              </w:rPr>
              <w:t xml:space="preserve">; </w:t>
            </w:r>
            <w:r w:rsidRPr="00416E37">
              <w:rPr>
                <w:sz w:val="20"/>
                <w:szCs w:val="20"/>
              </w:rPr>
              <w:t>Диалог-обмен мнениями, поисковое и изучающее чтение, устное сообщение на основе прочитанного .</w:t>
            </w:r>
            <w:r>
              <w:rPr>
                <w:sz w:val="20"/>
                <w:szCs w:val="20"/>
              </w:rPr>
              <w:t xml:space="preserve"> </w:t>
            </w:r>
            <w:r w:rsidRPr="008527CF">
              <w:rPr>
                <w:sz w:val="20"/>
                <w:szCs w:val="20"/>
              </w:rPr>
              <w:t>Полно и точно выражать свои мысли в  соответствии с условиями и задачами коммуникации; Уметь планировать  свое речевое  и неречевое  поведение</w:t>
            </w:r>
            <w:r w:rsidRPr="008527CF">
              <w:rPr>
                <w:i/>
                <w:iCs/>
              </w:rPr>
              <w:t xml:space="preserve"> </w:t>
            </w:r>
            <w:r w:rsidRPr="008527CF">
              <w:rPr>
                <w:sz w:val="20"/>
                <w:szCs w:val="20"/>
              </w:rPr>
              <w:t>Обладать культурой питания, как составляющего здорового  образа жизни; Осознать возможность самореализации средствами ИЯ.</w:t>
            </w:r>
          </w:p>
        </w:tc>
      </w:tr>
      <w:tr w:rsidR="00F45C2D" w:rsidRPr="00F47C8A" w:rsidTr="00CA2D99">
        <w:trPr>
          <w:trHeight w:val="197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 w:rsidRPr="00F47C8A">
              <w:rPr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 w:rsidRPr="00F47C8A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E7496" w:rsidRDefault="00F45C2D" w:rsidP="00CA2D99">
            <w:pPr>
              <w:rPr>
                <w:b/>
                <w:bCs/>
                <w:sz w:val="24"/>
                <w:szCs w:val="24"/>
              </w:rPr>
            </w:pPr>
            <w:r w:rsidRPr="009E7496">
              <w:rPr>
                <w:sz w:val="24"/>
                <w:szCs w:val="24"/>
              </w:rPr>
              <w:t>Обучение чтению и диалогической речи Введение лексики по теме «</w:t>
            </w:r>
            <w:r>
              <w:rPr>
                <w:sz w:val="24"/>
                <w:szCs w:val="24"/>
              </w:rPr>
              <w:t>Образование и обучение</w:t>
            </w:r>
            <w:r w:rsidRPr="009E7496">
              <w:rPr>
                <w:sz w:val="24"/>
                <w:szCs w:val="24"/>
              </w:rPr>
              <w:t>».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2277C1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416E37">
              <w:rPr>
                <w:sz w:val="20"/>
                <w:szCs w:val="20"/>
              </w:rPr>
              <w:t>Поисковое и изучающее чтение, передача основного содержания прочитанного, аудирование с пониманием основного содержания. Диалог- обмен мнениями (выражать своё отношение к высказываниям партнера)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Знать значения идиоматической лексики в рамках изученной темы. Уметь вести диалог-обмен информацией, рассказывать, рассуждать, приводя примеры, аргументы.</w:t>
            </w:r>
            <w:r w:rsidRPr="002277C1">
              <w:rPr>
                <w:sz w:val="20"/>
                <w:szCs w:val="20"/>
              </w:rPr>
              <w:t>.</w:t>
            </w:r>
            <w:r w:rsidRPr="002277C1">
              <w:rPr>
                <w:i/>
                <w:iCs/>
              </w:rPr>
              <w:t xml:space="preserve"> </w:t>
            </w:r>
            <w:r w:rsidRPr="002277C1">
              <w:rPr>
                <w:iCs/>
                <w:sz w:val="20"/>
                <w:szCs w:val="20"/>
              </w:rPr>
              <w:t xml:space="preserve">Обладать культурой организации </w:t>
            </w:r>
            <w:r w:rsidRPr="002277C1">
              <w:rPr>
                <w:iCs/>
              </w:rPr>
              <w:t>отдыха</w:t>
            </w:r>
            <w:r w:rsidRPr="002277C1">
              <w:rPr>
                <w:sz w:val="20"/>
                <w:szCs w:val="20"/>
              </w:rPr>
              <w:t xml:space="preserve"> Осознать возможность самореализации средствами ИЯ.</w:t>
            </w:r>
          </w:p>
        </w:tc>
      </w:tr>
      <w:tr w:rsidR="00F45C2D" w:rsidRPr="00F47C8A" w:rsidTr="00CA2D99">
        <w:trPr>
          <w:trHeight w:val="113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>
              <w:rPr>
                <w:sz w:val="24"/>
                <w:szCs w:val="24"/>
              </w:rPr>
              <w:t>81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rPr>
                <w:sz w:val="24"/>
                <w:szCs w:val="24"/>
              </w:rPr>
            </w:pPr>
            <w:r w:rsidRPr="009E7496">
              <w:rPr>
                <w:sz w:val="24"/>
                <w:szCs w:val="24"/>
              </w:rPr>
              <w:t xml:space="preserve">Практика аудирования с детальным пониманием содержания: </w:t>
            </w: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E236D" w:rsidRDefault="00F45C2D" w:rsidP="00CA2D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Воспринимать на слух выборочную </w:t>
            </w:r>
            <w:r w:rsidRPr="00EA5279">
              <w:rPr>
                <w:sz w:val="20"/>
                <w:szCs w:val="20"/>
              </w:rPr>
              <w:t>информацию</w:t>
            </w:r>
            <w:r>
              <w:rPr>
                <w:sz w:val="20"/>
                <w:szCs w:val="20"/>
              </w:rPr>
              <w:t>; Полно и точно выражать</w:t>
            </w:r>
            <w:r w:rsidRPr="00EA5279">
              <w:rPr>
                <w:sz w:val="20"/>
                <w:szCs w:val="20"/>
              </w:rPr>
              <w:t xml:space="preserve"> свои мысли в соответствии с условиями и задачами коммуникации</w:t>
            </w:r>
            <w:r>
              <w:rPr>
                <w:sz w:val="20"/>
                <w:szCs w:val="20"/>
              </w:rPr>
              <w:t>; Обладать</w:t>
            </w:r>
            <w:r w:rsidRPr="00BE236D">
              <w:rPr>
                <w:sz w:val="20"/>
                <w:szCs w:val="20"/>
              </w:rPr>
              <w:t xml:space="preserve">  навыками работы с ин</w:t>
            </w:r>
            <w:r>
              <w:rPr>
                <w:sz w:val="20"/>
                <w:szCs w:val="20"/>
              </w:rPr>
              <w:t>формацией</w:t>
            </w:r>
            <w:r w:rsidRPr="00BE236D">
              <w:rPr>
                <w:sz w:val="20"/>
                <w:szCs w:val="20"/>
              </w:rPr>
              <w:t>.</w:t>
            </w:r>
            <w:r w:rsidRPr="00BE236D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культурой организации отдыха</w:t>
            </w:r>
            <w:r>
              <w:rPr>
                <w:sz w:val="20"/>
                <w:szCs w:val="20"/>
              </w:rPr>
              <w:t>; Осознать</w:t>
            </w:r>
            <w:r w:rsidRPr="00BE236D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  <w:tr w:rsidR="00F45C2D" w:rsidRPr="00F47C8A" w:rsidTr="00CA2D99">
        <w:trPr>
          <w:trHeight w:val="139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F45C2D">
              <w:rPr>
                <w:sz w:val="24"/>
                <w:szCs w:val="24"/>
              </w:rPr>
              <w:t>82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E236D" w:rsidRDefault="00F45C2D" w:rsidP="00CA2D99">
            <w:pPr>
              <w:rPr>
                <w:sz w:val="24"/>
                <w:szCs w:val="24"/>
              </w:rPr>
            </w:pPr>
            <w:r w:rsidRPr="00BE236D">
              <w:rPr>
                <w:sz w:val="24"/>
                <w:szCs w:val="24"/>
              </w:rPr>
              <w:t>Развитие грамматических навыков:</w:t>
            </w:r>
            <w:r>
              <w:rPr>
                <w:sz w:val="24"/>
                <w:szCs w:val="24"/>
              </w:rPr>
              <w:t xml:space="preserve"> Сослагательное наклонение</w:t>
            </w:r>
            <w:r w:rsidRPr="00BE236D"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30B70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416E37">
              <w:rPr>
                <w:sz w:val="20"/>
                <w:szCs w:val="20"/>
              </w:rPr>
              <w:t>Условные предложения реального (</w:t>
            </w:r>
            <w:r w:rsidRPr="00416E37">
              <w:rPr>
                <w:sz w:val="20"/>
                <w:szCs w:val="20"/>
                <w:lang w:val="en-US"/>
              </w:rPr>
              <w:t>ConditionalI</w:t>
            </w:r>
            <w:r w:rsidRPr="00416E37">
              <w:rPr>
                <w:sz w:val="20"/>
                <w:szCs w:val="20"/>
              </w:rPr>
              <w:t xml:space="preserve"> ) и нереального характера (</w:t>
            </w:r>
            <w:r w:rsidRPr="00416E37">
              <w:rPr>
                <w:sz w:val="20"/>
                <w:szCs w:val="20"/>
                <w:lang w:val="en-US"/>
              </w:rPr>
              <w:t>ConditionalII</w:t>
            </w:r>
            <w:r w:rsidRPr="00416E37">
              <w:rPr>
                <w:sz w:val="20"/>
                <w:szCs w:val="20"/>
              </w:rPr>
              <w:t xml:space="preserve"> ). Употребление фразового глагола. Выполнение грамматических упражнений</w:t>
            </w:r>
            <w:r w:rsidRPr="00A30B70">
              <w:rPr>
                <w:i/>
              </w:rPr>
              <w:t xml:space="preserve"> </w:t>
            </w:r>
            <w:r w:rsidRPr="00416E37">
              <w:rPr>
                <w:sz w:val="20"/>
                <w:szCs w:val="20"/>
              </w:rPr>
              <w:t>Уметь употреблять в речи условные предложения реального и нереального характера. Знать значения фразового глагола, уметь применять в письме и речи</w:t>
            </w:r>
            <w:r w:rsidRPr="00A30B70">
              <w:rPr>
                <w:i/>
              </w:rPr>
              <w:t xml:space="preserve"> </w:t>
            </w:r>
            <w:r w:rsidRPr="00A30B70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F45C2D" w:rsidRPr="00F47C8A" w:rsidTr="00CA2D99">
        <w:trPr>
          <w:trHeight w:val="1412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>
              <w:rPr>
                <w:sz w:val="24"/>
                <w:szCs w:val="24"/>
              </w:rPr>
              <w:t>83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30B70" w:rsidRDefault="00F45C2D" w:rsidP="00CA2D99">
            <w:pPr>
              <w:rPr>
                <w:sz w:val="24"/>
                <w:szCs w:val="24"/>
              </w:rPr>
            </w:pPr>
            <w:r w:rsidRPr="00A30B70">
              <w:rPr>
                <w:sz w:val="24"/>
                <w:szCs w:val="24"/>
              </w:rPr>
              <w:t>Совершенствование навыков</w:t>
            </w:r>
            <w:r>
              <w:rPr>
                <w:sz w:val="24"/>
                <w:szCs w:val="24"/>
              </w:rPr>
              <w:t xml:space="preserve"> </w:t>
            </w:r>
            <w:r w:rsidRPr="00A30B70">
              <w:rPr>
                <w:sz w:val="24"/>
                <w:szCs w:val="24"/>
              </w:rPr>
              <w:t xml:space="preserve">употребления фразового глагола </w:t>
            </w:r>
            <w:r>
              <w:rPr>
                <w:sz w:val="24"/>
                <w:szCs w:val="24"/>
                <w:lang w:val="en-US"/>
              </w:rPr>
              <w:t>carry</w:t>
            </w:r>
            <w:r w:rsidRPr="00DC0D5F">
              <w:rPr>
                <w:sz w:val="24"/>
                <w:szCs w:val="24"/>
              </w:rPr>
              <w:t xml:space="preserve"> </w:t>
            </w:r>
            <w:r w:rsidRPr="00A30B70">
              <w:rPr>
                <w:sz w:val="24"/>
                <w:szCs w:val="24"/>
              </w:rPr>
              <w:t xml:space="preserve">и предлогов.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30B70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A30B70">
              <w:rPr>
                <w:sz w:val="20"/>
                <w:szCs w:val="20"/>
              </w:rPr>
              <w:t xml:space="preserve">Распознать и употреблять в речи фразовый  глагол  </w:t>
            </w:r>
            <w:r>
              <w:rPr>
                <w:sz w:val="20"/>
                <w:szCs w:val="20"/>
                <w:lang w:val="en-US"/>
              </w:rPr>
              <w:t>Carry</w:t>
            </w:r>
            <w:r w:rsidRPr="00A30B70">
              <w:rPr>
                <w:sz w:val="20"/>
                <w:szCs w:val="20"/>
              </w:rPr>
              <w:t>; Образовать сложные прилагательные; Правильно  использовать в речи трудные для различения ЛЕ</w:t>
            </w:r>
            <w:r w:rsidRPr="00A30B70">
              <w:rPr>
                <w:i/>
              </w:rPr>
              <w:t xml:space="preserve"> </w:t>
            </w:r>
            <w:r w:rsidRPr="00A30B70">
              <w:rPr>
                <w:sz w:val="20"/>
                <w:szCs w:val="20"/>
              </w:rPr>
              <w:t>Полно и точно выражать свои мысли в соответствии с условиями и задачами коммуникации; Обладать  навыками работы с информацией.</w:t>
            </w:r>
            <w:r w:rsidRPr="00A30B70">
              <w:rPr>
                <w:i/>
              </w:rPr>
              <w:t xml:space="preserve"> </w:t>
            </w:r>
            <w:r w:rsidRPr="00A30B70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F45C2D" w:rsidRPr="00F47C8A" w:rsidTr="00CA2D99">
        <w:trPr>
          <w:trHeight w:val="167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>
              <w:rPr>
                <w:sz w:val="24"/>
                <w:szCs w:val="24"/>
              </w:rPr>
              <w:t>84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>
              <w:rPr>
                <w:sz w:val="24"/>
                <w:szCs w:val="24"/>
              </w:rPr>
              <w:t>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30B70" w:rsidRDefault="00F45C2D" w:rsidP="00CA2D99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Развитие навыков декламировать: Р. Киплинг «Если…»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30B70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416E37">
              <w:rPr>
                <w:sz w:val="20"/>
                <w:szCs w:val="20"/>
              </w:rPr>
              <w:t>Поисковое  и изучающее чтение. Обсуждение на основе прочитанного,  аудирование с пониманием основного содержания Нахождение в тексте слов- синонимов.</w:t>
            </w:r>
            <w:r w:rsidRPr="00592DE4"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употреблять  новые лексические единицы.</w:t>
            </w:r>
            <w:r w:rsidR="00F92F31" w:rsidRPr="00F92F31"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отделять главную информацию от второстепенной, выявлять наиболее значимые факты.</w:t>
            </w:r>
            <w:r w:rsidRPr="00592DE4">
              <w:rPr>
                <w:sz w:val="20"/>
                <w:szCs w:val="20"/>
              </w:rPr>
              <w:t xml:space="preserve"> </w:t>
            </w:r>
            <w:r w:rsidRPr="00A30B70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F45C2D" w:rsidRPr="00F47C8A" w:rsidTr="00CA2D99">
        <w:trPr>
          <w:trHeight w:val="361"/>
        </w:trPr>
        <w:tc>
          <w:tcPr>
            <w:tcW w:w="98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30B70" w:rsidRDefault="00F45C2D" w:rsidP="00CA2D99">
            <w:pPr>
              <w:jc w:val="center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>Раздел "</w:t>
            </w:r>
            <w:r w:rsidRPr="00D22541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Свободное время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</w:tc>
      </w:tr>
      <w:tr w:rsidR="00F45C2D" w:rsidRPr="00F47C8A" w:rsidTr="00CA2D99">
        <w:trPr>
          <w:trHeight w:val="146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t>8</w:t>
            </w:r>
            <w:r w:rsidR="00C63E94">
              <w:rPr>
                <w:sz w:val="24"/>
                <w:szCs w:val="24"/>
              </w:rPr>
              <w:t>8</w:t>
            </w:r>
            <w:r w:rsidRPr="00F47C8A">
              <w:rPr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49447A" w:rsidRDefault="00F45C2D" w:rsidP="00CA2D99">
            <w:pPr>
              <w:rPr>
                <w:sz w:val="24"/>
                <w:szCs w:val="24"/>
              </w:rPr>
            </w:pPr>
            <w:r w:rsidRPr="0049447A">
              <w:rPr>
                <w:sz w:val="24"/>
                <w:szCs w:val="24"/>
              </w:rPr>
              <w:t>Развитие навыков письменной речи</w:t>
            </w:r>
            <w:r>
              <w:rPr>
                <w:sz w:val="24"/>
                <w:szCs w:val="24"/>
              </w:rPr>
              <w:t>. Формальное письмо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 w:rsidRPr="00416E37">
              <w:rPr>
                <w:sz w:val="20"/>
                <w:szCs w:val="20"/>
              </w:rPr>
              <w:t>Написание делового письма с употреблением формул речевого этикета. Составление плана письменного сообщения на основе выписок из текста.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писать официал.письма по плану, описывать явления, события, излагать факты в письме делового характера, знать слова-связки.</w:t>
            </w:r>
            <w:r>
              <w:rPr>
                <w:sz w:val="20"/>
                <w:szCs w:val="20"/>
              </w:rPr>
              <w:t xml:space="preserve"> </w:t>
            </w:r>
            <w:r w:rsidRPr="00742205">
              <w:rPr>
                <w:sz w:val="20"/>
                <w:szCs w:val="20"/>
              </w:rPr>
              <w:t>Осознать возможность самореализации средствами ИЯ;</w:t>
            </w:r>
          </w:p>
        </w:tc>
      </w:tr>
      <w:tr w:rsidR="00F45C2D" w:rsidRPr="00F47C8A" w:rsidTr="00CA2D99">
        <w:trPr>
          <w:trHeight w:val="195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 w:rsidRPr="00F47C8A">
              <w:rPr>
                <w:sz w:val="24"/>
                <w:szCs w:val="24"/>
              </w:rPr>
              <w:t>86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5C2D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49447A" w:rsidRDefault="00F45C2D" w:rsidP="00CA2D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письму. Формальное письмо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 w:rsidRPr="00416E37">
              <w:rPr>
                <w:sz w:val="20"/>
                <w:szCs w:val="20"/>
              </w:rPr>
              <w:t>Написание делового письма с употреблением формул речевого этикета. Составление плана письменного сообщения на основе выписок из текста.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писать официал.письма по плану, описывать явления, события, излагать факты в письме делового характера, знать слова-связки.</w:t>
            </w:r>
            <w:r>
              <w:rPr>
                <w:sz w:val="20"/>
                <w:szCs w:val="20"/>
              </w:rPr>
              <w:t xml:space="preserve"> </w:t>
            </w:r>
            <w:r w:rsidRPr="00742205">
              <w:rPr>
                <w:sz w:val="20"/>
                <w:szCs w:val="20"/>
              </w:rPr>
              <w:t>Осознать возможность самореализации средствами ИЯ;</w:t>
            </w:r>
          </w:p>
        </w:tc>
      </w:tr>
      <w:tr w:rsidR="00F45C2D" w:rsidRPr="00F47C8A" w:rsidTr="00CA2D99">
        <w:trPr>
          <w:trHeight w:val="140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 w:rsidRPr="00F47C8A">
              <w:rPr>
                <w:sz w:val="24"/>
                <w:szCs w:val="24"/>
              </w:rPr>
              <w:t>87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5C2D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592DE4" w:rsidRDefault="00F45C2D" w:rsidP="00CA2D99">
            <w:pPr>
              <w:rPr>
                <w:sz w:val="24"/>
                <w:szCs w:val="24"/>
              </w:rPr>
            </w:pPr>
            <w:r w:rsidRPr="00592DE4">
              <w:rPr>
                <w:sz w:val="24"/>
                <w:szCs w:val="24"/>
              </w:rPr>
              <w:t xml:space="preserve">Развитие навыков диалогической речи по теме Студенческая жизнь. </w:t>
            </w:r>
          </w:p>
          <w:p w:rsidR="00F45C2D" w:rsidRPr="0049447A" w:rsidRDefault="00F45C2D" w:rsidP="00CA2D9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49447A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416E37">
              <w:rPr>
                <w:sz w:val="20"/>
                <w:szCs w:val="20"/>
              </w:rPr>
              <w:t>Поисковое и изучающее чтение, высказывания на основе прочитанного.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Уметь использовать изучающее чтение с целью полного понимания  информации. Знать сведения о науке и культуре страны, изучаемого языка.</w:t>
            </w:r>
            <w:r>
              <w:rPr>
                <w:sz w:val="20"/>
                <w:szCs w:val="20"/>
              </w:rPr>
              <w:t xml:space="preserve"> </w:t>
            </w:r>
            <w:r w:rsidRPr="0049447A">
              <w:rPr>
                <w:sz w:val="20"/>
                <w:szCs w:val="20"/>
              </w:rPr>
              <w:t>Осознать возможность самореализации средствами ИЯ;</w:t>
            </w:r>
            <w:r w:rsidRPr="00EA52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культурой организации отдыха</w:t>
            </w:r>
          </w:p>
        </w:tc>
      </w:tr>
      <w:tr w:rsidR="00F45C2D" w:rsidRPr="00F47C8A" w:rsidTr="00CA2D99">
        <w:trPr>
          <w:trHeight w:val="125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 w:rsidRPr="00F47C8A">
              <w:rPr>
                <w:sz w:val="24"/>
                <w:szCs w:val="24"/>
              </w:rPr>
              <w:t>88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45C2D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994660" w:rsidRDefault="00F45C2D" w:rsidP="00CA2D99">
            <w:pPr>
              <w:rPr>
                <w:sz w:val="24"/>
                <w:szCs w:val="24"/>
              </w:rPr>
            </w:pPr>
            <w:r w:rsidRPr="00994660">
              <w:rPr>
                <w:sz w:val="24"/>
                <w:szCs w:val="24"/>
              </w:rPr>
              <w:t>Практика  монологического высказывания по теме «</w:t>
            </w:r>
            <w:r>
              <w:rPr>
                <w:sz w:val="24"/>
                <w:szCs w:val="24"/>
              </w:rPr>
              <w:t>Межкультурные связи</w:t>
            </w:r>
            <w:r w:rsidRPr="00994660"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4C70D9" w:rsidRDefault="00F45C2D" w:rsidP="00CA2D99">
            <w:pPr>
              <w:ind w:firstLine="0"/>
              <w:rPr>
                <w:i/>
              </w:rPr>
            </w:pPr>
            <w:r w:rsidRPr="009E7496">
              <w:rPr>
                <w:sz w:val="20"/>
                <w:szCs w:val="20"/>
              </w:rPr>
              <w:t xml:space="preserve">Пересказывать текст о  </w:t>
            </w:r>
            <w:r>
              <w:rPr>
                <w:sz w:val="20"/>
                <w:szCs w:val="20"/>
              </w:rPr>
              <w:t xml:space="preserve">межкультурных связях </w:t>
            </w:r>
            <w:r w:rsidRPr="008527CF">
              <w:rPr>
                <w:sz w:val="20"/>
                <w:szCs w:val="20"/>
              </w:rPr>
              <w:t>Полно и точно выражать свои мысли в  соответствии с условиями и задачами коммуникации; Уметь планировать  свое речевое  и неречевое  поведение</w:t>
            </w:r>
            <w:r w:rsidRPr="008527CF">
              <w:rPr>
                <w:i/>
                <w:iCs/>
              </w:rPr>
              <w:t xml:space="preserve"> </w:t>
            </w:r>
            <w:r w:rsidRPr="008527CF">
              <w:rPr>
                <w:sz w:val="20"/>
                <w:szCs w:val="20"/>
              </w:rPr>
              <w:t>Осознать возможность самореализации средствами ИЯ.</w:t>
            </w:r>
          </w:p>
        </w:tc>
      </w:tr>
      <w:tr w:rsidR="00F45C2D" w:rsidRPr="00F47C8A" w:rsidTr="00CA2D99">
        <w:trPr>
          <w:trHeight w:val="126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 w:rsidRPr="00F47C8A">
              <w:rPr>
                <w:sz w:val="24"/>
                <w:szCs w:val="24"/>
              </w:rPr>
              <w:t>89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5C2D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2A1E11" w:rsidRDefault="00F45C2D" w:rsidP="00CA2D99">
            <w:pPr>
              <w:rPr>
                <w:sz w:val="24"/>
                <w:szCs w:val="24"/>
              </w:rPr>
            </w:pPr>
            <w:r w:rsidRPr="002A1E11">
              <w:rPr>
                <w:sz w:val="24"/>
                <w:szCs w:val="24"/>
              </w:rPr>
              <w:t xml:space="preserve">Практика учащихся в аудировании с целью извлечения информации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4C70D9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4C70D9">
              <w:rPr>
                <w:sz w:val="20"/>
                <w:szCs w:val="20"/>
              </w:rPr>
              <w:t>Применять лексико-грамматические навыки в заданиях формата итоговой аттестации (ЕГЭ); Воспринимать на слух выборочную информацию Обладать навыками работы с информацией; Обладать  навыками самоконтроля и самооценки</w:t>
            </w:r>
            <w:r w:rsidRPr="004C70D9">
              <w:rPr>
                <w:i/>
                <w:iCs/>
              </w:rPr>
              <w:t xml:space="preserve"> </w:t>
            </w:r>
            <w:r w:rsidRPr="004C70D9">
              <w:rPr>
                <w:sz w:val="20"/>
                <w:szCs w:val="20"/>
              </w:rPr>
              <w:t>Осознать возможность самореализации средствами  ИЯ.</w:t>
            </w:r>
          </w:p>
        </w:tc>
      </w:tr>
      <w:tr w:rsidR="00F45C2D" w:rsidRPr="00F47C8A" w:rsidTr="00CA2D99">
        <w:trPr>
          <w:trHeight w:val="71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>
              <w:rPr>
                <w:sz w:val="24"/>
                <w:szCs w:val="24"/>
              </w:rPr>
              <w:t>90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B352C8" w:rsidRDefault="00F45C2D" w:rsidP="00CA2D99">
            <w:pPr>
              <w:rPr>
                <w:b/>
                <w:sz w:val="24"/>
                <w:szCs w:val="24"/>
              </w:rPr>
            </w:pPr>
            <w:r w:rsidRPr="00B352C8">
              <w:rPr>
                <w:b/>
                <w:sz w:val="24"/>
                <w:szCs w:val="24"/>
              </w:rPr>
              <w:t>Контроль навыков аудирования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ind w:firstLine="0"/>
              <w:rPr>
                <w:sz w:val="24"/>
                <w:szCs w:val="24"/>
              </w:rPr>
            </w:pPr>
            <w:r w:rsidRPr="00EA5279">
              <w:rPr>
                <w:sz w:val="20"/>
                <w:szCs w:val="20"/>
              </w:rPr>
              <w:t xml:space="preserve">Контроль и самоконтроль </w:t>
            </w:r>
            <w:r>
              <w:rPr>
                <w:sz w:val="20"/>
                <w:szCs w:val="20"/>
              </w:rPr>
              <w:t>навыков аудирования; 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>
              <w:rPr>
                <w:sz w:val="20"/>
                <w:szCs w:val="20"/>
              </w:rPr>
              <w:t>.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400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>Тема "</w:t>
            </w:r>
            <w:r>
              <w:rPr>
                <w:b/>
                <w:bCs/>
                <w:sz w:val="24"/>
                <w:szCs w:val="24"/>
              </w:rPr>
              <w:t>Путешествия</w:t>
            </w:r>
            <w:r w:rsidRPr="00F47C8A">
              <w:rPr>
                <w:b/>
                <w:bCs/>
                <w:sz w:val="24"/>
                <w:szCs w:val="24"/>
              </w:rPr>
              <w:t>"</w:t>
            </w:r>
          </w:p>
        </w:tc>
      </w:tr>
      <w:tr w:rsidR="00F45C2D" w:rsidRPr="00F47C8A" w:rsidTr="00CA2D99">
        <w:trPr>
          <w:trHeight w:val="40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jc w:val="center"/>
              <w:rPr>
                <w:b/>
                <w:bCs/>
                <w:sz w:val="24"/>
                <w:szCs w:val="24"/>
              </w:rPr>
            </w:pPr>
            <w:r w:rsidRPr="00F47C8A">
              <w:rPr>
                <w:b/>
                <w:bCs/>
                <w:sz w:val="24"/>
                <w:szCs w:val="24"/>
              </w:rPr>
              <w:t xml:space="preserve">МОДУЛЬ 8 Тема модуля: </w:t>
            </w:r>
            <w:r>
              <w:rPr>
                <w:b/>
                <w:bCs/>
                <w:sz w:val="24"/>
                <w:szCs w:val="24"/>
              </w:rPr>
              <w:t xml:space="preserve">Путешествия </w:t>
            </w:r>
            <w:r w:rsidRPr="00F47C8A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  <w:lang w:val="en-US"/>
              </w:rPr>
              <w:t>TRAVEL</w:t>
            </w:r>
            <w:r w:rsidRPr="00F47C8A">
              <w:rPr>
                <w:b/>
                <w:bCs/>
                <w:sz w:val="24"/>
                <w:szCs w:val="24"/>
              </w:rPr>
              <w:t>) – 12 часов</w:t>
            </w:r>
          </w:p>
        </w:tc>
      </w:tr>
      <w:tr w:rsidR="00F45C2D" w:rsidRPr="00F47C8A" w:rsidTr="00CA2D99">
        <w:trPr>
          <w:trHeight w:val="1856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F45C2D" w:rsidP="00CA2D99">
            <w:pPr>
              <w:jc w:val="right"/>
              <w:rPr>
                <w:sz w:val="24"/>
                <w:szCs w:val="24"/>
              </w:rPr>
            </w:pPr>
            <w:r w:rsidRPr="00F47C8A">
              <w:rPr>
                <w:sz w:val="24"/>
                <w:szCs w:val="24"/>
              </w:rPr>
              <w:lastRenderedPageBreak/>
              <w:t>9</w:t>
            </w:r>
            <w:r w:rsidR="00C63E94">
              <w:rPr>
                <w:sz w:val="24"/>
                <w:szCs w:val="24"/>
              </w:rPr>
              <w:t>9</w:t>
            </w:r>
            <w:r w:rsidRPr="00F47C8A"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Обучение чтению.</w:t>
            </w:r>
            <w:r>
              <w:rPr>
                <w:sz w:val="24"/>
                <w:szCs w:val="24"/>
              </w:rPr>
              <w:t xml:space="preserve"> </w:t>
            </w:r>
            <w:r w:rsidRPr="0088093E">
              <w:rPr>
                <w:sz w:val="24"/>
                <w:szCs w:val="24"/>
              </w:rPr>
              <w:t>Введение лексики по теме «Т</w:t>
            </w:r>
            <w:r>
              <w:rPr>
                <w:sz w:val="24"/>
                <w:szCs w:val="24"/>
              </w:rPr>
              <w:t>аинственные места</w:t>
            </w:r>
            <w:r w:rsidRPr="0088093E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ind w:firstLine="0"/>
              <w:rPr>
                <w:sz w:val="20"/>
                <w:szCs w:val="20"/>
              </w:rPr>
            </w:pPr>
            <w:r w:rsidRPr="00416E37">
              <w:rPr>
                <w:sz w:val="20"/>
                <w:szCs w:val="20"/>
              </w:rPr>
              <w:t>Понимание основного содержания текста, структурно-смысловых связей текста. Передача основного содержания прочитанного с выражением своего отношения. Ознакомление с новой лексикой.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 xml:space="preserve">Уметь читать с различными стратегиями в зависимости от коммуникативной задачи. Уметь выделять ключевые слова и фразы.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 </w:t>
            </w:r>
            <w:r>
              <w:rPr>
                <w:sz w:val="20"/>
                <w:szCs w:val="20"/>
              </w:rPr>
              <w:t>Проявлять</w:t>
            </w:r>
            <w:r w:rsidRPr="00EA5279">
              <w:rPr>
                <w:sz w:val="20"/>
                <w:szCs w:val="20"/>
              </w:rPr>
              <w:t xml:space="preserve"> интерес к  техническому  прогрессу</w:t>
            </w:r>
            <w:r>
              <w:rPr>
                <w:sz w:val="20"/>
                <w:szCs w:val="20"/>
              </w:rPr>
              <w:t xml:space="preserve">; </w:t>
            </w:r>
            <w:r w:rsidRPr="00EA5279">
              <w:rPr>
                <w:sz w:val="20"/>
                <w:szCs w:val="20"/>
              </w:rPr>
              <w:t>Гордит</w:t>
            </w:r>
            <w:r>
              <w:rPr>
                <w:sz w:val="20"/>
                <w:szCs w:val="20"/>
              </w:rPr>
              <w:t>ь</w:t>
            </w:r>
            <w:r w:rsidRPr="00EA5279">
              <w:rPr>
                <w:sz w:val="20"/>
                <w:szCs w:val="20"/>
              </w:rPr>
              <w:t>ся достижениями науки и техник</w:t>
            </w:r>
            <w:r>
              <w:rPr>
                <w:sz w:val="20"/>
                <w:szCs w:val="20"/>
              </w:rPr>
              <w:t>и</w:t>
            </w:r>
          </w:p>
        </w:tc>
      </w:tr>
      <w:tr w:rsidR="00F45C2D" w:rsidRPr="00F47C8A" w:rsidTr="00CA2D99">
        <w:trPr>
          <w:trHeight w:val="195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Введение лексики по теме «</w:t>
            </w:r>
            <w:r>
              <w:rPr>
                <w:sz w:val="24"/>
                <w:szCs w:val="24"/>
              </w:rPr>
              <w:t>Аэропорты и воздушные путешествия</w:t>
            </w:r>
            <w:r w:rsidRPr="0088093E">
              <w:rPr>
                <w:sz w:val="24"/>
                <w:szCs w:val="24"/>
              </w:rPr>
              <w:t>» Обучение чтению и диалогической речи.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ind w:left="34" w:firstLine="0"/>
              <w:rPr>
                <w:sz w:val="20"/>
                <w:szCs w:val="20"/>
              </w:rPr>
            </w:pPr>
            <w:r w:rsidRPr="00416E37">
              <w:rPr>
                <w:sz w:val="20"/>
                <w:szCs w:val="20"/>
              </w:rPr>
              <w:t>Употребление новых лексических единиц в тренировочных упражнениях. Комбинированный диалог  на основе тематики учебного общения, в ситуациях официального и неофициального повседневного общения.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Знать значения лексических единиц, связанных с изученной тематикой. Уметь вести диалог-обсуждение, пользоваться языковой догадкой при аудировании.</w:t>
            </w:r>
            <w:r w:rsidRPr="0088093E">
              <w:rPr>
                <w:i/>
                <w:iCs/>
              </w:rPr>
              <w:t xml:space="preserve"> </w:t>
            </w:r>
            <w:r>
              <w:rPr>
                <w:sz w:val="20"/>
                <w:szCs w:val="20"/>
              </w:rPr>
              <w:t>Проявлять</w:t>
            </w:r>
            <w:r w:rsidRPr="00EA5279">
              <w:rPr>
                <w:sz w:val="20"/>
                <w:szCs w:val="20"/>
              </w:rPr>
              <w:t xml:space="preserve"> интерес к техническому прогрессу</w:t>
            </w:r>
            <w:r>
              <w:rPr>
                <w:sz w:val="20"/>
                <w:szCs w:val="20"/>
              </w:rPr>
              <w:t xml:space="preserve">; </w:t>
            </w:r>
            <w:r w:rsidRPr="00EA5279">
              <w:rPr>
                <w:sz w:val="20"/>
                <w:szCs w:val="20"/>
              </w:rPr>
              <w:t>Гордит</w:t>
            </w:r>
            <w:r>
              <w:rPr>
                <w:sz w:val="20"/>
                <w:szCs w:val="20"/>
              </w:rPr>
              <w:t>ь</w:t>
            </w:r>
            <w:r w:rsidRPr="00EA5279">
              <w:rPr>
                <w:sz w:val="20"/>
                <w:szCs w:val="20"/>
              </w:rPr>
              <w:t>ся достижениями науки и техники</w:t>
            </w:r>
            <w:r>
              <w:rPr>
                <w:sz w:val="20"/>
                <w:szCs w:val="20"/>
              </w:rPr>
              <w:t>;</w:t>
            </w:r>
          </w:p>
        </w:tc>
      </w:tr>
      <w:tr w:rsidR="00F45C2D" w:rsidRPr="00F47C8A" w:rsidTr="00CA2D99">
        <w:trPr>
          <w:trHeight w:val="15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 xml:space="preserve">Развитие грамматических навыков: </w:t>
            </w:r>
            <w:r w:rsidRPr="00B352C8">
              <w:rPr>
                <w:iCs/>
                <w:sz w:val="24"/>
                <w:szCs w:val="24"/>
              </w:rPr>
              <w:t>Инверсия. Существительные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A44A3" w:rsidRDefault="00F45C2D" w:rsidP="00CA2D99">
            <w:pPr>
              <w:ind w:firstLine="0"/>
              <w:contextualSpacing/>
              <w:rPr>
                <w:sz w:val="20"/>
                <w:szCs w:val="20"/>
              </w:rPr>
            </w:pPr>
            <w:r w:rsidRPr="00416E37">
              <w:rPr>
                <w:sz w:val="20"/>
                <w:szCs w:val="20"/>
              </w:rPr>
              <w:t>Имена существительные во множественном числе, образованные по правилу, и исключения. Наречия, выражающие количество, инверсия. Знать, что такое инверсия,знать имена существительные в ед. и во множественном числе, образованные по правилу, и исключения. Уметь распознавать и употреблять в речи наречия, выражающие количество</w:t>
            </w:r>
            <w:r w:rsidRPr="00A30B70">
              <w:rPr>
                <w:i/>
              </w:rPr>
              <w:t xml:space="preserve"> </w:t>
            </w:r>
            <w:r w:rsidRPr="00A30B70">
              <w:rPr>
                <w:sz w:val="20"/>
                <w:szCs w:val="20"/>
              </w:rPr>
              <w:t>Осознать возможность самореализации средствами ИЯ</w:t>
            </w:r>
          </w:p>
        </w:tc>
      </w:tr>
      <w:tr w:rsidR="00F45C2D" w:rsidRPr="00F47C8A" w:rsidTr="00CA2D99">
        <w:trPr>
          <w:trHeight w:val="131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 xml:space="preserve">Совершенствование навыков употребления фразового глагола </w:t>
            </w:r>
            <w:r>
              <w:rPr>
                <w:sz w:val="24"/>
                <w:szCs w:val="24"/>
                <w:lang w:val="en-US"/>
              </w:rPr>
              <w:t>check</w:t>
            </w:r>
            <w:r w:rsidRPr="00AA44A3">
              <w:rPr>
                <w:sz w:val="24"/>
                <w:szCs w:val="24"/>
              </w:rPr>
              <w:t xml:space="preserve"> </w:t>
            </w:r>
            <w:r w:rsidRPr="0088093E">
              <w:rPr>
                <w:sz w:val="24"/>
                <w:szCs w:val="24"/>
              </w:rPr>
              <w:t>и предлогов. Словообразование глаголов.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457EF8" w:rsidRDefault="00F45C2D" w:rsidP="00CA2D99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457EF8">
              <w:rPr>
                <w:sz w:val="20"/>
                <w:szCs w:val="20"/>
              </w:rPr>
              <w:t>Распознать и употреблять в речи фразовый  глагол</w:t>
            </w:r>
            <w:r w:rsidRPr="00AA44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check</w:t>
            </w:r>
            <w:r w:rsidRPr="00457EF8">
              <w:rPr>
                <w:sz w:val="20"/>
                <w:szCs w:val="20"/>
              </w:rPr>
              <w:t>; Уметь образовывать</w:t>
            </w:r>
            <w:r w:rsidRPr="00AA44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наречие </w:t>
            </w:r>
            <w:r w:rsidRPr="00457EF8">
              <w:rPr>
                <w:sz w:val="20"/>
                <w:szCs w:val="20"/>
              </w:rPr>
              <w:t>; Правильно  использовать в речи трудные для различения ЛЕ</w:t>
            </w:r>
            <w:r w:rsidRPr="00457EF8">
              <w:rPr>
                <w:i/>
              </w:rPr>
              <w:t xml:space="preserve"> </w:t>
            </w:r>
            <w:r w:rsidRPr="00457EF8">
              <w:rPr>
                <w:sz w:val="20"/>
                <w:szCs w:val="20"/>
              </w:rPr>
              <w:t>Обладать навыками работы с информацией; Уметь работать со словарем.Осознать возможность самореализации средствами ИЯ</w:t>
            </w:r>
          </w:p>
        </w:tc>
      </w:tr>
      <w:tr w:rsidR="00F45C2D" w:rsidRPr="00F47C8A" w:rsidTr="00CA2D99">
        <w:trPr>
          <w:trHeight w:val="27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rPr>
                <w:sz w:val="24"/>
                <w:szCs w:val="24"/>
              </w:rPr>
            </w:pPr>
            <w:r w:rsidRPr="00AA44A3">
              <w:rPr>
                <w:sz w:val="24"/>
                <w:szCs w:val="24"/>
              </w:rPr>
              <w:t>Совершенствование навыков чтения аутентичного текста  Путешествие Гуливера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CA2D99" w:rsidRDefault="00F45C2D" w:rsidP="00CA2D99">
            <w:pPr>
              <w:ind w:firstLine="0"/>
              <w:rPr>
                <w:sz w:val="20"/>
                <w:szCs w:val="20"/>
              </w:rPr>
            </w:pPr>
            <w:r w:rsidRPr="0049447A">
              <w:rPr>
                <w:sz w:val="20"/>
                <w:szCs w:val="20"/>
              </w:rPr>
              <w:t xml:space="preserve">Читать отрывок литературного произведения </w:t>
            </w:r>
            <w:r>
              <w:rPr>
                <w:sz w:val="20"/>
                <w:szCs w:val="20"/>
              </w:rPr>
              <w:t>с извлечением полной информации;</w:t>
            </w:r>
            <w:r w:rsidR="00CA2D99" w:rsidRPr="00CA2D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Понимать и использовать</w:t>
            </w:r>
            <w:r w:rsidRPr="00EA5279">
              <w:rPr>
                <w:sz w:val="20"/>
                <w:szCs w:val="20"/>
              </w:rPr>
              <w:t xml:space="preserve"> в речи новую лексику по теме</w:t>
            </w:r>
            <w:r w:rsidRPr="00A30B70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 xml:space="preserve">Развивать </w:t>
            </w:r>
            <w:r w:rsidRPr="00EA5279">
              <w:rPr>
                <w:sz w:val="20"/>
                <w:szCs w:val="20"/>
              </w:rPr>
              <w:t>коммуникативные УУД через все виды речевой деятельности</w:t>
            </w:r>
            <w:r w:rsidRPr="00A30B70">
              <w:rPr>
                <w:i/>
              </w:rPr>
              <w:t xml:space="preserve"> </w:t>
            </w:r>
            <w:r w:rsidRPr="00A30B70">
              <w:rPr>
                <w:sz w:val="20"/>
                <w:szCs w:val="20"/>
              </w:rPr>
              <w:t>Осознать возможность самореализации средствами ИЯ</w:t>
            </w:r>
            <w:r>
              <w:rPr>
                <w:sz w:val="20"/>
                <w:szCs w:val="20"/>
              </w:rPr>
              <w:t>; Проявлять</w:t>
            </w:r>
            <w:r w:rsidRPr="00EA5279">
              <w:rPr>
                <w:sz w:val="20"/>
                <w:szCs w:val="20"/>
              </w:rPr>
              <w:t xml:space="preserve"> интерес к самостоятельному чтению художественной литературы на английском языке</w:t>
            </w:r>
          </w:p>
        </w:tc>
      </w:tr>
      <w:tr w:rsidR="00F45C2D" w:rsidRPr="00F47C8A" w:rsidTr="00CA2D99">
        <w:trPr>
          <w:trHeight w:val="181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45C2D" w:rsidRPr="00F47C8A"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rPr>
                <w:sz w:val="24"/>
                <w:szCs w:val="24"/>
              </w:rPr>
            </w:pPr>
            <w:r w:rsidRPr="0088093E">
              <w:rPr>
                <w:b/>
                <w:bCs/>
                <w:sz w:val="24"/>
                <w:szCs w:val="24"/>
              </w:rPr>
              <w:t xml:space="preserve">Контроль навыков </w:t>
            </w:r>
            <w:r>
              <w:rPr>
                <w:b/>
                <w:bCs/>
                <w:sz w:val="24"/>
                <w:szCs w:val="24"/>
              </w:rPr>
              <w:t>чтения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 w:rsidRPr="00EA5279">
              <w:rPr>
                <w:sz w:val="20"/>
                <w:szCs w:val="20"/>
              </w:rPr>
              <w:t xml:space="preserve">Контроль и самоконтроль </w:t>
            </w:r>
            <w:r>
              <w:rPr>
                <w:sz w:val="20"/>
                <w:szCs w:val="20"/>
              </w:rPr>
              <w:t>навыков чтения; 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>
              <w:rPr>
                <w:sz w:val="20"/>
                <w:szCs w:val="20"/>
              </w:rPr>
              <w:t>.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155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45C2D" w:rsidRPr="00F47C8A">
              <w:rPr>
                <w:sz w:val="24"/>
                <w:szCs w:val="24"/>
              </w:rPr>
              <w:t>7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AA44A3" w:rsidRDefault="00F45C2D" w:rsidP="00CA2D99">
            <w:pPr>
              <w:rPr>
                <w:sz w:val="24"/>
                <w:szCs w:val="24"/>
              </w:rPr>
            </w:pPr>
            <w:r w:rsidRPr="00AA44A3">
              <w:rPr>
                <w:sz w:val="24"/>
                <w:szCs w:val="24"/>
              </w:rPr>
              <w:t>Развитие навыков письменной речи: эссе с выражением собственного мнения</w:t>
            </w:r>
          </w:p>
          <w:p w:rsidR="00F45C2D" w:rsidRPr="0088093E" w:rsidRDefault="00F45C2D" w:rsidP="00CA2D9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 w:rsidRPr="00416E37">
              <w:rPr>
                <w:sz w:val="20"/>
                <w:szCs w:val="20"/>
              </w:rPr>
              <w:t>Написание статьи по плану ( вступление, основная часть, заключение)  с описанием  фактов, явлений,  посещенные любимые места,  выражая свои чувства и эмоции.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Знать  и уметь употреблять многозначность лексических единиц (синонимов). Уметь описывать любимые места, используя план.</w:t>
            </w:r>
            <w:r>
              <w:rPr>
                <w:sz w:val="20"/>
                <w:szCs w:val="20"/>
              </w:rPr>
              <w:t xml:space="preserve"> 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113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45C2D" w:rsidRPr="00F47C8A">
              <w:rPr>
                <w:sz w:val="24"/>
                <w:szCs w:val="24"/>
              </w:rPr>
              <w:t>8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письму.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 w:rsidRPr="00416E37">
              <w:rPr>
                <w:sz w:val="20"/>
                <w:szCs w:val="20"/>
              </w:rPr>
              <w:t>Написание статьи по плану ( вступление, основная часть, заключение)  с описанием  фактов, явлений,  посещенные любимые места,  выражая свои чувства и эмоции..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>Знать  и уметь употреблять многозначность лексических единиц (синонимов). Уметь описывать любимые места, используя план.</w:t>
            </w:r>
            <w:r>
              <w:rPr>
                <w:sz w:val="20"/>
                <w:szCs w:val="20"/>
              </w:rPr>
              <w:t xml:space="preserve"> Осознать</w:t>
            </w:r>
            <w:r w:rsidRPr="00EA5279">
              <w:rPr>
                <w:sz w:val="20"/>
                <w:szCs w:val="20"/>
              </w:rPr>
              <w:t xml:space="preserve"> повышения уровня качества знаний по предмету</w:t>
            </w:r>
          </w:p>
        </w:tc>
      </w:tr>
      <w:tr w:rsidR="00F45C2D" w:rsidRPr="00F47C8A" w:rsidTr="00CA2D99">
        <w:trPr>
          <w:trHeight w:val="201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F45C2D" w:rsidRPr="00F47C8A">
              <w:rPr>
                <w:sz w:val="24"/>
                <w:szCs w:val="24"/>
              </w:rPr>
              <w:t>99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9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88093E" w:rsidRDefault="00F45C2D" w:rsidP="00CA2D99">
            <w:pPr>
              <w:rPr>
                <w:b/>
                <w:bCs/>
                <w:sz w:val="24"/>
                <w:szCs w:val="24"/>
              </w:rPr>
            </w:pPr>
            <w:r w:rsidRPr="00AA44A3">
              <w:rPr>
                <w:sz w:val="24"/>
                <w:szCs w:val="24"/>
              </w:rPr>
              <w:t>Развитие навыков монологической речи:США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5C2D" w:rsidRPr="00457EF8" w:rsidRDefault="00F45C2D" w:rsidP="00CA2D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информационной социокультурной  компетенцией</w:t>
            </w:r>
            <w:r>
              <w:rPr>
                <w:sz w:val="20"/>
                <w:szCs w:val="20"/>
              </w:rPr>
              <w:t>;</w:t>
            </w:r>
            <w:r w:rsidRPr="00A30B70">
              <w:rPr>
                <w:i/>
              </w:rPr>
              <w:t xml:space="preserve"> </w:t>
            </w:r>
            <w:r w:rsidRPr="00416E37">
              <w:rPr>
                <w:sz w:val="20"/>
                <w:szCs w:val="20"/>
              </w:rPr>
              <w:t>Понимание основного содержания сообщений. Выборочное понимание на слух основного содержания текста. Высказывание на основе прочитанного.</w:t>
            </w:r>
            <w:r>
              <w:rPr>
                <w:sz w:val="20"/>
                <w:szCs w:val="20"/>
              </w:rPr>
              <w:t xml:space="preserve"> </w:t>
            </w:r>
            <w:r w:rsidRPr="00416E37">
              <w:rPr>
                <w:sz w:val="20"/>
                <w:szCs w:val="20"/>
              </w:rPr>
              <w:t xml:space="preserve">Уметь использовать просмотровое чтение с извлечением нужной информации. Пользоваться языковой догадкой при аудировании.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 </w:t>
            </w:r>
            <w:r>
              <w:rPr>
                <w:sz w:val="20"/>
                <w:szCs w:val="20"/>
              </w:rPr>
              <w:t>Проявлять</w:t>
            </w:r>
            <w:r w:rsidRPr="00EA5279">
              <w:rPr>
                <w:sz w:val="20"/>
                <w:szCs w:val="20"/>
              </w:rPr>
              <w:t xml:space="preserve"> интерес к  техническому  прогрессу</w:t>
            </w:r>
            <w:r>
              <w:rPr>
                <w:sz w:val="20"/>
                <w:szCs w:val="20"/>
              </w:rPr>
              <w:t xml:space="preserve">; </w:t>
            </w:r>
            <w:r w:rsidRPr="00EA5279">
              <w:rPr>
                <w:sz w:val="20"/>
                <w:szCs w:val="20"/>
              </w:rPr>
              <w:t>Гордит</w:t>
            </w:r>
            <w:r>
              <w:rPr>
                <w:sz w:val="20"/>
                <w:szCs w:val="20"/>
              </w:rPr>
              <w:t>ь</w:t>
            </w:r>
            <w:r w:rsidRPr="00EA5279">
              <w:rPr>
                <w:sz w:val="20"/>
                <w:szCs w:val="20"/>
              </w:rPr>
              <w:t>ся достижениями науки и техник</w:t>
            </w:r>
            <w:r>
              <w:rPr>
                <w:sz w:val="20"/>
                <w:szCs w:val="20"/>
              </w:rPr>
              <w:t>и</w:t>
            </w:r>
          </w:p>
        </w:tc>
      </w:tr>
      <w:tr w:rsidR="00F45C2D" w:rsidRPr="00F47C8A" w:rsidTr="00CA2D99">
        <w:trPr>
          <w:trHeight w:val="1067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45C2D" w:rsidRPr="00F47C8A">
              <w:rPr>
                <w:sz w:val="24"/>
                <w:szCs w:val="24"/>
              </w:rPr>
              <w:t>100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10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D8651E" w:rsidRDefault="00F45C2D" w:rsidP="00CA2D99">
            <w:pPr>
              <w:rPr>
                <w:sz w:val="24"/>
                <w:szCs w:val="24"/>
              </w:rPr>
            </w:pPr>
            <w:r w:rsidRPr="00D8651E">
              <w:rPr>
                <w:bCs/>
                <w:sz w:val="24"/>
                <w:szCs w:val="24"/>
              </w:rPr>
              <w:t>Совершенствование речевых навыков при защите проектов по теме "Заповедные места планеты".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353C79" w:rsidRDefault="00F45C2D" w:rsidP="00CA2D99">
            <w:pPr>
              <w:ind w:firstLine="0"/>
              <w:rPr>
                <w:sz w:val="20"/>
                <w:szCs w:val="20"/>
              </w:rPr>
            </w:pPr>
            <w:r w:rsidRPr="00353C79">
              <w:rPr>
                <w:sz w:val="20"/>
                <w:szCs w:val="20"/>
              </w:rPr>
              <w:t>владеть изученным лексико-грамматическим материалом  во всех видах речевой деятельности.</w:t>
            </w:r>
            <w:r w:rsidRPr="00353C79">
              <w:rPr>
                <w:i/>
                <w:iCs/>
                <w:sz w:val="20"/>
                <w:szCs w:val="20"/>
              </w:rPr>
              <w:t xml:space="preserve"> </w:t>
            </w:r>
            <w:r w:rsidRPr="00353C79">
              <w:rPr>
                <w:sz w:val="20"/>
                <w:szCs w:val="20"/>
              </w:rPr>
              <w:t>осознание качества и уровня усвоенного материала. адекватно оценивать свои возможности достижения цели определенной сложности.</w:t>
            </w:r>
          </w:p>
        </w:tc>
      </w:tr>
      <w:tr w:rsidR="00F45C2D" w:rsidRPr="00F47C8A" w:rsidTr="00CA2D99">
        <w:trPr>
          <w:trHeight w:val="95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Развитие навыков письменной речи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sz w:val="20"/>
                <w:szCs w:val="20"/>
              </w:rPr>
              <w:t>Применять</w:t>
            </w:r>
            <w:r w:rsidRPr="00EA52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письменные </w:t>
            </w:r>
            <w:r w:rsidRPr="00EA5279">
              <w:rPr>
                <w:sz w:val="20"/>
                <w:szCs w:val="20"/>
              </w:rPr>
              <w:t>навыки в заданиях формата итоговой аттестации (ЕГЭ)</w:t>
            </w:r>
            <w:r>
              <w:rPr>
                <w:sz w:val="20"/>
                <w:szCs w:val="20"/>
              </w:rPr>
              <w:t xml:space="preserve"> Обладать 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6519FB">
              <w:rPr>
                <w:i/>
                <w:iCs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 ИЯ</w:t>
            </w:r>
          </w:p>
        </w:tc>
      </w:tr>
      <w:tr w:rsidR="00F45C2D" w:rsidRPr="00F47C8A" w:rsidTr="00CA2D99">
        <w:trPr>
          <w:trHeight w:val="155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F47C8A" w:rsidRDefault="00C63E94" w:rsidP="00CA2D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5C2D" w:rsidRPr="00F47C8A">
              <w:rPr>
                <w:sz w:val="24"/>
                <w:szCs w:val="24"/>
              </w:rPr>
              <w:t>12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rPr>
                <w:sz w:val="24"/>
                <w:szCs w:val="24"/>
              </w:rPr>
            </w:pPr>
            <w:r w:rsidRPr="0088093E">
              <w:rPr>
                <w:sz w:val="24"/>
                <w:szCs w:val="24"/>
              </w:rPr>
              <w:t>Активизация лексико-грамматических навыков по теме «</w:t>
            </w:r>
            <w:r>
              <w:rPr>
                <w:sz w:val="24"/>
                <w:szCs w:val="24"/>
              </w:rPr>
              <w:t>Путешествия</w:t>
            </w:r>
            <w:r w:rsidRPr="0088093E"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C2D" w:rsidRPr="0088093E" w:rsidRDefault="00F45C2D" w:rsidP="00CA2D99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sz w:val="20"/>
                <w:szCs w:val="20"/>
              </w:rPr>
              <w:t>владеть</w:t>
            </w:r>
            <w:r w:rsidRPr="00EA5279">
              <w:rPr>
                <w:sz w:val="20"/>
                <w:szCs w:val="20"/>
              </w:rPr>
              <w:t xml:space="preserve">  изученным лексико-грамматическим материалом  по теме «</w:t>
            </w:r>
            <w:r>
              <w:rPr>
                <w:sz w:val="20"/>
                <w:szCs w:val="20"/>
              </w:rPr>
              <w:t>Путешествия</w:t>
            </w:r>
            <w:r w:rsidRPr="00EA5279">
              <w:rPr>
                <w:sz w:val="20"/>
                <w:szCs w:val="20"/>
              </w:rPr>
              <w:t>» во всех видах речевой деятельности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Обладать</w:t>
            </w:r>
            <w:r w:rsidRPr="00EA5279">
              <w:rPr>
                <w:sz w:val="20"/>
                <w:szCs w:val="20"/>
              </w:rPr>
              <w:t xml:space="preserve"> навыками самоконтроля и самооценки</w:t>
            </w:r>
            <w:r w:rsidRPr="00C627B2">
              <w:rPr>
                <w:i/>
              </w:rPr>
              <w:t xml:space="preserve"> </w:t>
            </w:r>
            <w:r>
              <w:rPr>
                <w:sz w:val="20"/>
                <w:szCs w:val="20"/>
              </w:rPr>
              <w:t>Осознать</w:t>
            </w:r>
            <w:r w:rsidRPr="00EA5279">
              <w:rPr>
                <w:sz w:val="20"/>
                <w:szCs w:val="20"/>
              </w:rPr>
              <w:t xml:space="preserve"> возможность самореализации средствами ИЯ</w:t>
            </w:r>
          </w:p>
        </w:tc>
      </w:tr>
    </w:tbl>
    <w:p w:rsidR="00F45C2D" w:rsidRPr="00F45C2D" w:rsidRDefault="00F45C2D" w:rsidP="00CA2D99">
      <w:pPr>
        <w:ind w:firstLine="0"/>
      </w:pPr>
      <w:r>
        <w:br w:type="page"/>
      </w:r>
    </w:p>
    <w:p w:rsidR="00F45C2D" w:rsidRDefault="00F45C2D" w:rsidP="00F45C2D"/>
    <w:p w:rsidR="00C254EA" w:rsidRDefault="00C254EA" w:rsidP="00EC2F53">
      <w:pPr>
        <w:ind w:firstLine="0"/>
        <w:rPr>
          <w:sz w:val="24"/>
          <w:szCs w:val="24"/>
        </w:rPr>
      </w:pPr>
    </w:p>
    <w:p w:rsidR="00EC2F53" w:rsidRPr="00C168C8" w:rsidRDefault="00EC2F53" w:rsidP="00EC2F53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СОГЛАСОВАНО                                                           СОГЛАСОВАНО</w:t>
      </w:r>
    </w:p>
    <w:p w:rsidR="00EC2F53" w:rsidRPr="00C168C8" w:rsidRDefault="00EC2F53" w:rsidP="00EC2F53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протокол  № 1 заседания                                              Заместитель директора</w:t>
      </w:r>
    </w:p>
    <w:p w:rsidR="00EC2F53" w:rsidRPr="00C168C8" w:rsidRDefault="00EC2F53" w:rsidP="00EC2F53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МО учителей иностранных языков                             по УВР ___________</w:t>
      </w:r>
    </w:p>
    <w:p w:rsidR="00EC2F53" w:rsidRPr="00C168C8" w:rsidRDefault="00EC2F53" w:rsidP="00EC2F53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 xml:space="preserve">от </w:t>
      </w:r>
      <w:r w:rsidR="008D2D1D">
        <w:rPr>
          <w:sz w:val="24"/>
          <w:szCs w:val="24"/>
        </w:rPr>
        <w:t>29 августа 2018</w:t>
      </w:r>
      <w:r w:rsidRPr="00C168C8">
        <w:rPr>
          <w:sz w:val="24"/>
          <w:szCs w:val="24"/>
        </w:rPr>
        <w:t>г.                                                                   (Е.В.Кожушко)</w:t>
      </w:r>
    </w:p>
    <w:p w:rsidR="00EC2F53" w:rsidRPr="00C168C8" w:rsidRDefault="00EC2F53" w:rsidP="00EC2F53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 xml:space="preserve">Руководитель МО_____О.Н. Лазарева                       </w:t>
      </w:r>
      <w:r w:rsidR="008D2D1D">
        <w:rPr>
          <w:sz w:val="24"/>
          <w:szCs w:val="24"/>
        </w:rPr>
        <w:t>29 августа 2018</w:t>
      </w:r>
      <w:r w:rsidRPr="00C168C8">
        <w:rPr>
          <w:sz w:val="24"/>
          <w:szCs w:val="24"/>
        </w:rPr>
        <w:t>г.</w:t>
      </w:r>
    </w:p>
    <w:p w:rsidR="00EC2F53" w:rsidRPr="00C168C8" w:rsidRDefault="00EC2F53" w:rsidP="00BF6B09">
      <w:pPr>
        <w:pStyle w:val="a6"/>
        <w:rPr>
          <w:rFonts w:eastAsia="Arial Unicode MS" w:cs="Times New Roman"/>
          <w:i/>
          <w:sz w:val="24"/>
          <w:szCs w:val="24"/>
          <w:lang w:eastAsia="ar-SA"/>
        </w:rPr>
      </w:pPr>
    </w:p>
    <w:p w:rsidR="00EA091F" w:rsidRPr="00C168C8" w:rsidRDefault="00EA091F" w:rsidP="00EA091F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СОГЛАСОВАНО                                                           СОГЛАСОВАНО</w:t>
      </w:r>
    </w:p>
    <w:p w:rsidR="00EA091F" w:rsidRPr="00C168C8" w:rsidRDefault="00EA091F" w:rsidP="00EA091F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протокол  № 1 заседания                                              Заместитель директора</w:t>
      </w:r>
    </w:p>
    <w:p w:rsidR="00EA091F" w:rsidRPr="00C168C8" w:rsidRDefault="00EA091F" w:rsidP="00EA091F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МО учителей иностранных языков                             по УВР ___________</w:t>
      </w:r>
    </w:p>
    <w:p w:rsidR="00EA091F" w:rsidRPr="00C168C8" w:rsidRDefault="00EA091F" w:rsidP="00EA091F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 xml:space="preserve">от </w:t>
      </w:r>
      <w:r w:rsidR="008D2D1D">
        <w:rPr>
          <w:sz w:val="24"/>
          <w:szCs w:val="24"/>
        </w:rPr>
        <w:t xml:space="preserve">   </w:t>
      </w:r>
      <w:r w:rsidRPr="00C168C8">
        <w:rPr>
          <w:sz w:val="24"/>
          <w:szCs w:val="24"/>
        </w:rPr>
        <w:t>августа 201</w:t>
      </w:r>
      <w:r w:rsidR="008D2D1D">
        <w:rPr>
          <w:sz w:val="24"/>
          <w:szCs w:val="24"/>
        </w:rPr>
        <w:t>9</w:t>
      </w:r>
      <w:r w:rsidRPr="00C168C8">
        <w:rPr>
          <w:sz w:val="24"/>
          <w:szCs w:val="24"/>
        </w:rPr>
        <w:t>г.                                                                   (Е.В.Кожушко)</w:t>
      </w:r>
    </w:p>
    <w:p w:rsidR="00EA091F" w:rsidRPr="00C168C8" w:rsidRDefault="00EA091F" w:rsidP="00EA091F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 xml:space="preserve">Руководитель МО_____О.Н. Лазарева                       </w:t>
      </w:r>
      <w:r w:rsidR="008D2D1D">
        <w:rPr>
          <w:sz w:val="24"/>
          <w:szCs w:val="24"/>
        </w:rPr>
        <w:t xml:space="preserve">    </w:t>
      </w:r>
      <w:r w:rsidRPr="00C168C8">
        <w:rPr>
          <w:sz w:val="24"/>
          <w:szCs w:val="24"/>
        </w:rPr>
        <w:t xml:space="preserve"> августа 201</w:t>
      </w:r>
      <w:r w:rsidR="008D2D1D">
        <w:rPr>
          <w:sz w:val="24"/>
          <w:szCs w:val="24"/>
        </w:rPr>
        <w:t>9</w:t>
      </w:r>
      <w:r w:rsidRPr="00C168C8">
        <w:rPr>
          <w:sz w:val="24"/>
          <w:szCs w:val="24"/>
        </w:rPr>
        <w:t>г.</w:t>
      </w: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A091F" w:rsidRPr="00C168C8" w:rsidRDefault="00EA091F" w:rsidP="00EA091F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СОГЛАСОВАНО                                                           СОГЛАСОВАНО</w:t>
      </w:r>
    </w:p>
    <w:p w:rsidR="00EA091F" w:rsidRPr="00C168C8" w:rsidRDefault="00EA091F" w:rsidP="00EA091F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протокол  № 1 заседания                                              Заместитель директора</w:t>
      </w:r>
    </w:p>
    <w:p w:rsidR="00EA091F" w:rsidRPr="00C168C8" w:rsidRDefault="00EA091F" w:rsidP="00EA091F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МО учителей иностранных языков                             по УВР ___________</w:t>
      </w:r>
    </w:p>
    <w:p w:rsidR="00EA091F" w:rsidRPr="00C168C8" w:rsidRDefault="00EA091F" w:rsidP="00EA091F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 xml:space="preserve">от </w:t>
      </w:r>
      <w:r w:rsidR="008D2D1D">
        <w:rPr>
          <w:sz w:val="24"/>
          <w:szCs w:val="24"/>
        </w:rPr>
        <w:t xml:space="preserve">   августа 2020</w:t>
      </w:r>
      <w:r w:rsidRPr="00C168C8">
        <w:rPr>
          <w:sz w:val="24"/>
          <w:szCs w:val="24"/>
        </w:rPr>
        <w:t>г.                                                                   (Е.В.Кожушко)</w:t>
      </w:r>
    </w:p>
    <w:p w:rsidR="00EC2F53" w:rsidRDefault="00EA091F" w:rsidP="00EA091F">
      <w:pPr>
        <w:ind w:firstLine="0"/>
        <w:rPr>
          <w:rFonts w:eastAsia="Arial Unicode MS"/>
          <w:i/>
          <w:sz w:val="28"/>
          <w:szCs w:val="28"/>
          <w:lang w:eastAsia="ar-SA"/>
        </w:rPr>
      </w:pPr>
      <w:r w:rsidRPr="00C168C8">
        <w:rPr>
          <w:sz w:val="24"/>
          <w:szCs w:val="24"/>
        </w:rPr>
        <w:t xml:space="preserve">Руководитель МО_____О.Н. Лазарева                       </w:t>
      </w:r>
      <w:r w:rsidR="008D2D1D">
        <w:rPr>
          <w:sz w:val="24"/>
          <w:szCs w:val="24"/>
        </w:rPr>
        <w:t xml:space="preserve">    августа 2020</w:t>
      </w:r>
      <w:r w:rsidRPr="00C168C8">
        <w:rPr>
          <w:sz w:val="24"/>
          <w:szCs w:val="24"/>
        </w:rPr>
        <w:t>г.</w:t>
      </w: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5664A9" w:rsidRPr="00C168C8" w:rsidRDefault="005664A9" w:rsidP="005664A9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СОГЛАСОВАНО                                                           СОГЛАСОВАНО</w:t>
      </w:r>
    </w:p>
    <w:p w:rsidR="005664A9" w:rsidRPr="00C168C8" w:rsidRDefault="005664A9" w:rsidP="005664A9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протокол  № 1 заседания                                              Заместитель директора</w:t>
      </w:r>
    </w:p>
    <w:p w:rsidR="005664A9" w:rsidRPr="00C168C8" w:rsidRDefault="005664A9" w:rsidP="005664A9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>МО учителей иностранных языков                             по УВР ___________</w:t>
      </w:r>
    </w:p>
    <w:p w:rsidR="005664A9" w:rsidRPr="00C168C8" w:rsidRDefault="005664A9" w:rsidP="005664A9">
      <w:pPr>
        <w:ind w:firstLine="0"/>
        <w:rPr>
          <w:sz w:val="24"/>
          <w:szCs w:val="24"/>
        </w:rPr>
      </w:pPr>
      <w:r w:rsidRPr="00C168C8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="008D2D1D">
        <w:rPr>
          <w:sz w:val="24"/>
          <w:szCs w:val="24"/>
        </w:rPr>
        <w:t xml:space="preserve"> августа 2021</w:t>
      </w:r>
      <w:r w:rsidRPr="00C168C8">
        <w:rPr>
          <w:sz w:val="24"/>
          <w:szCs w:val="24"/>
        </w:rPr>
        <w:t>г.                                                                   (Е.В.Кожушко)</w:t>
      </w:r>
    </w:p>
    <w:p w:rsidR="005664A9" w:rsidRDefault="005664A9" w:rsidP="005664A9">
      <w:pPr>
        <w:ind w:firstLine="0"/>
        <w:rPr>
          <w:rFonts w:eastAsia="Arial Unicode MS"/>
          <w:i/>
          <w:sz w:val="28"/>
          <w:szCs w:val="28"/>
          <w:lang w:eastAsia="ar-SA"/>
        </w:rPr>
      </w:pPr>
      <w:r w:rsidRPr="00C168C8">
        <w:rPr>
          <w:sz w:val="24"/>
          <w:szCs w:val="24"/>
        </w:rPr>
        <w:t xml:space="preserve">Руководитель МО_____О.Н. Лазарева                       </w:t>
      </w:r>
      <w:r>
        <w:rPr>
          <w:sz w:val="24"/>
          <w:szCs w:val="24"/>
        </w:rPr>
        <w:t>___</w:t>
      </w:r>
      <w:r w:rsidR="008D2D1D">
        <w:rPr>
          <w:sz w:val="24"/>
          <w:szCs w:val="24"/>
        </w:rPr>
        <w:t xml:space="preserve"> августа 2021</w:t>
      </w:r>
      <w:r w:rsidRPr="00C168C8">
        <w:rPr>
          <w:sz w:val="24"/>
          <w:szCs w:val="24"/>
        </w:rPr>
        <w:t>г.</w:t>
      </w: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C2F53" w:rsidRDefault="00EC2F53" w:rsidP="00BF6B09">
      <w:pPr>
        <w:pStyle w:val="a6"/>
        <w:rPr>
          <w:rFonts w:eastAsia="Arial Unicode MS" w:cs="Times New Roman"/>
          <w:i/>
          <w:sz w:val="28"/>
          <w:szCs w:val="28"/>
          <w:lang w:eastAsia="ar-SA"/>
        </w:rPr>
      </w:pPr>
    </w:p>
    <w:p w:rsidR="00EC2F53" w:rsidRPr="00765CC3" w:rsidRDefault="00EC2F53" w:rsidP="00BF6B09">
      <w:pPr>
        <w:pStyle w:val="a6"/>
        <w:rPr>
          <w:rFonts w:cs="Times New Roman"/>
          <w:b/>
          <w:sz w:val="28"/>
          <w:szCs w:val="28"/>
        </w:rPr>
      </w:pPr>
    </w:p>
    <w:p w:rsidR="00E44FFD" w:rsidRDefault="00E44FFD" w:rsidP="00BF6B09">
      <w:pPr>
        <w:jc w:val="center"/>
        <w:rPr>
          <w:b/>
          <w:sz w:val="24"/>
          <w:szCs w:val="24"/>
          <w:lang w:eastAsia="ar-SA"/>
        </w:rPr>
      </w:pPr>
    </w:p>
    <w:p w:rsidR="00E44FFD" w:rsidRDefault="00E44FFD" w:rsidP="00BF6B09">
      <w:pPr>
        <w:jc w:val="center"/>
        <w:rPr>
          <w:b/>
          <w:sz w:val="24"/>
          <w:szCs w:val="24"/>
          <w:lang w:eastAsia="ar-SA"/>
        </w:rPr>
      </w:pPr>
    </w:p>
    <w:p w:rsidR="00E44FFD" w:rsidRDefault="00E44FFD" w:rsidP="00BF6B09">
      <w:pPr>
        <w:jc w:val="center"/>
        <w:rPr>
          <w:b/>
          <w:sz w:val="24"/>
          <w:szCs w:val="24"/>
          <w:lang w:eastAsia="ar-SA"/>
        </w:rPr>
      </w:pPr>
    </w:p>
    <w:p w:rsidR="00E44FFD" w:rsidRDefault="00E44FFD" w:rsidP="00BF6B09">
      <w:pPr>
        <w:jc w:val="center"/>
        <w:rPr>
          <w:b/>
          <w:sz w:val="24"/>
          <w:szCs w:val="24"/>
          <w:lang w:eastAsia="ar-SA"/>
        </w:rPr>
      </w:pPr>
    </w:p>
    <w:p w:rsidR="00E44FFD" w:rsidRDefault="00E44FFD" w:rsidP="00BF6B09">
      <w:pPr>
        <w:jc w:val="center"/>
        <w:rPr>
          <w:b/>
          <w:sz w:val="24"/>
          <w:szCs w:val="24"/>
          <w:lang w:eastAsia="ar-SA"/>
        </w:rPr>
      </w:pPr>
    </w:p>
    <w:p w:rsidR="00E44FFD" w:rsidRDefault="00E44FFD" w:rsidP="00BF6B09">
      <w:pPr>
        <w:jc w:val="center"/>
        <w:rPr>
          <w:b/>
          <w:sz w:val="24"/>
          <w:szCs w:val="24"/>
          <w:lang w:eastAsia="ar-SA"/>
        </w:rPr>
      </w:pPr>
    </w:p>
    <w:p w:rsidR="00E44FFD" w:rsidRDefault="00E44FFD" w:rsidP="00BF6B09">
      <w:pPr>
        <w:jc w:val="center"/>
        <w:rPr>
          <w:b/>
          <w:sz w:val="24"/>
          <w:szCs w:val="24"/>
          <w:lang w:eastAsia="ar-SA"/>
        </w:rPr>
      </w:pPr>
    </w:p>
    <w:p w:rsidR="00E44FFD" w:rsidRDefault="00E44FFD" w:rsidP="00BF6B09">
      <w:pPr>
        <w:jc w:val="center"/>
        <w:rPr>
          <w:b/>
          <w:sz w:val="24"/>
          <w:szCs w:val="24"/>
          <w:lang w:eastAsia="ar-SA"/>
        </w:rPr>
      </w:pPr>
    </w:p>
    <w:p w:rsidR="00E44FFD" w:rsidRDefault="00E44FFD" w:rsidP="00BF6B09">
      <w:pPr>
        <w:jc w:val="center"/>
        <w:rPr>
          <w:b/>
          <w:sz w:val="24"/>
          <w:szCs w:val="24"/>
          <w:lang w:eastAsia="ar-SA"/>
        </w:rPr>
      </w:pPr>
    </w:p>
    <w:p w:rsidR="004163BF" w:rsidRDefault="004163BF">
      <w:pPr>
        <w:jc w:val="center"/>
        <w:rPr>
          <w:b/>
          <w:sz w:val="24"/>
          <w:szCs w:val="24"/>
          <w:lang w:eastAsia="ar-SA"/>
        </w:rPr>
      </w:pPr>
    </w:p>
    <w:sectPr w:rsidR="004163BF" w:rsidSect="00CA2D9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0CD" w:rsidRDefault="00A710CD" w:rsidP="0002410F">
      <w:r>
        <w:separator/>
      </w:r>
    </w:p>
  </w:endnote>
  <w:endnote w:type="continuationSeparator" w:id="1">
    <w:p w:rsidR="00A710CD" w:rsidRDefault="00A710CD" w:rsidP="00024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rigol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 Rounded 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14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552" w:rsidRDefault="00D7655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552" w:rsidRDefault="00D76552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552" w:rsidRDefault="00D76552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552" w:rsidRDefault="00BD0BBA" w:rsidP="00384431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D76552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76552" w:rsidRDefault="00D76552" w:rsidP="00384431">
    <w:pPr>
      <w:pStyle w:val="ac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766813"/>
    </w:sdtPr>
    <w:sdtContent>
      <w:p w:rsidR="00D76552" w:rsidRDefault="00BD0BBA">
        <w:pPr>
          <w:pStyle w:val="ac"/>
          <w:jc w:val="right"/>
        </w:pPr>
        <w:fldSimple w:instr=" PAGE   \* MERGEFORMAT ">
          <w:r w:rsidR="005441D6">
            <w:rPr>
              <w:noProof/>
            </w:rPr>
            <w:t>47</w:t>
          </w:r>
        </w:fldSimple>
      </w:p>
    </w:sdtContent>
  </w:sdt>
  <w:p w:rsidR="00D76552" w:rsidRDefault="00D76552" w:rsidP="00384431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0CD" w:rsidRDefault="00A710CD" w:rsidP="0002410F">
      <w:r>
        <w:separator/>
      </w:r>
    </w:p>
  </w:footnote>
  <w:footnote w:type="continuationSeparator" w:id="1">
    <w:p w:rsidR="00A710CD" w:rsidRDefault="00A710CD" w:rsidP="000241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552" w:rsidRDefault="00D7655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022437"/>
    </w:sdtPr>
    <w:sdtContent>
      <w:p w:rsidR="00D76552" w:rsidRDefault="00BD0BBA">
        <w:pPr>
          <w:pStyle w:val="aa"/>
          <w:jc w:val="right"/>
        </w:pPr>
      </w:p>
    </w:sdtContent>
  </w:sdt>
  <w:p w:rsidR="00D76552" w:rsidRDefault="00D7655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552" w:rsidRDefault="00D7655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CC4659"/>
    <w:multiLevelType w:val="hybridMultilevel"/>
    <w:tmpl w:val="9672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CC5C90"/>
    <w:multiLevelType w:val="hybridMultilevel"/>
    <w:tmpl w:val="965E178A"/>
    <w:lvl w:ilvl="0" w:tplc="78BAF5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5302E2"/>
    <w:multiLevelType w:val="hybridMultilevel"/>
    <w:tmpl w:val="9E20B86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>
    <w:nsid w:val="05996A94"/>
    <w:multiLevelType w:val="hybridMultilevel"/>
    <w:tmpl w:val="E05CA4AC"/>
    <w:lvl w:ilvl="0" w:tplc="04190001">
      <w:start w:val="1"/>
      <w:numFmt w:val="bullet"/>
      <w:lvlText w:val="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5BC1C79"/>
    <w:multiLevelType w:val="hybridMultilevel"/>
    <w:tmpl w:val="ECC4C3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813683"/>
    <w:multiLevelType w:val="hybridMultilevel"/>
    <w:tmpl w:val="1FF2FF3C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9702BA"/>
    <w:multiLevelType w:val="hybridMultilevel"/>
    <w:tmpl w:val="9E62B03C"/>
    <w:lvl w:ilvl="0" w:tplc="8DDA6DA4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30E78C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820DFA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80A12C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DCBF7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C0F90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BE560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FC0D9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0C33E0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B480AEB"/>
    <w:multiLevelType w:val="hybridMultilevel"/>
    <w:tmpl w:val="1D2689A8"/>
    <w:lvl w:ilvl="0" w:tplc="596AAB0E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56DEEC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9EACE2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2EA56E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CC3BEA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84291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88EAE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BC9D48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7877C0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F2E081D"/>
    <w:multiLevelType w:val="multilevel"/>
    <w:tmpl w:val="CF20A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FD10364"/>
    <w:multiLevelType w:val="multilevel"/>
    <w:tmpl w:val="6F1E5A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0245AB8"/>
    <w:multiLevelType w:val="hybridMultilevel"/>
    <w:tmpl w:val="3FBA1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017C42"/>
    <w:multiLevelType w:val="hybridMultilevel"/>
    <w:tmpl w:val="A628C268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>
    <w:nsid w:val="27646BF1"/>
    <w:multiLevelType w:val="hybridMultilevel"/>
    <w:tmpl w:val="B4BE87A0"/>
    <w:lvl w:ilvl="0" w:tplc="8DDA6DA4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956C82"/>
    <w:multiLevelType w:val="hybridMultilevel"/>
    <w:tmpl w:val="16C625FE"/>
    <w:lvl w:ilvl="0" w:tplc="04190001">
      <w:start w:val="1"/>
      <w:numFmt w:val="bullet"/>
      <w:lvlText w:val="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806D48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CAB872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F8F6A4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4CEAC2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FAA64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FAEB7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280B6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7A720A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6A753D6"/>
    <w:multiLevelType w:val="hybridMultilevel"/>
    <w:tmpl w:val="2242BF0E"/>
    <w:lvl w:ilvl="0" w:tplc="67464E2C">
      <w:start w:val="1"/>
      <w:numFmt w:val="bullet"/>
      <w:lvlText w:val="–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C973C82"/>
    <w:multiLevelType w:val="hybridMultilevel"/>
    <w:tmpl w:val="F496D382"/>
    <w:lvl w:ilvl="0" w:tplc="04190001">
      <w:start w:val="1"/>
      <w:numFmt w:val="bullet"/>
      <w:lvlText w:val="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806D48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CAB872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F8F6A4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4CEAC2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FAA64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FAEB7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280B6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7A720A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E4F264F"/>
    <w:multiLevelType w:val="hybridMultilevel"/>
    <w:tmpl w:val="BF1E9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5A3467"/>
    <w:multiLevelType w:val="multilevel"/>
    <w:tmpl w:val="0AB8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DC389E"/>
    <w:multiLevelType w:val="hybridMultilevel"/>
    <w:tmpl w:val="77C8B3CC"/>
    <w:lvl w:ilvl="0" w:tplc="0EE6EDA8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D62EA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EC43A0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BA9D8A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0E74E0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E03F4A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4E52C6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AAE1C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32AA5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0DE4F72"/>
    <w:multiLevelType w:val="hybridMultilevel"/>
    <w:tmpl w:val="314C83CE"/>
    <w:lvl w:ilvl="0" w:tplc="8DDA6DA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07459"/>
    <w:multiLevelType w:val="hybridMultilevel"/>
    <w:tmpl w:val="A5DC9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2B7B20"/>
    <w:multiLevelType w:val="hybridMultilevel"/>
    <w:tmpl w:val="8CAC4F5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>
    <w:nsid w:val="44D61952"/>
    <w:multiLevelType w:val="hybridMultilevel"/>
    <w:tmpl w:val="2C285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754EB4"/>
    <w:multiLevelType w:val="multilevel"/>
    <w:tmpl w:val="1D8AB2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5612E3"/>
    <w:multiLevelType w:val="hybridMultilevel"/>
    <w:tmpl w:val="9384D3F8"/>
    <w:lvl w:ilvl="0" w:tplc="67464E2C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806D48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CAB872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F8F6A4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4CEAC2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FAA64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FAEB7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280B6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7A720A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39B288D"/>
    <w:multiLevelType w:val="hybridMultilevel"/>
    <w:tmpl w:val="C398589C"/>
    <w:lvl w:ilvl="0" w:tplc="F398B2DE">
      <w:start w:val="1"/>
      <w:numFmt w:val="bullet"/>
      <w:lvlText w:val="–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D235A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442EA4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B2D71E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7E9734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4EBDF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6CE17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9ECEDA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5E9ED6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3F64925"/>
    <w:multiLevelType w:val="hybridMultilevel"/>
    <w:tmpl w:val="9DCC3F84"/>
    <w:lvl w:ilvl="0" w:tplc="04190001">
      <w:start w:val="1"/>
      <w:numFmt w:val="bullet"/>
      <w:lvlText w:val="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806D48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CAB872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F8F6A4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4CEAC2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FAA64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FAEB7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280B6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7A720A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8753780"/>
    <w:multiLevelType w:val="hybridMultilevel"/>
    <w:tmpl w:val="B0460A08"/>
    <w:lvl w:ilvl="0" w:tplc="04190001">
      <w:start w:val="1"/>
      <w:numFmt w:val="bullet"/>
      <w:lvlText w:val="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806D48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CAB872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F8F6A4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4CEAC2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FAA64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FAEB7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280B6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7A720A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8CF37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6284DD2"/>
    <w:multiLevelType w:val="multilevel"/>
    <w:tmpl w:val="7998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DB68D8"/>
    <w:multiLevelType w:val="hybridMultilevel"/>
    <w:tmpl w:val="CDF60C6E"/>
    <w:lvl w:ilvl="0" w:tplc="04190001">
      <w:start w:val="1"/>
      <w:numFmt w:val="bullet"/>
      <w:lvlText w:val=""/>
      <w:lvlJc w:val="left"/>
      <w:pPr>
        <w:ind w:left="4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806D48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CAB872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F8F6A4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4CEAC2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FAA64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FAEB7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280B6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7A720A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A4227B2"/>
    <w:multiLevelType w:val="hybridMultilevel"/>
    <w:tmpl w:val="CB90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2220A9"/>
    <w:multiLevelType w:val="hybridMultilevel"/>
    <w:tmpl w:val="A82AC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796CEC"/>
    <w:multiLevelType w:val="hybridMultilevel"/>
    <w:tmpl w:val="349839A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EFD2E9E"/>
    <w:multiLevelType w:val="hybridMultilevel"/>
    <w:tmpl w:val="6122C888"/>
    <w:lvl w:ilvl="0" w:tplc="9D041626">
      <w:start w:val="1"/>
      <w:numFmt w:val="bullet"/>
      <w:lvlText w:val="–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A206A0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409B64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543E5E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7478DC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5EA304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3EC3B0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D0A8F8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28E9D4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F0B5558"/>
    <w:multiLevelType w:val="hybridMultilevel"/>
    <w:tmpl w:val="BC245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4DC5"/>
    <w:multiLevelType w:val="hybridMultilevel"/>
    <w:tmpl w:val="89F27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8E0A08"/>
    <w:multiLevelType w:val="hybridMultilevel"/>
    <w:tmpl w:val="EFF048C2"/>
    <w:lvl w:ilvl="0" w:tplc="04190001">
      <w:start w:val="1"/>
      <w:numFmt w:val="bullet"/>
      <w:lvlText w:val=""/>
      <w:lvlJc w:val="left"/>
      <w:pPr>
        <w:ind w:left="571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6A26B86"/>
    <w:multiLevelType w:val="hybridMultilevel"/>
    <w:tmpl w:val="8160D9C8"/>
    <w:lvl w:ilvl="0" w:tplc="7F902600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7CAB5A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D8A028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F8F502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90BEA4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F4712E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46181E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00CED2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C2997E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7541BCF"/>
    <w:multiLevelType w:val="hybridMultilevel"/>
    <w:tmpl w:val="00E6F2D8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8244841"/>
    <w:multiLevelType w:val="hybridMultilevel"/>
    <w:tmpl w:val="B22CC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764B8C"/>
    <w:multiLevelType w:val="hybridMultilevel"/>
    <w:tmpl w:val="06BA8356"/>
    <w:lvl w:ilvl="0" w:tplc="C0726F2C">
      <w:start w:val="5"/>
      <w:numFmt w:val="bullet"/>
      <w:lvlText w:val="–"/>
      <w:lvlJc w:val="left"/>
      <w:pPr>
        <w:tabs>
          <w:tab w:val="num" w:pos="860"/>
        </w:tabs>
        <w:ind w:left="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7"/>
  </w:num>
  <w:num w:numId="3">
    <w:abstractNumId w:val="45"/>
  </w:num>
  <w:num w:numId="4">
    <w:abstractNumId w:val="46"/>
  </w:num>
  <w:num w:numId="5">
    <w:abstractNumId w:val="9"/>
  </w:num>
  <w:num w:numId="6">
    <w:abstractNumId w:val="7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7"/>
  </w:num>
  <w:num w:numId="9">
    <w:abstractNumId w:val="8"/>
  </w:num>
  <w:num w:numId="10">
    <w:abstractNumId w:val="34"/>
  </w:num>
  <w:num w:numId="11">
    <w:abstractNumId w:val="39"/>
  </w:num>
  <w:num w:numId="12">
    <w:abstractNumId w:val="28"/>
  </w:num>
  <w:num w:numId="13">
    <w:abstractNumId w:val="25"/>
  </w:num>
  <w:num w:numId="14">
    <w:abstractNumId w:val="27"/>
  </w:num>
  <w:num w:numId="15">
    <w:abstractNumId w:val="3"/>
  </w:num>
  <w:num w:numId="16">
    <w:abstractNumId w:val="14"/>
  </w:num>
  <w:num w:numId="17">
    <w:abstractNumId w:val="42"/>
  </w:num>
  <w:num w:numId="18">
    <w:abstractNumId w:val="38"/>
  </w:num>
  <w:num w:numId="19">
    <w:abstractNumId w:val="30"/>
  </w:num>
  <w:num w:numId="20">
    <w:abstractNumId w:val="29"/>
  </w:num>
  <w:num w:numId="21">
    <w:abstractNumId w:val="23"/>
  </w:num>
  <w:num w:numId="22">
    <w:abstractNumId w:val="44"/>
  </w:num>
  <w:num w:numId="23">
    <w:abstractNumId w:val="10"/>
  </w:num>
  <w:num w:numId="24">
    <w:abstractNumId w:val="17"/>
  </w:num>
  <w:num w:numId="25">
    <w:abstractNumId w:val="6"/>
  </w:num>
  <w:num w:numId="26">
    <w:abstractNumId w:val="26"/>
  </w:num>
  <w:num w:numId="27">
    <w:abstractNumId w:val="16"/>
  </w:num>
  <w:num w:numId="28">
    <w:abstractNumId w:val="19"/>
  </w:num>
  <w:num w:numId="29">
    <w:abstractNumId w:val="43"/>
  </w:num>
  <w:num w:numId="30">
    <w:abstractNumId w:val="24"/>
  </w:num>
  <w:num w:numId="31">
    <w:abstractNumId w:val="20"/>
  </w:num>
  <w:num w:numId="32">
    <w:abstractNumId w:val="18"/>
  </w:num>
  <w:num w:numId="33">
    <w:abstractNumId w:val="5"/>
  </w:num>
  <w:num w:numId="34">
    <w:abstractNumId w:val="11"/>
  </w:num>
  <w:num w:numId="35">
    <w:abstractNumId w:val="33"/>
  </w:num>
  <w:num w:numId="36">
    <w:abstractNumId w:val="31"/>
  </w:num>
  <w:num w:numId="37">
    <w:abstractNumId w:val="32"/>
  </w:num>
  <w:num w:numId="38">
    <w:abstractNumId w:val="36"/>
  </w:num>
  <w:num w:numId="39">
    <w:abstractNumId w:val="40"/>
  </w:num>
  <w:num w:numId="40">
    <w:abstractNumId w:val="4"/>
  </w:num>
  <w:num w:numId="41">
    <w:abstractNumId w:val="41"/>
  </w:num>
  <w:num w:numId="42">
    <w:abstractNumId w:val="13"/>
  </w:num>
  <w:num w:numId="43">
    <w:abstractNumId w:val="35"/>
  </w:num>
  <w:num w:numId="44">
    <w:abstractNumId w:val="12"/>
  </w:num>
  <w:num w:numId="45">
    <w:abstractNumId w:val="22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5714"/>
  </w:hdrShapeDefaults>
  <w:footnotePr>
    <w:footnote w:id="0"/>
    <w:footnote w:id="1"/>
  </w:footnotePr>
  <w:endnotePr>
    <w:endnote w:id="0"/>
    <w:endnote w:id="1"/>
  </w:endnotePr>
  <w:compat/>
  <w:rsids>
    <w:rsidRoot w:val="00933362"/>
    <w:rsid w:val="00010740"/>
    <w:rsid w:val="00017ACD"/>
    <w:rsid w:val="0002410F"/>
    <w:rsid w:val="00031756"/>
    <w:rsid w:val="00047F50"/>
    <w:rsid w:val="00053565"/>
    <w:rsid w:val="00057B42"/>
    <w:rsid w:val="000658F6"/>
    <w:rsid w:val="0007326E"/>
    <w:rsid w:val="000D7704"/>
    <w:rsid w:val="000F29E5"/>
    <w:rsid w:val="00100F4C"/>
    <w:rsid w:val="0010349B"/>
    <w:rsid w:val="001159F7"/>
    <w:rsid w:val="00125F15"/>
    <w:rsid w:val="0013300B"/>
    <w:rsid w:val="001336A1"/>
    <w:rsid w:val="00154B5C"/>
    <w:rsid w:val="00183CA5"/>
    <w:rsid w:val="00186038"/>
    <w:rsid w:val="00187FEF"/>
    <w:rsid w:val="00192C4D"/>
    <w:rsid w:val="001A1327"/>
    <w:rsid w:val="001A409C"/>
    <w:rsid w:val="001B5C07"/>
    <w:rsid w:val="001C1C4D"/>
    <w:rsid w:val="001D2107"/>
    <w:rsid w:val="001D32FF"/>
    <w:rsid w:val="001E4FB1"/>
    <w:rsid w:val="001F0E07"/>
    <w:rsid w:val="00201251"/>
    <w:rsid w:val="00205044"/>
    <w:rsid w:val="00210AC9"/>
    <w:rsid w:val="00212A09"/>
    <w:rsid w:val="0022431B"/>
    <w:rsid w:val="002311C1"/>
    <w:rsid w:val="002366C4"/>
    <w:rsid w:val="00240C8F"/>
    <w:rsid w:val="00241939"/>
    <w:rsid w:val="00257193"/>
    <w:rsid w:val="00261CED"/>
    <w:rsid w:val="0026469D"/>
    <w:rsid w:val="00273E80"/>
    <w:rsid w:val="00276CF3"/>
    <w:rsid w:val="00280AE6"/>
    <w:rsid w:val="00285EE0"/>
    <w:rsid w:val="00292FF0"/>
    <w:rsid w:val="00296A09"/>
    <w:rsid w:val="002A1176"/>
    <w:rsid w:val="002A6DC2"/>
    <w:rsid w:val="002B4CCF"/>
    <w:rsid w:val="002F12BB"/>
    <w:rsid w:val="003057D1"/>
    <w:rsid w:val="00310E52"/>
    <w:rsid w:val="00320419"/>
    <w:rsid w:val="00333E09"/>
    <w:rsid w:val="003452F9"/>
    <w:rsid w:val="00345E92"/>
    <w:rsid w:val="00346DAF"/>
    <w:rsid w:val="003476BA"/>
    <w:rsid w:val="00347AF3"/>
    <w:rsid w:val="00383AEB"/>
    <w:rsid w:val="00384431"/>
    <w:rsid w:val="00387595"/>
    <w:rsid w:val="003A058B"/>
    <w:rsid w:val="003A3C50"/>
    <w:rsid w:val="003B1E92"/>
    <w:rsid w:val="003B54C3"/>
    <w:rsid w:val="003C2D9C"/>
    <w:rsid w:val="003D78AE"/>
    <w:rsid w:val="003F4DBD"/>
    <w:rsid w:val="004039B9"/>
    <w:rsid w:val="00404D81"/>
    <w:rsid w:val="00411644"/>
    <w:rsid w:val="004163BF"/>
    <w:rsid w:val="00420694"/>
    <w:rsid w:val="00424CAF"/>
    <w:rsid w:val="0044184F"/>
    <w:rsid w:val="00445924"/>
    <w:rsid w:val="00453862"/>
    <w:rsid w:val="00455157"/>
    <w:rsid w:val="0046012C"/>
    <w:rsid w:val="0047388E"/>
    <w:rsid w:val="00476389"/>
    <w:rsid w:val="00495569"/>
    <w:rsid w:val="004960A1"/>
    <w:rsid w:val="004A3E61"/>
    <w:rsid w:val="004E22BB"/>
    <w:rsid w:val="00513F98"/>
    <w:rsid w:val="0052689C"/>
    <w:rsid w:val="00530794"/>
    <w:rsid w:val="005441D6"/>
    <w:rsid w:val="00553A82"/>
    <w:rsid w:val="005664A9"/>
    <w:rsid w:val="00570B48"/>
    <w:rsid w:val="00574BB9"/>
    <w:rsid w:val="00591E18"/>
    <w:rsid w:val="00597E25"/>
    <w:rsid w:val="005C16E3"/>
    <w:rsid w:val="005D71E1"/>
    <w:rsid w:val="006054F6"/>
    <w:rsid w:val="006219BA"/>
    <w:rsid w:val="00636C4F"/>
    <w:rsid w:val="00646C09"/>
    <w:rsid w:val="00652155"/>
    <w:rsid w:val="00662645"/>
    <w:rsid w:val="00672C5E"/>
    <w:rsid w:val="00675EA8"/>
    <w:rsid w:val="0069256B"/>
    <w:rsid w:val="00697120"/>
    <w:rsid w:val="006A1B27"/>
    <w:rsid w:val="006A33FC"/>
    <w:rsid w:val="006C1CAC"/>
    <w:rsid w:val="006C5C66"/>
    <w:rsid w:val="006C70AF"/>
    <w:rsid w:val="006E0158"/>
    <w:rsid w:val="006E4B2C"/>
    <w:rsid w:val="006E548D"/>
    <w:rsid w:val="006F56DB"/>
    <w:rsid w:val="007054F7"/>
    <w:rsid w:val="00706031"/>
    <w:rsid w:val="00754D9B"/>
    <w:rsid w:val="00780177"/>
    <w:rsid w:val="0078753A"/>
    <w:rsid w:val="007879F9"/>
    <w:rsid w:val="007B11B6"/>
    <w:rsid w:val="007B567F"/>
    <w:rsid w:val="007D3E78"/>
    <w:rsid w:val="0080393D"/>
    <w:rsid w:val="00803EA9"/>
    <w:rsid w:val="0082579F"/>
    <w:rsid w:val="00833E14"/>
    <w:rsid w:val="00840578"/>
    <w:rsid w:val="00840BF7"/>
    <w:rsid w:val="008501A7"/>
    <w:rsid w:val="00866F48"/>
    <w:rsid w:val="00881672"/>
    <w:rsid w:val="00893245"/>
    <w:rsid w:val="008A239F"/>
    <w:rsid w:val="008D237E"/>
    <w:rsid w:val="008D2D1D"/>
    <w:rsid w:val="008D79CB"/>
    <w:rsid w:val="008D7FC4"/>
    <w:rsid w:val="00913D7D"/>
    <w:rsid w:val="00914048"/>
    <w:rsid w:val="0091427B"/>
    <w:rsid w:val="00933362"/>
    <w:rsid w:val="00944EF9"/>
    <w:rsid w:val="00945400"/>
    <w:rsid w:val="00945C5D"/>
    <w:rsid w:val="00945C61"/>
    <w:rsid w:val="009749E2"/>
    <w:rsid w:val="00982494"/>
    <w:rsid w:val="009C2546"/>
    <w:rsid w:val="009D3AD6"/>
    <w:rsid w:val="009D57F6"/>
    <w:rsid w:val="009E440E"/>
    <w:rsid w:val="009F754B"/>
    <w:rsid w:val="00A00FCE"/>
    <w:rsid w:val="00A01231"/>
    <w:rsid w:val="00A12965"/>
    <w:rsid w:val="00A13FA2"/>
    <w:rsid w:val="00A16274"/>
    <w:rsid w:val="00A3071A"/>
    <w:rsid w:val="00A45B99"/>
    <w:rsid w:val="00A51D29"/>
    <w:rsid w:val="00A529F5"/>
    <w:rsid w:val="00A55AE3"/>
    <w:rsid w:val="00A63569"/>
    <w:rsid w:val="00A710CD"/>
    <w:rsid w:val="00A816C9"/>
    <w:rsid w:val="00A853F3"/>
    <w:rsid w:val="00A86817"/>
    <w:rsid w:val="00A9653C"/>
    <w:rsid w:val="00A97312"/>
    <w:rsid w:val="00AA4E3B"/>
    <w:rsid w:val="00AC604A"/>
    <w:rsid w:val="00AD5B99"/>
    <w:rsid w:val="00AD7621"/>
    <w:rsid w:val="00AE0078"/>
    <w:rsid w:val="00AE2793"/>
    <w:rsid w:val="00AE759B"/>
    <w:rsid w:val="00AF6108"/>
    <w:rsid w:val="00B076FA"/>
    <w:rsid w:val="00B11C85"/>
    <w:rsid w:val="00B20862"/>
    <w:rsid w:val="00B23F00"/>
    <w:rsid w:val="00B41A31"/>
    <w:rsid w:val="00B73034"/>
    <w:rsid w:val="00B83314"/>
    <w:rsid w:val="00B87C9A"/>
    <w:rsid w:val="00B9617B"/>
    <w:rsid w:val="00BA4BA7"/>
    <w:rsid w:val="00BA6F78"/>
    <w:rsid w:val="00BB4925"/>
    <w:rsid w:val="00BB4A74"/>
    <w:rsid w:val="00BB796A"/>
    <w:rsid w:val="00BD0BBA"/>
    <w:rsid w:val="00BD1C39"/>
    <w:rsid w:val="00BD73B1"/>
    <w:rsid w:val="00BE1055"/>
    <w:rsid w:val="00BF32EF"/>
    <w:rsid w:val="00BF6B09"/>
    <w:rsid w:val="00C000C0"/>
    <w:rsid w:val="00C168C8"/>
    <w:rsid w:val="00C254EA"/>
    <w:rsid w:val="00C322BA"/>
    <w:rsid w:val="00C41480"/>
    <w:rsid w:val="00C41727"/>
    <w:rsid w:val="00C45645"/>
    <w:rsid w:val="00C45929"/>
    <w:rsid w:val="00C610E8"/>
    <w:rsid w:val="00C62DD8"/>
    <w:rsid w:val="00C63E94"/>
    <w:rsid w:val="00C6758F"/>
    <w:rsid w:val="00C7261A"/>
    <w:rsid w:val="00CA1E2D"/>
    <w:rsid w:val="00CA261F"/>
    <w:rsid w:val="00CA2D99"/>
    <w:rsid w:val="00CA2F77"/>
    <w:rsid w:val="00CA37D3"/>
    <w:rsid w:val="00CA717B"/>
    <w:rsid w:val="00CB6A62"/>
    <w:rsid w:val="00CD06D2"/>
    <w:rsid w:val="00CE16B7"/>
    <w:rsid w:val="00D12416"/>
    <w:rsid w:val="00D1614B"/>
    <w:rsid w:val="00D16480"/>
    <w:rsid w:val="00D21518"/>
    <w:rsid w:val="00D22541"/>
    <w:rsid w:val="00D30EE8"/>
    <w:rsid w:val="00D32E6F"/>
    <w:rsid w:val="00D36C50"/>
    <w:rsid w:val="00D4247D"/>
    <w:rsid w:val="00D44E4C"/>
    <w:rsid w:val="00D530ED"/>
    <w:rsid w:val="00D55D5B"/>
    <w:rsid w:val="00D5614E"/>
    <w:rsid w:val="00D76552"/>
    <w:rsid w:val="00D93F6C"/>
    <w:rsid w:val="00DB1DD1"/>
    <w:rsid w:val="00DC1B72"/>
    <w:rsid w:val="00E2416B"/>
    <w:rsid w:val="00E33104"/>
    <w:rsid w:val="00E44FFD"/>
    <w:rsid w:val="00E6355E"/>
    <w:rsid w:val="00E7022E"/>
    <w:rsid w:val="00E73B60"/>
    <w:rsid w:val="00E83A32"/>
    <w:rsid w:val="00E85E6B"/>
    <w:rsid w:val="00E917C3"/>
    <w:rsid w:val="00EA0775"/>
    <w:rsid w:val="00EA091F"/>
    <w:rsid w:val="00EA49EF"/>
    <w:rsid w:val="00EB3CAB"/>
    <w:rsid w:val="00EC2F53"/>
    <w:rsid w:val="00EC4043"/>
    <w:rsid w:val="00EE25C6"/>
    <w:rsid w:val="00EF15E4"/>
    <w:rsid w:val="00EF5B49"/>
    <w:rsid w:val="00EF5D6C"/>
    <w:rsid w:val="00F02655"/>
    <w:rsid w:val="00F06B4A"/>
    <w:rsid w:val="00F07B2C"/>
    <w:rsid w:val="00F11C26"/>
    <w:rsid w:val="00F22C99"/>
    <w:rsid w:val="00F237C0"/>
    <w:rsid w:val="00F366AD"/>
    <w:rsid w:val="00F45C2D"/>
    <w:rsid w:val="00F4609E"/>
    <w:rsid w:val="00F5251F"/>
    <w:rsid w:val="00F544D3"/>
    <w:rsid w:val="00F72A07"/>
    <w:rsid w:val="00F92F31"/>
    <w:rsid w:val="00F9670B"/>
    <w:rsid w:val="00FA2A4A"/>
    <w:rsid w:val="00FB06BF"/>
    <w:rsid w:val="00FB0E85"/>
    <w:rsid w:val="00FB1909"/>
    <w:rsid w:val="00FB4ACD"/>
    <w:rsid w:val="00FB5079"/>
    <w:rsid w:val="00FB5C5C"/>
    <w:rsid w:val="00FC3795"/>
    <w:rsid w:val="00FD3177"/>
    <w:rsid w:val="00FE69CC"/>
    <w:rsid w:val="00FE73BB"/>
    <w:rsid w:val="00FF2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2C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F6B09"/>
    <w:pPr>
      <w:keepNext/>
      <w:spacing w:before="240" w:after="60"/>
      <w:ind w:firstLine="0"/>
      <w:jc w:val="left"/>
      <w:outlineLvl w:val="2"/>
    </w:pPr>
    <w:rPr>
      <w:rFonts w:ascii="Calibri" w:eastAsia="Cambria" w:hAnsi="Calibr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F6B09"/>
    <w:rPr>
      <w:rFonts w:ascii="Calibri" w:eastAsia="Cambria" w:hAnsi="Calibri" w:cs="Times New Roman"/>
      <w:b/>
      <w:bCs/>
      <w:sz w:val="26"/>
      <w:szCs w:val="26"/>
      <w:lang w:eastAsia="ru-RU"/>
    </w:rPr>
  </w:style>
  <w:style w:type="character" w:customStyle="1" w:styleId="a3">
    <w:name w:val="Основной текст Знак"/>
    <w:link w:val="a4"/>
    <w:uiPriority w:val="99"/>
    <w:locked/>
    <w:rsid w:val="00933362"/>
    <w:rPr>
      <w:lang w:eastAsia="ru-RU"/>
    </w:rPr>
  </w:style>
  <w:style w:type="paragraph" w:styleId="a4">
    <w:name w:val="Body Text"/>
    <w:basedOn w:val="a"/>
    <w:link w:val="a3"/>
    <w:uiPriority w:val="99"/>
    <w:rsid w:val="00933362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1">
    <w:name w:val="Основной текст Знак1"/>
    <w:basedOn w:val="a0"/>
    <w:link w:val="a4"/>
    <w:uiPriority w:val="99"/>
    <w:semiHidden/>
    <w:rsid w:val="00933362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881672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6">
    <w:name w:val="No Spacing"/>
    <w:link w:val="a7"/>
    <w:uiPriority w:val="1"/>
    <w:qFormat/>
    <w:rsid w:val="00DC1B7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  <w:style w:type="character" w:customStyle="1" w:styleId="a7">
    <w:name w:val="Без интервала Знак"/>
    <w:link w:val="a6"/>
    <w:uiPriority w:val="1"/>
    <w:locked/>
    <w:rsid w:val="00E33104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  <w:style w:type="character" w:customStyle="1" w:styleId="FontStyle15">
    <w:name w:val="Font Style15"/>
    <w:rsid w:val="00BF6B09"/>
    <w:rPr>
      <w:rFonts w:ascii="Bookman Old Style" w:hAnsi="Bookman Old Style" w:cs="Bookman Old Style"/>
      <w:sz w:val="20"/>
      <w:szCs w:val="20"/>
    </w:rPr>
  </w:style>
  <w:style w:type="paragraph" w:customStyle="1" w:styleId="c16">
    <w:name w:val="c16"/>
    <w:basedOn w:val="a"/>
    <w:rsid w:val="00BF6B09"/>
    <w:pPr>
      <w:spacing w:before="90" w:after="90"/>
      <w:ind w:firstLine="0"/>
      <w:jc w:val="left"/>
    </w:pPr>
    <w:rPr>
      <w:sz w:val="24"/>
      <w:szCs w:val="24"/>
    </w:rPr>
  </w:style>
  <w:style w:type="character" w:customStyle="1" w:styleId="c0">
    <w:name w:val="c0"/>
    <w:basedOn w:val="a0"/>
    <w:rsid w:val="00BF6B09"/>
  </w:style>
  <w:style w:type="paragraph" w:customStyle="1" w:styleId="12">
    <w:name w:val="Без интервала1"/>
    <w:rsid w:val="00BF6B09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  <w:lang w:eastAsia="ru-RU"/>
    </w:rPr>
  </w:style>
  <w:style w:type="paragraph" w:customStyle="1" w:styleId="13">
    <w:name w:val="Абзац списка1"/>
    <w:basedOn w:val="a"/>
    <w:rsid w:val="00BF6B09"/>
    <w:pPr>
      <w:ind w:left="720" w:firstLine="0"/>
      <w:contextualSpacing/>
      <w:jc w:val="left"/>
    </w:pPr>
    <w:rPr>
      <w:rFonts w:eastAsia="Cambria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F6B0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F6B09"/>
    <w:pPr>
      <w:ind w:firstLine="0"/>
      <w:jc w:val="left"/>
    </w:pPr>
    <w:rPr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BF6B09"/>
    <w:rPr>
      <w:b/>
      <w:bCs/>
    </w:rPr>
  </w:style>
  <w:style w:type="paragraph" w:customStyle="1" w:styleId="a8">
    <w:name w:val="А_основной"/>
    <w:basedOn w:val="a"/>
    <w:rsid w:val="00BF6B09"/>
    <w:pPr>
      <w:widowControl w:val="0"/>
      <w:suppressAutoHyphens/>
      <w:spacing w:line="360" w:lineRule="auto"/>
      <w:ind w:firstLine="454"/>
    </w:pPr>
    <w:rPr>
      <w:rFonts w:eastAsia="Calibri" w:cs="font144"/>
      <w:kern w:val="1"/>
      <w:sz w:val="28"/>
      <w:szCs w:val="28"/>
      <w:lang w:eastAsia="hi-IN" w:bidi="hi-IN"/>
    </w:rPr>
  </w:style>
  <w:style w:type="paragraph" w:customStyle="1" w:styleId="msonormalcxspmiddle">
    <w:name w:val="msonormalcxspmiddle"/>
    <w:basedOn w:val="a"/>
    <w:rsid w:val="00BF6B09"/>
    <w:pPr>
      <w:widowControl w:val="0"/>
      <w:suppressAutoHyphens/>
      <w:spacing w:before="280" w:after="280" w:line="100" w:lineRule="atLeast"/>
      <w:ind w:firstLine="0"/>
      <w:jc w:val="left"/>
    </w:pPr>
    <w:rPr>
      <w:rFonts w:eastAsia="Arial Unicode MS" w:cs="Tahoma"/>
      <w:color w:val="000000"/>
      <w:kern w:val="1"/>
      <w:sz w:val="20"/>
      <w:szCs w:val="20"/>
      <w:lang w:val="en-US" w:eastAsia="hi-IN" w:bidi="hi-IN"/>
    </w:rPr>
  </w:style>
  <w:style w:type="table" w:styleId="a9">
    <w:name w:val="Table Grid"/>
    <w:basedOn w:val="a1"/>
    <w:uiPriority w:val="59"/>
    <w:rsid w:val="00BF6B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02410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410F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02410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410F"/>
    <w:rPr>
      <w:rFonts w:ascii="Times New Roman" w:eastAsia="Times New Roman" w:hAnsi="Times New Roman" w:cs="Times New Roman"/>
      <w:lang w:eastAsia="ru-RU"/>
    </w:rPr>
  </w:style>
  <w:style w:type="paragraph" w:customStyle="1" w:styleId="ae">
    <w:name w:val="Содержимое таблицы"/>
    <w:basedOn w:val="a"/>
    <w:rsid w:val="00553A82"/>
    <w:pPr>
      <w:widowControl w:val="0"/>
      <w:suppressLineNumbers/>
      <w:suppressAutoHyphens/>
      <w:ind w:firstLine="0"/>
      <w:jc w:val="left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f">
    <w:name w:val="Normal (Web)"/>
    <w:basedOn w:val="a"/>
    <w:unhideWhenUsed/>
    <w:rsid w:val="00553A82"/>
    <w:pPr>
      <w:suppressAutoHyphens/>
      <w:spacing w:before="280" w:after="280"/>
      <w:ind w:firstLine="0"/>
      <w:jc w:val="left"/>
    </w:pPr>
    <w:rPr>
      <w:sz w:val="24"/>
      <w:szCs w:val="24"/>
      <w:lang w:eastAsia="ar-SA"/>
    </w:rPr>
  </w:style>
  <w:style w:type="paragraph" w:customStyle="1" w:styleId="xl68">
    <w:name w:val="xl68"/>
    <w:basedOn w:val="a"/>
    <w:rsid w:val="00285E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9142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1427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70B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70B48"/>
    <w:rPr>
      <w:rFonts w:ascii="Times New Roman" w:eastAsia="Times New Roman" w:hAnsi="Times New Roman" w:cs="Times New Roman"/>
      <w:lang w:eastAsia="ru-RU"/>
    </w:rPr>
  </w:style>
  <w:style w:type="paragraph" w:customStyle="1" w:styleId="c2">
    <w:name w:val="c2"/>
    <w:basedOn w:val="a"/>
    <w:rsid w:val="002F12B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1">
    <w:name w:val="c1"/>
    <w:basedOn w:val="a0"/>
    <w:rsid w:val="002F12BB"/>
  </w:style>
  <w:style w:type="character" w:customStyle="1" w:styleId="c7">
    <w:name w:val="c7"/>
    <w:basedOn w:val="a0"/>
    <w:rsid w:val="002F12BB"/>
  </w:style>
  <w:style w:type="character" w:customStyle="1" w:styleId="c43">
    <w:name w:val="c43"/>
    <w:basedOn w:val="a0"/>
    <w:rsid w:val="002F12BB"/>
  </w:style>
  <w:style w:type="paragraph" w:styleId="af2">
    <w:name w:val="Body Text Indent"/>
    <w:basedOn w:val="a"/>
    <w:link w:val="af3"/>
    <w:uiPriority w:val="99"/>
    <w:unhideWhenUsed/>
    <w:rsid w:val="0089324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93245"/>
    <w:rPr>
      <w:rFonts w:ascii="Times New Roman" w:eastAsia="Times New Roman" w:hAnsi="Times New Roman" w:cs="Times New Roman"/>
      <w:lang w:eastAsia="ru-RU"/>
    </w:rPr>
  </w:style>
  <w:style w:type="character" w:styleId="af4">
    <w:name w:val="page number"/>
    <w:basedOn w:val="a0"/>
    <w:rsid w:val="00A529F5"/>
  </w:style>
  <w:style w:type="paragraph" w:customStyle="1" w:styleId="font5">
    <w:name w:val="font5"/>
    <w:basedOn w:val="a"/>
    <w:rsid w:val="00AC604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font6">
    <w:name w:val="font6"/>
    <w:basedOn w:val="a"/>
    <w:rsid w:val="00AC604A"/>
    <w:pPr>
      <w:spacing w:before="100" w:beforeAutospacing="1" w:after="100" w:afterAutospacing="1"/>
      <w:ind w:firstLine="0"/>
      <w:jc w:val="left"/>
    </w:pPr>
    <w:rPr>
      <w:i/>
      <w:iCs/>
      <w:sz w:val="24"/>
      <w:szCs w:val="24"/>
    </w:rPr>
  </w:style>
  <w:style w:type="paragraph" w:customStyle="1" w:styleId="xl65">
    <w:name w:val="xl65"/>
    <w:basedOn w:val="a"/>
    <w:rsid w:val="00AC604A"/>
    <w:pP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ind w:firstLine="0"/>
      <w:jc w:val="left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9795"/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AC604A"/>
    <w:pPr>
      <w:shd w:val="clear" w:color="000000" w:fill="D99795"/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AC604A"/>
    <w:pP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AC60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AC60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a"/>
    <w:rsid w:val="00AC60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AC60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AC60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AC60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AC60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87">
    <w:name w:val="xl87"/>
    <w:basedOn w:val="a"/>
    <w:rsid w:val="00AC60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AC60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AC60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character" w:styleId="af5">
    <w:name w:val="Hyperlink"/>
    <w:basedOn w:val="a0"/>
    <w:uiPriority w:val="99"/>
    <w:semiHidden/>
    <w:unhideWhenUsed/>
    <w:rsid w:val="00F45C2D"/>
    <w:rPr>
      <w:color w:val="0000FF"/>
      <w:u w:val="single"/>
    </w:rPr>
  </w:style>
  <w:style w:type="paragraph" w:styleId="af6">
    <w:name w:val="footnote text"/>
    <w:basedOn w:val="a"/>
    <w:link w:val="af7"/>
    <w:uiPriority w:val="99"/>
    <w:semiHidden/>
    <w:unhideWhenUsed/>
    <w:rsid w:val="006E0158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6E01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6E0158"/>
    <w:rPr>
      <w:vertAlign w:val="superscript"/>
    </w:rPr>
  </w:style>
  <w:style w:type="paragraph" w:styleId="af9">
    <w:name w:val="caption"/>
    <w:basedOn w:val="a"/>
    <w:next w:val="a"/>
    <w:uiPriority w:val="35"/>
    <w:unhideWhenUsed/>
    <w:qFormat/>
    <w:rsid w:val="006E015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18">
    <w:name w:val="c18"/>
    <w:basedOn w:val="a"/>
    <w:rsid w:val="00D76552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10">
    <w:name w:val="c10"/>
    <w:basedOn w:val="a0"/>
    <w:rsid w:val="00D76552"/>
  </w:style>
  <w:style w:type="character" w:customStyle="1" w:styleId="c45">
    <w:name w:val="c45"/>
    <w:basedOn w:val="a0"/>
    <w:rsid w:val="00D76552"/>
  </w:style>
  <w:style w:type="paragraph" w:customStyle="1" w:styleId="c74">
    <w:name w:val="c74"/>
    <w:basedOn w:val="a"/>
    <w:rsid w:val="00D76552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49">
    <w:name w:val="c49"/>
    <w:basedOn w:val="a0"/>
    <w:rsid w:val="00D76552"/>
  </w:style>
  <w:style w:type="paragraph" w:customStyle="1" w:styleId="c21">
    <w:name w:val="c21"/>
    <w:basedOn w:val="a"/>
    <w:rsid w:val="00D76552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7E1E5-F591-4D48-A8C9-EBF0BF54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</Pages>
  <Words>18470</Words>
  <Characters>105282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123505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naumenko_o_s</dc:creator>
  <cp:keywords/>
  <dc:description/>
  <cp:lastModifiedBy>Елена Санарова</cp:lastModifiedBy>
  <cp:revision>96</cp:revision>
  <cp:lastPrinted>2018-10-07T15:45:00Z</cp:lastPrinted>
  <dcterms:created xsi:type="dcterms:W3CDTF">2015-08-13T05:29:00Z</dcterms:created>
  <dcterms:modified xsi:type="dcterms:W3CDTF">2018-10-07T15:46:00Z</dcterms:modified>
</cp:coreProperties>
</file>