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037" w:rsidRDefault="00781037" w:rsidP="00781037">
      <w:pPr>
        <w:widowControl w:val="0"/>
        <w:autoSpaceDE w:val="0"/>
        <w:autoSpaceDN w:val="0"/>
        <w:spacing w:after="0" w:line="360" w:lineRule="auto"/>
        <w:ind w:right="38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81037">
        <w:rPr>
          <w:rFonts w:ascii="Times New Roman" w:eastAsia="Times New Roman" w:hAnsi="Times New Roman" w:cs="Times New Roman"/>
          <w:b/>
          <w:sz w:val="28"/>
          <w:szCs w:val="28"/>
        </w:rPr>
        <w:t xml:space="preserve">Нормативно-законодательные основы управления </w:t>
      </w:r>
    </w:p>
    <w:p w:rsidR="00D57AA5" w:rsidRDefault="00781037" w:rsidP="00781037">
      <w:pPr>
        <w:widowControl w:val="0"/>
        <w:autoSpaceDE w:val="0"/>
        <w:autoSpaceDN w:val="0"/>
        <w:spacing w:after="0" w:line="360" w:lineRule="auto"/>
        <w:ind w:right="387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81037">
        <w:rPr>
          <w:rFonts w:ascii="Times New Roman" w:eastAsia="Times New Roman" w:hAnsi="Times New Roman" w:cs="Times New Roman"/>
          <w:b/>
          <w:sz w:val="28"/>
          <w:szCs w:val="28"/>
        </w:rPr>
        <w:t>жилищно-коммунальным хозяйством</w:t>
      </w:r>
    </w:p>
    <w:p w:rsidR="00781037" w:rsidRPr="00781037" w:rsidRDefault="00781037" w:rsidP="00781037">
      <w:pPr>
        <w:widowControl w:val="0"/>
        <w:autoSpaceDE w:val="0"/>
        <w:autoSpaceDN w:val="0"/>
        <w:spacing w:after="0" w:line="360" w:lineRule="auto"/>
        <w:ind w:right="387"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zh-CN"/>
        </w:rPr>
      </w:pPr>
    </w:p>
    <w:p w:rsidR="00781037" w:rsidRPr="00781037" w:rsidRDefault="00781037" w:rsidP="00D57AA5">
      <w:pPr>
        <w:widowControl w:val="0"/>
        <w:autoSpaceDE w:val="0"/>
        <w:autoSpaceDN w:val="0"/>
        <w:spacing w:after="0" w:line="360" w:lineRule="auto"/>
        <w:ind w:right="387"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</w:pPr>
      <w:r w:rsidRPr="0078103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Петрухин Александр Васильевич </w:t>
      </w:r>
    </w:p>
    <w:p w:rsidR="00C312DD" w:rsidRPr="00781037" w:rsidRDefault="00C312DD" w:rsidP="00D57AA5">
      <w:pPr>
        <w:widowControl w:val="0"/>
        <w:autoSpaceDE w:val="0"/>
        <w:autoSpaceDN w:val="0"/>
        <w:spacing w:after="0" w:line="360" w:lineRule="auto"/>
        <w:ind w:right="387"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81037">
        <w:rPr>
          <w:rFonts w:ascii="Times New Roman" w:eastAsia="Times New Roman" w:hAnsi="Times New Roman" w:cs="Times New Roman"/>
          <w:sz w:val="28"/>
          <w:szCs w:val="28"/>
          <w:lang w:eastAsia="zh-CN"/>
        </w:rPr>
        <w:t>студент магистратуры</w:t>
      </w:r>
    </w:p>
    <w:tbl>
      <w:tblPr>
        <w:tblW w:w="9716" w:type="dxa"/>
        <w:jc w:val="center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716"/>
      </w:tblGrid>
      <w:tr w:rsidR="00C312DD" w:rsidRPr="00C312DD" w:rsidTr="00781037">
        <w:trPr>
          <w:jc w:val="center"/>
        </w:trPr>
        <w:tc>
          <w:tcPr>
            <w:tcW w:w="9716" w:type="dxa"/>
          </w:tcPr>
          <w:p w:rsidR="00C312DD" w:rsidRPr="00B35C8E" w:rsidRDefault="00C312DD" w:rsidP="00D57AA5">
            <w:pPr>
              <w:spacing w:after="0" w:line="360" w:lineRule="auto"/>
              <w:ind w:right="435"/>
              <w:jc w:val="right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kern w:val="1"/>
                <w:sz w:val="28"/>
                <w:szCs w:val="28"/>
                <w:lang w:eastAsia="ru-RU"/>
              </w:rPr>
              <w:t xml:space="preserve">                   </w:t>
            </w:r>
            <w:r w:rsidRPr="00B35C8E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>Московский финансово-юридический университет МФЮА</w:t>
            </w:r>
          </w:p>
          <w:p w:rsidR="00C312DD" w:rsidRPr="00781037" w:rsidRDefault="00C312DD" w:rsidP="00D57AA5">
            <w:pPr>
              <w:spacing w:after="0" w:line="360" w:lineRule="auto"/>
              <w:ind w:right="43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78103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ru-RU"/>
              </w:rPr>
              <w:t xml:space="preserve">                                                                                       Россия г. Москва</w:t>
            </w:r>
          </w:p>
        </w:tc>
      </w:tr>
    </w:tbl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 многих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процесс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странах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расходов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существуют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разные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первым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подходы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затрагивает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жилищно-коммунальным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подразделения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windows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ЖКХ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). Однако, вне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российской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зависимости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выполнения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страны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все органы,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должности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учреждения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пользователю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организации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занимающиеся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мероприятия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управлением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ЖКХ,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собственников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предоставлением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жилищно-коммунальных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инженер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работы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контролем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 их качеством,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изменились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осуществляют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занимается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свою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деятельность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подходы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соответствии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информация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законодательством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нормативно-правовыми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населения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актами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Это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безопасны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является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текущему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количества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сферой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ЖКХ.</w:t>
      </w:r>
      <w:proofErr w:type="gramEnd"/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Нормативно-правовое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принимавшего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регулирование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оличество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хозяйства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сайт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Российской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средствам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содержится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следующим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таких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компетентность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документах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как: кодексы,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плохой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подзаконные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акты.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всех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Законодательство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работы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области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жилищно-коммунального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области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необходим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настоящее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время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вызывая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имеет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финансовой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большую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структуру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большинство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практически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техническое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затрагивает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все области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windows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данной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классность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отрасли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Основу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регулирования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структуры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ходе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нормативно-правового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регулирования ЖКХ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потребностью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составляют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культурного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Конституция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Гражданский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населения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кодекс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наименование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кодекс РФ;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замест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Федеральный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пило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07.12.2011 N 416-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промывка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ФЗ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"О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пожилые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водоснабжении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водоотведении";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свои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Постановление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которой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13.08.2006 № 491 «Об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услуги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утверждении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происходящие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правил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содержания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анализ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общего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персонала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имущества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МКД»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районов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другие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подготовка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Основополагающим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принципом, на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расходы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котором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потребление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строится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нормативно-правовое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регулирование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служебных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жилищно-коммунальным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хозяйством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затрат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является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подведем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статья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7 Конституции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электронные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Российской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проблемы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которая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широкого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гласит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что РФ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автоматизации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является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социальным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показателей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государством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получение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политика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которого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эффективность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направлена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капитальному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создание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условий по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защиты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обеспечению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услугами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достойной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жизни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отклонение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развития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страны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человека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Рассмотрим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задать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основные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опрошенных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нормативно-правовые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акты ЖКХ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регулирования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категориям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781037" w:rsidRPr="00781037" w:rsidRDefault="00781037" w:rsidP="00781037">
      <w:pPr>
        <w:widowControl w:val="0"/>
        <w:numPr>
          <w:ilvl w:val="0"/>
          <w:numId w:val="43"/>
        </w:numPr>
        <w:shd w:val="clear" w:color="auto" w:fill="FFFFFF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сотруднику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Кодексы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Жилищный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служба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кодекс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29.12.2004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должна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 № 188-ФЗ;</w:t>
      </w:r>
    </w:p>
    <w:p w:rsidR="00781037" w:rsidRPr="00781037" w:rsidRDefault="00781037" w:rsidP="0078103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может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Гражданский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будет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кодекс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высажено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 </w:t>
      </w:r>
      <w:proofErr w:type="gramEnd"/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основы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часть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первая)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30.11.1994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N 51-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количестве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ФЗ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Федеральные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первая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проживающих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Федеральный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контроля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21.07.2014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209-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видно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ФЗ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государственной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части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информационной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любое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системе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жилищно-коммунального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вывоза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длительной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Федеральный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качество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07.12.2011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416-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сроки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ФЗ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 водоснабжении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была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водоотведении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оперативности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Федеральный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разработку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30.03.1999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52-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недовольны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ФЗ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санитарно-эпидемиологическом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качества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благополучии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момент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населения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фонд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подключение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26.12.2008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294-ФЗ «О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предложения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защите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имущества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юридических лиц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января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индивидуальных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всех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предпринимателей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 осуществлении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обслуживания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государственного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должностей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контроля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(надзора)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компетентность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муниципального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будет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контроля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телевизионная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повышения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17.09.1998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157-ФЗ «Об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таблицу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иммунопрофилактике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развития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инфекционных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болезней»;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показатель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Федеральный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погонных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23.02.2013 № 15-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надежность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ФЗ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«Об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замест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охране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здоровья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организационно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граждан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информационной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воздействия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окружающего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вузов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табачного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устройству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дыма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последствий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известен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применения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кирсанов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табака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Федеральный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вышестоящих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вызывая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24.06.1998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89-ФЗ «Об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предоставляют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отходах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распоряжение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производства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потребления»;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жизни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Постановления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промывка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Постановление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электроэнергию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ремонт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23.05.2006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306 «Правила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уровень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установления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временное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определения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нормативов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взаимодействие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потребления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прилегающих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коммунальных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услуг»;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лично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Постановление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предоставление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23.05.2006 № 307 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расходов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Правила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информация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предоставления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коммунальных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нужно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свои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гражданам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  <w:proofErr w:type="gramEnd"/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- Постановление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возможность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план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06.05.2011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354 «Правила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фонда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предоставления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таблицу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коммунальных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услуг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регулирования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собственникам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уровень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пользователям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помещений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правилах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многоквартирных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направлениям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жилых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данная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»);</w:t>
      </w:r>
      <w:proofErr w:type="gramEnd"/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изменились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Постановление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Правительства РФ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интерфейса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15.05.2013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416 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должности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Правила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осуществления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путем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деятельности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проживают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многоквартирными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ботового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электроэнергию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Постановление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Правительства РФ от 23.09.2010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немного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№ 731 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районе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Стандарт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раскрытия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буклетов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информации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иными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организациями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осуществляющими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обслуживания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деятельность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может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сфере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управления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пройти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многоквартирными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обращениями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Постановление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граждане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17.01.2013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создание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№ 6 «Станда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поставленные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раскрытия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также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информации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сф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ере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учета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водоснабжения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объектов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водоотведения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ГОСТы: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данная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ГОСТ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правилах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21617-2000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«Жилищно-коммунальные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высадка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задание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ГОСТ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56037-2014 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вызывая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создает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диспетчерского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аварийного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производством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обслуживания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ремонтом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ГОСТ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51929-2014 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надписи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ЖКХ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лишь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МКД «Термины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иными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определения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ГОСТ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56195-2014 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благополучии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критериев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содержания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придомовой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будет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территории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эксплуатацию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сбор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вывоз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площадок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бытовых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фондом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отходов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ГОСТ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здоп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56038-2014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включая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управления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сентября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многоквартирными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сотруднику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СП 3.3.2367-08 «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имеющей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Организация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аткже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иммунопрофилактики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инфекционных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высшем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болезней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высшем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другие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Так, по распоряжению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регионах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 от 31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эксплуатации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октября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2022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ответы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была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органы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утверждена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стратегия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увеличение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развития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будут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хозяйства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слабое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период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разработать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2030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года.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степени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соответствии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съемное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стратегией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поставлены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инфекционных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такие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проводились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задачи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как: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совершенствование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объекте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системы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средствам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государственного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независимости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надзора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полностью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лицензионного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контроля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подведем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сфере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укреплению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предпринимательской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деятельности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москва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табли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многоквартирными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домами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стоимость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рамках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подключение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общегосударственной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реформы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видов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контрольно-надзорной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различным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деятельности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обеспечение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пояснять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обновления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ходе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инфраструктуры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- создание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управления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единой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увеличением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цифровой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тарифной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качество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платформы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удаление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обеспечивающей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прозрачность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которое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эффективность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выполнены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тарифного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регулирования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автоматизации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контроля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обеспечивает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инвестиционных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программ;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совершенствование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прием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законодательства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высадка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персонала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направленное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повышение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разработать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надежности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прилегающих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безопасности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эксплуатации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москвичи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газового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оборудования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оборудования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многоквартирных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проблемы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учреждение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повышение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качества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статье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предоставляемых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полезная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услуг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обращении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содержанию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муниципальное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обслуживанию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общего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промывка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имущества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классность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собственников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публичной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помещений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интернет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другие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Рассмотрим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аткже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основные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обеспечение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изменения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законодательства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информацией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сфере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степени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хозяйства.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районе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2022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занимались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2023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 было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удаление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принято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исследуемый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более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 федеральных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текущее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учет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сфере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развития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используется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поступающие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Российской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предприятия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функция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Основные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изменения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дополнительную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касаются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работа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газоснабжения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капитального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годы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ремонта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предоставляет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объектов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культурного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наследия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архитектурной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также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внесены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страны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изменения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пояснять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кодекс РФ.</w:t>
      </w:r>
      <w:proofErr w:type="gramEnd"/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1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основными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января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человек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2022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доходов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вступили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погонных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силу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несколько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инженер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новых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потребностью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правил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среди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разработкой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которых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федеральный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правила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получения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районов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субсидий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таблица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оплату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жилищно-коммунальных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целей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пило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также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предоставление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счет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ЖКХ (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электронные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таким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образом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период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суммы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сделают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компенсаций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которые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собственников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устанавливаются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высшем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гражданам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расходов </w:t>
      </w:r>
      <w:proofErr w:type="gramStart"/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</w:t>
      </w:r>
      <w:proofErr w:type="gramEnd"/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план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оплату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дорожного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жилых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помещений</w:t>
      </w:r>
      <w:proofErr w:type="gramEnd"/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системы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коммунальных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номером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услуг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могут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осуществление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переводиться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большинство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лично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гражданам, 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системы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непосредственно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производством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напрямую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УК, ТСЖ, которые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соответствии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предоставляют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безопасных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гражданам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коммунальные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организацию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услуги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/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установки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или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управляют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порядке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МКД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укреплению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введены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новые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выбытием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требования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таблица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установки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электросчетчиков, по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часов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новым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вывоза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правилам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января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образования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2022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введение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года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счетчик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предоставляет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должен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подготовка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быть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подключен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безопасности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интеллектуальной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подразделяется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системе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учета не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отклонение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позднее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выполнены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месяцев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даты его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сайт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ввода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кустарников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эксплуатацию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1 сентября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функции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2022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введение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года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добавились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объединение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изменения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имущества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виде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повышения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интернет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кворума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целевая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выбора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управляющей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происходят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организации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Так, для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настоящее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принятия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решения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lastRenderedPageBreak/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москвичи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необходимо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длительность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будет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собрать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будут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большинство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состоит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голосов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«за»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причинение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общего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первая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числа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всех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фондом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голосов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местной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то есть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отчисления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50%+1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видов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общего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числа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затраты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многоквартирного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праздничного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(ч. 1 ст. 16, п. 4.7 ч. 2 ст. 44 ЖК РФ </w:t>
      </w:r>
      <w:proofErr w:type="gramStart"/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proofErr w:type="gramEnd"/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новой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мероприятий </w:instrText>
      </w:r>
      <w:r w:rsidRPr="00781037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instrText>редакции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 1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являться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марта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2023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основе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года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информационной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изменились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некоторые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области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финансируется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законодательства. 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бывают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Внедряется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брошюры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новый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надзорный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инфекционных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орган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Лифтнадзор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».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Данный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организации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орган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время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вводится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надзора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обращений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области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задать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использования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содержания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рекомендаций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опасных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будут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технических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устройств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защите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зданий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письменном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сооружений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к которым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настоящее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относятся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жизни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лифты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подъемные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безопасны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платформы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инвалидов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Таким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жилищном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образом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соответствии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Лифтнадзор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проверяет: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разработку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соблюдение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технологий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требований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 обязательном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приводит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страховании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соблюдение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гражданской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ответственности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фондом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владельца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стимулировании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опасного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объекта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соблюдение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причинение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официального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вреда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результате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чего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аварии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имущества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опасном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объекте,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финансируется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соблюдение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учета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изготовителем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исполнителем (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товарищества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лицом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сфсс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выполняющим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функции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объединение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иностранного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установленного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изготовителя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), продавцом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пожилые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обязательных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коммунальную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требований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установленных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состояние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техническими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сентября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регламентами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предъявляемых к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территориях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опасным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жителей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техническим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устройствам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сотрудники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зданий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удаление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сооружений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соблюдение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течение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юридическими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управления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лицами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ИП,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эксплуатирующими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замест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опасные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структура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технические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устройства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объектам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зданий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решения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сооружений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Правил № 743 (с 1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увеличить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марта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эффективной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2023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разработать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данные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оказывают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Правила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будут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доме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действовать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защиты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новой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редакции)</w:t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4"/>
          <w:vertAlign w:val="superscript"/>
          <w:lang w:eastAsia="ru-RU"/>
        </w:rPr>
        <w:footnoteReference w:id="1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критериев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Также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надежность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основные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изменения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ащений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законодательства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хоть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коснулись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процедуры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подачи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подписания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оличество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акта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приемки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октября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работ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отходах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капитальному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ремонту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видно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табли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кодексе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РФ, из которых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жилого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следует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что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акты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теперь не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объемов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просто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поставленные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согласовываются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но и подписываются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новой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органами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создать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местного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самоуправления и тем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социальная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лицом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необходимо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которое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решению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сроки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общего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жителей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собрания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сособственников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немного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уполномочено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москвы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действовать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имени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доме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собственников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будут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помещений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МКД. При этом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нагрузке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порядок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контролем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сроки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подписания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дорожного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актов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публичной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приемки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капитального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ащений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ремонта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слабое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будут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устанавливать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которое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регионы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количестве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самостоятельно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Так, с 1 сентября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высадка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2023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соблюдение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года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силу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когда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вступает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помещений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направленный на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товарищества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повышение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граждане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безопасности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использования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финансовой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газового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полезная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оборудования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многоквартирных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мероприятий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домах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Из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доме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него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следует, что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вывоза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функции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включая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техническому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обслуживанию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комфортом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ремонту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раскрытия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внутридомового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spellEnd"/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внутриквартирного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инженерной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газового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человек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оборудования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будут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территориях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переданы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взаимодействие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газораспределительным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организациям.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концептуальном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Изучив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жилищная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теоретические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основы,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зависит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можно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применении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сделать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вывод, что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широкого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сфера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программе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хозяйства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обозначить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России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лифты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обладает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рядом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любое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уникальных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чего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черт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проделала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вывозу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значительный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итого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путь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развития. Она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происходят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характеризуется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объемов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сложной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управленческой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новой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структурой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клиентов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основанной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законодательных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процесс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нормативно-правовых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инженерной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актах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также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происходят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собственных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категориями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стандартах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нормах.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защиты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процессы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состоит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сфере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жилищно-коммунального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объектов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настоящее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обусловлены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законодательством,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октября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нормативно-правовыми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обязательствам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актами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установленными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постоянный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стандартами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аткже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нормами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Деятельность ЖКХ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стремление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является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ресурсы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важной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составляющей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способствует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социально-экономической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таким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системы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направлена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объектов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обеспечение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вузов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должного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уровня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других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удовлетворения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различных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социальных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бытовых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обслуживания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нужд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напрямую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населения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Жилищно-коммунальное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граждан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отходах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играет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ключевую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сумму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роль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тому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формировании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общественной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форме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среды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повысится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предоставляя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людям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таким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широкий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пройти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спектр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различных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целей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услуг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связь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Одним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 основных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контроля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задач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ЖКХ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осуществляет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является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обеспечение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пени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достойного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является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условий для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путем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всех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значительной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граждан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Это включает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степени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себя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пени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обеспечение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доступности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уровень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жилья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среди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поддержку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программы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услугами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социального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населения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а также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территориях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развитие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прогнозируемые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модернизацию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гендерный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фонда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За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рассматривая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счет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этих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категориями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мероприятий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программы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реализуется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стремление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дополнение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повышению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photoshop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комфорта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качества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города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жизни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озеленение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населения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Структура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федеральный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соответствии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жилищно-коммунальным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хозяйством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регулирования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Российской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земляной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Федерации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довольно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регулирование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сложная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в ней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особенностью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есть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свои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разработкой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особенности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рамках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влияющие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формы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windows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накладные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финансирование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этой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иными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отрасли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proofErr w:type="gramEnd"/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ЖКХ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порядке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заботится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бесперебойном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управляющих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функционировании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разработать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инфраструктуры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деятельности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Развитая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способствует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эффективная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система 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сотрудниками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управления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ЖКХ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риском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позволяет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обеспечить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поступают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надлежащее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пользователю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функционирование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города или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деятельности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поселения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пояснять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способствуют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укреплению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выбор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экономики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составили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региона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привлекательности для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различным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жителей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числе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инвесторов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Регулирование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отчисление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инженер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сфере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каменева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жилищно-коммунального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ввести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основывается на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просто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законодательных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рекомендация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нормативно-правовых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актах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анализируя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имеет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фонд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свои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стандарты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проектирование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нормы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781037" w:rsidRPr="00781037" w:rsidRDefault="00781037" w:rsidP="007810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капитального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Из-за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того, что ЖКХ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рекомендация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затрагивает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общим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множество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сфер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собственность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жизнедеятельности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состав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подвергается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большим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большинство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изменениям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</w:t>
      </w:r>
      <w:proofErr w:type="gramEnd"/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домов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время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экономических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текущее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реформ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отходах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реформирование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жилищно-коммунального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необходим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хозяйства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экономическая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продолжается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сей день,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посетителей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поскольку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брошюры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данная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отрасль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обеспечения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нуждается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утверждении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постоянном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совершенствовании и </w:t>
      </w:r>
      <w:r w:rsidRPr="00781037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fldChar w:fldCharType="begin"/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eq </w:instrText>
      </w:r>
      <w:r w:rsidRPr="00781037">
        <w:rPr>
          <w:rFonts w:ascii="Times New Roman" w:eastAsia="Times New Roman" w:hAnsi="Times New Roman" w:cs="Times New Roman"/>
          <w:noProof/>
          <w:color w:val="FFFFFF"/>
          <w:spacing w:val="-20000"/>
          <w:sz w:val="2"/>
          <w:szCs w:val="28"/>
          <w:lang w:eastAsia="ru-RU"/>
        </w:rPr>
        <w:instrText xml:space="preserve"> подходы </w:instrText>
      </w:r>
      <w:r w:rsidRPr="00781037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instrText>модернизации</w:instrText>
      </w:r>
      <w:r w:rsidRPr="00781037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8103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81037" w:rsidRPr="00781037" w:rsidRDefault="00781037" w:rsidP="00781037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Lucida Sans"/>
          <w:sz w:val="28"/>
          <w:szCs w:val="28"/>
          <w:lang w:eastAsia="hi-IN" w:bidi="hi-IN"/>
        </w:rPr>
      </w:pPr>
      <w:r w:rsidRPr="00781037">
        <w:rPr>
          <w:rFonts w:ascii="Times New Roman" w:eastAsia="SimSun" w:hAnsi="Times New Roman" w:cs="Lucida Sans"/>
          <w:sz w:val="28"/>
          <w:szCs w:val="28"/>
          <w:lang w:eastAsia="hi-IN" w:bidi="hi-IN"/>
        </w:rPr>
        <w:t>Сфера жилищно-коммунального хозяйства имеет значительную роль в структуре В</w:t>
      </w:r>
      <w:proofErr w:type="gramStart"/>
      <w:r w:rsidRPr="00781037">
        <w:rPr>
          <w:rFonts w:ascii="Times New Roman" w:eastAsia="SimSun" w:hAnsi="Times New Roman" w:cs="Lucida Sans"/>
          <w:sz w:val="28"/>
          <w:szCs w:val="28"/>
          <w:lang w:eastAsia="hi-IN" w:bidi="hi-IN"/>
        </w:rPr>
        <w:t>ВП стр</w:t>
      </w:r>
      <w:proofErr w:type="gramEnd"/>
      <w:r w:rsidRPr="00781037">
        <w:rPr>
          <w:rFonts w:ascii="Times New Roman" w:eastAsia="SimSun" w:hAnsi="Times New Roman" w:cs="Lucida Sans"/>
          <w:sz w:val="28"/>
          <w:szCs w:val="28"/>
          <w:lang w:eastAsia="hi-IN" w:bidi="hi-IN"/>
        </w:rPr>
        <w:t>аны. Ее доля составляет 5-7%. В денежном эквиваленте показатель отрасли ЖКХ составляет более 4 трлн. руб. В сфере ЖКХ осуществляют деятельность 37 тыс. организаций, в которых занято более 2 млн. человек. Объем жилищного фонда составляет 3,3 млрд. м</w:t>
      </w:r>
      <w:proofErr w:type="gramStart"/>
      <w:r w:rsidRPr="00781037">
        <w:rPr>
          <w:rFonts w:ascii="Times New Roman" w:eastAsia="SimSun" w:hAnsi="Times New Roman" w:cs="Lucida Sans"/>
          <w:sz w:val="28"/>
          <w:szCs w:val="28"/>
          <w:vertAlign w:val="superscript"/>
          <w:lang w:eastAsia="hi-IN" w:bidi="hi-IN"/>
        </w:rPr>
        <w:t>2</w:t>
      </w:r>
      <w:proofErr w:type="gramEnd"/>
      <w:r w:rsidRPr="00781037">
        <w:rPr>
          <w:rFonts w:ascii="Times New Roman" w:eastAsia="SimSun" w:hAnsi="Times New Roman" w:cs="Lucida Sans"/>
          <w:sz w:val="28"/>
          <w:szCs w:val="28"/>
          <w:lang w:eastAsia="hi-IN" w:bidi="hi-IN"/>
        </w:rPr>
        <w:t xml:space="preserve">. </w:t>
      </w:r>
    </w:p>
    <w:p w:rsidR="00781037" w:rsidRPr="00781037" w:rsidRDefault="00781037" w:rsidP="00781037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Lucida Sans"/>
          <w:sz w:val="24"/>
          <w:szCs w:val="24"/>
          <w:lang w:eastAsia="hi-IN" w:bidi="hi-IN"/>
        </w:rPr>
      </w:pPr>
      <w:r w:rsidRPr="00781037">
        <w:rPr>
          <w:rFonts w:ascii="Times New Roman" w:eastAsia="SimSun" w:hAnsi="Times New Roman" w:cs="Lucida Sans"/>
          <w:sz w:val="28"/>
          <w:szCs w:val="28"/>
          <w:lang w:eastAsia="hi-IN" w:bidi="hi-IN"/>
        </w:rPr>
        <w:t xml:space="preserve">Стратегическое развитие отрасли ЖКХ осуществляется на основании реализации национального проекта «Жилье и городская среда», разработанного Минстроем России во исполнение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года». </w:t>
      </w:r>
    </w:p>
    <w:p w:rsidR="00C312DD" w:rsidRPr="00C312DD" w:rsidRDefault="00C312DD" w:rsidP="00B03D15">
      <w:pPr>
        <w:widowControl w:val="0"/>
        <w:autoSpaceDE w:val="0"/>
        <w:autoSpaceDN w:val="0"/>
        <w:spacing w:after="0" w:line="360" w:lineRule="auto"/>
        <w:ind w:right="3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E226D" w:rsidRPr="00C312DD" w:rsidRDefault="00C312DD">
      <w:pPr>
        <w:rPr>
          <w:rFonts w:ascii="Times New Roman" w:hAnsi="Times New Roman" w:cs="Times New Roman"/>
          <w:sz w:val="28"/>
          <w:szCs w:val="28"/>
        </w:rPr>
      </w:pPr>
      <w:r w:rsidRPr="00C312DD"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81037" w:rsidRPr="00781037" w:rsidRDefault="00781037" w:rsidP="00B35C8E">
      <w:pPr>
        <w:pStyle w:val="a7"/>
        <w:numPr>
          <w:ilvl w:val="0"/>
          <w:numId w:val="26"/>
        </w:numPr>
        <w:tabs>
          <w:tab w:val="left" w:pos="0"/>
        </w:tabs>
        <w:spacing w:line="360" w:lineRule="auto"/>
        <w:ind w:left="567" w:right="387"/>
        <w:contextualSpacing/>
        <w:rPr>
          <w:sz w:val="28"/>
          <w:szCs w:val="28"/>
        </w:rPr>
      </w:pPr>
      <w:r w:rsidRPr="00781037">
        <w:rPr>
          <w:sz w:val="28"/>
          <w:szCs w:val="28"/>
        </w:rPr>
        <w:t>Федеральный закон от 11 июня 2021 г. № 170-ФЗ “О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Федерации" [Электронный ресурс]</w:t>
      </w:r>
    </w:p>
    <w:p w:rsidR="00781037" w:rsidRPr="00781037" w:rsidRDefault="00781037" w:rsidP="00781037">
      <w:pPr>
        <w:pStyle w:val="a7"/>
        <w:numPr>
          <w:ilvl w:val="0"/>
          <w:numId w:val="26"/>
        </w:numPr>
        <w:ind w:left="567"/>
        <w:rPr>
          <w:sz w:val="28"/>
          <w:szCs w:val="28"/>
        </w:rPr>
      </w:pPr>
      <w:r w:rsidRPr="00781037">
        <w:rPr>
          <w:sz w:val="28"/>
          <w:szCs w:val="28"/>
        </w:rPr>
        <w:t xml:space="preserve">Указ Президента Российской Федерации от 28.04.1997 г. № 425 «О реформе жилищно-коммунального хозяйства в Российской </w:t>
      </w:r>
      <w:r w:rsidRPr="00781037">
        <w:rPr>
          <w:sz w:val="28"/>
          <w:szCs w:val="28"/>
        </w:rPr>
        <w:lastRenderedPageBreak/>
        <w:t>Федерации» // Собрание законодательства РФ. 05.05.1997.№ 18., ст.2131.</w:t>
      </w:r>
    </w:p>
    <w:p w:rsidR="00781037" w:rsidRPr="00781037" w:rsidRDefault="00781037" w:rsidP="00781037">
      <w:pPr>
        <w:pStyle w:val="a7"/>
        <w:numPr>
          <w:ilvl w:val="0"/>
          <w:numId w:val="26"/>
        </w:numPr>
        <w:suppressAutoHyphens/>
        <w:spacing w:line="360" w:lineRule="auto"/>
        <w:ind w:left="567"/>
        <w:rPr>
          <w:sz w:val="28"/>
          <w:szCs w:val="28"/>
        </w:rPr>
      </w:pPr>
      <w:r w:rsidRPr="00781037">
        <w:rPr>
          <w:sz w:val="28"/>
          <w:szCs w:val="28"/>
        </w:rPr>
        <w:t xml:space="preserve">Постановление Правительства Москвы от 2.08.2011 года №345-ПП «Об утверждении Положения о Департаменте по делам гражданской обороны, чрезвычайным ситуациям и пожарной безопасности города Москвы» (в </w:t>
      </w:r>
      <w:proofErr w:type="spellStart"/>
      <w:r w:rsidRPr="00781037">
        <w:rPr>
          <w:sz w:val="28"/>
          <w:szCs w:val="28"/>
        </w:rPr>
        <w:t>ред</w:t>
      </w:r>
      <w:proofErr w:type="gramStart"/>
      <w:r w:rsidRPr="00781037">
        <w:rPr>
          <w:sz w:val="28"/>
          <w:szCs w:val="28"/>
        </w:rPr>
        <w:t>.о</w:t>
      </w:r>
      <w:proofErr w:type="gramEnd"/>
      <w:r w:rsidRPr="00781037">
        <w:rPr>
          <w:sz w:val="28"/>
          <w:szCs w:val="28"/>
        </w:rPr>
        <w:t>т</w:t>
      </w:r>
      <w:proofErr w:type="spellEnd"/>
      <w:r w:rsidRPr="00781037">
        <w:rPr>
          <w:sz w:val="28"/>
          <w:szCs w:val="28"/>
        </w:rPr>
        <w:t xml:space="preserve"> 27.09.2016 г. N 611-ПП) // Официальный сайт Мэра Москвы </w:t>
      </w:r>
      <w:bookmarkStart w:id="0" w:name="_GoBack"/>
      <w:bookmarkEnd w:id="0"/>
      <w:r w:rsidRPr="00781037">
        <w:rPr>
          <w:sz w:val="28"/>
          <w:szCs w:val="28"/>
        </w:rPr>
        <w:t>www.mos.ru, [Электронный ресурс]</w:t>
      </w:r>
    </w:p>
    <w:p w:rsidR="00781037" w:rsidRPr="00781037" w:rsidRDefault="00781037" w:rsidP="00781037">
      <w:pPr>
        <w:rPr>
          <w:sz w:val="28"/>
          <w:szCs w:val="28"/>
        </w:rPr>
      </w:pPr>
    </w:p>
    <w:sectPr w:rsidR="00781037" w:rsidRPr="00781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318" w:rsidRDefault="000E2318" w:rsidP="00C312DD">
      <w:pPr>
        <w:spacing w:after="0" w:line="240" w:lineRule="auto"/>
      </w:pPr>
      <w:r>
        <w:separator/>
      </w:r>
    </w:p>
  </w:endnote>
  <w:endnote w:type="continuationSeparator" w:id="0">
    <w:p w:rsidR="000E2318" w:rsidRDefault="000E2318" w:rsidP="00C3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318" w:rsidRDefault="000E2318" w:rsidP="00C312DD">
      <w:pPr>
        <w:spacing w:after="0" w:line="240" w:lineRule="auto"/>
      </w:pPr>
      <w:r>
        <w:separator/>
      </w:r>
    </w:p>
  </w:footnote>
  <w:footnote w:type="continuationSeparator" w:id="0">
    <w:p w:rsidR="000E2318" w:rsidRDefault="000E2318" w:rsidP="00C312DD">
      <w:pPr>
        <w:spacing w:after="0" w:line="240" w:lineRule="auto"/>
      </w:pPr>
      <w:r>
        <w:continuationSeparator/>
      </w:r>
    </w:p>
  </w:footnote>
  <w:footnote w:id="1">
    <w:p w:rsidR="00781037" w:rsidRDefault="00781037" w:rsidP="00781037">
      <w:pPr>
        <w:pStyle w:val="af"/>
      </w:pPr>
      <w:r>
        <w:rPr>
          <w:rStyle w:val="af1"/>
        </w:rPr>
        <w:footnoteRef/>
      </w:r>
      <w:r>
        <w:t xml:space="preserve"> </w:t>
      </w:r>
      <w:r w:rsidRPr="00B95658">
        <w:t>Федеральный закон от 11 июня 2021 г. № 170-ФЗ “О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Федерации" [Электронный ресурс]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8"/>
        <w:szCs w:val="28"/>
        <w:lang w:val="en-U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8"/>
        <w:szCs w:val="28"/>
        <w:lang w:val="en-U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8"/>
        <w:szCs w:val="28"/>
        <w:lang w:val="en-U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8"/>
        <w:szCs w:val="28"/>
        <w:lang w:val="en-U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8"/>
        <w:szCs w:val="28"/>
        <w:lang w:val="en-U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8"/>
        <w:szCs w:val="28"/>
        <w:lang w:val="en-U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8"/>
        <w:szCs w:val="28"/>
        <w:lang w:val="en-U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8"/>
        <w:szCs w:val="28"/>
        <w:lang w:val="en-U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8"/>
        <w:szCs w:val="28"/>
        <w:lang w:val="en-US"/>
      </w:rPr>
    </w:lvl>
  </w:abstractNum>
  <w:abstractNum w:abstractNumId="2">
    <w:nsid w:val="00000005"/>
    <w:multiLevelType w:val="multilevel"/>
    <w:tmpl w:val="00000005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6"/>
    <w:multiLevelType w:val="multilevel"/>
    <w:tmpl w:val="0000000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7"/>
    <w:multiLevelType w:val="multilevel"/>
    <w:tmpl w:val="00000007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8"/>
    <w:multiLevelType w:val="multilevel"/>
    <w:tmpl w:val="00000008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B"/>
    <w:multiLevelType w:val="multilevel"/>
    <w:tmpl w:val="0000000B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0000000C"/>
    <w:multiLevelType w:val="multilevel"/>
    <w:tmpl w:val="0000000C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D"/>
    <w:multiLevelType w:val="multilevel"/>
    <w:tmpl w:val="0000000D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E"/>
    <w:multiLevelType w:val="multilevel"/>
    <w:tmpl w:val="0000000E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000000F"/>
    <w:multiLevelType w:val="multilevel"/>
    <w:tmpl w:val="0000000F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10"/>
    <w:multiLevelType w:val="multilevel"/>
    <w:tmpl w:val="00000010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11"/>
    <w:multiLevelType w:val="multilevel"/>
    <w:tmpl w:val="00000011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0" w:firstLine="709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12"/>
    <w:multiLevelType w:val="multilevel"/>
    <w:tmpl w:val="000000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>
    <w:nsid w:val="00000013"/>
    <w:multiLevelType w:val="multilevel"/>
    <w:tmpl w:val="00000013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5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8"/>
        <w:szCs w:val="28"/>
      </w:rPr>
    </w:lvl>
  </w:abstractNum>
  <w:abstractNum w:abstractNumId="16">
    <w:nsid w:val="00000015"/>
    <w:multiLevelType w:val="multi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7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8"/>
        <w:szCs w:val="28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8"/>
        <w:szCs w:val="28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  <w:szCs w:val="28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8"/>
        <w:szCs w:val="28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8"/>
        <w:szCs w:val="28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  <w:szCs w:val="28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8"/>
        <w:szCs w:val="28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8"/>
        <w:szCs w:val="28"/>
        <w:lang w:val="ru-RU"/>
      </w:rPr>
    </w:lvl>
  </w:abstractNum>
  <w:abstractNum w:abstractNumId="18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2C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47D4CF9"/>
    <w:multiLevelType w:val="hybridMultilevel"/>
    <w:tmpl w:val="3AF2B1AC"/>
    <w:lvl w:ilvl="0" w:tplc="AF6C50AC">
      <w:start w:val="17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07B024F3"/>
    <w:multiLevelType w:val="hybridMultilevel"/>
    <w:tmpl w:val="8B281426"/>
    <w:lvl w:ilvl="0" w:tplc="480A1046">
      <w:numFmt w:val="bullet"/>
      <w:lvlText w:val=""/>
      <w:lvlJc w:val="left"/>
      <w:pPr>
        <w:ind w:left="1130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9DC7B4A">
      <w:numFmt w:val="bullet"/>
      <w:lvlText w:val="•"/>
      <w:lvlJc w:val="left"/>
      <w:pPr>
        <w:ind w:left="2056" w:hanging="425"/>
      </w:pPr>
      <w:rPr>
        <w:rFonts w:hint="default"/>
        <w:lang w:val="ru-RU" w:eastAsia="en-US" w:bidi="ar-SA"/>
      </w:rPr>
    </w:lvl>
    <w:lvl w:ilvl="2" w:tplc="4EA2F350">
      <w:numFmt w:val="bullet"/>
      <w:lvlText w:val="•"/>
      <w:lvlJc w:val="left"/>
      <w:pPr>
        <w:ind w:left="2973" w:hanging="425"/>
      </w:pPr>
      <w:rPr>
        <w:rFonts w:hint="default"/>
        <w:lang w:val="ru-RU" w:eastAsia="en-US" w:bidi="ar-SA"/>
      </w:rPr>
    </w:lvl>
    <w:lvl w:ilvl="3" w:tplc="0696F242">
      <w:numFmt w:val="bullet"/>
      <w:lvlText w:val="•"/>
      <w:lvlJc w:val="left"/>
      <w:pPr>
        <w:ind w:left="3889" w:hanging="425"/>
      </w:pPr>
      <w:rPr>
        <w:rFonts w:hint="default"/>
        <w:lang w:val="ru-RU" w:eastAsia="en-US" w:bidi="ar-SA"/>
      </w:rPr>
    </w:lvl>
    <w:lvl w:ilvl="4" w:tplc="5AD63996">
      <w:numFmt w:val="bullet"/>
      <w:lvlText w:val="•"/>
      <w:lvlJc w:val="left"/>
      <w:pPr>
        <w:ind w:left="4806" w:hanging="425"/>
      </w:pPr>
      <w:rPr>
        <w:rFonts w:hint="default"/>
        <w:lang w:val="ru-RU" w:eastAsia="en-US" w:bidi="ar-SA"/>
      </w:rPr>
    </w:lvl>
    <w:lvl w:ilvl="5" w:tplc="C2E2D0D2">
      <w:numFmt w:val="bullet"/>
      <w:lvlText w:val="•"/>
      <w:lvlJc w:val="left"/>
      <w:pPr>
        <w:ind w:left="5723" w:hanging="425"/>
      </w:pPr>
      <w:rPr>
        <w:rFonts w:hint="default"/>
        <w:lang w:val="ru-RU" w:eastAsia="en-US" w:bidi="ar-SA"/>
      </w:rPr>
    </w:lvl>
    <w:lvl w:ilvl="6" w:tplc="A830C95A">
      <w:numFmt w:val="bullet"/>
      <w:lvlText w:val="•"/>
      <w:lvlJc w:val="left"/>
      <w:pPr>
        <w:ind w:left="6639" w:hanging="425"/>
      </w:pPr>
      <w:rPr>
        <w:rFonts w:hint="default"/>
        <w:lang w:val="ru-RU" w:eastAsia="en-US" w:bidi="ar-SA"/>
      </w:rPr>
    </w:lvl>
    <w:lvl w:ilvl="7" w:tplc="1AAC9C56">
      <w:numFmt w:val="bullet"/>
      <w:lvlText w:val="•"/>
      <w:lvlJc w:val="left"/>
      <w:pPr>
        <w:ind w:left="7556" w:hanging="425"/>
      </w:pPr>
      <w:rPr>
        <w:rFonts w:hint="default"/>
        <w:lang w:val="ru-RU" w:eastAsia="en-US" w:bidi="ar-SA"/>
      </w:rPr>
    </w:lvl>
    <w:lvl w:ilvl="8" w:tplc="26260320">
      <w:numFmt w:val="bullet"/>
      <w:lvlText w:val="•"/>
      <w:lvlJc w:val="left"/>
      <w:pPr>
        <w:ind w:left="8473" w:hanging="425"/>
      </w:pPr>
      <w:rPr>
        <w:rFonts w:hint="default"/>
        <w:lang w:val="ru-RU" w:eastAsia="en-US" w:bidi="ar-SA"/>
      </w:rPr>
    </w:lvl>
  </w:abstractNum>
  <w:abstractNum w:abstractNumId="22">
    <w:nsid w:val="12CE2A57"/>
    <w:multiLevelType w:val="hybridMultilevel"/>
    <w:tmpl w:val="47F044AA"/>
    <w:lvl w:ilvl="0" w:tplc="9420218A">
      <w:start w:val="3"/>
      <w:numFmt w:val="decimal"/>
      <w:lvlText w:val="%1"/>
      <w:lvlJc w:val="left"/>
      <w:pPr>
        <w:ind w:left="1130" w:hanging="245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BE8D5AE">
      <w:numFmt w:val="none"/>
      <w:lvlText w:val=""/>
      <w:lvlJc w:val="left"/>
      <w:pPr>
        <w:tabs>
          <w:tab w:val="num" w:pos="360"/>
        </w:tabs>
      </w:pPr>
    </w:lvl>
    <w:lvl w:ilvl="2" w:tplc="229E4AE6">
      <w:numFmt w:val="bullet"/>
      <w:lvlText w:val="•"/>
      <w:lvlJc w:val="left"/>
      <w:pPr>
        <w:ind w:left="2973" w:hanging="423"/>
      </w:pPr>
      <w:rPr>
        <w:rFonts w:hint="default"/>
        <w:lang w:val="ru-RU" w:eastAsia="en-US" w:bidi="ar-SA"/>
      </w:rPr>
    </w:lvl>
    <w:lvl w:ilvl="3" w:tplc="CFB84F8A">
      <w:numFmt w:val="bullet"/>
      <w:lvlText w:val="•"/>
      <w:lvlJc w:val="left"/>
      <w:pPr>
        <w:ind w:left="3889" w:hanging="423"/>
      </w:pPr>
      <w:rPr>
        <w:rFonts w:hint="default"/>
        <w:lang w:val="ru-RU" w:eastAsia="en-US" w:bidi="ar-SA"/>
      </w:rPr>
    </w:lvl>
    <w:lvl w:ilvl="4" w:tplc="F2F655A6">
      <w:numFmt w:val="bullet"/>
      <w:lvlText w:val="•"/>
      <w:lvlJc w:val="left"/>
      <w:pPr>
        <w:ind w:left="4806" w:hanging="423"/>
      </w:pPr>
      <w:rPr>
        <w:rFonts w:hint="default"/>
        <w:lang w:val="ru-RU" w:eastAsia="en-US" w:bidi="ar-SA"/>
      </w:rPr>
    </w:lvl>
    <w:lvl w:ilvl="5" w:tplc="4B44EC30">
      <w:numFmt w:val="bullet"/>
      <w:lvlText w:val="•"/>
      <w:lvlJc w:val="left"/>
      <w:pPr>
        <w:ind w:left="5723" w:hanging="423"/>
      </w:pPr>
      <w:rPr>
        <w:rFonts w:hint="default"/>
        <w:lang w:val="ru-RU" w:eastAsia="en-US" w:bidi="ar-SA"/>
      </w:rPr>
    </w:lvl>
    <w:lvl w:ilvl="6" w:tplc="7F460AE2">
      <w:numFmt w:val="bullet"/>
      <w:lvlText w:val="•"/>
      <w:lvlJc w:val="left"/>
      <w:pPr>
        <w:ind w:left="6639" w:hanging="423"/>
      </w:pPr>
      <w:rPr>
        <w:rFonts w:hint="default"/>
        <w:lang w:val="ru-RU" w:eastAsia="en-US" w:bidi="ar-SA"/>
      </w:rPr>
    </w:lvl>
    <w:lvl w:ilvl="7" w:tplc="E04661EA">
      <w:numFmt w:val="bullet"/>
      <w:lvlText w:val="•"/>
      <w:lvlJc w:val="left"/>
      <w:pPr>
        <w:ind w:left="7556" w:hanging="423"/>
      </w:pPr>
      <w:rPr>
        <w:rFonts w:hint="default"/>
        <w:lang w:val="ru-RU" w:eastAsia="en-US" w:bidi="ar-SA"/>
      </w:rPr>
    </w:lvl>
    <w:lvl w:ilvl="8" w:tplc="E3363C9A">
      <w:numFmt w:val="bullet"/>
      <w:lvlText w:val="•"/>
      <w:lvlJc w:val="left"/>
      <w:pPr>
        <w:ind w:left="8473" w:hanging="423"/>
      </w:pPr>
      <w:rPr>
        <w:rFonts w:hint="default"/>
        <w:lang w:val="ru-RU" w:eastAsia="en-US" w:bidi="ar-SA"/>
      </w:rPr>
    </w:lvl>
  </w:abstractNum>
  <w:abstractNum w:abstractNumId="23">
    <w:nsid w:val="13530147"/>
    <w:multiLevelType w:val="multilevel"/>
    <w:tmpl w:val="7CC8885C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26F070B6"/>
    <w:multiLevelType w:val="hybridMultilevel"/>
    <w:tmpl w:val="592C62C8"/>
    <w:lvl w:ilvl="0" w:tplc="E99A5EFC">
      <w:start w:val="1"/>
      <w:numFmt w:val="decimal"/>
      <w:lvlText w:val="%1"/>
      <w:lvlJc w:val="left"/>
      <w:pPr>
        <w:ind w:left="422" w:hanging="7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FC7DCC">
      <w:numFmt w:val="none"/>
      <w:lvlText w:val=""/>
      <w:lvlJc w:val="left"/>
      <w:pPr>
        <w:tabs>
          <w:tab w:val="num" w:pos="360"/>
        </w:tabs>
      </w:pPr>
    </w:lvl>
    <w:lvl w:ilvl="2" w:tplc="816439CE">
      <w:start w:val="1"/>
      <w:numFmt w:val="decimal"/>
      <w:lvlText w:val="%3."/>
      <w:lvlJc w:val="left"/>
      <w:pPr>
        <w:ind w:left="422" w:hanging="4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182833F4">
      <w:numFmt w:val="bullet"/>
      <w:lvlText w:val="•"/>
      <w:lvlJc w:val="left"/>
      <w:pPr>
        <w:ind w:left="2834" w:hanging="451"/>
      </w:pPr>
      <w:rPr>
        <w:rFonts w:hint="default"/>
        <w:lang w:val="ru-RU" w:eastAsia="en-US" w:bidi="ar-SA"/>
      </w:rPr>
    </w:lvl>
    <w:lvl w:ilvl="4" w:tplc="68144CB2">
      <w:numFmt w:val="bullet"/>
      <w:lvlText w:val="•"/>
      <w:lvlJc w:val="left"/>
      <w:pPr>
        <w:ind w:left="3902" w:hanging="451"/>
      </w:pPr>
      <w:rPr>
        <w:rFonts w:hint="default"/>
        <w:lang w:val="ru-RU" w:eastAsia="en-US" w:bidi="ar-SA"/>
      </w:rPr>
    </w:lvl>
    <w:lvl w:ilvl="5" w:tplc="DE82A9FE">
      <w:numFmt w:val="bullet"/>
      <w:lvlText w:val="•"/>
      <w:lvlJc w:val="left"/>
      <w:pPr>
        <w:ind w:left="4969" w:hanging="451"/>
      </w:pPr>
      <w:rPr>
        <w:rFonts w:hint="default"/>
        <w:lang w:val="ru-RU" w:eastAsia="en-US" w:bidi="ar-SA"/>
      </w:rPr>
    </w:lvl>
    <w:lvl w:ilvl="6" w:tplc="05F29378">
      <w:numFmt w:val="bullet"/>
      <w:lvlText w:val="•"/>
      <w:lvlJc w:val="left"/>
      <w:pPr>
        <w:ind w:left="6036" w:hanging="451"/>
      </w:pPr>
      <w:rPr>
        <w:rFonts w:hint="default"/>
        <w:lang w:val="ru-RU" w:eastAsia="en-US" w:bidi="ar-SA"/>
      </w:rPr>
    </w:lvl>
    <w:lvl w:ilvl="7" w:tplc="0D3E720C">
      <w:numFmt w:val="bullet"/>
      <w:lvlText w:val="•"/>
      <w:lvlJc w:val="left"/>
      <w:pPr>
        <w:ind w:left="7104" w:hanging="451"/>
      </w:pPr>
      <w:rPr>
        <w:rFonts w:hint="default"/>
        <w:lang w:val="ru-RU" w:eastAsia="en-US" w:bidi="ar-SA"/>
      </w:rPr>
    </w:lvl>
    <w:lvl w:ilvl="8" w:tplc="A8B48D5E">
      <w:numFmt w:val="bullet"/>
      <w:lvlText w:val="•"/>
      <w:lvlJc w:val="left"/>
      <w:pPr>
        <w:ind w:left="8171" w:hanging="451"/>
      </w:pPr>
      <w:rPr>
        <w:rFonts w:hint="default"/>
        <w:lang w:val="ru-RU" w:eastAsia="en-US" w:bidi="ar-SA"/>
      </w:rPr>
    </w:lvl>
  </w:abstractNum>
  <w:abstractNum w:abstractNumId="25">
    <w:nsid w:val="2B6F03B3"/>
    <w:multiLevelType w:val="hybridMultilevel"/>
    <w:tmpl w:val="4A7835EE"/>
    <w:lvl w:ilvl="0" w:tplc="44062896">
      <w:numFmt w:val="bullet"/>
      <w:lvlText w:val=""/>
      <w:lvlJc w:val="left"/>
      <w:pPr>
        <w:ind w:left="42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26FB04">
      <w:numFmt w:val="bullet"/>
      <w:lvlText w:val="•"/>
      <w:lvlJc w:val="left"/>
      <w:pPr>
        <w:ind w:left="1408" w:hanging="425"/>
      </w:pPr>
      <w:rPr>
        <w:rFonts w:hint="default"/>
        <w:lang w:val="ru-RU" w:eastAsia="en-US" w:bidi="ar-SA"/>
      </w:rPr>
    </w:lvl>
    <w:lvl w:ilvl="2" w:tplc="8EFE0ECC">
      <w:numFmt w:val="bullet"/>
      <w:lvlText w:val="•"/>
      <w:lvlJc w:val="left"/>
      <w:pPr>
        <w:ind w:left="2397" w:hanging="425"/>
      </w:pPr>
      <w:rPr>
        <w:rFonts w:hint="default"/>
        <w:lang w:val="ru-RU" w:eastAsia="en-US" w:bidi="ar-SA"/>
      </w:rPr>
    </w:lvl>
    <w:lvl w:ilvl="3" w:tplc="06AC6E02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4" w:tplc="A25C19E2">
      <w:numFmt w:val="bullet"/>
      <w:lvlText w:val="•"/>
      <w:lvlJc w:val="left"/>
      <w:pPr>
        <w:ind w:left="4374" w:hanging="425"/>
      </w:pPr>
      <w:rPr>
        <w:rFonts w:hint="default"/>
        <w:lang w:val="ru-RU" w:eastAsia="en-US" w:bidi="ar-SA"/>
      </w:rPr>
    </w:lvl>
    <w:lvl w:ilvl="5" w:tplc="6E2AA27A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B132424C">
      <w:numFmt w:val="bullet"/>
      <w:lvlText w:val="•"/>
      <w:lvlJc w:val="left"/>
      <w:pPr>
        <w:ind w:left="6351" w:hanging="425"/>
      </w:pPr>
      <w:rPr>
        <w:rFonts w:hint="default"/>
        <w:lang w:val="ru-RU" w:eastAsia="en-US" w:bidi="ar-SA"/>
      </w:rPr>
    </w:lvl>
    <w:lvl w:ilvl="7" w:tplc="A9F8F922">
      <w:numFmt w:val="bullet"/>
      <w:lvlText w:val="•"/>
      <w:lvlJc w:val="left"/>
      <w:pPr>
        <w:ind w:left="7340" w:hanging="425"/>
      </w:pPr>
      <w:rPr>
        <w:rFonts w:hint="default"/>
        <w:lang w:val="ru-RU" w:eastAsia="en-US" w:bidi="ar-SA"/>
      </w:rPr>
    </w:lvl>
    <w:lvl w:ilvl="8" w:tplc="335CE0EE">
      <w:numFmt w:val="bullet"/>
      <w:lvlText w:val="•"/>
      <w:lvlJc w:val="left"/>
      <w:pPr>
        <w:ind w:left="8329" w:hanging="425"/>
      </w:pPr>
      <w:rPr>
        <w:rFonts w:hint="default"/>
        <w:lang w:val="ru-RU" w:eastAsia="en-US" w:bidi="ar-SA"/>
      </w:rPr>
    </w:lvl>
  </w:abstractNum>
  <w:abstractNum w:abstractNumId="26">
    <w:nsid w:val="2D7101EC"/>
    <w:multiLevelType w:val="hybridMultilevel"/>
    <w:tmpl w:val="F4B41F68"/>
    <w:lvl w:ilvl="0" w:tplc="BA5E47F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6A339C1"/>
    <w:multiLevelType w:val="hybridMultilevel"/>
    <w:tmpl w:val="02C22C68"/>
    <w:lvl w:ilvl="0" w:tplc="D7A6805C">
      <w:start w:val="1"/>
      <w:numFmt w:val="decimal"/>
      <w:lvlText w:val="%1."/>
      <w:lvlJc w:val="left"/>
      <w:pPr>
        <w:ind w:left="4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6EB044">
      <w:numFmt w:val="bullet"/>
      <w:lvlText w:val="•"/>
      <w:lvlJc w:val="left"/>
      <w:pPr>
        <w:ind w:left="1408" w:hanging="425"/>
      </w:pPr>
      <w:rPr>
        <w:rFonts w:hint="default"/>
        <w:lang w:val="ru-RU" w:eastAsia="en-US" w:bidi="ar-SA"/>
      </w:rPr>
    </w:lvl>
    <w:lvl w:ilvl="2" w:tplc="A3B27528">
      <w:numFmt w:val="bullet"/>
      <w:lvlText w:val="•"/>
      <w:lvlJc w:val="left"/>
      <w:pPr>
        <w:ind w:left="2397" w:hanging="425"/>
      </w:pPr>
      <w:rPr>
        <w:rFonts w:hint="default"/>
        <w:lang w:val="ru-RU" w:eastAsia="en-US" w:bidi="ar-SA"/>
      </w:rPr>
    </w:lvl>
    <w:lvl w:ilvl="3" w:tplc="1A36D55A">
      <w:numFmt w:val="bullet"/>
      <w:lvlText w:val="•"/>
      <w:lvlJc w:val="left"/>
      <w:pPr>
        <w:ind w:left="3385" w:hanging="425"/>
      </w:pPr>
      <w:rPr>
        <w:rFonts w:hint="default"/>
        <w:lang w:val="ru-RU" w:eastAsia="en-US" w:bidi="ar-SA"/>
      </w:rPr>
    </w:lvl>
    <w:lvl w:ilvl="4" w:tplc="8026C948">
      <w:numFmt w:val="bullet"/>
      <w:lvlText w:val="•"/>
      <w:lvlJc w:val="left"/>
      <w:pPr>
        <w:ind w:left="4374" w:hanging="425"/>
      </w:pPr>
      <w:rPr>
        <w:rFonts w:hint="default"/>
        <w:lang w:val="ru-RU" w:eastAsia="en-US" w:bidi="ar-SA"/>
      </w:rPr>
    </w:lvl>
    <w:lvl w:ilvl="5" w:tplc="5920A6EE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A18CEDE2">
      <w:numFmt w:val="bullet"/>
      <w:lvlText w:val="•"/>
      <w:lvlJc w:val="left"/>
      <w:pPr>
        <w:ind w:left="6351" w:hanging="425"/>
      </w:pPr>
      <w:rPr>
        <w:rFonts w:hint="default"/>
        <w:lang w:val="ru-RU" w:eastAsia="en-US" w:bidi="ar-SA"/>
      </w:rPr>
    </w:lvl>
    <w:lvl w:ilvl="7" w:tplc="780E5736">
      <w:numFmt w:val="bullet"/>
      <w:lvlText w:val="•"/>
      <w:lvlJc w:val="left"/>
      <w:pPr>
        <w:ind w:left="7340" w:hanging="425"/>
      </w:pPr>
      <w:rPr>
        <w:rFonts w:hint="default"/>
        <w:lang w:val="ru-RU" w:eastAsia="en-US" w:bidi="ar-SA"/>
      </w:rPr>
    </w:lvl>
    <w:lvl w:ilvl="8" w:tplc="3BB880BC">
      <w:numFmt w:val="bullet"/>
      <w:lvlText w:val="•"/>
      <w:lvlJc w:val="left"/>
      <w:pPr>
        <w:ind w:left="8329" w:hanging="425"/>
      </w:pPr>
      <w:rPr>
        <w:rFonts w:hint="default"/>
        <w:lang w:val="ru-RU" w:eastAsia="en-US" w:bidi="ar-SA"/>
      </w:rPr>
    </w:lvl>
  </w:abstractNum>
  <w:abstractNum w:abstractNumId="28">
    <w:nsid w:val="3E447F43"/>
    <w:multiLevelType w:val="hybridMultilevel"/>
    <w:tmpl w:val="AB30DE40"/>
    <w:lvl w:ilvl="0" w:tplc="531004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FB54EA0"/>
    <w:multiLevelType w:val="hybridMultilevel"/>
    <w:tmpl w:val="46E4EBDA"/>
    <w:lvl w:ilvl="0" w:tplc="EF4E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5B86E49"/>
    <w:multiLevelType w:val="hybridMultilevel"/>
    <w:tmpl w:val="02A25A7A"/>
    <w:lvl w:ilvl="0" w:tplc="1DBAE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9922D83"/>
    <w:multiLevelType w:val="hybridMultilevel"/>
    <w:tmpl w:val="D4B0072E"/>
    <w:lvl w:ilvl="0" w:tplc="1FD6C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7D27C8"/>
    <w:multiLevelType w:val="hybridMultilevel"/>
    <w:tmpl w:val="B0229F2C"/>
    <w:lvl w:ilvl="0" w:tplc="DFC069F6">
      <w:numFmt w:val="bullet"/>
      <w:lvlText w:val=""/>
      <w:lvlJc w:val="left"/>
      <w:pPr>
        <w:ind w:left="1130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AD4D9EA">
      <w:numFmt w:val="bullet"/>
      <w:lvlText w:val="•"/>
      <w:lvlJc w:val="left"/>
      <w:pPr>
        <w:ind w:left="2056" w:hanging="425"/>
      </w:pPr>
      <w:rPr>
        <w:rFonts w:hint="default"/>
        <w:lang w:val="ru-RU" w:eastAsia="en-US" w:bidi="ar-SA"/>
      </w:rPr>
    </w:lvl>
    <w:lvl w:ilvl="2" w:tplc="A316F8B0">
      <w:numFmt w:val="bullet"/>
      <w:lvlText w:val="•"/>
      <w:lvlJc w:val="left"/>
      <w:pPr>
        <w:ind w:left="2973" w:hanging="425"/>
      </w:pPr>
      <w:rPr>
        <w:rFonts w:hint="default"/>
        <w:lang w:val="ru-RU" w:eastAsia="en-US" w:bidi="ar-SA"/>
      </w:rPr>
    </w:lvl>
    <w:lvl w:ilvl="3" w:tplc="40AC866A">
      <w:numFmt w:val="bullet"/>
      <w:lvlText w:val="•"/>
      <w:lvlJc w:val="left"/>
      <w:pPr>
        <w:ind w:left="3889" w:hanging="425"/>
      </w:pPr>
      <w:rPr>
        <w:rFonts w:hint="default"/>
        <w:lang w:val="ru-RU" w:eastAsia="en-US" w:bidi="ar-SA"/>
      </w:rPr>
    </w:lvl>
    <w:lvl w:ilvl="4" w:tplc="F63C2290">
      <w:numFmt w:val="bullet"/>
      <w:lvlText w:val="•"/>
      <w:lvlJc w:val="left"/>
      <w:pPr>
        <w:ind w:left="4806" w:hanging="425"/>
      </w:pPr>
      <w:rPr>
        <w:rFonts w:hint="default"/>
        <w:lang w:val="ru-RU" w:eastAsia="en-US" w:bidi="ar-SA"/>
      </w:rPr>
    </w:lvl>
    <w:lvl w:ilvl="5" w:tplc="3CAAA6FE">
      <w:numFmt w:val="bullet"/>
      <w:lvlText w:val="•"/>
      <w:lvlJc w:val="left"/>
      <w:pPr>
        <w:ind w:left="5723" w:hanging="425"/>
      </w:pPr>
      <w:rPr>
        <w:rFonts w:hint="default"/>
        <w:lang w:val="ru-RU" w:eastAsia="en-US" w:bidi="ar-SA"/>
      </w:rPr>
    </w:lvl>
    <w:lvl w:ilvl="6" w:tplc="0002C3C2">
      <w:numFmt w:val="bullet"/>
      <w:lvlText w:val="•"/>
      <w:lvlJc w:val="left"/>
      <w:pPr>
        <w:ind w:left="6639" w:hanging="425"/>
      </w:pPr>
      <w:rPr>
        <w:rFonts w:hint="default"/>
        <w:lang w:val="ru-RU" w:eastAsia="en-US" w:bidi="ar-SA"/>
      </w:rPr>
    </w:lvl>
    <w:lvl w:ilvl="7" w:tplc="75187B52">
      <w:numFmt w:val="bullet"/>
      <w:lvlText w:val="•"/>
      <w:lvlJc w:val="left"/>
      <w:pPr>
        <w:ind w:left="7556" w:hanging="425"/>
      </w:pPr>
      <w:rPr>
        <w:rFonts w:hint="default"/>
        <w:lang w:val="ru-RU" w:eastAsia="en-US" w:bidi="ar-SA"/>
      </w:rPr>
    </w:lvl>
    <w:lvl w:ilvl="8" w:tplc="641AD51A">
      <w:numFmt w:val="bullet"/>
      <w:lvlText w:val="•"/>
      <w:lvlJc w:val="left"/>
      <w:pPr>
        <w:ind w:left="8473" w:hanging="425"/>
      </w:pPr>
      <w:rPr>
        <w:rFonts w:hint="default"/>
        <w:lang w:val="ru-RU" w:eastAsia="en-US" w:bidi="ar-SA"/>
      </w:rPr>
    </w:lvl>
  </w:abstractNum>
  <w:abstractNum w:abstractNumId="33">
    <w:nsid w:val="4F512012"/>
    <w:multiLevelType w:val="hybridMultilevel"/>
    <w:tmpl w:val="FD2AC496"/>
    <w:lvl w:ilvl="0" w:tplc="3B2A3514">
      <w:numFmt w:val="bullet"/>
      <w:lvlText w:val=""/>
      <w:lvlJc w:val="left"/>
      <w:pPr>
        <w:ind w:left="1130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8CE0B8">
      <w:numFmt w:val="bullet"/>
      <w:lvlText w:val="•"/>
      <w:lvlJc w:val="left"/>
      <w:pPr>
        <w:ind w:left="2056" w:hanging="425"/>
      </w:pPr>
      <w:rPr>
        <w:rFonts w:hint="default"/>
        <w:lang w:val="ru-RU" w:eastAsia="en-US" w:bidi="ar-SA"/>
      </w:rPr>
    </w:lvl>
    <w:lvl w:ilvl="2" w:tplc="6D98DB82">
      <w:numFmt w:val="bullet"/>
      <w:lvlText w:val="•"/>
      <w:lvlJc w:val="left"/>
      <w:pPr>
        <w:ind w:left="2973" w:hanging="425"/>
      </w:pPr>
      <w:rPr>
        <w:rFonts w:hint="default"/>
        <w:lang w:val="ru-RU" w:eastAsia="en-US" w:bidi="ar-SA"/>
      </w:rPr>
    </w:lvl>
    <w:lvl w:ilvl="3" w:tplc="B25020FE">
      <w:numFmt w:val="bullet"/>
      <w:lvlText w:val="•"/>
      <w:lvlJc w:val="left"/>
      <w:pPr>
        <w:ind w:left="3889" w:hanging="425"/>
      </w:pPr>
      <w:rPr>
        <w:rFonts w:hint="default"/>
        <w:lang w:val="ru-RU" w:eastAsia="en-US" w:bidi="ar-SA"/>
      </w:rPr>
    </w:lvl>
    <w:lvl w:ilvl="4" w:tplc="1B5601AC">
      <w:numFmt w:val="bullet"/>
      <w:lvlText w:val="•"/>
      <w:lvlJc w:val="left"/>
      <w:pPr>
        <w:ind w:left="4806" w:hanging="425"/>
      </w:pPr>
      <w:rPr>
        <w:rFonts w:hint="default"/>
        <w:lang w:val="ru-RU" w:eastAsia="en-US" w:bidi="ar-SA"/>
      </w:rPr>
    </w:lvl>
    <w:lvl w:ilvl="5" w:tplc="64C6575A">
      <w:numFmt w:val="bullet"/>
      <w:lvlText w:val="•"/>
      <w:lvlJc w:val="left"/>
      <w:pPr>
        <w:ind w:left="5723" w:hanging="425"/>
      </w:pPr>
      <w:rPr>
        <w:rFonts w:hint="default"/>
        <w:lang w:val="ru-RU" w:eastAsia="en-US" w:bidi="ar-SA"/>
      </w:rPr>
    </w:lvl>
    <w:lvl w:ilvl="6" w:tplc="7CD2F262">
      <w:numFmt w:val="bullet"/>
      <w:lvlText w:val="•"/>
      <w:lvlJc w:val="left"/>
      <w:pPr>
        <w:ind w:left="6639" w:hanging="425"/>
      </w:pPr>
      <w:rPr>
        <w:rFonts w:hint="default"/>
        <w:lang w:val="ru-RU" w:eastAsia="en-US" w:bidi="ar-SA"/>
      </w:rPr>
    </w:lvl>
    <w:lvl w:ilvl="7" w:tplc="1E54FB5C">
      <w:numFmt w:val="bullet"/>
      <w:lvlText w:val="•"/>
      <w:lvlJc w:val="left"/>
      <w:pPr>
        <w:ind w:left="7556" w:hanging="425"/>
      </w:pPr>
      <w:rPr>
        <w:rFonts w:hint="default"/>
        <w:lang w:val="ru-RU" w:eastAsia="en-US" w:bidi="ar-SA"/>
      </w:rPr>
    </w:lvl>
    <w:lvl w:ilvl="8" w:tplc="AFCCA508">
      <w:numFmt w:val="bullet"/>
      <w:lvlText w:val="•"/>
      <w:lvlJc w:val="left"/>
      <w:pPr>
        <w:ind w:left="8473" w:hanging="425"/>
      </w:pPr>
      <w:rPr>
        <w:rFonts w:hint="default"/>
        <w:lang w:val="ru-RU" w:eastAsia="en-US" w:bidi="ar-SA"/>
      </w:rPr>
    </w:lvl>
  </w:abstractNum>
  <w:abstractNum w:abstractNumId="34">
    <w:nsid w:val="558929B4"/>
    <w:multiLevelType w:val="hybridMultilevel"/>
    <w:tmpl w:val="4730937C"/>
    <w:lvl w:ilvl="0" w:tplc="85E2A6A8">
      <w:start w:val="54"/>
      <w:numFmt w:val="decimal"/>
      <w:lvlText w:val="%1."/>
      <w:lvlJc w:val="left"/>
      <w:pPr>
        <w:ind w:left="709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7DC704A">
      <w:numFmt w:val="bullet"/>
      <w:lvlText w:val="•"/>
      <w:lvlJc w:val="left"/>
      <w:pPr>
        <w:ind w:left="1695" w:hanging="425"/>
      </w:pPr>
      <w:rPr>
        <w:rFonts w:hint="default"/>
        <w:lang w:val="ru-RU" w:eastAsia="en-US" w:bidi="ar-SA"/>
      </w:rPr>
    </w:lvl>
    <w:lvl w:ilvl="2" w:tplc="246456B8">
      <w:numFmt w:val="bullet"/>
      <w:lvlText w:val="•"/>
      <w:lvlJc w:val="left"/>
      <w:pPr>
        <w:ind w:left="2684" w:hanging="425"/>
      </w:pPr>
      <w:rPr>
        <w:rFonts w:hint="default"/>
        <w:lang w:val="ru-RU" w:eastAsia="en-US" w:bidi="ar-SA"/>
      </w:rPr>
    </w:lvl>
    <w:lvl w:ilvl="3" w:tplc="298C3370">
      <w:numFmt w:val="bullet"/>
      <w:lvlText w:val="•"/>
      <w:lvlJc w:val="left"/>
      <w:pPr>
        <w:ind w:left="3672" w:hanging="425"/>
      </w:pPr>
      <w:rPr>
        <w:rFonts w:hint="default"/>
        <w:lang w:val="ru-RU" w:eastAsia="en-US" w:bidi="ar-SA"/>
      </w:rPr>
    </w:lvl>
    <w:lvl w:ilvl="4" w:tplc="A3D21F76">
      <w:numFmt w:val="bullet"/>
      <w:lvlText w:val="•"/>
      <w:lvlJc w:val="left"/>
      <w:pPr>
        <w:ind w:left="4661" w:hanging="425"/>
      </w:pPr>
      <w:rPr>
        <w:rFonts w:hint="default"/>
        <w:lang w:val="ru-RU" w:eastAsia="en-US" w:bidi="ar-SA"/>
      </w:rPr>
    </w:lvl>
    <w:lvl w:ilvl="5" w:tplc="37BC91F2">
      <w:numFmt w:val="bullet"/>
      <w:lvlText w:val="•"/>
      <w:lvlJc w:val="left"/>
      <w:pPr>
        <w:ind w:left="5650" w:hanging="425"/>
      </w:pPr>
      <w:rPr>
        <w:rFonts w:hint="default"/>
        <w:lang w:val="ru-RU" w:eastAsia="en-US" w:bidi="ar-SA"/>
      </w:rPr>
    </w:lvl>
    <w:lvl w:ilvl="6" w:tplc="60563518">
      <w:numFmt w:val="bullet"/>
      <w:lvlText w:val="•"/>
      <w:lvlJc w:val="left"/>
      <w:pPr>
        <w:ind w:left="6638" w:hanging="425"/>
      </w:pPr>
      <w:rPr>
        <w:rFonts w:hint="default"/>
        <w:lang w:val="ru-RU" w:eastAsia="en-US" w:bidi="ar-SA"/>
      </w:rPr>
    </w:lvl>
    <w:lvl w:ilvl="7" w:tplc="4A96E92C">
      <w:numFmt w:val="bullet"/>
      <w:lvlText w:val="•"/>
      <w:lvlJc w:val="left"/>
      <w:pPr>
        <w:ind w:left="7627" w:hanging="425"/>
      </w:pPr>
      <w:rPr>
        <w:rFonts w:hint="default"/>
        <w:lang w:val="ru-RU" w:eastAsia="en-US" w:bidi="ar-SA"/>
      </w:rPr>
    </w:lvl>
    <w:lvl w:ilvl="8" w:tplc="EE1660DE">
      <w:numFmt w:val="bullet"/>
      <w:lvlText w:val="•"/>
      <w:lvlJc w:val="left"/>
      <w:pPr>
        <w:ind w:left="8616" w:hanging="425"/>
      </w:pPr>
      <w:rPr>
        <w:rFonts w:hint="default"/>
        <w:lang w:val="ru-RU" w:eastAsia="en-US" w:bidi="ar-SA"/>
      </w:rPr>
    </w:lvl>
  </w:abstractNum>
  <w:abstractNum w:abstractNumId="35">
    <w:nsid w:val="55A60992"/>
    <w:multiLevelType w:val="hybridMultilevel"/>
    <w:tmpl w:val="0098299C"/>
    <w:lvl w:ilvl="0" w:tplc="2DAEF71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DAEF716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3270CB"/>
    <w:multiLevelType w:val="hybridMultilevel"/>
    <w:tmpl w:val="F9BAE8A6"/>
    <w:lvl w:ilvl="0" w:tplc="D7A6805C">
      <w:start w:val="1"/>
      <w:numFmt w:val="decimal"/>
      <w:lvlText w:val="%1."/>
      <w:lvlJc w:val="left"/>
      <w:pPr>
        <w:ind w:left="1561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322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>
    <w:nsid w:val="5BA62621"/>
    <w:multiLevelType w:val="hybridMultilevel"/>
    <w:tmpl w:val="DDF0D46E"/>
    <w:lvl w:ilvl="0" w:tplc="1F4283AC">
      <w:start w:val="4"/>
      <w:numFmt w:val="decimal"/>
      <w:lvlText w:val="%1"/>
      <w:lvlJc w:val="left"/>
      <w:pPr>
        <w:ind w:left="422" w:hanging="707"/>
      </w:pPr>
      <w:rPr>
        <w:rFonts w:hint="default"/>
        <w:lang w:val="ru-RU" w:eastAsia="en-US" w:bidi="ar-SA"/>
      </w:rPr>
    </w:lvl>
    <w:lvl w:ilvl="1" w:tplc="F0FEFA4C">
      <w:numFmt w:val="none"/>
      <w:lvlText w:val=""/>
      <w:lvlJc w:val="left"/>
      <w:pPr>
        <w:tabs>
          <w:tab w:val="num" w:pos="360"/>
        </w:tabs>
      </w:pPr>
    </w:lvl>
    <w:lvl w:ilvl="2" w:tplc="D6BC8D96">
      <w:numFmt w:val="none"/>
      <w:lvlText w:val=""/>
      <w:lvlJc w:val="left"/>
      <w:pPr>
        <w:tabs>
          <w:tab w:val="num" w:pos="360"/>
        </w:tabs>
      </w:pPr>
    </w:lvl>
    <w:lvl w:ilvl="3" w:tplc="4942E7FE">
      <w:start w:val="1"/>
      <w:numFmt w:val="decimal"/>
      <w:lvlText w:val="%4)"/>
      <w:lvlJc w:val="left"/>
      <w:pPr>
        <w:ind w:left="422" w:hanging="4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 w:tplc="B0B6C522">
      <w:numFmt w:val="bullet"/>
      <w:lvlText w:val="•"/>
      <w:lvlJc w:val="left"/>
      <w:pPr>
        <w:ind w:left="4374" w:hanging="499"/>
      </w:pPr>
      <w:rPr>
        <w:rFonts w:hint="default"/>
        <w:lang w:val="ru-RU" w:eastAsia="en-US" w:bidi="ar-SA"/>
      </w:rPr>
    </w:lvl>
    <w:lvl w:ilvl="5" w:tplc="21D65D26">
      <w:numFmt w:val="bullet"/>
      <w:lvlText w:val="•"/>
      <w:lvlJc w:val="left"/>
      <w:pPr>
        <w:ind w:left="5363" w:hanging="499"/>
      </w:pPr>
      <w:rPr>
        <w:rFonts w:hint="default"/>
        <w:lang w:val="ru-RU" w:eastAsia="en-US" w:bidi="ar-SA"/>
      </w:rPr>
    </w:lvl>
    <w:lvl w:ilvl="6" w:tplc="E3722E42">
      <w:numFmt w:val="bullet"/>
      <w:lvlText w:val="•"/>
      <w:lvlJc w:val="left"/>
      <w:pPr>
        <w:ind w:left="6351" w:hanging="499"/>
      </w:pPr>
      <w:rPr>
        <w:rFonts w:hint="default"/>
        <w:lang w:val="ru-RU" w:eastAsia="en-US" w:bidi="ar-SA"/>
      </w:rPr>
    </w:lvl>
    <w:lvl w:ilvl="7" w:tplc="1152BBC6">
      <w:numFmt w:val="bullet"/>
      <w:lvlText w:val="•"/>
      <w:lvlJc w:val="left"/>
      <w:pPr>
        <w:ind w:left="7340" w:hanging="499"/>
      </w:pPr>
      <w:rPr>
        <w:rFonts w:hint="default"/>
        <w:lang w:val="ru-RU" w:eastAsia="en-US" w:bidi="ar-SA"/>
      </w:rPr>
    </w:lvl>
    <w:lvl w:ilvl="8" w:tplc="303E2FE8">
      <w:numFmt w:val="bullet"/>
      <w:lvlText w:val="•"/>
      <w:lvlJc w:val="left"/>
      <w:pPr>
        <w:ind w:left="8329" w:hanging="499"/>
      </w:pPr>
      <w:rPr>
        <w:rFonts w:hint="default"/>
        <w:lang w:val="ru-RU" w:eastAsia="en-US" w:bidi="ar-SA"/>
      </w:rPr>
    </w:lvl>
  </w:abstractNum>
  <w:abstractNum w:abstractNumId="38">
    <w:nsid w:val="61A554F0"/>
    <w:multiLevelType w:val="hybridMultilevel"/>
    <w:tmpl w:val="58E6CA3E"/>
    <w:lvl w:ilvl="0" w:tplc="5AFE40CC">
      <w:start w:val="4"/>
      <w:numFmt w:val="decimal"/>
      <w:lvlText w:val="%1"/>
      <w:lvlJc w:val="left"/>
      <w:pPr>
        <w:ind w:left="422" w:hanging="707"/>
      </w:pPr>
      <w:rPr>
        <w:rFonts w:hint="default"/>
        <w:lang w:val="ru-RU" w:eastAsia="en-US" w:bidi="ar-SA"/>
      </w:rPr>
    </w:lvl>
    <w:lvl w:ilvl="1" w:tplc="343C2CAE">
      <w:numFmt w:val="none"/>
      <w:lvlText w:val=""/>
      <w:lvlJc w:val="left"/>
      <w:pPr>
        <w:tabs>
          <w:tab w:val="num" w:pos="360"/>
        </w:tabs>
      </w:pPr>
    </w:lvl>
    <w:lvl w:ilvl="2" w:tplc="8B40AD8C">
      <w:numFmt w:val="none"/>
      <w:lvlText w:val=""/>
      <w:lvlJc w:val="left"/>
      <w:pPr>
        <w:tabs>
          <w:tab w:val="num" w:pos="360"/>
        </w:tabs>
      </w:pPr>
    </w:lvl>
    <w:lvl w:ilvl="3" w:tplc="4894E990">
      <w:start w:val="1"/>
      <w:numFmt w:val="decimal"/>
      <w:lvlText w:val="%4)"/>
      <w:lvlJc w:val="left"/>
      <w:pPr>
        <w:ind w:left="422" w:hanging="4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 w:tplc="01601042">
      <w:numFmt w:val="bullet"/>
      <w:lvlText w:val="•"/>
      <w:lvlJc w:val="left"/>
      <w:pPr>
        <w:ind w:left="4374" w:hanging="499"/>
      </w:pPr>
      <w:rPr>
        <w:rFonts w:hint="default"/>
        <w:lang w:val="ru-RU" w:eastAsia="en-US" w:bidi="ar-SA"/>
      </w:rPr>
    </w:lvl>
    <w:lvl w:ilvl="5" w:tplc="FD5C564A">
      <w:numFmt w:val="bullet"/>
      <w:lvlText w:val="•"/>
      <w:lvlJc w:val="left"/>
      <w:pPr>
        <w:ind w:left="5363" w:hanging="499"/>
      </w:pPr>
      <w:rPr>
        <w:rFonts w:hint="default"/>
        <w:lang w:val="ru-RU" w:eastAsia="en-US" w:bidi="ar-SA"/>
      </w:rPr>
    </w:lvl>
    <w:lvl w:ilvl="6" w:tplc="B5B8D524">
      <w:numFmt w:val="bullet"/>
      <w:lvlText w:val="•"/>
      <w:lvlJc w:val="left"/>
      <w:pPr>
        <w:ind w:left="6351" w:hanging="499"/>
      </w:pPr>
      <w:rPr>
        <w:rFonts w:hint="default"/>
        <w:lang w:val="ru-RU" w:eastAsia="en-US" w:bidi="ar-SA"/>
      </w:rPr>
    </w:lvl>
    <w:lvl w:ilvl="7" w:tplc="471ED42A">
      <w:numFmt w:val="bullet"/>
      <w:lvlText w:val="•"/>
      <w:lvlJc w:val="left"/>
      <w:pPr>
        <w:ind w:left="7340" w:hanging="499"/>
      </w:pPr>
      <w:rPr>
        <w:rFonts w:hint="default"/>
        <w:lang w:val="ru-RU" w:eastAsia="en-US" w:bidi="ar-SA"/>
      </w:rPr>
    </w:lvl>
    <w:lvl w:ilvl="8" w:tplc="CFF46614">
      <w:numFmt w:val="bullet"/>
      <w:lvlText w:val="•"/>
      <w:lvlJc w:val="left"/>
      <w:pPr>
        <w:ind w:left="8329" w:hanging="499"/>
      </w:pPr>
      <w:rPr>
        <w:rFonts w:hint="default"/>
        <w:lang w:val="ru-RU" w:eastAsia="en-US" w:bidi="ar-SA"/>
      </w:rPr>
    </w:lvl>
  </w:abstractNum>
  <w:abstractNum w:abstractNumId="39">
    <w:nsid w:val="65913E3A"/>
    <w:multiLevelType w:val="hybridMultilevel"/>
    <w:tmpl w:val="775096FE"/>
    <w:lvl w:ilvl="0" w:tplc="D7A6805C">
      <w:start w:val="1"/>
      <w:numFmt w:val="decimal"/>
      <w:lvlText w:val="%1."/>
      <w:lvlJc w:val="left"/>
      <w:pPr>
        <w:ind w:left="993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B6EB044">
      <w:numFmt w:val="bullet"/>
      <w:lvlText w:val="•"/>
      <w:lvlJc w:val="left"/>
      <w:pPr>
        <w:ind w:left="1979" w:hanging="425"/>
      </w:pPr>
      <w:rPr>
        <w:rFonts w:hint="default"/>
        <w:lang w:val="ru-RU" w:eastAsia="en-US" w:bidi="ar-SA"/>
      </w:rPr>
    </w:lvl>
    <w:lvl w:ilvl="2" w:tplc="A3B27528">
      <w:numFmt w:val="bullet"/>
      <w:lvlText w:val="•"/>
      <w:lvlJc w:val="left"/>
      <w:pPr>
        <w:ind w:left="2968" w:hanging="425"/>
      </w:pPr>
      <w:rPr>
        <w:rFonts w:hint="default"/>
        <w:lang w:val="ru-RU" w:eastAsia="en-US" w:bidi="ar-SA"/>
      </w:rPr>
    </w:lvl>
    <w:lvl w:ilvl="3" w:tplc="1A36D55A">
      <w:numFmt w:val="bullet"/>
      <w:lvlText w:val="•"/>
      <w:lvlJc w:val="left"/>
      <w:pPr>
        <w:ind w:left="3956" w:hanging="425"/>
      </w:pPr>
      <w:rPr>
        <w:rFonts w:hint="default"/>
        <w:lang w:val="ru-RU" w:eastAsia="en-US" w:bidi="ar-SA"/>
      </w:rPr>
    </w:lvl>
    <w:lvl w:ilvl="4" w:tplc="8026C948">
      <w:numFmt w:val="bullet"/>
      <w:lvlText w:val="•"/>
      <w:lvlJc w:val="left"/>
      <w:pPr>
        <w:ind w:left="4945" w:hanging="425"/>
      </w:pPr>
      <w:rPr>
        <w:rFonts w:hint="default"/>
        <w:lang w:val="ru-RU" w:eastAsia="en-US" w:bidi="ar-SA"/>
      </w:rPr>
    </w:lvl>
    <w:lvl w:ilvl="5" w:tplc="5920A6EE">
      <w:numFmt w:val="bullet"/>
      <w:lvlText w:val="•"/>
      <w:lvlJc w:val="left"/>
      <w:pPr>
        <w:ind w:left="5934" w:hanging="425"/>
      </w:pPr>
      <w:rPr>
        <w:rFonts w:hint="default"/>
        <w:lang w:val="ru-RU" w:eastAsia="en-US" w:bidi="ar-SA"/>
      </w:rPr>
    </w:lvl>
    <w:lvl w:ilvl="6" w:tplc="A18CEDE2">
      <w:numFmt w:val="bullet"/>
      <w:lvlText w:val="•"/>
      <w:lvlJc w:val="left"/>
      <w:pPr>
        <w:ind w:left="6922" w:hanging="425"/>
      </w:pPr>
      <w:rPr>
        <w:rFonts w:hint="default"/>
        <w:lang w:val="ru-RU" w:eastAsia="en-US" w:bidi="ar-SA"/>
      </w:rPr>
    </w:lvl>
    <w:lvl w:ilvl="7" w:tplc="780E5736">
      <w:numFmt w:val="bullet"/>
      <w:lvlText w:val="•"/>
      <w:lvlJc w:val="left"/>
      <w:pPr>
        <w:ind w:left="7911" w:hanging="425"/>
      </w:pPr>
      <w:rPr>
        <w:rFonts w:hint="default"/>
        <w:lang w:val="ru-RU" w:eastAsia="en-US" w:bidi="ar-SA"/>
      </w:rPr>
    </w:lvl>
    <w:lvl w:ilvl="8" w:tplc="3BB880BC">
      <w:numFmt w:val="bullet"/>
      <w:lvlText w:val="•"/>
      <w:lvlJc w:val="left"/>
      <w:pPr>
        <w:ind w:left="8900" w:hanging="425"/>
      </w:pPr>
      <w:rPr>
        <w:rFonts w:hint="default"/>
        <w:lang w:val="ru-RU" w:eastAsia="en-US" w:bidi="ar-SA"/>
      </w:rPr>
    </w:lvl>
  </w:abstractNum>
  <w:abstractNum w:abstractNumId="40">
    <w:nsid w:val="665B7456"/>
    <w:multiLevelType w:val="multilevel"/>
    <w:tmpl w:val="93C0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7D06C93"/>
    <w:multiLevelType w:val="hybridMultilevel"/>
    <w:tmpl w:val="997A471A"/>
    <w:lvl w:ilvl="0" w:tplc="358EE528">
      <w:start w:val="1"/>
      <w:numFmt w:val="decimal"/>
      <w:lvlText w:val="%1"/>
      <w:lvlJc w:val="left"/>
      <w:pPr>
        <w:ind w:left="1130" w:hanging="31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2DE6D96">
      <w:numFmt w:val="none"/>
      <w:lvlText w:val=""/>
      <w:lvlJc w:val="left"/>
      <w:pPr>
        <w:tabs>
          <w:tab w:val="num" w:pos="360"/>
        </w:tabs>
      </w:pPr>
    </w:lvl>
    <w:lvl w:ilvl="2" w:tplc="85CEC9F8">
      <w:numFmt w:val="bullet"/>
      <w:lvlText w:val="•"/>
      <w:lvlJc w:val="left"/>
      <w:pPr>
        <w:ind w:left="2973" w:hanging="512"/>
      </w:pPr>
      <w:rPr>
        <w:rFonts w:hint="default"/>
        <w:lang w:val="ru-RU" w:eastAsia="en-US" w:bidi="ar-SA"/>
      </w:rPr>
    </w:lvl>
    <w:lvl w:ilvl="3" w:tplc="C472D210">
      <w:numFmt w:val="bullet"/>
      <w:lvlText w:val="•"/>
      <w:lvlJc w:val="left"/>
      <w:pPr>
        <w:ind w:left="3889" w:hanging="512"/>
      </w:pPr>
      <w:rPr>
        <w:rFonts w:hint="default"/>
        <w:lang w:val="ru-RU" w:eastAsia="en-US" w:bidi="ar-SA"/>
      </w:rPr>
    </w:lvl>
    <w:lvl w:ilvl="4" w:tplc="4956C572">
      <w:numFmt w:val="bullet"/>
      <w:lvlText w:val="•"/>
      <w:lvlJc w:val="left"/>
      <w:pPr>
        <w:ind w:left="4806" w:hanging="512"/>
      </w:pPr>
      <w:rPr>
        <w:rFonts w:hint="default"/>
        <w:lang w:val="ru-RU" w:eastAsia="en-US" w:bidi="ar-SA"/>
      </w:rPr>
    </w:lvl>
    <w:lvl w:ilvl="5" w:tplc="4374110C">
      <w:numFmt w:val="bullet"/>
      <w:lvlText w:val="•"/>
      <w:lvlJc w:val="left"/>
      <w:pPr>
        <w:ind w:left="5723" w:hanging="512"/>
      </w:pPr>
      <w:rPr>
        <w:rFonts w:hint="default"/>
        <w:lang w:val="ru-RU" w:eastAsia="en-US" w:bidi="ar-SA"/>
      </w:rPr>
    </w:lvl>
    <w:lvl w:ilvl="6" w:tplc="56D22D44">
      <w:numFmt w:val="bullet"/>
      <w:lvlText w:val="•"/>
      <w:lvlJc w:val="left"/>
      <w:pPr>
        <w:ind w:left="6639" w:hanging="512"/>
      </w:pPr>
      <w:rPr>
        <w:rFonts w:hint="default"/>
        <w:lang w:val="ru-RU" w:eastAsia="en-US" w:bidi="ar-SA"/>
      </w:rPr>
    </w:lvl>
    <w:lvl w:ilvl="7" w:tplc="F6940BF0">
      <w:numFmt w:val="bullet"/>
      <w:lvlText w:val="•"/>
      <w:lvlJc w:val="left"/>
      <w:pPr>
        <w:ind w:left="7556" w:hanging="512"/>
      </w:pPr>
      <w:rPr>
        <w:rFonts w:hint="default"/>
        <w:lang w:val="ru-RU" w:eastAsia="en-US" w:bidi="ar-SA"/>
      </w:rPr>
    </w:lvl>
    <w:lvl w:ilvl="8" w:tplc="6EE8397C">
      <w:numFmt w:val="bullet"/>
      <w:lvlText w:val="•"/>
      <w:lvlJc w:val="left"/>
      <w:pPr>
        <w:ind w:left="8473" w:hanging="512"/>
      </w:pPr>
      <w:rPr>
        <w:rFonts w:hint="default"/>
        <w:lang w:val="ru-RU" w:eastAsia="en-US" w:bidi="ar-SA"/>
      </w:rPr>
    </w:lvl>
  </w:abstractNum>
  <w:abstractNum w:abstractNumId="42">
    <w:nsid w:val="67EC0AB6"/>
    <w:multiLevelType w:val="hybridMultilevel"/>
    <w:tmpl w:val="FB9C1FAC"/>
    <w:lvl w:ilvl="0" w:tplc="715694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5DB3673"/>
    <w:multiLevelType w:val="hybridMultilevel"/>
    <w:tmpl w:val="C5ACDD08"/>
    <w:lvl w:ilvl="0" w:tplc="20BC1D4C">
      <w:start w:val="2"/>
      <w:numFmt w:val="decimal"/>
      <w:lvlText w:val="%1"/>
      <w:lvlJc w:val="left"/>
      <w:pPr>
        <w:ind w:left="1130" w:hanging="71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74219EC">
      <w:numFmt w:val="none"/>
      <w:lvlText w:val=""/>
      <w:lvlJc w:val="left"/>
      <w:pPr>
        <w:tabs>
          <w:tab w:val="num" w:pos="360"/>
        </w:tabs>
      </w:pPr>
    </w:lvl>
    <w:lvl w:ilvl="2" w:tplc="C324EFE4">
      <w:numFmt w:val="bullet"/>
      <w:lvlText w:val="•"/>
      <w:lvlJc w:val="left"/>
      <w:pPr>
        <w:ind w:left="2973" w:hanging="447"/>
      </w:pPr>
      <w:rPr>
        <w:rFonts w:hint="default"/>
        <w:lang w:val="ru-RU" w:eastAsia="en-US" w:bidi="ar-SA"/>
      </w:rPr>
    </w:lvl>
    <w:lvl w:ilvl="3" w:tplc="929046FA">
      <w:numFmt w:val="bullet"/>
      <w:lvlText w:val="•"/>
      <w:lvlJc w:val="left"/>
      <w:pPr>
        <w:ind w:left="3889" w:hanging="447"/>
      </w:pPr>
      <w:rPr>
        <w:rFonts w:hint="default"/>
        <w:lang w:val="ru-RU" w:eastAsia="en-US" w:bidi="ar-SA"/>
      </w:rPr>
    </w:lvl>
    <w:lvl w:ilvl="4" w:tplc="4F167D84">
      <w:numFmt w:val="bullet"/>
      <w:lvlText w:val="•"/>
      <w:lvlJc w:val="left"/>
      <w:pPr>
        <w:ind w:left="4806" w:hanging="447"/>
      </w:pPr>
      <w:rPr>
        <w:rFonts w:hint="default"/>
        <w:lang w:val="ru-RU" w:eastAsia="en-US" w:bidi="ar-SA"/>
      </w:rPr>
    </w:lvl>
    <w:lvl w:ilvl="5" w:tplc="97FE5DA0">
      <w:numFmt w:val="bullet"/>
      <w:lvlText w:val="•"/>
      <w:lvlJc w:val="left"/>
      <w:pPr>
        <w:ind w:left="5723" w:hanging="447"/>
      </w:pPr>
      <w:rPr>
        <w:rFonts w:hint="default"/>
        <w:lang w:val="ru-RU" w:eastAsia="en-US" w:bidi="ar-SA"/>
      </w:rPr>
    </w:lvl>
    <w:lvl w:ilvl="6" w:tplc="1F6A9EF4">
      <w:numFmt w:val="bullet"/>
      <w:lvlText w:val="•"/>
      <w:lvlJc w:val="left"/>
      <w:pPr>
        <w:ind w:left="6639" w:hanging="447"/>
      </w:pPr>
      <w:rPr>
        <w:rFonts w:hint="default"/>
        <w:lang w:val="ru-RU" w:eastAsia="en-US" w:bidi="ar-SA"/>
      </w:rPr>
    </w:lvl>
    <w:lvl w:ilvl="7" w:tplc="7DE2ED0A">
      <w:numFmt w:val="bullet"/>
      <w:lvlText w:val="•"/>
      <w:lvlJc w:val="left"/>
      <w:pPr>
        <w:ind w:left="7556" w:hanging="447"/>
      </w:pPr>
      <w:rPr>
        <w:rFonts w:hint="default"/>
        <w:lang w:val="ru-RU" w:eastAsia="en-US" w:bidi="ar-SA"/>
      </w:rPr>
    </w:lvl>
    <w:lvl w:ilvl="8" w:tplc="314A2EEA">
      <w:numFmt w:val="bullet"/>
      <w:lvlText w:val="•"/>
      <w:lvlJc w:val="left"/>
      <w:pPr>
        <w:ind w:left="8473" w:hanging="447"/>
      </w:pPr>
      <w:rPr>
        <w:rFonts w:hint="default"/>
        <w:lang w:val="ru-RU" w:eastAsia="en-US" w:bidi="ar-SA"/>
      </w:rPr>
    </w:lvl>
  </w:abstractNum>
  <w:num w:numId="1">
    <w:abstractNumId w:val="39"/>
  </w:num>
  <w:num w:numId="2">
    <w:abstractNumId w:val="22"/>
  </w:num>
  <w:num w:numId="3">
    <w:abstractNumId w:val="34"/>
  </w:num>
  <w:num w:numId="4">
    <w:abstractNumId w:val="32"/>
  </w:num>
  <w:num w:numId="5">
    <w:abstractNumId w:val="43"/>
  </w:num>
  <w:num w:numId="6">
    <w:abstractNumId w:val="25"/>
  </w:num>
  <w:num w:numId="7">
    <w:abstractNumId w:val="37"/>
  </w:num>
  <w:num w:numId="8">
    <w:abstractNumId w:val="33"/>
  </w:num>
  <w:num w:numId="9">
    <w:abstractNumId w:val="41"/>
  </w:num>
  <w:num w:numId="10">
    <w:abstractNumId w:val="38"/>
  </w:num>
  <w:num w:numId="11">
    <w:abstractNumId w:val="21"/>
  </w:num>
  <w:num w:numId="12">
    <w:abstractNumId w:val="24"/>
  </w:num>
  <w:num w:numId="13">
    <w:abstractNumId w:val="29"/>
  </w:num>
  <w:num w:numId="14">
    <w:abstractNumId w:val="31"/>
  </w:num>
  <w:num w:numId="15">
    <w:abstractNumId w:val="42"/>
  </w:num>
  <w:num w:numId="16">
    <w:abstractNumId w:val="28"/>
  </w:num>
  <w:num w:numId="17">
    <w:abstractNumId w:val="26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7"/>
  </w:num>
  <w:num w:numId="21">
    <w:abstractNumId w:val="35"/>
  </w:num>
  <w:num w:numId="22">
    <w:abstractNumId w:val="15"/>
  </w:num>
  <w:num w:numId="23">
    <w:abstractNumId w:val="16"/>
  </w:num>
  <w:num w:numId="24">
    <w:abstractNumId w:val="17"/>
  </w:num>
  <w:num w:numId="25">
    <w:abstractNumId w:val="18"/>
  </w:num>
  <w:num w:numId="26">
    <w:abstractNumId w:val="36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9"/>
  </w:num>
  <w:num w:numId="37">
    <w:abstractNumId w:val="10"/>
  </w:num>
  <w:num w:numId="38">
    <w:abstractNumId w:val="11"/>
  </w:num>
  <w:num w:numId="39">
    <w:abstractNumId w:val="12"/>
  </w:num>
  <w:num w:numId="40">
    <w:abstractNumId w:val="13"/>
  </w:num>
  <w:num w:numId="41">
    <w:abstractNumId w:val="14"/>
  </w:num>
  <w:num w:numId="42">
    <w:abstractNumId w:val="19"/>
  </w:num>
  <w:num w:numId="43">
    <w:abstractNumId w:val="30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C8"/>
    <w:rsid w:val="000E2318"/>
    <w:rsid w:val="001E7E38"/>
    <w:rsid w:val="00332408"/>
    <w:rsid w:val="00781037"/>
    <w:rsid w:val="007E226D"/>
    <w:rsid w:val="00994F93"/>
    <w:rsid w:val="009F1A74"/>
    <w:rsid w:val="00B03D15"/>
    <w:rsid w:val="00B35C8E"/>
    <w:rsid w:val="00C312DD"/>
    <w:rsid w:val="00D57AA5"/>
    <w:rsid w:val="00E02DC8"/>
    <w:rsid w:val="00E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uiPriority w:val="9"/>
    <w:qFormat/>
    <w:rsid w:val="00781037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03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103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5">
    <w:name w:val="heading 5"/>
    <w:basedOn w:val="10"/>
    <w:next w:val="a0"/>
    <w:link w:val="50"/>
    <w:qFormat/>
    <w:rsid w:val="00781037"/>
    <w:pPr>
      <w:numPr>
        <w:ilvl w:val="4"/>
        <w:numId w:val="1"/>
      </w:numPr>
      <w:outlineLvl w:val="4"/>
    </w:pPr>
    <w:rPr>
      <w:rFonts w:ascii="Times New Roman" w:eastAsia="SimSun" w:hAnsi="Times New Roman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2">
    <w:name w:val="Нет списка1"/>
    <w:next w:val="a3"/>
    <w:uiPriority w:val="99"/>
    <w:semiHidden/>
    <w:unhideWhenUsed/>
    <w:rsid w:val="00C312DD"/>
  </w:style>
  <w:style w:type="table" w:customStyle="1" w:styleId="TableNormal">
    <w:name w:val="Table Normal"/>
    <w:uiPriority w:val="2"/>
    <w:semiHidden/>
    <w:unhideWhenUsed/>
    <w:qFormat/>
    <w:rsid w:val="00C312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C312DD"/>
    <w:pPr>
      <w:widowControl w:val="0"/>
      <w:autoSpaceDE w:val="0"/>
      <w:autoSpaceDN w:val="0"/>
      <w:spacing w:before="742" w:after="0" w:line="240" w:lineRule="auto"/>
      <w:ind w:right="113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C312DD"/>
    <w:pPr>
      <w:widowControl w:val="0"/>
      <w:autoSpaceDE w:val="0"/>
      <w:autoSpaceDN w:val="0"/>
      <w:spacing w:before="100" w:after="0" w:line="240" w:lineRule="auto"/>
      <w:ind w:left="42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C312DD"/>
    <w:pPr>
      <w:widowControl w:val="0"/>
      <w:autoSpaceDE w:val="0"/>
      <w:autoSpaceDN w:val="0"/>
      <w:spacing w:before="106" w:after="0" w:line="240" w:lineRule="auto"/>
      <w:ind w:left="705" w:right="533"/>
    </w:pPr>
    <w:rPr>
      <w:rFonts w:ascii="Times New Roman" w:eastAsia="Times New Roman" w:hAnsi="Times New Roman" w:cs="Times New Roman"/>
      <w:sz w:val="28"/>
      <w:szCs w:val="28"/>
    </w:rPr>
  </w:style>
  <w:style w:type="paragraph" w:styleId="a0">
    <w:name w:val="Body Text"/>
    <w:basedOn w:val="a"/>
    <w:link w:val="a4"/>
    <w:uiPriority w:val="99"/>
    <w:qFormat/>
    <w:rsid w:val="00C312DD"/>
    <w:pPr>
      <w:widowControl w:val="0"/>
      <w:autoSpaceDE w:val="0"/>
      <w:autoSpaceDN w:val="0"/>
      <w:spacing w:after="0" w:line="240" w:lineRule="auto"/>
      <w:ind w:left="42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1"/>
    <w:link w:val="a0"/>
    <w:uiPriority w:val="99"/>
    <w:rsid w:val="00C312DD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C312DD"/>
    <w:pPr>
      <w:widowControl w:val="0"/>
      <w:autoSpaceDE w:val="0"/>
      <w:autoSpaceDN w:val="0"/>
      <w:spacing w:before="72" w:after="0" w:line="240" w:lineRule="auto"/>
      <w:ind w:left="1130" w:right="113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qFormat/>
    <w:rsid w:val="00C312DD"/>
    <w:pPr>
      <w:widowControl w:val="0"/>
      <w:autoSpaceDE w:val="0"/>
      <w:autoSpaceDN w:val="0"/>
      <w:spacing w:before="1" w:after="0" w:line="240" w:lineRule="auto"/>
      <w:ind w:left="711" w:right="11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1"/>
    <w:link w:val="a5"/>
    <w:uiPriority w:val="1"/>
    <w:rsid w:val="00C312DD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99"/>
    <w:qFormat/>
    <w:rsid w:val="00C312DD"/>
    <w:pPr>
      <w:widowControl w:val="0"/>
      <w:autoSpaceDE w:val="0"/>
      <w:autoSpaceDN w:val="0"/>
      <w:spacing w:after="0" w:line="240" w:lineRule="auto"/>
      <w:ind w:left="422" w:right="53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312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312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312DD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2"/>
    <w:uiPriority w:val="39"/>
    <w:rsid w:val="00C312DD"/>
    <w:pPr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312D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1"/>
    <w:link w:val="ab"/>
    <w:uiPriority w:val="99"/>
    <w:rsid w:val="00C312DD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C312D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1"/>
    <w:link w:val="ad"/>
    <w:uiPriority w:val="99"/>
    <w:rsid w:val="00C312DD"/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unhideWhenUsed/>
    <w:rsid w:val="00C312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rsid w:val="00C312DD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basedOn w:val="a1"/>
    <w:uiPriority w:val="99"/>
    <w:unhideWhenUsed/>
    <w:rsid w:val="00C312DD"/>
    <w:rPr>
      <w:vertAlign w:val="superscript"/>
    </w:rPr>
  </w:style>
  <w:style w:type="paragraph" w:styleId="af2">
    <w:name w:val="Body Text Indent"/>
    <w:basedOn w:val="a"/>
    <w:link w:val="af3"/>
    <w:uiPriority w:val="99"/>
    <w:semiHidden/>
    <w:unhideWhenUsed/>
    <w:rsid w:val="00C312DD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C312DD"/>
    <w:rPr>
      <w:rFonts w:ascii="Times New Roman" w:eastAsia="Times New Roman" w:hAnsi="Times New Roman" w:cs="Times New Roman"/>
    </w:rPr>
  </w:style>
  <w:style w:type="character" w:styleId="af4">
    <w:name w:val="Hyperlink"/>
    <w:uiPriority w:val="99"/>
    <w:rsid w:val="00C312DD"/>
    <w:rPr>
      <w:color w:val="0000FF"/>
      <w:u w:val="single"/>
    </w:rPr>
  </w:style>
  <w:style w:type="paragraph" w:customStyle="1" w:styleId="Default">
    <w:name w:val="Default"/>
    <w:rsid w:val="00C31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5">
    <w:name w:val="Символ сноски"/>
    <w:rsid w:val="00D57AA5"/>
  </w:style>
  <w:style w:type="character" w:customStyle="1" w:styleId="11">
    <w:name w:val="Заголовок 1 Знак"/>
    <w:basedOn w:val="a1"/>
    <w:link w:val="1"/>
    <w:uiPriority w:val="9"/>
    <w:rsid w:val="00781037"/>
    <w:rPr>
      <w:rFonts w:ascii="Times New Roman" w:eastAsia="SimSun" w:hAnsi="Times New Roman" w:cs="Lucida Sans"/>
      <w:b/>
      <w:bCs/>
      <w:sz w:val="48"/>
      <w:szCs w:val="48"/>
      <w:lang w:val="x-none" w:eastAsia="hi-IN" w:bidi="hi-IN"/>
    </w:rPr>
  </w:style>
  <w:style w:type="character" w:customStyle="1" w:styleId="20">
    <w:name w:val="Заголовок 2 Знак"/>
    <w:basedOn w:val="a1"/>
    <w:link w:val="2"/>
    <w:uiPriority w:val="9"/>
    <w:semiHidden/>
    <w:rsid w:val="0078103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81037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50">
    <w:name w:val="Заголовок 5 Знак"/>
    <w:basedOn w:val="a1"/>
    <w:link w:val="5"/>
    <w:rsid w:val="00781037"/>
    <w:rPr>
      <w:rFonts w:ascii="Times New Roman" w:eastAsia="SimSun" w:hAnsi="Times New Roman" w:cs="Lucida Sans"/>
      <w:b/>
      <w:bCs/>
      <w:sz w:val="20"/>
      <w:szCs w:val="20"/>
      <w:lang w:eastAsia="hi-IN" w:bidi="hi-IN"/>
    </w:rPr>
  </w:style>
  <w:style w:type="numbering" w:customStyle="1" w:styleId="22">
    <w:name w:val="Нет списка2"/>
    <w:next w:val="a3"/>
    <w:uiPriority w:val="99"/>
    <w:semiHidden/>
    <w:unhideWhenUsed/>
    <w:rsid w:val="00781037"/>
  </w:style>
  <w:style w:type="character" w:customStyle="1" w:styleId="WW8Num1z0">
    <w:name w:val="WW8Num1z0"/>
    <w:rsid w:val="00781037"/>
  </w:style>
  <w:style w:type="character" w:customStyle="1" w:styleId="WW8Num1z1">
    <w:name w:val="WW8Num1z1"/>
    <w:rsid w:val="00781037"/>
  </w:style>
  <w:style w:type="character" w:customStyle="1" w:styleId="WW8Num1z2">
    <w:name w:val="WW8Num1z2"/>
    <w:rsid w:val="00781037"/>
  </w:style>
  <w:style w:type="character" w:customStyle="1" w:styleId="WW8Num1z3">
    <w:name w:val="WW8Num1z3"/>
    <w:rsid w:val="00781037"/>
  </w:style>
  <w:style w:type="character" w:customStyle="1" w:styleId="WW8Num1z4">
    <w:name w:val="WW8Num1z4"/>
    <w:rsid w:val="00781037"/>
  </w:style>
  <w:style w:type="character" w:customStyle="1" w:styleId="WW8Num1z5">
    <w:name w:val="WW8Num1z5"/>
    <w:rsid w:val="00781037"/>
  </w:style>
  <w:style w:type="character" w:customStyle="1" w:styleId="WW8Num1z6">
    <w:name w:val="WW8Num1z6"/>
    <w:rsid w:val="00781037"/>
  </w:style>
  <w:style w:type="character" w:customStyle="1" w:styleId="WW8Num1z7">
    <w:name w:val="WW8Num1z7"/>
    <w:rsid w:val="00781037"/>
  </w:style>
  <w:style w:type="character" w:customStyle="1" w:styleId="WW8Num1z8">
    <w:name w:val="WW8Num1z8"/>
    <w:rsid w:val="00781037"/>
  </w:style>
  <w:style w:type="character" w:customStyle="1" w:styleId="WW8Num2z0">
    <w:name w:val="WW8Num2z0"/>
    <w:rsid w:val="00781037"/>
    <w:rPr>
      <w:rFonts w:eastAsia="Times New Roman" w:cs="Times New Roman"/>
      <w:sz w:val="28"/>
      <w:szCs w:val="28"/>
      <w:lang w:val="en-US"/>
    </w:rPr>
  </w:style>
  <w:style w:type="character" w:customStyle="1" w:styleId="WW8Num2z1">
    <w:name w:val="WW8Num2z1"/>
    <w:rsid w:val="00781037"/>
  </w:style>
  <w:style w:type="character" w:customStyle="1" w:styleId="WW8Num2z2">
    <w:name w:val="WW8Num2z2"/>
    <w:rsid w:val="00781037"/>
    <w:rPr>
      <w:color w:val="000000"/>
      <w:sz w:val="28"/>
      <w:szCs w:val="28"/>
      <w:shd w:val="clear" w:color="auto" w:fill="auto"/>
    </w:rPr>
  </w:style>
  <w:style w:type="character" w:customStyle="1" w:styleId="WW8Num2z3">
    <w:name w:val="WW8Num2z3"/>
    <w:rsid w:val="00781037"/>
  </w:style>
  <w:style w:type="character" w:customStyle="1" w:styleId="WW8Num2z4">
    <w:name w:val="WW8Num2z4"/>
    <w:rsid w:val="00781037"/>
  </w:style>
  <w:style w:type="character" w:customStyle="1" w:styleId="WW8Num2z5">
    <w:name w:val="WW8Num2z5"/>
    <w:rsid w:val="00781037"/>
  </w:style>
  <w:style w:type="character" w:customStyle="1" w:styleId="WW8Num2z6">
    <w:name w:val="WW8Num2z6"/>
    <w:rsid w:val="00781037"/>
  </w:style>
  <w:style w:type="character" w:customStyle="1" w:styleId="WW8Num2z7">
    <w:name w:val="WW8Num2z7"/>
    <w:rsid w:val="00781037"/>
  </w:style>
  <w:style w:type="character" w:customStyle="1" w:styleId="WW8Num2z8">
    <w:name w:val="WW8Num2z8"/>
    <w:rsid w:val="00781037"/>
  </w:style>
  <w:style w:type="character" w:customStyle="1" w:styleId="WW8Num3z0">
    <w:name w:val="WW8Num3z0"/>
    <w:rsid w:val="00781037"/>
    <w:rPr>
      <w:rFonts w:eastAsia="Times New Roman" w:cs="Times New Roman"/>
      <w:sz w:val="28"/>
      <w:szCs w:val="28"/>
    </w:rPr>
  </w:style>
  <w:style w:type="character" w:customStyle="1" w:styleId="WW8Num3z1">
    <w:name w:val="WW8Num3z1"/>
    <w:rsid w:val="00781037"/>
  </w:style>
  <w:style w:type="character" w:customStyle="1" w:styleId="WW8Num3z2">
    <w:name w:val="WW8Num3z2"/>
    <w:rsid w:val="00781037"/>
  </w:style>
  <w:style w:type="character" w:customStyle="1" w:styleId="WW8Num3z3">
    <w:name w:val="WW8Num3z3"/>
    <w:rsid w:val="00781037"/>
  </w:style>
  <w:style w:type="character" w:customStyle="1" w:styleId="WW8Num3z4">
    <w:name w:val="WW8Num3z4"/>
    <w:rsid w:val="00781037"/>
  </w:style>
  <w:style w:type="character" w:customStyle="1" w:styleId="WW8Num3z5">
    <w:name w:val="WW8Num3z5"/>
    <w:rsid w:val="00781037"/>
  </w:style>
  <w:style w:type="character" w:customStyle="1" w:styleId="WW8Num3z6">
    <w:name w:val="WW8Num3z6"/>
    <w:rsid w:val="00781037"/>
  </w:style>
  <w:style w:type="character" w:customStyle="1" w:styleId="WW8Num3z7">
    <w:name w:val="WW8Num3z7"/>
    <w:rsid w:val="00781037"/>
  </w:style>
  <w:style w:type="character" w:customStyle="1" w:styleId="WW8Num3z8">
    <w:name w:val="WW8Num3z8"/>
    <w:rsid w:val="00781037"/>
  </w:style>
  <w:style w:type="character" w:customStyle="1" w:styleId="WW8Num4z0">
    <w:name w:val="WW8Num4z0"/>
    <w:rsid w:val="00781037"/>
    <w:rPr>
      <w:rFonts w:eastAsia="Times New Roman" w:cs="Times New Roman"/>
      <w:sz w:val="28"/>
      <w:szCs w:val="28"/>
    </w:rPr>
  </w:style>
  <w:style w:type="character" w:customStyle="1" w:styleId="WW8Num4z1">
    <w:name w:val="WW8Num4z1"/>
    <w:rsid w:val="00781037"/>
  </w:style>
  <w:style w:type="character" w:customStyle="1" w:styleId="WW8Num4z2">
    <w:name w:val="WW8Num4z2"/>
    <w:rsid w:val="00781037"/>
  </w:style>
  <w:style w:type="character" w:customStyle="1" w:styleId="WW8Num4z3">
    <w:name w:val="WW8Num4z3"/>
    <w:rsid w:val="00781037"/>
  </w:style>
  <w:style w:type="character" w:customStyle="1" w:styleId="WW8Num4z4">
    <w:name w:val="WW8Num4z4"/>
    <w:rsid w:val="00781037"/>
  </w:style>
  <w:style w:type="character" w:customStyle="1" w:styleId="WW8Num4z5">
    <w:name w:val="WW8Num4z5"/>
    <w:rsid w:val="00781037"/>
  </w:style>
  <w:style w:type="character" w:customStyle="1" w:styleId="WW8Num4z6">
    <w:name w:val="WW8Num4z6"/>
    <w:rsid w:val="00781037"/>
  </w:style>
  <w:style w:type="character" w:customStyle="1" w:styleId="WW8Num4z7">
    <w:name w:val="WW8Num4z7"/>
    <w:rsid w:val="00781037"/>
  </w:style>
  <w:style w:type="character" w:customStyle="1" w:styleId="WW8Num4z8">
    <w:name w:val="WW8Num4z8"/>
    <w:rsid w:val="00781037"/>
  </w:style>
  <w:style w:type="character" w:customStyle="1" w:styleId="WW8Num5z0">
    <w:name w:val="WW8Num5z0"/>
    <w:rsid w:val="00781037"/>
    <w:rPr>
      <w:rFonts w:eastAsia="Times New Roman" w:cs="Times New Roman"/>
      <w:sz w:val="28"/>
      <w:szCs w:val="28"/>
    </w:rPr>
  </w:style>
  <w:style w:type="character" w:customStyle="1" w:styleId="WW8Num6z0">
    <w:name w:val="WW8Num6z0"/>
    <w:rsid w:val="00781037"/>
    <w:rPr>
      <w:rFonts w:eastAsia="Times New Roman" w:cs="Times New Roman"/>
      <w:sz w:val="28"/>
      <w:szCs w:val="28"/>
    </w:rPr>
  </w:style>
  <w:style w:type="character" w:customStyle="1" w:styleId="WW8Num6z1">
    <w:name w:val="WW8Num6z1"/>
    <w:rsid w:val="00781037"/>
  </w:style>
  <w:style w:type="character" w:customStyle="1" w:styleId="WW8Num6z2">
    <w:name w:val="WW8Num6z2"/>
    <w:rsid w:val="00781037"/>
  </w:style>
  <w:style w:type="character" w:customStyle="1" w:styleId="WW8Num6z3">
    <w:name w:val="WW8Num6z3"/>
    <w:rsid w:val="00781037"/>
  </w:style>
  <w:style w:type="character" w:customStyle="1" w:styleId="WW8Num6z4">
    <w:name w:val="WW8Num6z4"/>
    <w:rsid w:val="00781037"/>
  </w:style>
  <w:style w:type="character" w:customStyle="1" w:styleId="WW8Num6z5">
    <w:name w:val="WW8Num6z5"/>
    <w:rsid w:val="00781037"/>
  </w:style>
  <w:style w:type="character" w:customStyle="1" w:styleId="WW8Num6z6">
    <w:name w:val="WW8Num6z6"/>
    <w:rsid w:val="00781037"/>
  </w:style>
  <w:style w:type="character" w:customStyle="1" w:styleId="WW8Num6z7">
    <w:name w:val="WW8Num6z7"/>
    <w:rsid w:val="00781037"/>
  </w:style>
  <w:style w:type="character" w:customStyle="1" w:styleId="WW8Num6z8">
    <w:name w:val="WW8Num6z8"/>
    <w:rsid w:val="00781037"/>
  </w:style>
  <w:style w:type="character" w:customStyle="1" w:styleId="WW8Num7z0">
    <w:name w:val="WW8Num7z0"/>
    <w:rsid w:val="00781037"/>
  </w:style>
  <w:style w:type="character" w:customStyle="1" w:styleId="WW8Num7z1">
    <w:name w:val="WW8Num7z1"/>
    <w:rsid w:val="00781037"/>
  </w:style>
  <w:style w:type="character" w:customStyle="1" w:styleId="WW8Num7z2">
    <w:name w:val="WW8Num7z2"/>
    <w:rsid w:val="00781037"/>
    <w:rPr>
      <w:rFonts w:eastAsia="Times New Roman" w:cs="Times New Roman"/>
      <w:color w:val="000000"/>
      <w:sz w:val="28"/>
      <w:szCs w:val="28"/>
      <w:lang w:val="ru-RU"/>
    </w:rPr>
  </w:style>
  <w:style w:type="character" w:customStyle="1" w:styleId="WW8Num7z3">
    <w:name w:val="WW8Num7z3"/>
    <w:rsid w:val="00781037"/>
  </w:style>
  <w:style w:type="character" w:customStyle="1" w:styleId="WW8Num7z4">
    <w:name w:val="WW8Num7z4"/>
    <w:rsid w:val="00781037"/>
  </w:style>
  <w:style w:type="character" w:customStyle="1" w:styleId="WW8Num7z5">
    <w:name w:val="WW8Num7z5"/>
    <w:rsid w:val="00781037"/>
  </w:style>
  <w:style w:type="character" w:customStyle="1" w:styleId="WW8Num7z6">
    <w:name w:val="WW8Num7z6"/>
    <w:rsid w:val="00781037"/>
  </w:style>
  <w:style w:type="character" w:customStyle="1" w:styleId="WW8Num7z7">
    <w:name w:val="WW8Num7z7"/>
    <w:rsid w:val="00781037"/>
  </w:style>
  <w:style w:type="character" w:customStyle="1" w:styleId="WW8Num7z8">
    <w:name w:val="WW8Num7z8"/>
    <w:rsid w:val="00781037"/>
  </w:style>
  <w:style w:type="character" w:customStyle="1" w:styleId="WW8Num8z0">
    <w:name w:val="WW8Num8z0"/>
    <w:rsid w:val="00781037"/>
  </w:style>
  <w:style w:type="character" w:customStyle="1" w:styleId="WW8Num8z1">
    <w:name w:val="WW8Num8z1"/>
    <w:rsid w:val="00781037"/>
  </w:style>
  <w:style w:type="character" w:customStyle="1" w:styleId="WW8Num8z2">
    <w:name w:val="WW8Num8z2"/>
    <w:rsid w:val="00781037"/>
    <w:rPr>
      <w:rFonts w:eastAsia="Times New Roman" w:cs="Times New Roman"/>
      <w:color w:val="000000"/>
      <w:sz w:val="28"/>
      <w:szCs w:val="28"/>
    </w:rPr>
  </w:style>
  <w:style w:type="character" w:customStyle="1" w:styleId="WW8Num8z3">
    <w:name w:val="WW8Num8z3"/>
    <w:rsid w:val="00781037"/>
  </w:style>
  <w:style w:type="character" w:customStyle="1" w:styleId="WW8Num8z4">
    <w:name w:val="WW8Num8z4"/>
    <w:rsid w:val="00781037"/>
  </w:style>
  <w:style w:type="character" w:customStyle="1" w:styleId="WW8Num8z5">
    <w:name w:val="WW8Num8z5"/>
    <w:rsid w:val="00781037"/>
  </w:style>
  <w:style w:type="character" w:customStyle="1" w:styleId="WW8Num8z6">
    <w:name w:val="WW8Num8z6"/>
    <w:rsid w:val="00781037"/>
  </w:style>
  <w:style w:type="character" w:customStyle="1" w:styleId="WW8Num8z7">
    <w:name w:val="WW8Num8z7"/>
    <w:rsid w:val="00781037"/>
  </w:style>
  <w:style w:type="character" w:customStyle="1" w:styleId="WW8Num8z8">
    <w:name w:val="WW8Num8z8"/>
    <w:rsid w:val="00781037"/>
  </w:style>
  <w:style w:type="character" w:customStyle="1" w:styleId="WW8Num9z0">
    <w:name w:val="WW8Num9z0"/>
    <w:rsid w:val="00781037"/>
    <w:rPr>
      <w:rFonts w:cs="Times New Roman"/>
      <w:caps w:val="0"/>
      <w:smallCaps w:val="0"/>
      <w:color w:val="212529"/>
      <w:sz w:val="28"/>
      <w:szCs w:val="28"/>
      <w:shd w:val="clear" w:color="auto" w:fill="FFFF00"/>
      <w:lang w:val="ru-RU"/>
    </w:rPr>
  </w:style>
  <w:style w:type="character" w:customStyle="1" w:styleId="WW8Num9z1">
    <w:name w:val="WW8Num9z1"/>
    <w:rsid w:val="00781037"/>
  </w:style>
  <w:style w:type="character" w:customStyle="1" w:styleId="WW8Num9z2">
    <w:name w:val="WW8Num9z2"/>
    <w:rsid w:val="00781037"/>
  </w:style>
  <w:style w:type="character" w:customStyle="1" w:styleId="WW8Num9z3">
    <w:name w:val="WW8Num9z3"/>
    <w:rsid w:val="00781037"/>
  </w:style>
  <w:style w:type="character" w:customStyle="1" w:styleId="WW8Num9z4">
    <w:name w:val="WW8Num9z4"/>
    <w:rsid w:val="00781037"/>
  </w:style>
  <w:style w:type="character" w:customStyle="1" w:styleId="WW8Num9z5">
    <w:name w:val="WW8Num9z5"/>
    <w:rsid w:val="00781037"/>
  </w:style>
  <w:style w:type="character" w:customStyle="1" w:styleId="WW8Num9z6">
    <w:name w:val="WW8Num9z6"/>
    <w:rsid w:val="00781037"/>
  </w:style>
  <w:style w:type="character" w:customStyle="1" w:styleId="WW8Num9z7">
    <w:name w:val="WW8Num9z7"/>
    <w:rsid w:val="00781037"/>
  </w:style>
  <w:style w:type="character" w:customStyle="1" w:styleId="WW8Num9z8">
    <w:name w:val="WW8Num9z8"/>
    <w:rsid w:val="00781037"/>
  </w:style>
  <w:style w:type="character" w:customStyle="1" w:styleId="WW8Num10z0">
    <w:name w:val="WW8Num10z0"/>
    <w:rsid w:val="00781037"/>
  </w:style>
  <w:style w:type="character" w:customStyle="1" w:styleId="WW8Num11z0">
    <w:name w:val="WW8Num11z0"/>
    <w:rsid w:val="00781037"/>
  </w:style>
  <w:style w:type="character" w:customStyle="1" w:styleId="WW8Num12z0">
    <w:name w:val="WW8Num12z0"/>
    <w:rsid w:val="00781037"/>
    <w:rPr>
      <w:rFonts w:ascii="Symbol" w:eastAsia="Times New Roman" w:hAnsi="Symbol" w:cs="OpenSymbol"/>
      <w:color w:val="000000"/>
      <w:sz w:val="28"/>
      <w:szCs w:val="28"/>
    </w:rPr>
  </w:style>
  <w:style w:type="character" w:customStyle="1" w:styleId="WW8Num12z1">
    <w:name w:val="WW8Num12z1"/>
    <w:rsid w:val="00781037"/>
  </w:style>
  <w:style w:type="character" w:customStyle="1" w:styleId="WW8Num12z2">
    <w:name w:val="WW8Num12z2"/>
    <w:rsid w:val="00781037"/>
    <w:rPr>
      <w:sz w:val="28"/>
      <w:szCs w:val="28"/>
    </w:rPr>
  </w:style>
  <w:style w:type="character" w:customStyle="1" w:styleId="WW8Num12z3">
    <w:name w:val="WW8Num12z3"/>
    <w:rsid w:val="00781037"/>
  </w:style>
  <w:style w:type="character" w:customStyle="1" w:styleId="WW8Num12z4">
    <w:name w:val="WW8Num12z4"/>
    <w:rsid w:val="00781037"/>
  </w:style>
  <w:style w:type="character" w:customStyle="1" w:styleId="WW8Num12z5">
    <w:name w:val="WW8Num12z5"/>
    <w:rsid w:val="00781037"/>
  </w:style>
  <w:style w:type="character" w:customStyle="1" w:styleId="WW8Num12z6">
    <w:name w:val="WW8Num12z6"/>
    <w:rsid w:val="00781037"/>
  </w:style>
  <w:style w:type="character" w:customStyle="1" w:styleId="WW8Num12z7">
    <w:name w:val="WW8Num12z7"/>
    <w:rsid w:val="00781037"/>
  </w:style>
  <w:style w:type="character" w:customStyle="1" w:styleId="WW8Num12z8">
    <w:name w:val="WW8Num12z8"/>
    <w:rsid w:val="00781037"/>
  </w:style>
  <w:style w:type="character" w:customStyle="1" w:styleId="WW8Num13z0">
    <w:name w:val="WW8Num13z0"/>
    <w:rsid w:val="00781037"/>
  </w:style>
  <w:style w:type="character" w:customStyle="1" w:styleId="WW8Num13z1">
    <w:name w:val="WW8Num13z1"/>
    <w:rsid w:val="00781037"/>
  </w:style>
  <w:style w:type="character" w:customStyle="1" w:styleId="WW8Num13z2">
    <w:name w:val="WW8Num13z2"/>
    <w:rsid w:val="00781037"/>
    <w:rPr>
      <w:sz w:val="28"/>
      <w:szCs w:val="28"/>
    </w:rPr>
  </w:style>
  <w:style w:type="character" w:customStyle="1" w:styleId="WW8Num13z3">
    <w:name w:val="WW8Num13z3"/>
    <w:rsid w:val="00781037"/>
  </w:style>
  <w:style w:type="character" w:customStyle="1" w:styleId="WW8Num13z4">
    <w:name w:val="WW8Num13z4"/>
    <w:rsid w:val="00781037"/>
  </w:style>
  <w:style w:type="character" w:customStyle="1" w:styleId="WW8Num13z5">
    <w:name w:val="WW8Num13z5"/>
    <w:rsid w:val="00781037"/>
  </w:style>
  <w:style w:type="character" w:customStyle="1" w:styleId="WW8Num13z6">
    <w:name w:val="WW8Num13z6"/>
    <w:rsid w:val="00781037"/>
  </w:style>
  <w:style w:type="character" w:customStyle="1" w:styleId="WW8Num13z7">
    <w:name w:val="WW8Num13z7"/>
    <w:rsid w:val="00781037"/>
  </w:style>
  <w:style w:type="character" w:customStyle="1" w:styleId="WW8Num13z8">
    <w:name w:val="WW8Num13z8"/>
    <w:rsid w:val="00781037"/>
  </w:style>
  <w:style w:type="character" w:customStyle="1" w:styleId="WW8Num14z0">
    <w:name w:val="WW8Num14z0"/>
    <w:rsid w:val="00781037"/>
    <w:rPr>
      <w:rFonts w:ascii="Symbol" w:hAnsi="Symbol" w:cs="OpenSymbol"/>
      <w:sz w:val="28"/>
      <w:szCs w:val="28"/>
    </w:rPr>
  </w:style>
  <w:style w:type="character" w:customStyle="1" w:styleId="WW8Num14z1">
    <w:name w:val="WW8Num14z1"/>
    <w:rsid w:val="00781037"/>
  </w:style>
  <w:style w:type="character" w:customStyle="1" w:styleId="WW8Num14z2">
    <w:name w:val="WW8Num14z2"/>
    <w:rsid w:val="00781037"/>
    <w:rPr>
      <w:rFonts w:eastAsia="Times New Roman" w:cs="Times New Roman"/>
      <w:sz w:val="28"/>
      <w:szCs w:val="28"/>
    </w:rPr>
  </w:style>
  <w:style w:type="character" w:customStyle="1" w:styleId="WW8Num14z3">
    <w:name w:val="WW8Num14z3"/>
    <w:rsid w:val="00781037"/>
  </w:style>
  <w:style w:type="character" w:customStyle="1" w:styleId="WW8Num14z4">
    <w:name w:val="WW8Num14z4"/>
    <w:rsid w:val="00781037"/>
  </w:style>
  <w:style w:type="character" w:customStyle="1" w:styleId="WW8Num14z5">
    <w:name w:val="WW8Num14z5"/>
    <w:rsid w:val="00781037"/>
  </w:style>
  <w:style w:type="character" w:customStyle="1" w:styleId="WW8Num14z6">
    <w:name w:val="WW8Num14z6"/>
    <w:rsid w:val="00781037"/>
  </w:style>
  <w:style w:type="character" w:customStyle="1" w:styleId="WW8Num14z7">
    <w:name w:val="WW8Num14z7"/>
    <w:rsid w:val="00781037"/>
  </w:style>
  <w:style w:type="character" w:customStyle="1" w:styleId="WW8Num14z8">
    <w:name w:val="WW8Num14z8"/>
    <w:rsid w:val="00781037"/>
  </w:style>
  <w:style w:type="character" w:customStyle="1" w:styleId="WW8Num15z0">
    <w:name w:val="WW8Num15z0"/>
    <w:rsid w:val="00781037"/>
    <w:rPr>
      <w:rFonts w:ascii="Symbol" w:hAnsi="Symbol" w:cs="OpenSymbol"/>
    </w:rPr>
  </w:style>
  <w:style w:type="character" w:customStyle="1" w:styleId="WW8Num15z1">
    <w:name w:val="WW8Num15z1"/>
    <w:rsid w:val="00781037"/>
  </w:style>
  <w:style w:type="character" w:customStyle="1" w:styleId="WW8Num15z2">
    <w:name w:val="WW8Num15z2"/>
    <w:rsid w:val="00781037"/>
    <w:rPr>
      <w:rFonts w:eastAsia="Times New Roman" w:cs="Times New Roman"/>
      <w:sz w:val="28"/>
      <w:szCs w:val="28"/>
    </w:rPr>
  </w:style>
  <w:style w:type="character" w:customStyle="1" w:styleId="WW8Num15z3">
    <w:name w:val="WW8Num15z3"/>
    <w:rsid w:val="00781037"/>
  </w:style>
  <w:style w:type="character" w:customStyle="1" w:styleId="WW8Num15z4">
    <w:name w:val="WW8Num15z4"/>
    <w:rsid w:val="00781037"/>
  </w:style>
  <w:style w:type="character" w:customStyle="1" w:styleId="WW8Num15z5">
    <w:name w:val="WW8Num15z5"/>
    <w:rsid w:val="00781037"/>
  </w:style>
  <w:style w:type="character" w:customStyle="1" w:styleId="WW8Num15z6">
    <w:name w:val="WW8Num15z6"/>
    <w:rsid w:val="00781037"/>
  </w:style>
  <w:style w:type="character" w:customStyle="1" w:styleId="WW8Num15z7">
    <w:name w:val="WW8Num15z7"/>
    <w:rsid w:val="00781037"/>
  </w:style>
  <w:style w:type="character" w:customStyle="1" w:styleId="WW8Num15z8">
    <w:name w:val="WW8Num15z8"/>
    <w:rsid w:val="00781037"/>
  </w:style>
  <w:style w:type="character" w:customStyle="1" w:styleId="WW8Num16z0">
    <w:name w:val="WW8Num16z0"/>
    <w:rsid w:val="00781037"/>
  </w:style>
  <w:style w:type="character" w:customStyle="1" w:styleId="WW8Num16z1">
    <w:name w:val="WW8Num16z1"/>
    <w:rsid w:val="00781037"/>
  </w:style>
  <w:style w:type="character" w:customStyle="1" w:styleId="WW8Num16z2">
    <w:name w:val="WW8Num16z2"/>
    <w:rsid w:val="00781037"/>
    <w:rPr>
      <w:sz w:val="28"/>
      <w:szCs w:val="28"/>
    </w:rPr>
  </w:style>
  <w:style w:type="character" w:customStyle="1" w:styleId="WW8Num16z3">
    <w:name w:val="WW8Num16z3"/>
    <w:rsid w:val="00781037"/>
  </w:style>
  <w:style w:type="character" w:customStyle="1" w:styleId="WW8Num16z4">
    <w:name w:val="WW8Num16z4"/>
    <w:rsid w:val="00781037"/>
  </w:style>
  <w:style w:type="character" w:customStyle="1" w:styleId="WW8Num16z5">
    <w:name w:val="WW8Num16z5"/>
    <w:rsid w:val="00781037"/>
  </w:style>
  <w:style w:type="character" w:customStyle="1" w:styleId="WW8Num16z6">
    <w:name w:val="WW8Num16z6"/>
    <w:rsid w:val="00781037"/>
  </w:style>
  <w:style w:type="character" w:customStyle="1" w:styleId="WW8Num16z7">
    <w:name w:val="WW8Num16z7"/>
    <w:rsid w:val="00781037"/>
  </w:style>
  <w:style w:type="character" w:customStyle="1" w:styleId="WW8Num16z8">
    <w:name w:val="WW8Num16z8"/>
    <w:rsid w:val="00781037"/>
  </w:style>
  <w:style w:type="character" w:customStyle="1" w:styleId="WW8Num17z0">
    <w:name w:val="WW8Num17z0"/>
    <w:rsid w:val="00781037"/>
  </w:style>
  <w:style w:type="character" w:customStyle="1" w:styleId="WW8Num17z1">
    <w:name w:val="WW8Num17z1"/>
    <w:rsid w:val="00781037"/>
  </w:style>
  <w:style w:type="character" w:customStyle="1" w:styleId="WW8Num17z2">
    <w:name w:val="WW8Num17z2"/>
    <w:rsid w:val="00781037"/>
    <w:rPr>
      <w:sz w:val="28"/>
      <w:szCs w:val="28"/>
    </w:rPr>
  </w:style>
  <w:style w:type="character" w:customStyle="1" w:styleId="WW8Num17z3">
    <w:name w:val="WW8Num17z3"/>
    <w:rsid w:val="00781037"/>
  </w:style>
  <w:style w:type="character" w:customStyle="1" w:styleId="WW8Num17z4">
    <w:name w:val="WW8Num17z4"/>
    <w:rsid w:val="00781037"/>
  </w:style>
  <w:style w:type="character" w:customStyle="1" w:styleId="WW8Num17z5">
    <w:name w:val="WW8Num17z5"/>
    <w:rsid w:val="00781037"/>
  </w:style>
  <w:style w:type="character" w:customStyle="1" w:styleId="WW8Num17z6">
    <w:name w:val="WW8Num17z6"/>
    <w:rsid w:val="00781037"/>
  </w:style>
  <w:style w:type="character" w:customStyle="1" w:styleId="WW8Num17z7">
    <w:name w:val="WW8Num17z7"/>
    <w:rsid w:val="00781037"/>
  </w:style>
  <w:style w:type="character" w:customStyle="1" w:styleId="WW8Num17z8">
    <w:name w:val="WW8Num17z8"/>
    <w:rsid w:val="00781037"/>
  </w:style>
  <w:style w:type="character" w:customStyle="1" w:styleId="WW8Num18z0">
    <w:name w:val="WW8Num18z0"/>
    <w:rsid w:val="00781037"/>
  </w:style>
  <w:style w:type="character" w:customStyle="1" w:styleId="WW8Num18z1">
    <w:name w:val="WW8Num18z1"/>
    <w:rsid w:val="00781037"/>
  </w:style>
  <w:style w:type="character" w:customStyle="1" w:styleId="WW8Num18z2">
    <w:name w:val="WW8Num18z2"/>
    <w:rsid w:val="00781037"/>
    <w:rPr>
      <w:sz w:val="28"/>
      <w:szCs w:val="28"/>
    </w:rPr>
  </w:style>
  <w:style w:type="character" w:customStyle="1" w:styleId="WW8Num18z3">
    <w:name w:val="WW8Num18z3"/>
    <w:rsid w:val="00781037"/>
  </w:style>
  <w:style w:type="character" w:customStyle="1" w:styleId="WW8Num18z4">
    <w:name w:val="WW8Num18z4"/>
    <w:rsid w:val="00781037"/>
  </w:style>
  <w:style w:type="character" w:customStyle="1" w:styleId="WW8Num18z5">
    <w:name w:val="WW8Num18z5"/>
    <w:rsid w:val="00781037"/>
  </w:style>
  <w:style w:type="character" w:customStyle="1" w:styleId="WW8Num18z6">
    <w:name w:val="WW8Num18z6"/>
    <w:rsid w:val="00781037"/>
  </w:style>
  <w:style w:type="character" w:customStyle="1" w:styleId="WW8Num18z7">
    <w:name w:val="WW8Num18z7"/>
    <w:rsid w:val="00781037"/>
  </w:style>
  <w:style w:type="character" w:customStyle="1" w:styleId="WW8Num18z8">
    <w:name w:val="WW8Num18z8"/>
    <w:rsid w:val="00781037"/>
  </w:style>
  <w:style w:type="character" w:customStyle="1" w:styleId="WW8Num19z0">
    <w:name w:val="WW8Num19z0"/>
    <w:rsid w:val="00781037"/>
  </w:style>
  <w:style w:type="character" w:customStyle="1" w:styleId="WW8Num19z1">
    <w:name w:val="WW8Num19z1"/>
    <w:rsid w:val="00781037"/>
  </w:style>
  <w:style w:type="character" w:customStyle="1" w:styleId="WW8Num19z2">
    <w:name w:val="WW8Num19z2"/>
    <w:rsid w:val="00781037"/>
    <w:rPr>
      <w:rFonts w:eastAsia="Times New Roman" w:cs="Times New Roman"/>
      <w:b w:val="0"/>
      <w:bCs w:val="0"/>
      <w:color w:val="auto"/>
      <w:sz w:val="28"/>
      <w:szCs w:val="28"/>
      <w:lang w:val="ru-RU"/>
    </w:rPr>
  </w:style>
  <w:style w:type="character" w:customStyle="1" w:styleId="WW8Num19z3">
    <w:name w:val="WW8Num19z3"/>
    <w:rsid w:val="00781037"/>
  </w:style>
  <w:style w:type="character" w:customStyle="1" w:styleId="WW8Num19z4">
    <w:name w:val="WW8Num19z4"/>
    <w:rsid w:val="00781037"/>
  </w:style>
  <w:style w:type="character" w:customStyle="1" w:styleId="WW8Num19z5">
    <w:name w:val="WW8Num19z5"/>
    <w:rsid w:val="00781037"/>
  </w:style>
  <w:style w:type="character" w:customStyle="1" w:styleId="WW8Num19z6">
    <w:name w:val="WW8Num19z6"/>
    <w:rsid w:val="00781037"/>
  </w:style>
  <w:style w:type="character" w:customStyle="1" w:styleId="WW8Num19z7">
    <w:name w:val="WW8Num19z7"/>
    <w:rsid w:val="00781037"/>
  </w:style>
  <w:style w:type="character" w:customStyle="1" w:styleId="WW8Num19z8">
    <w:name w:val="WW8Num19z8"/>
    <w:rsid w:val="00781037"/>
  </w:style>
  <w:style w:type="character" w:customStyle="1" w:styleId="WW8Num20z0">
    <w:name w:val="WW8Num20z0"/>
    <w:rsid w:val="00781037"/>
  </w:style>
  <w:style w:type="character" w:customStyle="1" w:styleId="WW8Num20z1">
    <w:name w:val="WW8Num20z1"/>
    <w:rsid w:val="00781037"/>
  </w:style>
  <w:style w:type="character" w:customStyle="1" w:styleId="WW8Num20z2">
    <w:name w:val="WW8Num20z2"/>
    <w:rsid w:val="00781037"/>
    <w:rPr>
      <w:b w:val="0"/>
      <w:bCs w:val="0"/>
      <w:sz w:val="28"/>
      <w:szCs w:val="28"/>
    </w:rPr>
  </w:style>
  <w:style w:type="character" w:customStyle="1" w:styleId="WW8Num20z3">
    <w:name w:val="WW8Num20z3"/>
    <w:rsid w:val="00781037"/>
  </w:style>
  <w:style w:type="character" w:customStyle="1" w:styleId="WW8Num20z4">
    <w:name w:val="WW8Num20z4"/>
    <w:rsid w:val="00781037"/>
  </w:style>
  <w:style w:type="character" w:customStyle="1" w:styleId="WW8Num20z5">
    <w:name w:val="WW8Num20z5"/>
    <w:rsid w:val="00781037"/>
  </w:style>
  <w:style w:type="character" w:customStyle="1" w:styleId="WW8Num20z6">
    <w:name w:val="WW8Num20z6"/>
    <w:rsid w:val="00781037"/>
  </w:style>
  <w:style w:type="character" w:customStyle="1" w:styleId="WW8Num20z7">
    <w:name w:val="WW8Num20z7"/>
    <w:rsid w:val="00781037"/>
  </w:style>
  <w:style w:type="character" w:customStyle="1" w:styleId="WW8Num20z8">
    <w:name w:val="WW8Num20z8"/>
    <w:rsid w:val="00781037"/>
  </w:style>
  <w:style w:type="character" w:customStyle="1" w:styleId="WW8Num21z0">
    <w:name w:val="WW8Num21z0"/>
    <w:rsid w:val="00781037"/>
  </w:style>
  <w:style w:type="character" w:customStyle="1" w:styleId="WW8Num21z1">
    <w:name w:val="WW8Num21z1"/>
    <w:rsid w:val="00781037"/>
  </w:style>
  <w:style w:type="character" w:customStyle="1" w:styleId="WW8Num21z2">
    <w:name w:val="WW8Num21z2"/>
    <w:rsid w:val="00781037"/>
    <w:rPr>
      <w:sz w:val="28"/>
      <w:szCs w:val="28"/>
    </w:rPr>
  </w:style>
  <w:style w:type="character" w:customStyle="1" w:styleId="WW8Num21z3">
    <w:name w:val="WW8Num21z3"/>
    <w:rsid w:val="00781037"/>
  </w:style>
  <w:style w:type="character" w:customStyle="1" w:styleId="WW8Num21z4">
    <w:name w:val="WW8Num21z4"/>
    <w:rsid w:val="00781037"/>
  </w:style>
  <w:style w:type="character" w:customStyle="1" w:styleId="WW8Num21z5">
    <w:name w:val="WW8Num21z5"/>
    <w:rsid w:val="00781037"/>
  </w:style>
  <w:style w:type="character" w:customStyle="1" w:styleId="WW8Num21z6">
    <w:name w:val="WW8Num21z6"/>
    <w:rsid w:val="00781037"/>
  </w:style>
  <w:style w:type="character" w:customStyle="1" w:styleId="WW8Num21z7">
    <w:name w:val="WW8Num21z7"/>
    <w:rsid w:val="00781037"/>
  </w:style>
  <w:style w:type="character" w:customStyle="1" w:styleId="WW8Num21z8">
    <w:name w:val="WW8Num21z8"/>
    <w:rsid w:val="00781037"/>
  </w:style>
  <w:style w:type="character" w:customStyle="1" w:styleId="WW8Num22z0">
    <w:name w:val="WW8Num22z0"/>
    <w:rsid w:val="00781037"/>
  </w:style>
  <w:style w:type="character" w:customStyle="1" w:styleId="WW8Num23z0">
    <w:name w:val="WW8Num23z0"/>
    <w:rsid w:val="00781037"/>
  </w:style>
  <w:style w:type="character" w:customStyle="1" w:styleId="WW8Num23z1">
    <w:name w:val="WW8Num23z1"/>
    <w:rsid w:val="00781037"/>
  </w:style>
  <w:style w:type="character" w:customStyle="1" w:styleId="WW8Num23z2">
    <w:name w:val="WW8Num23z2"/>
    <w:rsid w:val="00781037"/>
    <w:rPr>
      <w:sz w:val="28"/>
      <w:szCs w:val="28"/>
    </w:rPr>
  </w:style>
  <w:style w:type="character" w:customStyle="1" w:styleId="WW8Num23z3">
    <w:name w:val="WW8Num23z3"/>
    <w:rsid w:val="00781037"/>
  </w:style>
  <w:style w:type="character" w:customStyle="1" w:styleId="WW8Num23z4">
    <w:name w:val="WW8Num23z4"/>
    <w:rsid w:val="00781037"/>
  </w:style>
  <w:style w:type="character" w:customStyle="1" w:styleId="WW8Num23z5">
    <w:name w:val="WW8Num23z5"/>
    <w:rsid w:val="00781037"/>
  </w:style>
  <w:style w:type="character" w:customStyle="1" w:styleId="WW8Num23z6">
    <w:name w:val="WW8Num23z6"/>
    <w:rsid w:val="00781037"/>
  </w:style>
  <w:style w:type="character" w:customStyle="1" w:styleId="WW8Num23z7">
    <w:name w:val="WW8Num23z7"/>
    <w:rsid w:val="00781037"/>
  </w:style>
  <w:style w:type="character" w:customStyle="1" w:styleId="WW8Num23z8">
    <w:name w:val="WW8Num23z8"/>
    <w:rsid w:val="00781037"/>
  </w:style>
  <w:style w:type="character" w:customStyle="1" w:styleId="WW8Num24z0">
    <w:name w:val="WW8Num24z0"/>
    <w:rsid w:val="00781037"/>
    <w:rPr>
      <w:sz w:val="28"/>
      <w:szCs w:val="28"/>
    </w:rPr>
  </w:style>
  <w:style w:type="character" w:customStyle="1" w:styleId="WW8Num24z1">
    <w:name w:val="WW8Num24z1"/>
    <w:rsid w:val="00781037"/>
  </w:style>
  <w:style w:type="character" w:customStyle="1" w:styleId="WW8Num24z2">
    <w:name w:val="WW8Num24z2"/>
    <w:rsid w:val="00781037"/>
    <w:rPr>
      <w:sz w:val="28"/>
      <w:szCs w:val="28"/>
    </w:rPr>
  </w:style>
  <w:style w:type="character" w:customStyle="1" w:styleId="WW8Num24z3">
    <w:name w:val="WW8Num24z3"/>
    <w:rsid w:val="00781037"/>
  </w:style>
  <w:style w:type="character" w:customStyle="1" w:styleId="WW8Num24z4">
    <w:name w:val="WW8Num24z4"/>
    <w:rsid w:val="00781037"/>
  </w:style>
  <w:style w:type="character" w:customStyle="1" w:styleId="WW8Num24z5">
    <w:name w:val="WW8Num24z5"/>
    <w:rsid w:val="00781037"/>
  </w:style>
  <w:style w:type="character" w:customStyle="1" w:styleId="WW8Num24z6">
    <w:name w:val="WW8Num24z6"/>
    <w:rsid w:val="00781037"/>
  </w:style>
  <w:style w:type="character" w:customStyle="1" w:styleId="WW8Num24z7">
    <w:name w:val="WW8Num24z7"/>
    <w:rsid w:val="00781037"/>
  </w:style>
  <w:style w:type="character" w:customStyle="1" w:styleId="WW8Num24z8">
    <w:name w:val="WW8Num24z8"/>
    <w:rsid w:val="00781037"/>
  </w:style>
  <w:style w:type="character" w:customStyle="1" w:styleId="WW8Num25z0">
    <w:name w:val="WW8Num25z0"/>
    <w:rsid w:val="00781037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25z1">
    <w:name w:val="WW8Num25z1"/>
    <w:rsid w:val="00781037"/>
  </w:style>
  <w:style w:type="character" w:customStyle="1" w:styleId="WW8Num25z2">
    <w:name w:val="WW8Num25z2"/>
    <w:rsid w:val="00781037"/>
    <w:rPr>
      <w:sz w:val="28"/>
      <w:szCs w:val="28"/>
    </w:rPr>
  </w:style>
  <w:style w:type="character" w:customStyle="1" w:styleId="WW8Num25z3">
    <w:name w:val="WW8Num25z3"/>
    <w:rsid w:val="00781037"/>
  </w:style>
  <w:style w:type="character" w:customStyle="1" w:styleId="WW8Num25z4">
    <w:name w:val="WW8Num25z4"/>
    <w:rsid w:val="00781037"/>
  </w:style>
  <w:style w:type="character" w:customStyle="1" w:styleId="WW8Num25z5">
    <w:name w:val="WW8Num25z5"/>
    <w:rsid w:val="00781037"/>
  </w:style>
  <w:style w:type="character" w:customStyle="1" w:styleId="WW8Num25z6">
    <w:name w:val="WW8Num25z6"/>
    <w:rsid w:val="00781037"/>
  </w:style>
  <w:style w:type="character" w:customStyle="1" w:styleId="WW8Num25z7">
    <w:name w:val="WW8Num25z7"/>
    <w:rsid w:val="00781037"/>
  </w:style>
  <w:style w:type="character" w:customStyle="1" w:styleId="WW8Num25z8">
    <w:name w:val="WW8Num25z8"/>
    <w:rsid w:val="00781037"/>
  </w:style>
  <w:style w:type="character" w:customStyle="1" w:styleId="WW8Num26z0">
    <w:name w:val="WW8Num26z0"/>
    <w:rsid w:val="00781037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26z1">
    <w:name w:val="WW8Num26z1"/>
    <w:rsid w:val="00781037"/>
  </w:style>
  <w:style w:type="character" w:customStyle="1" w:styleId="WW8Num26z2">
    <w:name w:val="WW8Num26z2"/>
    <w:rsid w:val="00781037"/>
    <w:rPr>
      <w:sz w:val="28"/>
      <w:szCs w:val="28"/>
    </w:rPr>
  </w:style>
  <w:style w:type="character" w:customStyle="1" w:styleId="WW8Num26z3">
    <w:name w:val="WW8Num26z3"/>
    <w:rsid w:val="00781037"/>
  </w:style>
  <w:style w:type="character" w:customStyle="1" w:styleId="WW8Num26z4">
    <w:name w:val="WW8Num26z4"/>
    <w:rsid w:val="00781037"/>
  </w:style>
  <w:style w:type="character" w:customStyle="1" w:styleId="WW8Num26z5">
    <w:name w:val="WW8Num26z5"/>
    <w:rsid w:val="00781037"/>
  </w:style>
  <w:style w:type="character" w:customStyle="1" w:styleId="WW8Num26z6">
    <w:name w:val="WW8Num26z6"/>
    <w:rsid w:val="00781037"/>
  </w:style>
  <w:style w:type="character" w:customStyle="1" w:styleId="WW8Num26z7">
    <w:name w:val="WW8Num26z7"/>
    <w:rsid w:val="00781037"/>
  </w:style>
  <w:style w:type="character" w:customStyle="1" w:styleId="WW8Num26z8">
    <w:name w:val="WW8Num26z8"/>
    <w:rsid w:val="00781037"/>
  </w:style>
  <w:style w:type="character" w:customStyle="1" w:styleId="WW8Num27z0">
    <w:name w:val="WW8Num27z0"/>
    <w:rsid w:val="00781037"/>
  </w:style>
  <w:style w:type="character" w:customStyle="1" w:styleId="WW8Num27z1">
    <w:name w:val="WW8Num27z1"/>
    <w:rsid w:val="00781037"/>
  </w:style>
  <w:style w:type="character" w:customStyle="1" w:styleId="WW8Num27z2">
    <w:name w:val="WW8Num27z2"/>
    <w:rsid w:val="00781037"/>
    <w:rPr>
      <w:sz w:val="28"/>
      <w:szCs w:val="28"/>
    </w:rPr>
  </w:style>
  <w:style w:type="character" w:customStyle="1" w:styleId="WW8Num27z3">
    <w:name w:val="WW8Num27z3"/>
    <w:rsid w:val="00781037"/>
  </w:style>
  <w:style w:type="character" w:customStyle="1" w:styleId="WW8Num27z4">
    <w:name w:val="WW8Num27z4"/>
    <w:rsid w:val="00781037"/>
  </w:style>
  <w:style w:type="character" w:customStyle="1" w:styleId="WW8Num27z5">
    <w:name w:val="WW8Num27z5"/>
    <w:rsid w:val="00781037"/>
  </w:style>
  <w:style w:type="character" w:customStyle="1" w:styleId="WW8Num27z6">
    <w:name w:val="WW8Num27z6"/>
    <w:rsid w:val="00781037"/>
  </w:style>
  <w:style w:type="character" w:customStyle="1" w:styleId="WW8Num27z7">
    <w:name w:val="WW8Num27z7"/>
    <w:rsid w:val="00781037"/>
  </w:style>
  <w:style w:type="character" w:customStyle="1" w:styleId="WW8Num27z8">
    <w:name w:val="WW8Num27z8"/>
    <w:rsid w:val="00781037"/>
  </w:style>
  <w:style w:type="character" w:customStyle="1" w:styleId="WW8Num28z0">
    <w:name w:val="WW8Num28z0"/>
    <w:rsid w:val="00781037"/>
    <w:rPr>
      <w:rFonts w:ascii="Symbol" w:hAnsi="Symbol" w:cs="OpenSymbol"/>
      <w:sz w:val="28"/>
      <w:szCs w:val="28"/>
    </w:rPr>
  </w:style>
  <w:style w:type="character" w:customStyle="1" w:styleId="WW8Num28z1">
    <w:name w:val="WW8Num28z1"/>
    <w:rsid w:val="00781037"/>
  </w:style>
  <w:style w:type="character" w:customStyle="1" w:styleId="WW8Num28z2">
    <w:name w:val="WW8Num28z2"/>
    <w:rsid w:val="00781037"/>
    <w:rPr>
      <w:rFonts w:cs="Times New Roman"/>
      <w:color w:val="000000"/>
      <w:sz w:val="28"/>
      <w:szCs w:val="28"/>
    </w:rPr>
  </w:style>
  <w:style w:type="character" w:customStyle="1" w:styleId="WW8Num28z3">
    <w:name w:val="WW8Num28z3"/>
    <w:rsid w:val="00781037"/>
  </w:style>
  <w:style w:type="character" w:customStyle="1" w:styleId="WW8Num28z4">
    <w:name w:val="WW8Num28z4"/>
    <w:rsid w:val="00781037"/>
  </w:style>
  <w:style w:type="character" w:customStyle="1" w:styleId="WW8Num28z5">
    <w:name w:val="WW8Num28z5"/>
    <w:rsid w:val="00781037"/>
  </w:style>
  <w:style w:type="character" w:customStyle="1" w:styleId="WW8Num28z6">
    <w:name w:val="WW8Num28z6"/>
    <w:rsid w:val="00781037"/>
  </w:style>
  <w:style w:type="character" w:customStyle="1" w:styleId="WW8Num28z7">
    <w:name w:val="WW8Num28z7"/>
    <w:rsid w:val="00781037"/>
  </w:style>
  <w:style w:type="character" w:customStyle="1" w:styleId="WW8Num28z8">
    <w:name w:val="WW8Num28z8"/>
    <w:rsid w:val="00781037"/>
  </w:style>
  <w:style w:type="character" w:customStyle="1" w:styleId="WW8Num29z0">
    <w:name w:val="WW8Num29z0"/>
    <w:rsid w:val="00781037"/>
    <w:rPr>
      <w:rFonts w:ascii="Symbol" w:hAnsi="Symbol" w:cs="OpenSymbol"/>
      <w:sz w:val="28"/>
      <w:szCs w:val="28"/>
    </w:rPr>
  </w:style>
  <w:style w:type="character" w:customStyle="1" w:styleId="WW8Num29z1">
    <w:name w:val="WW8Num29z1"/>
    <w:rsid w:val="00781037"/>
  </w:style>
  <w:style w:type="character" w:customStyle="1" w:styleId="WW8Num29z2">
    <w:name w:val="WW8Num29z2"/>
    <w:rsid w:val="00781037"/>
  </w:style>
  <w:style w:type="character" w:customStyle="1" w:styleId="WW8Num29z3">
    <w:name w:val="WW8Num29z3"/>
    <w:rsid w:val="00781037"/>
  </w:style>
  <w:style w:type="character" w:customStyle="1" w:styleId="WW8Num29z4">
    <w:name w:val="WW8Num29z4"/>
    <w:rsid w:val="00781037"/>
  </w:style>
  <w:style w:type="character" w:customStyle="1" w:styleId="WW8Num29z5">
    <w:name w:val="WW8Num29z5"/>
    <w:rsid w:val="00781037"/>
  </w:style>
  <w:style w:type="character" w:customStyle="1" w:styleId="WW8Num29z6">
    <w:name w:val="WW8Num29z6"/>
    <w:rsid w:val="00781037"/>
  </w:style>
  <w:style w:type="character" w:customStyle="1" w:styleId="WW8Num29z7">
    <w:name w:val="WW8Num29z7"/>
    <w:rsid w:val="00781037"/>
  </w:style>
  <w:style w:type="character" w:customStyle="1" w:styleId="WW8Num29z8">
    <w:name w:val="WW8Num29z8"/>
    <w:rsid w:val="00781037"/>
  </w:style>
  <w:style w:type="character" w:customStyle="1" w:styleId="WW8Num30z0">
    <w:name w:val="WW8Num30z0"/>
    <w:rsid w:val="00781037"/>
    <w:rPr>
      <w:sz w:val="28"/>
      <w:szCs w:val="28"/>
    </w:rPr>
  </w:style>
  <w:style w:type="character" w:customStyle="1" w:styleId="WW8Num30z1">
    <w:name w:val="WW8Num30z1"/>
    <w:rsid w:val="00781037"/>
  </w:style>
  <w:style w:type="character" w:customStyle="1" w:styleId="WW8Num30z2">
    <w:name w:val="WW8Num30z2"/>
    <w:rsid w:val="00781037"/>
  </w:style>
  <w:style w:type="character" w:customStyle="1" w:styleId="WW8Num30z3">
    <w:name w:val="WW8Num30z3"/>
    <w:rsid w:val="00781037"/>
  </w:style>
  <w:style w:type="character" w:customStyle="1" w:styleId="WW8Num30z4">
    <w:name w:val="WW8Num30z4"/>
    <w:rsid w:val="00781037"/>
  </w:style>
  <w:style w:type="character" w:customStyle="1" w:styleId="WW8Num30z5">
    <w:name w:val="WW8Num30z5"/>
    <w:rsid w:val="00781037"/>
  </w:style>
  <w:style w:type="character" w:customStyle="1" w:styleId="WW8Num30z6">
    <w:name w:val="WW8Num30z6"/>
    <w:rsid w:val="00781037"/>
  </w:style>
  <w:style w:type="character" w:customStyle="1" w:styleId="WW8Num30z7">
    <w:name w:val="WW8Num30z7"/>
    <w:rsid w:val="00781037"/>
  </w:style>
  <w:style w:type="character" w:customStyle="1" w:styleId="WW8Num30z8">
    <w:name w:val="WW8Num30z8"/>
    <w:rsid w:val="00781037"/>
  </w:style>
  <w:style w:type="character" w:customStyle="1" w:styleId="WW8Num31z0">
    <w:name w:val="WW8Num31z0"/>
    <w:rsid w:val="00781037"/>
  </w:style>
  <w:style w:type="character" w:customStyle="1" w:styleId="WW8Num31z1">
    <w:name w:val="WW8Num31z1"/>
    <w:rsid w:val="00781037"/>
  </w:style>
  <w:style w:type="character" w:customStyle="1" w:styleId="WW8Num31z2">
    <w:name w:val="WW8Num31z2"/>
    <w:rsid w:val="00781037"/>
    <w:rPr>
      <w:sz w:val="28"/>
      <w:szCs w:val="28"/>
    </w:rPr>
  </w:style>
  <w:style w:type="character" w:customStyle="1" w:styleId="WW8Num31z3">
    <w:name w:val="WW8Num31z3"/>
    <w:rsid w:val="00781037"/>
  </w:style>
  <w:style w:type="character" w:customStyle="1" w:styleId="WW8Num31z4">
    <w:name w:val="WW8Num31z4"/>
    <w:rsid w:val="00781037"/>
  </w:style>
  <w:style w:type="character" w:customStyle="1" w:styleId="WW8Num31z5">
    <w:name w:val="WW8Num31z5"/>
    <w:rsid w:val="00781037"/>
  </w:style>
  <w:style w:type="character" w:customStyle="1" w:styleId="WW8Num31z6">
    <w:name w:val="WW8Num31z6"/>
    <w:rsid w:val="00781037"/>
  </w:style>
  <w:style w:type="character" w:customStyle="1" w:styleId="WW8Num31z7">
    <w:name w:val="WW8Num31z7"/>
    <w:rsid w:val="00781037"/>
  </w:style>
  <w:style w:type="character" w:customStyle="1" w:styleId="WW8Num31z8">
    <w:name w:val="WW8Num31z8"/>
    <w:rsid w:val="00781037"/>
  </w:style>
  <w:style w:type="character" w:customStyle="1" w:styleId="WW8Num32z0">
    <w:name w:val="WW8Num32z0"/>
    <w:rsid w:val="00781037"/>
  </w:style>
  <w:style w:type="character" w:customStyle="1" w:styleId="WW8Num32z1">
    <w:name w:val="WW8Num32z1"/>
    <w:rsid w:val="00781037"/>
  </w:style>
  <w:style w:type="character" w:customStyle="1" w:styleId="WW8Num32z2">
    <w:name w:val="WW8Num32z2"/>
    <w:rsid w:val="00781037"/>
    <w:rPr>
      <w:sz w:val="28"/>
      <w:szCs w:val="28"/>
    </w:rPr>
  </w:style>
  <w:style w:type="character" w:customStyle="1" w:styleId="WW8Num32z3">
    <w:name w:val="WW8Num32z3"/>
    <w:rsid w:val="00781037"/>
  </w:style>
  <w:style w:type="character" w:customStyle="1" w:styleId="WW8Num32z4">
    <w:name w:val="WW8Num32z4"/>
    <w:rsid w:val="00781037"/>
  </w:style>
  <w:style w:type="character" w:customStyle="1" w:styleId="WW8Num32z5">
    <w:name w:val="WW8Num32z5"/>
    <w:rsid w:val="00781037"/>
  </w:style>
  <w:style w:type="character" w:customStyle="1" w:styleId="WW8Num32z6">
    <w:name w:val="WW8Num32z6"/>
    <w:rsid w:val="00781037"/>
  </w:style>
  <w:style w:type="character" w:customStyle="1" w:styleId="WW8Num32z7">
    <w:name w:val="WW8Num32z7"/>
    <w:rsid w:val="00781037"/>
  </w:style>
  <w:style w:type="character" w:customStyle="1" w:styleId="WW8Num32z8">
    <w:name w:val="WW8Num32z8"/>
    <w:rsid w:val="00781037"/>
  </w:style>
  <w:style w:type="character" w:customStyle="1" w:styleId="WW8Num33z0">
    <w:name w:val="WW8Num33z0"/>
    <w:rsid w:val="00781037"/>
  </w:style>
  <w:style w:type="character" w:customStyle="1" w:styleId="WW8Num33z1">
    <w:name w:val="WW8Num33z1"/>
    <w:rsid w:val="00781037"/>
  </w:style>
  <w:style w:type="character" w:customStyle="1" w:styleId="WW8Num33z2">
    <w:name w:val="WW8Num33z2"/>
    <w:rsid w:val="00781037"/>
    <w:rPr>
      <w:sz w:val="28"/>
      <w:szCs w:val="28"/>
    </w:rPr>
  </w:style>
  <w:style w:type="character" w:customStyle="1" w:styleId="WW8Num33z3">
    <w:name w:val="WW8Num33z3"/>
    <w:rsid w:val="00781037"/>
  </w:style>
  <w:style w:type="character" w:customStyle="1" w:styleId="WW8Num33z4">
    <w:name w:val="WW8Num33z4"/>
    <w:rsid w:val="00781037"/>
  </w:style>
  <w:style w:type="character" w:customStyle="1" w:styleId="WW8Num33z5">
    <w:name w:val="WW8Num33z5"/>
    <w:rsid w:val="00781037"/>
  </w:style>
  <w:style w:type="character" w:customStyle="1" w:styleId="WW8Num33z6">
    <w:name w:val="WW8Num33z6"/>
    <w:rsid w:val="00781037"/>
  </w:style>
  <w:style w:type="character" w:customStyle="1" w:styleId="WW8Num33z7">
    <w:name w:val="WW8Num33z7"/>
    <w:rsid w:val="00781037"/>
  </w:style>
  <w:style w:type="character" w:customStyle="1" w:styleId="WW8Num33z8">
    <w:name w:val="WW8Num33z8"/>
    <w:rsid w:val="00781037"/>
  </w:style>
  <w:style w:type="character" w:customStyle="1" w:styleId="WW8Num34z0">
    <w:name w:val="WW8Num34z0"/>
    <w:rsid w:val="00781037"/>
  </w:style>
  <w:style w:type="character" w:customStyle="1" w:styleId="WW8Num34z1">
    <w:name w:val="WW8Num34z1"/>
    <w:rsid w:val="00781037"/>
  </w:style>
  <w:style w:type="character" w:customStyle="1" w:styleId="WW8Num34z2">
    <w:name w:val="WW8Num34z2"/>
    <w:rsid w:val="00781037"/>
    <w:rPr>
      <w:rFonts w:cs="Times New Roman"/>
      <w:color w:val="000000"/>
      <w:sz w:val="28"/>
      <w:szCs w:val="28"/>
    </w:rPr>
  </w:style>
  <w:style w:type="character" w:customStyle="1" w:styleId="WW8Num34z3">
    <w:name w:val="WW8Num34z3"/>
    <w:rsid w:val="00781037"/>
  </w:style>
  <w:style w:type="character" w:customStyle="1" w:styleId="WW8Num34z4">
    <w:name w:val="WW8Num34z4"/>
    <w:rsid w:val="00781037"/>
  </w:style>
  <w:style w:type="character" w:customStyle="1" w:styleId="WW8Num34z5">
    <w:name w:val="WW8Num34z5"/>
    <w:rsid w:val="00781037"/>
  </w:style>
  <w:style w:type="character" w:customStyle="1" w:styleId="WW8Num34z6">
    <w:name w:val="WW8Num34z6"/>
    <w:rsid w:val="00781037"/>
  </w:style>
  <w:style w:type="character" w:customStyle="1" w:styleId="WW8Num34z7">
    <w:name w:val="WW8Num34z7"/>
    <w:rsid w:val="00781037"/>
  </w:style>
  <w:style w:type="character" w:customStyle="1" w:styleId="WW8Num34z8">
    <w:name w:val="WW8Num34z8"/>
    <w:rsid w:val="00781037"/>
  </w:style>
  <w:style w:type="character" w:customStyle="1" w:styleId="WW8Num35z0">
    <w:name w:val="WW8Num35z0"/>
    <w:rsid w:val="00781037"/>
  </w:style>
  <w:style w:type="character" w:customStyle="1" w:styleId="WW8Num35z1">
    <w:name w:val="WW8Num35z1"/>
    <w:rsid w:val="00781037"/>
  </w:style>
  <w:style w:type="character" w:customStyle="1" w:styleId="WW8Num35z2">
    <w:name w:val="WW8Num35z2"/>
    <w:rsid w:val="00781037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35z3">
    <w:name w:val="WW8Num35z3"/>
    <w:rsid w:val="00781037"/>
  </w:style>
  <w:style w:type="character" w:customStyle="1" w:styleId="WW8Num35z4">
    <w:name w:val="WW8Num35z4"/>
    <w:rsid w:val="00781037"/>
  </w:style>
  <w:style w:type="character" w:customStyle="1" w:styleId="WW8Num35z5">
    <w:name w:val="WW8Num35z5"/>
    <w:rsid w:val="00781037"/>
  </w:style>
  <w:style w:type="character" w:customStyle="1" w:styleId="WW8Num35z6">
    <w:name w:val="WW8Num35z6"/>
    <w:rsid w:val="00781037"/>
  </w:style>
  <w:style w:type="character" w:customStyle="1" w:styleId="WW8Num35z7">
    <w:name w:val="WW8Num35z7"/>
    <w:rsid w:val="00781037"/>
  </w:style>
  <w:style w:type="character" w:customStyle="1" w:styleId="WW8Num35z8">
    <w:name w:val="WW8Num35z8"/>
    <w:rsid w:val="00781037"/>
  </w:style>
  <w:style w:type="character" w:customStyle="1" w:styleId="WW8Num36z0">
    <w:name w:val="WW8Num36z0"/>
    <w:rsid w:val="00781037"/>
  </w:style>
  <w:style w:type="character" w:customStyle="1" w:styleId="WW8Num36z1">
    <w:name w:val="WW8Num36z1"/>
    <w:rsid w:val="00781037"/>
  </w:style>
  <w:style w:type="character" w:customStyle="1" w:styleId="WW8Num36z2">
    <w:name w:val="WW8Num36z2"/>
    <w:rsid w:val="00781037"/>
    <w:rPr>
      <w:sz w:val="28"/>
      <w:szCs w:val="28"/>
    </w:rPr>
  </w:style>
  <w:style w:type="character" w:customStyle="1" w:styleId="WW8Num36z3">
    <w:name w:val="WW8Num36z3"/>
    <w:rsid w:val="00781037"/>
  </w:style>
  <w:style w:type="character" w:customStyle="1" w:styleId="WW8Num36z4">
    <w:name w:val="WW8Num36z4"/>
    <w:rsid w:val="00781037"/>
  </w:style>
  <w:style w:type="character" w:customStyle="1" w:styleId="WW8Num36z5">
    <w:name w:val="WW8Num36z5"/>
    <w:rsid w:val="00781037"/>
  </w:style>
  <w:style w:type="character" w:customStyle="1" w:styleId="WW8Num36z6">
    <w:name w:val="WW8Num36z6"/>
    <w:rsid w:val="00781037"/>
  </w:style>
  <w:style w:type="character" w:customStyle="1" w:styleId="WW8Num36z7">
    <w:name w:val="WW8Num36z7"/>
    <w:rsid w:val="00781037"/>
  </w:style>
  <w:style w:type="character" w:customStyle="1" w:styleId="WW8Num36z8">
    <w:name w:val="WW8Num36z8"/>
    <w:rsid w:val="00781037"/>
  </w:style>
  <w:style w:type="character" w:customStyle="1" w:styleId="WW8Num37z0">
    <w:name w:val="WW8Num37z0"/>
    <w:rsid w:val="00781037"/>
  </w:style>
  <w:style w:type="character" w:customStyle="1" w:styleId="WW8Num37z1">
    <w:name w:val="WW8Num37z1"/>
    <w:rsid w:val="00781037"/>
  </w:style>
  <w:style w:type="character" w:customStyle="1" w:styleId="WW8Num37z2">
    <w:name w:val="WW8Num37z2"/>
    <w:rsid w:val="00781037"/>
    <w:rPr>
      <w:color w:val="auto"/>
      <w:sz w:val="28"/>
      <w:szCs w:val="28"/>
    </w:rPr>
  </w:style>
  <w:style w:type="character" w:customStyle="1" w:styleId="WW8Num37z3">
    <w:name w:val="WW8Num37z3"/>
    <w:rsid w:val="00781037"/>
  </w:style>
  <w:style w:type="character" w:customStyle="1" w:styleId="WW8Num37z4">
    <w:name w:val="WW8Num37z4"/>
    <w:rsid w:val="00781037"/>
  </w:style>
  <w:style w:type="character" w:customStyle="1" w:styleId="WW8Num37z5">
    <w:name w:val="WW8Num37z5"/>
    <w:rsid w:val="00781037"/>
  </w:style>
  <w:style w:type="character" w:customStyle="1" w:styleId="WW8Num37z6">
    <w:name w:val="WW8Num37z6"/>
    <w:rsid w:val="00781037"/>
  </w:style>
  <w:style w:type="character" w:customStyle="1" w:styleId="WW8Num37z7">
    <w:name w:val="WW8Num37z7"/>
    <w:rsid w:val="00781037"/>
  </w:style>
  <w:style w:type="character" w:customStyle="1" w:styleId="WW8Num37z8">
    <w:name w:val="WW8Num37z8"/>
    <w:rsid w:val="00781037"/>
  </w:style>
  <w:style w:type="character" w:customStyle="1" w:styleId="WW8Num38z0">
    <w:name w:val="WW8Num38z0"/>
    <w:rsid w:val="00781037"/>
  </w:style>
  <w:style w:type="character" w:customStyle="1" w:styleId="WW8Num38z1">
    <w:name w:val="WW8Num38z1"/>
    <w:rsid w:val="00781037"/>
  </w:style>
  <w:style w:type="character" w:customStyle="1" w:styleId="WW8Num38z2">
    <w:name w:val="WW8Num38z2"/>
    <w:rsid w:val="00781037"/>
    <w:rPr>
      <w:b w:val="0"/>
      <w:bCs w:val="0"/>
      <w:color w:val="auto"/>
      <w:sz w:val="28"/>
      <w:szCs w:val="28"/>
      <w:lang w:val="en-US"/>
    </w:rPr>
  </w:style>
  <w:style w:type="character" w:customStyle="1" w:styleId="WW8Num38z3">
    <w:name w:val="WW8Num38z3"/>
    <w:rsid w:val="00781037"/>
  </w:style>
  <w:style w:type="character" w:customStyle="1" w:styleId="WW8Num38z4">
    <w:name w:val="WW8Num38z4"/>
    <w:rsid w:val="00781037"/>
  </w:style>
  <w:style w:type="character" w:customStyle="1" w:styleId="WW8Num38z5">
    <w:name w:val="WW8Num38z5"/>
    <w:rsid w:val="00781037"/>
  </w:style>
  <w:style w:type="character" w:customStyle="1" w:styleId="WW8Num38z6">
    <w:name w:val="WW8Num38z6"/>
    <w:rsid w:val="00781037"/>
  </w:style>
  <w:style w:type="character" w:customStyle="1" w:styleId="WW8Num38z7">
    <w:name w:val="WW8Num38z7"/>
    <w:rsid w:val="00781037"/>
  </w:style>
  <w:style w:type="character" w:customStyle="1" w:styleId="WW8Num38z8">
    <w:name w:val="WW8Num38z8"/>
    <w:rsid w:val="00781037"/>
  </w:style>
  <w:style w:type="character" w:customStyle="1" w:styleId="WW8Num39z0">
    <w:name w:val="WW8Num39z0"/>
    <w:rsid w:val="00781037"/>
  </w:style>
  <w:style w:type="character" w:customStyle="1" w:styleId="WW8Num39z1">
    <w:name w:val="WW8Num39z1"/>
    <w:rsid w:val="00781037"/>
  </w:style>
  <w:style w:type="character" w:customStyle="1" w:styleId="WW8Num39z2">
    <w:name w:val="WW8Num39z2"/>
    <w:rsid w:val="00781037"/>
    <w:rPr>
      <w:sz w:val="28"/>
      <w:szCs w:val="28"/>
      <w:lang w:val="en-US"/>
    </w:rPr>
  </w:style>
  <w:style w:type="character" w:customStyle="1" w:styleId="WW8Num39z3">
    <w:name w:val="WW8Num39z3"/>
    <w:rsid w:val="00781037"/>
  </w:style>
  <w:style w:type="character" w:customStyle="1" w:styleId="WW8Num39z4">
    <w:name w:val="WW8Num39z4"/>
    <w:rsid w:val="00781037"/>
  </w:style>
  <w:style w:type="character" w:customStyle="1" w:styleId="WW8Num39z5">
    <w:name w:val="WW8Num39z5"/>
    <w:rsid w:val="00781037"/>
  </w:style>
  <w:style w:type="character" w:customStyle="1" w:styleId="WW8Num39z6">
    <w:name w:val="WW8Num39z6"/>
    <w:rsid w:val="00781037"/>
  </w:style>
  <w:style w:type="character" w:customStyle="1" w:styleId="WW8Num39z7">
    <w:name w:val="WW8Num39z7"/>
    <w:rsid w:val="00781037"/>
  </w:style>
  <w:style w:type="character" w:customStyle="1" w:styleId="WW8Num39z8">
    <w:name w:val="WW8Num39z8"/>
    <w:rsid w:val="00781037"/>
  </w:style>
  <w:style w:type="character" w:customStyle="1" w:styleId="WW8Num40z0">
    <w:name w:val="WW8Num40z0"/>
    <w:rsid w:val="00781037"/>
  </w:style>
  <w:style w:type="character" w:customStyle="1" w:styleId="WW8Num40z1">
    <w:name w:val="WW8Num40z1"/>
    <w:rsid w:val="00781037"/>
  </w:style>
  <w:style w:type="character" w:customStyle="1" w:styleId="WW8Num40z2">
    <w:name w:val="WW8Num40z2"/>
    <w:rsid w:val="00781037"/>
    <w:rPr>
      <w:b w:val="0"/>
      <w:i w:val="0"/>
      <w:caps w:val="0"/>
      <w:smallCaps w:val="0"/>
      <w:color w:val="000000"/>
      <w:spacing w:val="0"/>
      <w:sz w:val="28"/>
      <w:szCs w:val="28"/>
      <w:lang w:val="en-US"/>
    </w:rPr>
  </w:style>
  <w:style w:type="character" w:customStyle="1" w:styleId="WW8Num40z3">
    <w:name w:val="WW8Num40z3"/>
    <w:rsid w:val="00781037"/>
  </w:style>
  <w:style w:type="character" w:customStyle="1" w:styleId="WW8Num40z4">
    <w:name w:val="WW8Num40z4"/>
    <w:rsid w:val="00781037"/>
  </w:style>
  <w:style w:type="character" w:customStyle="1" w:styleId="WW8Num40z5">
    <w:name w:val="WW8Num40z5"/>
    <w:rsid w:val="00781037"/>
  </w:style>
  <w:style w:type="character" w:customStyle="1" w:styleId="WW8Num40z6">
    <w:name w:val="WW8Num40z6"/>
    <w:rsid w:val="00781037"/>
  </w:style>
  <w:style w:type="character" w:customStyle="1" w:styleId="WW8Num40z7">
    <w:name w:val="WW8Num40z7"/>
    <w:rsid w:val="00781037"/>
  </w:style>
  <w:style w:type="character" w:customStyle="1" w:styleId="WW8Num40z8">
    <w:name w:val="WW8Num40z8"/>
    <w:rsid w:val="00781037"/>
  </w:style>
  <w:style w:type="character" w:customStyle="1" w:styleId="WW8Num41z0">
    <w:name w:val="WW8Num41z0"/>
    <w:rsid w:val="00781037"/>
  </w:style>
  <w:style w:type="character" w:customStyle="1" w:styleId="WW8Num41z1">
    <w:name w:val="WW8Num41z1"/>
    <w:rsid w:val="00781037"/>
  </w:style>
  <w:style w:type="character" w:customStyle="1" w:styleId="WW8Num41z2">
    <w:name w:val="WW8Num41z2"/>
    <w:rsid w:val="00781037"/>
    <w:rPr>
      <w:sz w:val="28"/>
      <w:szCs w:val="28"/>
    </w:rPr>
  </w:style>
  <w:style w:type="character" w:customStyle="1" w:styleId="WW8Num41z3">
    <w:name w:val="WW8Num41z3"/>
    <w:rsid w:val="00781037"/>
  </w:style>
  <w:style w:type="character" w:customStyle="1" w:styleId="WW8Num41z4">
    <w:name w:val="WW8Num41z4"/>
    <w:rsid w:val="00781037"/>
  </w:style>
  <w:style w:type="character" w:customStyle="1" w:styleId="WW8Num41z5">
    <w:name w:val="WW8Num41z5"/>
    <w:rsid w:val="00781037"/>
  </w:style>
  <w:style w:type="character" w:customStyle="1" w:styleId="WW8Num41z6">
    <w:name w:val="WW8Num41z6"/>
    <w:rsid w:val="00781037"/>
  </w:style>
  <w:style w:type="character" w:customStyle="1" w:styleId="WW8Num41z7">
    <w:name w:val="WW8Num41z7"/>
    <w:rsid w:val="00781037"/>
  </w:style>
  <w:style w:type="character" w:customStyle="1" w:styleId="WW8Num41z8">
    <w:name w:val="WW8Num41z8"/>
    <w:rsid w:val="00781037"/>
  </w:style>
  <w:style w:type="character" w:customStyle="1" w:styleId="WW8Num42z0">
    <w:name w:val="WW8Num42z0"/>
    <w:rsid w:val="00781037"/>
  </w:style>
  <w:style w:type="character" w:customStyle="1" w:styleId="WW8Num42z1">
    <w:name w:val="WW8Num42z1"/>
    <w:rsid w:val="00781037"/>
  </w:style>
  <w:style w:type="character" w:customStyle="1" w:styleId="WW8Num42z2">
    <w:name w:val="WW8Num42z2"/>
    <w:rsid w:val="00781037"/>
    <w:rPr>
      <w:color w:val="000000"/>
      <w:sz w:val="28"/>
      <w:szCs w:val="28"/>
    </w:rPr>
  </w:style>
  <w:style w:type="character" w:customStyle="1" w:styleId="WW8Num42z3">
    <w:name w:val="WW8Num42z3"/>
    <w:rsid w:val="00781037"/>
  </w:style>
  <w:style w:type="character" w:customStyle="1" w:styleId="WW8Num42z4">
    <w:name w:val="WW8Num42z4"/>
    <w:rsid w:val="00781037"/>
  </w:style>
  <w:style w:type="character" w:customStyle="1" w:styleId="WW8Num42z5">
    <w:name w:val="WW8Num42z5"/>
    <w:rsid w:val="00781037"/>
  </w:style>
  <w:style w:type="character" w:customStyle="1" w:styleId="WW8Num42z6">
    <w:name w:val="WW8Num42z6"/>
    <w:rsid w:val="00781037"/>
  </w:style>
  <w:style w:type="character" w:customStyle="1" w:styleId="WW8Num42z7">
    <w:name w:val="WW8Num42z7"/>
    <w:rsid w:val="00781037"/>
  </w:style>
  <w:style w:type="character" w:customStyle="1" w:styleId="WW8Num42z8">
    <w:name w:val="WW8Num42z8"/>
    <w:rsid w:val="00781037"/>
  </w:style>
  <w:style w:type="character" w:customStyle="1" w:styleId="WW8Num43z0">
    <w:name w:val="WW8Num43z0"/>
    <w:rsid w:val="00781037"/>
  </w:style>
  <w:style w:type="character" w:customStyle="1" w:styleId="WW8Num43z1">
    <w:name w:val="WW8Num43z1"/>
    <w:rsid w:val="00781037"/>
  </w:style>
  <w:style w:type="character" w:customStyle="1" w:styleId="WW8Num43z2">
    <w:name w:val="WW8Num43z2"/>
    <w:rsid w:val="00781037"/>
    <w:rPr>
      <w:color w:val="000000"/>
      <w:sz w:val="28"/>
      <w:szCs w:val="28"/>
    </w:rPr>
  </w:style>
  <w:style w:type="character" w:customStyle="1" w:styleId="WW8Num43z3">
    <w:name w:val="WW8Num43z3"/>
    <w:rsid w:val="00781037"/>
  </w:style>
  <w:style w:type="character" w:customStyle="1" w:styleId="WW8Num43z4">
    <w:name w:val="WW8Num43z4"/>
    <w:rsid w:val="00781037"/>
  </w:style>
  <w:style w:type="character" w:customStyle="1" w:styleId="WW8Num43z5">
    <w:name w:val="WW8Num43z5"/>
    <w:rsid w:val="00781037"/>
  </w:style>
  <w:style w:type="character" w:customStyle="1" w:styleId="WW8Num43z6">
    <w:name w:val="WW8Num43z6"/>
    <w:rsid w:val="00781037"/>
  </w:style>
  <w:style w:type="character" w:customStyle="1" w:styleId="WW8Num43z7">
    <w:name w:val="WW8Num43z7"/>
    <w:rsid w:val="00781037"/>
  </w:style>
  <w:style w:type="character" w:customStyle="1" w:styleId="WW8Num43z8">
    <w:name w:val="WW8Num43z8"/>
    <w:rsid w:val="00781037"/>
  </w:style>
  <w:style w:type="character" w:customStyle="1" w:styleId="WW8Num44z0">
    <w:name w:val="WW8Num44z0"/>
    <w:rsid w:val="00781037"/>
  </w:style>
  <w:style w:type="character" w:customStyle="1" w:styleId="WW8Num44z1">
    <w:name w:val="WW8Num44z1"/>
    <w:rsid w:val="00781037"/>
  </w:style>
  <w:style w:type="character" w:customStyle="1" w:styleId="WW8Num44z2">
    <w:name w:val="WW8Num44z2"/>
    <w:rsid w:val="00781037"/>
    <w:rPr>
      <w:color w:val="000000"/>
      <w:sz w:val="28"/>
      <w:szCs w:val="28"/>
      <w:shd w:val="clear" w:color="auto" w:fill="auto"/>
      <w:lang w:val="en-US"/>
    </w:rPr>
  </w:style>
  <w:style w:type="character" w:customStyle="1" w:styleId="WW8Num44z3">
    <w:name w:val="WW8Num44z3"/>
    <w:rsid w:val="00781037"/>
  </w:style>
  <w:style w:type="character" w:customStyle="1" w:styleId="WW8Num44z4">
    <w:name w:val="WW8Num44z4"/>
    <w:rsid w:val="00781037"/>
  </w:style>
  <w:style w:type="character" w:customStyle="1" w:styleId="WW8Num44z5">
    <w:name w:val="WW8Num44z5"/>
    <w:rsid w:val="00781037"/>
  </w:style>
  <w:style w:type="character" w:customStyle="1" w:styleId="WW8Num44z6">
    <w:name w:val="WW8Num44z6"/>
    <w:rsid w:val="00781037"/>
  </w:style>
  <w:style w:type="character" w:customStyle="1" w:styleId="WW8Num44z7">
    <w:name w:val="WW8Num44z7"/>
    <w:rsid w:val="00781037"/>
  </w:style>
  <w:style w:type="character" w:customStyle="1" w:styleId="WW8Num44z8">
    <w:name w:val="WW8Num44z8"/>
    <w:rsid w:val="00781037"/>
  </w:style>
  <w:style w:type="character" w:customStyle="1" w:styleId="WW8Num45z0">
    <w:name w:val="WW8Num45z0"/>
    <w:rsid w:val="00781037"/>
  </w:style>
  <w:style w:type="character" w:customStyle="1" w:styleId="WW8Num46z0">
    <w:name w:val="WW8Num46z0"/>
    <w:rsid w:val="00781037"/>
  </w:style>
  <w:style w:type="character" w:customStyle="1" w:styleId="WW8Num22z1">
    <w:name w:val="WW8Num22z1"/>
    <w:rsid w:val="00781037"/>
  </w:style>
  <w:style w:type="character" w:customStyle="1" w:styleId="WW8Num22z2">
    <w:name w:val="WW8Num22z2"/>
    <w:rsid w:val="00781037"/>
    <w:rPr>
      <w:sz w:val="28"/>
      <w:szCs w:val="28"/>
    </w:rPr>
  </w:style>
  <w:style w:type="character" w:customStyle="1" w:styleId="WW8Num22z3">
    <w:name w:val="WW8Num22z3"/>
    <w:rsid w:val="00781037"/>
  </w:style>
  <w:style w:type="character" w:customStyle="1" w:styleId="WW8Num22z4">
    <w:name w:val="WW8Num22z4"/>
    <w:rsid w:val="00781037"/>
  </w:style>
  <w:style w:type="character" w:customStyle="1" w:styleId="WW8Num22z5">
    <w:name w:val="WW8Num22z5"/>
    <w:rsid w:val="00781037"/>
  </w:style>
  <w:style w:type="character" w:customStyle="1" w:styleId="WW8Num22z6">
    <w:name w:val="WW8Num22z6"/>
    <w:rsid w:val="00781037"/>
  </w:style>
  <w:style w:type="character" w:customStyle="1" w:styleId="WW8Num22z7">
    <w:name w:val="WW8Num22z7"/>
    <w:rsid w:val="00781037"/>
  </w:style>
  <w:style w:type="character" w:customStyle="1" w:styleId="WW8Num22z8">
    <w:name w:val="WW8Num22z8"/>
    <w:rsid w:val="00781037"/>
  </w:style>
  <w:style w:type="character" w:customStyle="1" w:styleId="WW8Num45z1">
    <w:name w:val="WW8Num45z1"/>
    <w:rsid w:val="00781037"/>
  </w:style>
  <w:style w:type="character" w:customStyle="1" w:styleId="WW8Num45z2">
    <w:name w:val="WW8Num45z2"/>
    <w:rsid w:val="00781037"/>
    <w:rPr>
      <w:color w:val="000000"/>
      <w:sz w:val="28"/>
      <w:szCs w:val="28"/>
      <w:lang w:val="en-US"/>
    </w:rPr>
  </w:style>
  <w:style w:type="character" w:customStyle="1" w:styleId="WW8Num45z3">
    <w:name w:val="WW8Num45z3"/>
    <w:rsid w:val="00781037"/>
  </w:style>
  <w:style w:type="character" w:customStyle="1" w:styleId="WW8Num45z4">
    <w:name w:val="WW8Num45z4"/>
    <w:rsid w:val="00781037"/>
  </w:style>
  <w:style w:type="character" w:customStyle="1" w:styleId="WW8Num45z5">
    <w:name w:val="WW8Num45z5"/>
    <w:rsid w:val="00781037"/>
  </w:style>
  <w:style w:type="character" w:customStyle="1" w:styleId="WW8Num45z6">
    <w:name w:val="WW8Num45z6"/>
    <w:rsid w:val="00781037"/>
  </w:style>
  <w:style w:type="character" w:customStyle="1" w:styleId="WW8Num45z7">
    <w:name w:val="WW8Num45z7"/>
    <w:rsid w:val="00781037"/>
  </w:style>
  <w:style w:type="character" w:customStyle="1" w:styleId="WW8Num45z8">
    <w:name w:val="WW8Num45z8"/>
    <w:rsid w:val="00781037"/>
  </w:style>
  <w:style w:type="character" w:customStyle="1" w:styleId="WW8Num46z1">
    <w:name w:val="WW8Num46z1"/>
    <w:rsid w:val="00781037"/>
  </w:style>
  <w:style w:type="character" w:customStyle="1" w:styleId="WW8Num46z2">
    <w:name w:val="WW8Num46z2"/>
    <w:rsid w:val="00781037"/>
    <w:rPr>
      <w:rFonts w:cs="Times New Roman"/>
      <w:caps w:val="0"/>
      <w:smallCaps w:val="0"/>
      <w:color w:val="000000"/>
      <w:sz w:val="28"/>
      <w:szCs w:val="28"/>
      <w:lang w:val="en-US"/>
    </w:rPr>
  </w:style>
  <w:style w:type="character" w:customStyle="1" w:styleId="WW8Num46z3">
    <w:name w:val="WW8Num46z3"/>
    <w:rsid w:val="00781037"/>
  </w:style>
  <w:style w:type="character" w:customStyle="1" w:styleId="WW8Num46z4">
    <w:name w:val="WW8Num46z4"/>
    <w:rsid w:val="00781037"/>
  </w:style>
  <w:style w:type="character" w:customStyle="1" w:styleId="WW8Num46z5">
    <w:name w:val="WW8Num46z5"/>
    <w:rsid w:val="00781037"/>
  </w:style>
  <w:style w:type="character" w:customStyle="1" w:styleId="WW8Num46z6">
    <w:name w:val="WW8Num46z6"/>
    <w:rsid w:val="00781037"/>
  </w:style>
  <w:style w:type="character" w:customStyle="1" w:styleId="WW8Num46z7">
    <w:name w:val="WW8Num46z7"/>
    <w:rsid w:val="00781037"/>
  </w:style>
  <w:style w:type="character" w:customStyle="1" w:styleId="WW8Num46z8">
    <w:name w:val="WW8Num46z8"/>
    <w:rsid w:val="00781037"/>
  </w:style>
  <w:style w:type="character" w:customStyle="1" w:styleId="WW8Num47z0">
    <w:name w:val="WW8Num47z0"/>
    <w:rsid w:val="00781037"/>
  </w:style>
  <w:style w:type="character" w:customStyle="1" w:styleId="WW8Num47z1">
    <w:name w:val="WW8Num47z1"/>
    <w:rsid w:val="00781037"/>
  </w:style>
  <w:style w:type="character" w:customStyle="1" w:styleId="WW8Num47z2">
    <w:name w:val="WW8Num47z2"/>
    <w:rsid w:val="00781037"/>
    <w:rPr>
      <w:caps w:val="0"/>
      <w:smallCaps w:val="0"/>
      <w:sz w:val="28"/>
      <w:szCs w:val="28"/>
      <w:lang w:val="en-US"/>
    </w:rPr>
  </w:style>
  <w:style w:type="character" w:customStyle="1" w:styleId="WW8Num47z3">
    <w:name w:val="WW8Num47z3"/>
    <w:rsid w:val="00781037"/>
  </w:style>
  <w:style w:type="character" w:customStyle="1" w:styleId="WW8Num47z4">
    <w:name w:val="WW8Num47z4"/>
    <w:rsid w:val="00781037"/>
  </w:style>
  <w:style w:type="character" w:customStyle="1" w:styleId="WW8Num47z5">
    <w:name w:val="WW8Num47z5"/>
    <w:rsid w:val="00781037"/>
  </w:style>
  <w:style w:type="character" w:customStyle="1" w:styleId="WW8Num47z6">
    <w:name w:val="WW8Num47z6"/>
    <w:rsid w:val="00781037"/>
  </w:style>
  <w:style w:type="character" w:customStyle="1" w:styleId="WW8Num47z7">
    <w:name w:val="WW8Num47z7"/>
    <w:rsid w:val="00781037"/>
  </w:style>
  <w:style w:type="character" w:customStyle="1" w:styleId="WW8Num47z8">
    <w:name w:val="WW8Num47z8"/>
    <w:rsid w:val="00781037"/>
  </w:style>
  <w:style w:type="character" w:customStyle="1" w:styleId="WW8Num48z0">
    <w:name w:val="WW8Num48z0"/>
    <w:rsid w:val="00781037"/>
  </w:style>
  <w:style w:type="character" w:customStyle="1" w:styleId="WW8Num48z1">
    <w:name w:val="WW8Num48z1"/>
    <w:rsid w:val="00781037"/>
  </w:style>
  <w:style w:type="character" w:customStyle="1" w:styleId="WW8Num48z2">
    <w:name w:val="WW8Num48z2"/>
    <w:rsid w:val="00781037"/>
    <w:rPr>
      <w:sz w:val="28"/>
      <w:szCs w:val="28"/>
      <w:lang w:val="ru-RU"/>
    </w:rPr>
  </w:style>
  <w:style w:type="character" w:customStyle="1" w:styleId="WW8Num48z3">
    <w:name w:val="WW8Num48z3"/>
    <w:rsid w:val="00781037"/>
  </w:style>
  <w:style w:type="character" w:customStyle="1" w:styleId="WW8Num48z4">
    <w:name w:val="WW8Num48z4"/>
    <w:rsid w:val="00781037"/>
  </w:style>
  <w:style w:type="character" w:customStyle="1" w:styleId="WW8Num48z5">
    <w:name w:val="WW8Num48z5"/>
    <w:rsid w:val="00781037"/>
  </w:style>
  <w:style w:type="character" w:customStyle="1" w:styleId="WW8Num48z6">
    <w:name w:val="WW8Num48z6"/>
    <w:rsid w:val="00781037"/>
  </w:style>
  <w:style w:type="character" w:customStyle="1" w:styleId="WW8Num48z7">
    <w:name w:val="WW8Num48z7"/>
    <w:rsid w:val="00781037"/>
  </w:style>
  <w:style w:type="character" w:customStyle="1" w:styleId="WW8Num48z8">
    <w:name w:val="WW8Num48z8"/>
    <w:rsid w:val="00781037"/>
  </w:style>
  <w:style w:type="character" w:customStyle="1" w:styleId="WW8Num49z0">
    <w:name w:val="WW8Num49z0"/>
    <w:rsid w:val="00781037"/>
  </w:style>
  <w:style w:type="character" w:customStyle="1" w:styleId="WW8Num49z1">
    <w:name w:val="WW8Num49z1"/>
    <w:rsid w:val="00781037"/>
  </w:style>
  <w:style w:type="character" w:customStyle="1" w:styleId="WW8Num49z2">
    <w:name w:val="WW8Num49z2"/>
    <w:rsid w:val="00781037"/>
    <w:rPr>
      <w:sz w:val="28"/>
      <w:szCs w:val="28"/>
    </w:rPr>
  </w:style>
  <w:style w:type="character" w:customStyle="1" w:styleId="WW8Num49z3">
    <w:name w:val="WW8Num49z3"/>
    <w:rsid w:val="00781037"/>
  </w:style>
  <w:style w:type="character" w:customStyle="1" w:styleId="WW8Num49z4">
    <w:name w:val="WW8Num49z4"/>
    <w:rsid w:val="00781037"/>
  </w:style>
  <w:style w:type="character" w:customStyle="1" w:styleId="WW8Num49z5">
    <w:name w:val="WW8Num49z5"/>
    <w:rsid w:val="00781037"/>
  </w:style>
  <w:style w:type="character" w:customStyle="1" w:styleId="WW8Num49z6">
    <w:name w:val="WW8Num49z6"/>
    <w:rsid w:val="00781037"/>
  </w:style>
  <w:style w:type="character" w:customStyle="1" w:styleId="WW8Num49z7">
    <w:name w:val="WW8Num49z7"/>
    <w:rsid w:val="00781037"/>
  </w:style>
  <w:style w:type="character" w:customStyle="1" w:styleId="WW8Num49z8">
    <w:name w:val="WW8Num49z8"/>
    <w:rsid w:val="00781037"/>
  </w:style>
  <w:style w:type="character" w:customStyle="1" w:styleId="WW8Num50z0">
    <w:name w:val="WW8Num50z0"/>
    <w:rsid w:val="00781037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50z1">
    <w:name w:val="WW8Num50z1"/>
    <w:rsid w:val="00781037"/>
  </w:style>
  <w:style w:type="character" w:customStyle="1" w:styleId="WW8Num50z2">
    <w:name w:val="WW8Num50z2"/>
    <w:rsid w:val="00781037"/>
    <w:rPr>
      <w:caps w:val="0"/>
      <w:smallCaps w:val="0"/>
      <w:sz w:val="28"/>
      <w:szCs w:val="28"/>
      <w:lang w:val="ru-RU"/>
    </w:rPr>
  </w:style>
  <w:style w:type="character" w:customStyle="1" w:styleId="WW8Num50z3">
    <w:name w:val="WW8Num50z3"/>
    <w:rsid w:val="00781037"/>
  </w:style>
  <w:style w:type="character" w:customStyle="1" w:styleId="WW8Num50z4">
    <w:name w:val="WW8Num50z4"/>
    <w:rsid w:val="00781037"/>
  </w:style>
  <w:style w:type="character" w:customStyle="1" w:styleId="WW8Num50z5">
    <w:name w:val="WW8Num50z5"/>
    <w:rsid w:val="00781037"/>
  </w:style>
  <w:style w:type="character" w:customStyle="1" w:styleId="WW8Num50z6">
    <w:name w:val="WW8Num50z6"/>
    <w:rsid w:val="00781037"/>
  </w:style>
  <w:style w:type="character" w:customStyle="1" w:styleId="WW8Num50z7">
    <w:name w:val="WW8Num50z7"/>
    <w:rsid w:val="00781037"/>
  </w:style>
  <w:style w:type="character" w:customStyle="1" w:styleId="WW8Num50z8">
    <w:name w:val="WW8Num50z8"/>
    <w:rsid w:val="00781037"/>
  </w:style>
  <w:style w:type="character" w:customStyle="1" w:styleId="WW8Num51z0">
    <w:name w:val="WW8Num51z0"/>
    <w:rsid w:val="00781037"/>
    <w:rPr>
      <w:rFonts w:ascii="Symbol" w:eastAsia="Times New Roman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23">
    <w:name w:val="Основной шрифт абзаца2"/>
    <w:rsid w:val="00781037"/>
  </w:style>
  <w:style w:type="character" w:customStyle="1" w:styleId="13">
    <w:name w:val="Основной шрифт абзаца1"/>
    <w:rsid w:val="00781037"/>
  </w:style>
  <w:style w:type="character" w:customStyle="1" w:styleId="WW8Num10z1">
    <w:name w:val="WW8Num10z1"/>
    <w:rsid w:val="00781037"/>
  </w:style>
  <w:style w:type="character" w:customStyle="1" w:styleId="WW8Num10z2">
    <w:name w:val="WW8Num10z2"/>
    <w:rsid w:val="00781037"/>
    <w:rPr>
      <w:rFonts w:eastAsia="Times New Roman" w:cs="Times New Roman"/>
      <w:color w:val="000000"/>
      <w:sz w:val="28"/>
      <w:szCs w:val="28"/>
      <w:lang w:val="ru-RU"/>
    </w:rPr>
  </w:style>
  <w:style w:type="character" w:customStyle="1" w:styleId="WW8Num10z3">
    <w:name w:val="WW8Num10z3"/>
    <w:rsid w:val="00781037"/>
  </w:style>
  <w:style w:type="character" w:customStyle="1" w:styleId="WW8Num10z4">
    <w:name w:val="WW8Num10z4"/>
    <w:rsid w:val="00781037"/>
  </w:style>
  <w:style w:type="character" w:customStyle="1" w:styleId="WW8Num10z5">
    <w:name w:val="WW8Num10z5"/>
    <w:rsid w:val="00781037"/>
  </w:style>
  <w:style w:type="character" w:customStyle="1" w:styleId="WW8Num10z6">
    <w:name w:val="WW8Num10z6"/>
    <w:rsid w:val="00781037"/>
  </w:style>
  <w:style w:type="character" w:customStyle="1" w:styleId="WW8Num10z7">
    <w:name w:val="WW8Num10z7"/>
    <w:rsid w:val="00781037"/>
  </w:style>
  <w:style w:type="character" w:customStyle="1" w:styleId="WW8Num10z8">
    <w:name w:val="WW8Num10z8"/>
    <w:rsid w:val="00781037"/>
  </w:style>
  <w:style w:type="character" w:customStyle="1" w:styleId="af6">
    <w:name w:val="Символ нумерации"/>
    <w:rsid w:val="00781037"/>
  </w:style>
  <w:style w:type="character" w:customStyle="1" w:styleId="af7">
    <w:name w:val="Маркеры списка"/>
    <w:rsid w:val="00781037"/>
    <w:rPr>
      <w:rFonts w:ascii="OpenSymbol" w:eastAsia="OpenSymbol" w:hAnsi="OpenSymbol" w:cs="OpenSymbol"/>
    </w:rPr>
  </w:style>
  <w:style w:type="character" w:customStyle="1" w:styleId="14">
    <w:name w:val="Знак сноски1"/>
    <w:rsid w:val="00781037"/>
    <w:rPr>
      <w:vertAlign w:val="superscript"/>
    </w:rPr>
  </w:style>
  <w:style w:type="character" w:customStyle="1" w:styleId="WW8Num5z1">
    <w:name w:val="WW8Num5z1"/>
    <w:rsid w:val="00781037"/>
  </w:style>
  <w:style w:type="character" w:customStyle="1" w:styleId="WW8Num5z2">
    <w:name w:val="WW8Num5z2"/>
    <w:rsid w:val="00781037"/>
  </w:style>
  <w:style w:type="character" w:customStyle="1" w:styleId="WW8Num5z3">
    <w:name w:val="WW8Num5z3"/>
    <w:rsid w:val="00781037"/>
  </w:style>
  <w:style w:type="character" w:customStyle="1" w:styleId="WW8Num5z4">
    <w:name w:val="WW8Num5z4"/>
    <w:rsid w:val="00781037"/>
  </w:style>
  <w:style w:type="character" w:customStyle="1" w:styleId="WW8Num5z5">
    <w:name w:val="WW8Num5z5"/>
    <w:rsid w:val="00781037"/>
  </w:style>
  <w:style w:type="character" w:customStyle="1" w:styleId="WW8Num5z6">
    <w:name w:val="WW8Num5z6"/>
    <w:rsid w:val="00781037"/>
  </w:style>
  <w:style w:type="character" w:customStyle="1" w:styleId="WW8Num5z7">
    <w:name w:val="WW8Num5z7"/>
    <w:rsid w:val="00781037"/>
  </w:style>
  <w:style w:type="character" w:customStyle="1" w:styleId="WW8Num5z8">
    <w:name w:val="WW8Num5z8"/>
    <w:rsid w:val="00781037"/>
  </w:style>
  <w:style w:type="character" w:customStyle="1" w:styleId="WW8Num11z1">
    <w:name w:val="WW8Num11z1"/>
    <w:rsid w:val="00781037"/>
  </w:style>
  <w:style w:type="character" w:customStyle="1" w:styleId="WW8Num11z2">
    <w:name w:val="WW8Num11z2"/>
    <w:rsid w:val="00781037"/>
    <w:rPr>
      <w:rFonts w:eastAsia="Times New Roman" w:cs="Times New Roman"/>
      <w:color w:val="000000"/>
      <w:sz w:val="28"/>
      <w:szCs w:val="28"/>
    </w:rPr>
  </w:style>
  <w:style w:type="character" w:customStyle="1" w:styleId="WW8Num11z3">
    <w:name w:val="WW8Num11z3"/>
    <w:rsid w:val="00781037"/>
  </w:style>
  <w:style w:type="character" w:customStyle="1" w:styleId="WW8Num11z4">
    <w:name w:val="WW8Num11z4"/>
    <w:rsid w:val="00781037"/>
  </w:style>
  <w:style w:type="character" w:customStyle="1" w:styleId="WW8Num11z5">
    <w:name w:val="WW8Num11z5"/>
    <w:rsid w:val="00781037"/>
  </w:style>
  <w:style w:type="character" w:customStyle="1" w:styleId="WW8Num11z6">
    <w:name w:val="WW8Num11z6"/>
    <w:rsid w:val="00781037"/>
  </w:style>
  <w:style w:type="character" w:customStyle="1" w:styleId="WW8Num11z7">
    <w:name w:val="WW8Num11z7"/>
    <w:rsid w:val="00781037"/>
  </w:style>
  <w:style w:type="character" w:customStyle="1" w:styleId="WW8Num11z8">
    <w:name w:val="WW8Num11z8"/>
    <w:rsid w:val="00781037"/>
  </w:style>
  <w:style w:type="character" w:customStyle="1" w:styleId="24">
    <w:name w:val="Знак сноски2"/>
    <w:rsid w:val="00781037"/>
    <w:rPr>
      <w:vertAlign w:val="superscript"/>
    </w:rPr>
  </w:style>
  <w:style w:type="character" w:customStyle="1" w:styleId="af8">
    <w:name w:val="Символы концевой сноски"/>
    <w:rsid w:val="00781037"/>
    <w:rPr>
      <w:vertAlign w:val="superscript"/>
    </w:rPr>
  </w:style>
  <w:style w:type="character" w:customStyle="1" w:styleId="WW-">
    <w:name w:val="WW-Символы концевой сноски"/>
    <w:rsid w:val="00781037"/>
  </w:style>
  <w:style w:type="character" w:styleId="af9">
    <w:name w:val="FollowedHyperlink"/>
    <w:uiPriority w:val="99"/>
    <w:rsid w:val="00781037"/>
    <w:rPr>
      <w:color w:val="800000"/>
      <w:u w:val="single"/>
      <w:lang/>
    </w:rPr>
  </w:style>
  <w:style w:type="character" w:customStyle="1" w:styleId="WW8Num52z0">
    <w:name w:val="WW8Num52z0"/>
    <w:rsid w:val="00781037"/>
    <w:rPr>
      <w:rFonts w:ascii="Symbol" w:hAnsi="Symbol" w:cs="OpenSymbol"/>
      <w:sz w:val="28"/>
      <w:szCs w:val="28"/>
    </w:rPr>
  </w:style>
  <w:style w:type="character" w:customStyle="1" w:styleId="WW8Num53z0">
    <w:name w:val="WW8Num53z0"/>
    <w:rsid w:val="00781037"/>
    <w:rPr>
      <w:rFonts w:ascii="Symbol" w:hAnsi="Symbol" w:cs="OpenSymbol"/>
      <w:sz w:val="28"/>
      <w:szCs w:val="28"/>
    </w:rPr>
  </w:style>
  <w:style w:type="character" w:customStyle="1" w:styleId="WW8Num54z0">
    <w:name w:val="WW8Num54z0"/>
    <w:rsid w:val="00781037"/>
    <w:rPr>
      <w:sz w:val="28"/>
      <w:szCs w:val="28"/>
    </w:rPr>
  </w:style>
  <w:style w:type="character" w:customStyle="1" w:styleId="WW8Num54z1">
    <w:name w:val="WW8Num54z1"/>
    <w:rsid w:val="00781037"/>
  </w:style>
  <w:style w:type="character" w:customStyle="1" w:styleId="WW8Num54z2">
    <w:name w:val="WW8Num54z2"/>
    <w:rsid w:val="00781037"/>
  </w:style>
  <w:style w:type="character" w:customStyle="1" w:styleId="WW8Num54z3">
    <w:name w:val="WW8Num54z3"/>
    <w:rsid w:val="00781037"/>
  </w:style>
  <w:style w:type="character" w:customStyle="1" w:styleId="WW8Num54z4">
    <w:name w:val="WW8Num54z4"/>
    <w:rsid w:val="00781037"/>
  </w:style>
  <w:style w:type="character" w:customStyle="1" w:styleId="WW8Num54z5">
    <w:name w:val="WW8Num54z5"/>
    <w:rsid w:val="00781037"/>
  </w:style>
  <w:style w:type="character" w:customStyle="1" w:styleId="WW8Num54z6">
    <w:name w:val="WW8Num54z6"/>
    <w:rsid w:val="00781037"/>
  </w:style>
  <w:style w:type="character" w:customStyle="1" w:styleId="WW8Num54z7">
    <w:name w:val="WW8Num54z7"/>
    <w:rsid w:val="00781037"/>
  </w:style>
  <w:style w:type="character" w:customStyle="1" w:styleId="WW8Num54z8">
    <w:name w:val="WW8Num54z8"/>
    <w:rsid w:val="00781037"/>
  </w:style>
  <w:style w:type="character" w:customStyle="1" w:styleId="WW8Num55z0">
    <w:name w:val="WW8Num55z0"/>
    <w:rsid w:val="00781037"/>
  </w:style>
  <w:style w:type="character" w:customStyle="1" w:styleId="WW8Num55z1">
    <w:name w:val="WW8Num55z1"/>
    <w:rsid w:val="00781037"/>
  </w:style>
  <w:style w:type="character" w:customStyle="1" w:styleId="WW8Num55z2">
    <w:name w:val="WW8Num55z2"/>
    <w:rsid w:val="00781037"/>
    <w:rPr>
      <w:sz w:val="28"/>
      <w:szCs w:val="28"/>
    </w:rPr>
  </w:style>
  <w:style w:type="character" w:customStyle="1" w:styleId="WW8Num55z3">
    <w:name w:val="WW8Num55z3"/>
    <w:rsid w:val="00781037"/>
  </w:style>
  <w:style w:type="character" w:customStyle="1" w:styleId="WW8Num55z4">
    <w:name w:val="WW8Num55z4"/>
    <w:rsid w:val="00781037"/>
  </w:style>
  <w:style w:type="character" w:customStyle="1" w:styleId="WW8Num55z5">
    <w:name w:val="WW8Num55z5"/>
    <w:rsid w:val="00781037"/>
  </w:style>
  <w:style w:type="character" w:customStyle="1" w:styleId="WW8Num55z6">
    <w:name w:val="WW8Num55z6"/>
    <w:rsid w:val="00781037"/>
  </w:style>
  <w:style w:type="character" w:customStyle="1" w:styleId="WW8Num55z7">
    <w:name w:val="WW8Num55z7"/>
    <w:rsid w:val="00781037"/>
  </w:style>
  <w:style w:type="character" w:customStyle="1" w:styleId="WW8Num55z8">
    <w:name w:val="WW8Num55z8"/>
    <w:rsid w:val="00781037"/>
  </w:style>
  <w:style w:type="character" w:customStyle="1" w:styleId="WW8Num56z0">
    <w:name w:val="WW8Num56z0"/>
    <w:rsid w:val="00781037"/>
  </w:style>
  <w:style w:type="character" w:customStyle="1" w:styleId="WW8Num56z1">
    <w:name w:val="WW8Num56z1"/>
    <w:rsid w:val="00781037"/>
  </w:style>
  <w:style w:type="character" w:customStyle="1" w:styleId="WW8Num56z2">
    <w:name w:val="WW8Num56z2"/>
    <w:rsid w:val="00781037"/>
    <w:rPr>
      <w:sz w:val="28"/>
      <w:szCs w:val="28"/>
    </w:rPr>
  </w:style>
  <w:style w:type="character" w:customStyle="1" w:styleId="WW8Num56z3">
    <w:name w:val="WW8Num56z3"/>
    <w:rsid w:val="00781037"/>
  </w:style>
  <w:style w:type="character" w:customStyle="1" w:styleId="WW8Num56z4">
    <w:name w:val="WW8Num56z4"/>
    <w:rsid w:val="00781037"/>
  </w:style>
  <w:style w:type="character" w:customStyle="1" w:styleId="WW8Num56z5">
    <w:name w:val="WW8Num56z5"/>
    <w:rsid w:val="00781037"/>
  </w:style>
  <w:style w:type="character" w:customStyle="1" w:styleId="WW8Num56z6">
    <w:name w:val="WW8Num56z6"/>
    <w:rsid w:val="00781037"/>
  </w:style>
  <w:style w:type="character" w:customStyle="1" w:styleId="WW8Num56z7">
    <w:name w:val="WW8Num56z7"/>
    <w:rsid w:val="00781037"/>
  </w:style>
  <w:style w:type="character" w:customStyle="1" w:styleId="WW8Num56z8">
    <w:name w:val="WW8Num56z8"/>
    <w:rsid w:val="00781037"/>
  </w:style>
  <w:style w:type="character" w:customStyle="1" w:styleId="WW8Num57z0">
    <w:name w:val="WW8Num57z0"/>
    <w:rsid w:val="00781037"/>
    <w:rPr>
      <w:rFonts w:cs="Times New Roman"/>
      <w:lang w:val="ru-RU"/>
    </w:rPr>
  </w:style>
  <w:style w:type="character" w:customStyle="1" w:styleId="WW8Num57z1">
    <w:name w:val="WW8Num57z1"/>
    <w:rsid w:val="00781037"/>
  </w:style>
  <w:style w:type="character" w:customStyle="1" w:styleId="WW8Num57z2">
    <w:name w:val="WW8Num57z2"/>
    <w:rsid w:val="00781037"/>
    <w:rPr>
      <w:color w:val="000000"/>
      <w:sz w:val="28"/>
      <w:szCs w:val="28"/>
    </w:rPr>
  </w:style>
  <w:style w:type="character" w:customStyle="1" w:styleId="WW8Num57z3">
    <w:name w:val="WW8Num57z3"/>
    <w:rsid w:val="00781037"/>
  </w:style>
  <w:style w:type="character" w:customStyle="1" w:styleId="WW8Num57z4">
    <w:name w:val="WW8Num57z4"/>
    <w:rsid w:val="00781037"/>
  </w:style>
  <w:style w:type="character" w:customStyle="1" w:styleId="WW8Num57z5">
    <w:name w:val="WW8Num57z5"/>
    <w:rsid w:val="00781037"/>
  </w:style>
  <w:style w:type="character" w:customStyle="1" w:styleId="WW8Num57z6">
    <w:name w:val="WW8Num57z6"/>
    <w:rsid w:val="00781037"/>
  </w:style>
  <w:style w:type="character" w:customStyle="1" w:styleId="WW8Num57z7">
    <w:name w:val="WW8Num57z7"/>
    <w:rsid w:val="00781037"/>
  </w:style>
  <w:style w:type="character" w:customStyle="1" w:styleId="WW8Num57z8">
    <w:name w:val="WW8Num57z8"/>
    <w:rsid w:val="00781037"/>
  </w:style>
  <w:style w:type="character" w:customStyle="1" w:styleId="WW8Num58z0">
    <w:name w:val="WW8Num58z0"/>
    <w:rsid w:val="00781037"/>
  </w:style>
  <w:style w:type="character" w:customStyle="1" w:styleId="WW8Num58z1">
    <w:name w:val="WW8Num58z1"/>
    <w:rsid w:val="00781037"/>
  </w:style>
  <w:style w:type="character" w:customStyle="1" w:styleId="WW8Num58z2">
    <w:name w:val="WW8Num58z2"/>
    <w:rsid w:val="00781037"/>
    <w:rPr>
      <w:rFonts w:ascii="Times New Roman" w:hAnsi="Times New Roman" w:cs="Times New Roman"/>
      <w:b w:val="0"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WW8Num58z3">
    <w:name w:val="WW8Num58z3"/>
    <w:rsid w:val="00781037"/>
  </w:style>
  <w:style w:type="character" w:customStyle="1" w:styleId="WW8Num58z4">
    <w:name w:val="WW8Num58z4"/>
    <w:rsid w:val="00781037"/>
  </w:style>
  <w:style w:type="character" w:customStyle="1" w:styleId="WW8Num58z5">
    <w:name w:val="WW8Num58z5"/>
    <w:rsid w:val="00781037"/>
  </w:style>
  <w:style w:type="character" w:customStyle="1" w:styleId="WW8Num58z6">
    <w:name w:val="WW8Num58z6"/>
    <w:rsid w:val="00781037"/>
  </w:style>
  <w:style w:type="character" w:customStyle="1" w:styleId="WW8Num58z7">
    <w:name w:val="WW8Num58z7"/>
    <w:rsid w:val="00781037"/>
  </w:style>
  <w:style w:type="character" w:customStyle="1" w:styleId="WW8Num58z8">
    <w:name w:val="WW8Num58z8"/>
    <w:rsid w:val="00781037"/>
  </w:style>
  <w:style w:type="character" w:customStyle="1" w:styleId="WW8Num60z0">
    <w:name w:val="WW8Num60z0"/>
    <w:rsid w:val="00781037"/>
    <w:rPr>
      <w:sz w:val="28"/>
      <w:szCs w:val="28"/>
    </w:rPr>
  </w:style>
  <w:style w:type="character" w:customStyle="1" w:styleId="WW8Num60z1">
    <w:name w:val="WW8Num60z1"/>
    <w:rsid w:val="00781037"/>
  </w:style>
  <w:style w:type="character" w:customStyle="1" w:styleId="WW8Num60z2">
    <w:name w:val="WW8Num60z2"/>
    <w:rsid w:val="00781037"/>
    <w:rPr>
      <w:sz w:val="28"/>
      <w:szCs w:val="28"/>
    </w:rPr>
  </w:style>
  <w:style w:type="character" w:customStyle="1" w:styleId="WW8Num60z3">
    <w:name w:val="WW8Num60z3"/>
    <w:rsid w:val="00781037"/>
  </w:style>
  <w:style w:type="character" w:customStyle="1" w:styleId="WW8Num60z4">
    <w:name w:val="WW8Num60z4"/>
    <w:rsid w:val="00781037"/>
  </w:style>
  <w:style w:type="character" w:customStyle="1" w:styleId="WW8Num60z5">
    <w:name w:val="WW8Num60z5"/>
    <w:rsid w:val="00781037"/>
  </w:style>
  <w:style w:type="character" w:customStyle="1" w:styleId="WW8Num60z6">
    <w:name w:val="WW8Num60z6"/>
    <w:rsid w:val="00781037"/>
  </w:style>
  <w:style w:type="character" w:customStyle="1" w:styleId="WW8Num60z7">
    <w:name w:val="WW8Num60z7"/>
    <w:rsid w:val="00781037"/>
  </w:style>
  <w:style w:type="character" w:customStyle="1" w:styleId="WW8Num60z8">
    <w:name w:val="WW8Num60z8"/>
    <w:rsid w:val="00781037"/>
  </w:style>
  <w:style w:type="character" w:customStyle="1" w:styleId="WW8Num78z0">
    <w:name w:val="WW8Num78z0"/>
    <w:rsid w:val="00781037"/>
  </w:style>
  <w:style w:type="character" w:customStyle="1" w:styleId="WW8Num78z1">
    <w:name w:val="WW8Num78z1"/>
    <w:rsid w:val="00781037"/>
  </w:style>
  <w:style w:type="character" w:customStyle="1" w:styleId="WW8Num78z2">
    <w:name w:val="WW8Num78z2"/>
    <w:rsid w:val="00781037"/>
    <w:rPr>
      <w:lang w:val="en-US"/>
    </w:rPr>
  </w:style>
  <w:style w:type="character" w:customStyle="1" w:styleId="WW8Num78z3">
    <w:name w:val="WW8Num78z3"/>
    <w:rsid w:val="00781037"/>
  </w:style>
  <w:style w:type="character" w:customStyle="1" w:styleId="WW8Num78z4">
    <w:name w:val="WW8Num78z4"/>
    <w:rsid w:val="00781037"/>
  </w:style>
  <w:style w:type="character" w:customStyle="1" w:styleId="WW8Num78z5">
    <w:name w:val="WW8Num78z5"/>
    <w:rsid w:val="00781037"/>
  </w:style>
  <w:style w:type="character" w:customStyle="1" w:styleId="WW8Num78z6">
    <w:name w:val="WW8Num78z6"/>
    <w:rsid w:val="00781037"/>
  </w:style>
  <w:style w:type="character" w:customStyle="1" w:styleId="WW8Num78z7">
    <w:name w:val="WW8Num78z7"/>
    <w:rsid w:val="00781037"/>
  </w:style>
  <w:style w:type="character" w:customStyle="1" w:styleId="WW8Num78z8">
    <w:name w:val="WW8Num78z8"/>
    <w:rsid w:val="00781037"/>
  </w:style>
  <w:style w:type="character" w:customStyle="1" w:styleId="15">
    <w:name w:val="Знак концевой сноски1"/>
    <w:rsid w:val="00781037"/>
    <w:rPr>
      <w:vertAlign w:val="superscript"/>
    </w:rPr>
  </w:style>
  <w:style w:type="character" w:customStyle="1" w:styleId="32">
    <w:name w:val="Знак сноски3"/>
    <w:rsid w:val="00781037"/>
    <w:rPr>
      <w:vertAlign w:val="superscript"/>
    </w:rPr>
  </w:style>
  <w:style w:type="character" w:customStyle="1" w:styleId="25">
    <w:name w:val="Знак концевой сноски2"/>
    <w:rsid w:val="00781037"/>
    <w:rPr>
      <w:vertAlign w:val="superscript"/>
    </w:rPr>
  </w:style>
  <w:style w:type="character" w:styleId="afa">
    <w:name w:val="endnote reference"/>
    <w:uiPriority w:val="99"/>
    <w:rsid w:val="00781037"/>
    <w:rPr>
      <w:vertAlign w:val="superscript"/>
    </w:rPr>
  </w:style>
  <w:style w:type="character" w:styleId="afb">
    <w:name w:val="Strong"/>
    <w:uiPriority w:val="22"/>
    <w:qFormat/>
    <w:rsid w:val="00781037"/>
    <w:rPr>
      <w:b/>
      <w:bCs/>
    </w:rPr>
  </w:style>
  <w:style w:type="paragraph" w:customStyle="1" w:styleId="10">
    <w:name w:val="Заголовок1"/>
    <w:basedOn w:val="a"/>
    <w:next w:val="a0"/>
    <w:rsid w:val="0078103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hi-IN" w:bidi="hi-IN"/>
    </w:rPr>
  </w:style>
  <w:style w:type="paragraph" w:styleId="afc">
    <w:name w:val="List"/>
    <w:basedOn w:val="a0"/>
    <w:rsid w:val="00781037"/>
    <w:pPr>
      <w:suppressAutoHyphens/>
      <w:autoSpaceDE/>
      <w:autoSpaceDN/>
      <w:spacing w:after="120"/>
      <w:ind w:left="0" w:firstLine="0"/>
      <w:jc w:val="left"/>
    </w:pPr>
    <w:rPr>
      <w:rFonts w:eastAsia="SimSun" w:cs="Lucida Sans"/>
      <w:sz w:val="24"/>
      <w:szCs w:val="24"/>
      <w:lang w:val="x-none" w:eastAsia="hi-IN" w:bidi="hi-IN"/>
    </w:rPr>
  </w:style>
  <w:style w:type="paragraph" w:customStyle="1" w:styleId="33">
    <w:name w:val="Указатель3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26">
    <w:name w:val="Название2"/>
    <w:basedOn w:val="a"/>
    <w:rsid w:val="00781037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hi-IN" w:bidi="hi-IN"/>
    </w:rPr>
  </w:style>
  <w:style w:type="paragraph" w:customStyle="1" w:styleId="27">
    <w:name w:val="Указатель2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16">
    <w:name w:val="Название1"/>
    <w:basedOn w:val="a"/>
    <w:rsid w:val="00781037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hi-IN" w:bidi="hi-IN"/>
    </w:rPr>
  </w:style>
  <w:style w:type="paragraph" w:customStyle="1" w:styleId="17">
    <w:name w:val="Указатель1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afd">
    <w:name w:val="Текст в заданном формате"/>
    <w:basedOn w:val="a"/>
    <w:rsid w:val="00781037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NormalWeb">
    <w:name w:val="Normal (Web)"/>
    <w:basedOn w:val="a"/>
    <w:rsid w:val="00781037"/>
    <w:pPr>
      <w:widowControl w:val="0"/>
      <w:suppressAutoHyphens/>
      <w:spacing w:before="100" w:after="10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styleId="18">
    <w:name w:val="toc 1"/>
    <w:basedOn w:val="17"/>
    <w:rsid w:val="00781037"/>
    <w:pPr>
      <w:tabs>
        <w:tab w:val="right" w:leader="dot" w:pos="9638"/>
      </w:tabs>
    </w:pPr>
  </w:style>
  <w:style w:type="paragraph" w:customStyle="1" w:styleId="afe">
    <w:name w:val="Содержимое таблицы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aff">
    <w:name w:val="Заголовок таблицы"/>
    <w:basedOn w:val="afe"/>
    <w:rsid w:val="00781037"/>
    <w:pPr>
      <w:jc w:val="center"/>
    </w:pPr>
    <w:rPr>
      <w:b/>
      <w:bCs/>
    </w:rPr>
  </w:style>
  <w:style w:type="paragraph" w:styleId="28">
    <w:name w:val="toc 2"/>
    <w:basedOn w:val="17"/>
    <w:rsid w:val="00781037"/>
    <w:pPr>
      <w:tabs>
        <w:tab w:val="right" w:leader="dot" w:pos="9355"/>
      </w:tabs>
      <w:ind w:left="283"/>
    </w:pPr>
  </w:style>
  <w:style w:type="paragraph" w:styleId="34">
    <w:name w:val="toc 3"/>
    <w:basedOn w:val="17"/>
    <w:rsid w:val="00781037"/>
    <w:pPr>
      <w:tabs>
        <w:tab w:val="right" w:leader="dot" w:pos="9072"/>
      </w:tabs>
      <w:ind w:left="566"/>
    </w:pPr>
  </w:style>
  <w:style w:type="paragraph" w:styleId="4">
    <w:name w:val="toc 4"/>
    <w:basedOn w:val="17"/>
    <w:rsid w:val="00781037"/>
    <w:pPr>
      <w:tabs>
        <w:tab w:val="right" w:leader="dot" w:pos="8789"/>
      </w:tabs>
      <w:ind w:left="849"/>
    </w:pPr>
  </w:style>
  <w:style w:type="paragraph" w:styleId="51">
    <w:name w:val="toc 5"/>
    <w:basedOn w:val="17"/>
    <w:rsid w:val="00781037"/>
    <w:pPr>
      <w:tabs>
        <w:tab w:val="right" w:leader="dot" w:pos="8506"/>
      </w:tabs>
      <w:ind w:left="1132"/>
    </w:pPr>
  </w:style>
  <w:style w:type="paragraph" w:styleId="6">
    <w:name w:val="toc 6"/>
    <w:basedOn w:val="17"/>
    <w:rsid w:val="00781037"/>
    <w:pPr>
      <w:tabs>
        <w:tab w:val="right" w:leader="dot" w:pos="8223"/>
      </w:tabs>
      <w:ind w:left="1415"/>
    </w:pPr>
  </w:style>
  <w:style w:type="paragraph" w:styleId="7">
    <w:name w:val="toc 7"/>
    <w:basedOn w:val="17"/>
    <w:rsid w:val="00781037"/>
    <w:pPr>
      <w:tabs>
        <w:tab w:val="right" w:leader="dot" w:pos="7940"/>
      </w:tabs>
      <w:ind w:left="1698"/>
    </w:pPr>
  </w:style>
  <w:style w:type="paragraph" w:styleId="8">
    <w:name w:val="toc 8"/>
    <w:basedOn w:val="17"/>
    <w:rsid w:val="00781037"/>
    <w:pPr>
      <w:tabs>
        <w:tab w:val="right" w:leader="dot" w:pos="7657"/>
      </w:tabs>
      <w:ind w:left="1981"/>
    </w:pPr>
  </w:style>
  <w:style w:type="paragraph" w:styleId="9">
    <w:name w:val="toc 9"/>
    <w:basedOn w:val="17"/>
    <w:rsid w:val="00781037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7"/>
    <w:rsid w:val="00781037"/>
    <w:pPr>
      <w:tabs>
        <w:tab w:val="right" w:leader="dot" w:pos="7091"/>
      </w:tabs>
      <w:ind w:left="2547"/>
    </w:pPr>
  </w:style>
  <w:style w:type="numbering" w:customStyle="1" w:styleId="112">
    <w:name w:val="Нет списка11"/>
    <w:next w:val="a3"/>
    <w:uiPriority w:val="99"/>
    <w:semiHidden/>
    <w:unhideWhenUsed/>
    <w:rsid w:val="00781037"/>
  </w:style>
  <w:style w:type="paragraph" w:styleId="aff0">
    <w:name w:val="Normal (Web)"/>
    <w:basedOn w:val="a"/>
    <w:uiPriority w:val="99"/>
    <w:unhideWhenUsed/>
    <w:rsid w:val="00781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7810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1"/>
    <w:link w:val="aff1"/>
    <w:uiPriority w:val="99"/>
    <w:semiHidden/>
    <w:rsid w:val="00781037"/>
    <w:rPr>
      <w:rFonts w:ascii="Calibri" w:eastAsia="Calibri" w:hAnsi="Calibri" w:cs="Times New Roman"/>
      <w:sz w:val="20"/>
      <w:szCs w:val="20"/>
    </w:rPr>
  </w:style>
  <w:style w:type="paragraph" w:styleId="aff3">
    <w:name w:val="Revision"/>
    <w:hidden/>
    <w:uiPriority w:val="99"/>
    <w:semiHidden/>
    <w:rsid w:val="00781037"/>
    <w:pPr>
      <w:spacing w:after="0" w:line="240" w:lineRule="auto"/>
    </w:pPr>
    <w:rPr>
      <w:rFonts w:ascii="Calibri" w:eastAsia="Calibri" w:hAnsi="Calibri" w:cs="Times New Roman"/>
    </w:rPr>
  </w:style>
  <w:style w:type="paragraph" w:styleId="29">
    <w:name w:val="Body Text 2"/>
    <w:basedOn w:val="a"/>
    <w:link w:val="2a"/>
    <w:uiPriority w:val="99"/>
    <w:semiHidden/>
    <w:unhideWhenUsed/>
    <w:rsid w:val="0078103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a">
    <w:name w:val="Основной текст 2 Знак"/>
    <w:basedOn w:val="a1"/>
    <w:link w:val="29"/>
    <w:uiPriority w:val="99"/>
    <w:semiHidden/>
    <w:rsid w:val="00781037"/>
    <w:rPr>
      <w:rFonts w:ascii="Calibri" w:eastAsia="Calibri" w:hAnsi="Calibri" w:cs="Times New Roman"/>
    </w:rPr>
  </w:style>
  <w:style w:type="table" w:customStyle="1" w:styleId="19">
    <w:name w:val="Сетка таблицы1"/>
    <w:basedOn w:val="a2"/>
    <w:next w:val="aa"/>
    <w:rsid w:val="007810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2"/>
    <w:next w:val="aa"/>
    <w:rsid w:val="00781037"/>
    <w:pPr>
      <w:spacing w:after="0" w:line="240" w:lineRule="auto"/>
    </w:pPr>
    <w:rPr>
      <w:rFonts w:ascii="Calibri" w:eastAsia="Calibri" w:hAnsi="Calibri" w:cs="Times New Roman"/>
      <w:kern w:val="2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3"/>
    <w:uiPriority w:val="99"/>
    <w:semiHidden/>
    <w:unhideWhenUsed/>
    <w:rsid w:val="00781037"/>
  </w:style>
  <w:style w:type="numbering" w:customStyle="1" w:styleId="35">
    <w:name w:val="Нет списка3"/>
    <w:next w:val="a3"/>
    <w:uiPriority w:val="99"/>
    <w:semiHidden/>
    <w:unhideWhenUsed/>
    <w:rsid w:val="00781037"/>
  </w:style>
  <w:style w:type="numbering" w:customStyle="1" w:styleId="40">
    <w:name w:val="Нет списка4"/>
    <w:next w:val="a3"/>
    <w:uiPriority w:val="99"/>
    <w:semiHidden/>
    <w:unhideWhenUsed/>
    <w:rsid w:val="00781037"/>
  </w:style>
  <w:style w:type="numbering" w:customStyle="1" w:styleId="52">
    <w:name w:val="Нет списка5"/>
    <w:next w:val="a3"/>
    <w:uiPriority w:val="99"/>
    <w:semiHidden/>
    <w:unhideWhenUsed/>
    <w:rsid w:val="007810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a0"/>
    <w:link w:val="11"/>
    <w:uiPriority w:val="9"/>
    <w:qFormat/>
    <w:rsid w:val="00781037"/>
    <w:pPr>
      <w:numPr>
        <w:numId w:val="1"/>
      </w:numPr>
      <w:outlineLvl w:val="0"/>
    </w:pPr>
    <w:rPr>
      <w:rFonts w:ascii="Times New Roman" w:eastAsia="SimSun" w:hAnsi="Times New Roman"/>
      <w:b/>
      <w:bCs/>
      <w:sz w:val="48"/>
      <w:szCs w:val="48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1037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1037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5">
    <w:name w:val="heading 5"/>
    <w:basedOn w:val="10"/>
    <w:next w:val="a0"/>
    <w:link w:val="50"/>
    <w:qFormat/>
    <w:rsid w:val="00781037"/>
    <w:pPr>
      <w:numPr>
        <w:ilvl w:val="4"/>
        <w:numId w:val="1"/>
      </w:numPr>
      <w:outlineLvl w:val="4"/>
    </w:pPr>
    <w:rPr>
      <w:rFonts w:ascii="Times New Roman" w:eastAsia="SimSun" w:hAnsi="Times New Roman"/>
      <w:b/>
      <w:b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2">
    <w:name w:val="Нет списка1"/>
    <w:next w:val="a3"/>
    <w:uiPriority w:val="99"/>
    <w:semiHidden/>
    <w:unhideWhenUsed/>
    <w:rsid w:val="00C312DD"/>
  </w:style>
  <w:style w:type="table" w:customStyle="1" w:styleId="TableNormal">
    <w:name w:val="Table Normal"/>
    <w:uiPriority w:val="2"/>
    <w:semiHidden/>
    <w:unhideWhenUsed/>
    <w:qFormat/>
    <w:rsid w:val="00C312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C312DD"/>
    <w:pPr>
      <w:widowControl w:val="0"/>
      <w:autoSpaceDE w:val="0"/>
      <w:autoSpaceDN w:val="0"/>
      <w:spacing w:before="742" w:after="0" w:line="240" w:lineRule="auto"/>
      <w:ind w:right="113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C312DD"/>
    <w:pPr>
      <w:widowControl w:val="0"/>
      <w:autoSpaceDE w:val="0"/>
      <w:autoSpaceDN w:val="0"/>
      <w:spacing w:before="100" w:after="0" w:line="240" w:lineRule="auto"/>
      <w:ind w:left="42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C312DD"/>
    <w:pPr>
      <w:widowControl w:val="0"/>
      <w:autoSpaceDE w:val="0"/>
      <w:autoSpaceDN w:val="0"/>
      <w:spacing w:before="106" w:after="0" w:line="240" w:lineRule="auto"/>
      <w:ind w:left="705" w:right="533"/>
    </w:pPr>
    <w:rPr>
      <w:rFonts w:ascii="Times New Roman" w:eastAsia="Times New Roman" w:hAnsi="Times New Roman" w:cs="Times New Roman"/>
      <w:sz w:val="28"/>
      <w:szCs w:val="28"/>
    </w:rPr>
  </w:style>
  <w:style w:type="paragraph" w:styleId="a0">
    <w:name w:val="Body Text"/>
    <w:basedOn w:val="a"/>
    <w:link w:val="a4"/>
    <w:uiPriority w:val="99"/>
    <w:qFormat/>
    <w:rsid w:val="00C312DD"/>
    <w:pPr>
      <w:widowControl w:val="0"/>
      <w:autoSpaceDE w:val="0"/>
      <w:autoSpaceDN w:val="0"/>
      <w:spacing w:after="0" w:line="240" w:lineRule="auto"/>
      <w:ind w:left="42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1"/>
    <w:link w:val="a0"/>
    <w:uiPriority w:val="99"/>
    <w:rsid w:val="00C312DD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C312DD"/>
    <w:pPr>
      <w:widowControl w:val="0"/>
      <w:autoSpaceDE w:val="0"/>
      <w:autoSpaceDN w:val="0"/>
      <w:spacing w:before="72" w:after="0" w:line="240" w:lineRule="auto"/>
      <w:ind w:left="1130" w:right="113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Title"/>
    <w:basedOn w:val="a"/>
    <w:link w:val="a6"/>
    <w:qFormat/>
    <w:rsid w:val="00C312DD"/>
    <w:pPr>
      <w:widowControl w:val="0"/>
      <w:autoSpaceDE w:val="0"/>
      <w:autoSpaceDN w:val="0"/>
      <w:spacing w:before="1" w:after="0" w:line="240" w:lineRule="auto"/>
      <w:ind w:left="711" w:right="113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Название Знак"/>
    <w:basedOn w:val="a1"/>
    <w:link w:val="a5"/>
    <w:uiPriority w:val="1"/>
    <w:rsid w:val="00C312DD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99"/>
    <w:qFormat/>
    <w:rsid w:val="00C312DD"/>
    <w:pPr>
      <w:widowControl w:val="0"/>
      <w:autoSpaceDE w:val="0"/>
      <w:autoSpaceDN w:val="0"/>
      <w:spacing w:after="0" w:line="240" w:lineRule="auto"/>
      <w:ind w:left="422" w:right="53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312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312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C312DD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2"/>
    <w:uiPriority w:val="39"/>
    <w:rsid w:val="00C312DD"/>
    <w:pPr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C312D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c">
    <w:name w:val="Верхний колонтитул Знак"/>
    <w:basedOn w:val="a1"/>
    <w:link w:val="ab"/>
    <w:uiPriority w:val="99"/>
    <w:rsid w:val="00C312DD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C312DD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e">
    <w:name w:val="Нижний колонтитул Знак"/>
    <w:basedOn w:val="a1"/>
    <w:link w:val="ad"/>
    <w:uiPriority w:val="99"/>
    <w:rsid w:val="00C312DD"/>
    <w:rPr>
      <w:rFonts w:ascii="Times New Roman" w:eastAsia="Times New Roman" w:hAnsi="Times New Roman" w:cs="Times New Roman"/>
    </w:rPr>
  </w:style>
  <w:style w:type="paragraph" w:styleId="af">
    <w:name w:val="footnote text"/>
    <w:basedOn w:val="a"/>
    <w:link w:val="af0"/>
    <w:uiPriority w:val="99"/>
    <w:unhideWhenUsed/>
    <w:rsid w:val="00C312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1"/>
    <w:link w:val="af"/>
    <w:uiPriority w:val="99"/>
    <w:rsid w:val="00C312DD"/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footnote reference"/>
    <w:basedOn w:val="a1"/>
    <w:uiPriority w:val="99"/>
    <w:unhideWhenUsed/>
    <w:rsid w:val="00C312DD"/>
    <w:rPr>
      <w:vertAlign w:val="superscript"/>
    </w:rPr>
  </w:style>
  <w:style w:type="paragraph" w:styleId="af2">
    <w:name w:val="Body Text Indent"/>
    <w:basedOn w:val="a"/>
    <w:link w:val="af3"/>
    <w:uiPriority w:val="99"/>
    <w:semiHidden/>
    <w:unhideWhenUsed/>
    <w:rsid w:val="00C312DD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</w:rPr>
  </w:style>
  <w:style w:type="character" w:customStyle="1" w:styleId="af3">
    <w:name w:val="Основной текст с отступом Знак"/>
    <w:basedOn w:val="a1"/>
    <w:link w:val="af2"/>
    <w:uiPriority w:val="99"/>
    <w:semiHidden/>
    <w:rsid w:val="00C312DD"/>
    <w:rPr>
      <w:rFonts w:ascii="Times New Roman" w:eastAsia="Times New Roman" w:hAnsi="Times New Roman" w:cs="Times New Roman"/>
    </w:rPr>
  </w:style>
  <w:style w:type="character" w:styleId="af4">
    <w:name w:val="Hyperlink"/>
    <w:uiPriority w:val="99"/>
    <w:rsid w:val="00C312DD"/>
    <w:rPr>
      <w:color w:val="0000FF"/>
      <w:u w:val="single"/>
    </w:rPr>
  </w:style>
  <w:style w:type="paragraph" w:customStyle="1" w:styleId="Default">
    <w:name w:val="Default"/>
    <w:rsid w:val="00C31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5">
    <w:name w:val="Символ сноски"/>
    <w:rsid w:val="00D57AA5"/>
  </w:style>
  <w:style w:type="character" w:customStyle="1" w:styleId="11">
    <w:name w:val="Заголовок 1 Знак"/>
    <w:basedOn w:val="a1"/>
    <w:link w:val="1"/>
    <w:uiPriority w:val="9"/>
    <w:rsid w:val="00781037"/>
    <w:rPr>
      <w:rFonts w:ascii="Times New Roman" w:eastAsia="SimSun" w:hAnsi="Times New Roman" w:cs="Lucida Sans"/>
      <w:b/>
      <w:bCs/>
      <w:sz w:val="48"/>
      <w:szCs w:val="48"/>
      <w:lang w:val="x-none" w:eastAsia="hi-IN" w:bidi="hi-IN"/>
    </w:rPr>
  </w:style>
  <w:style w:type="character" w:customStyle="1" w:styleId="20">
    <w:name w:val="Заголовок 2 Знак"/>
    <w:basedOn w:val="a1"/>
    <w:link w:val="2"/>
    <w:uiPriority w:val="9"/>
    <w:semiHidden/>
    <w:rsid w:val="0078103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81037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50">
    <w:name w:val="Заголовок 5 Знак"/>
    <w:basedOn w:val="a1"/>
    <w:link w:val="5"/>
    <w:rsid w:val="00781037"/>
    <w:rPr>
      <w:rFonts w:ascii="Times New Roman" w:eastAsia="SimSun" w:hAnsi="Times New Roman" w:cs="Lucida Sans"/>
      <w:b/>
      <w:bCs/>
      <w:sz w:val="20"/>
      <w:szCs w:val="20"/>
      <w:lang w:eastAsia="hi-IN" w:bidi="hi-IN"/>
    </w:rPr>
  </w:style>
  <w:style w:type="numbering" w:customStyle="1" w:styleId="22">
    <w:name w:val="Нет списка2"/>
    <w:next w:val="a3"/>
    <w:uiPriority w:val="99"/>
    <w:semiHidden/>
    <w:unhideWhenUsed/>
    <w:rsid w:val="00781037"/>
  </w:style>
  <w:style w:type="character" w:customStyle="1" w:styleId="WW8Num1z0">
    <w:name w:val="WW8Num1z0"/>
    <w:rsid w:val="00781037"/>
  </w:style>
  <w:style w:type="character" w:customStyle="1" w:styleId="WW8Num1z1">
    <w:name w:val="WW8Num1z1"/>
    <w:rsid w:val="00781037"/>
  </w:style>
  <w:style w:type="character" w:customStyle="1" w:styleId="WW8Num1z2">
    <w:name w:val="WW8Num1z2"/>
    <w:rsid w:val="00781037"/>
  </w:style>
  <w:style w:type="character" w:customStyle="1" w:styleId="WW8Num1z3">
    <w:name w:val="WW8Num1z3"/>
    <w:rsid w:val="00781037"/>
  </w:style>
  <w:style w:type="character" w:customStyle="1" w:styleId="WW8Num1z4">
    <w:name w:val="WW8Num1z4"/>
    <w:rsid w:val="00781037"/>
  </w:style>
  <w:style w:type="character" w:customStyle="1" w:styleId="WW8Num1z5">
    <w:name w:val="WW8Num1z5"/>
    <w:rsid w:val="00781037"/>
  </w:style>
  <w:style w:type="character" w:customStyle="1" w:styleId="WW8Num1z6">
    <w:name w:val="WW8Num1z6"/>
    <w:rsid w:val="00781037"/>
  </w:style>
  <w:style w:type="character" w:customStyle="1" w:styleId="WW8Num1z7">
    <w:name w:val="WW8Num1z7"/>
    <w:rsid w:val="00781037"/>
  </w:style>
  <w:style w:type="character" w:customStyle="1" w:styleId="WW8Num1z8">
    <w:name w:val="WW8Num1z8"/>
    <w:rsid w:val="00781037"/>
  </w:style>
  <w:style w:type="character" w:customStyle="1" w:styleId="WW8Num2z0">
    <w:name w:val="WW8Num2z0"/>
    <w:rsid w:val="00781037"/>
    <w:rPr>
      <w:rFonts w:eastAsia="Times New Roman" w:cs="Times New Roman"/>
      <w:sz w:val="28"/>
      <w:szCs w:val="28"/>
      <w:lang w:val="en-US"/>
    </w:rPr>
  </w:style>
  <w:style w:type="character" w:customStyle="1" w:styleId="WW8Num2z1">
    <w:name w:val="WW8Num2z1"/>
    <w:rsid w:val="00781037"/>
  </w:style>
  <w:style w:type="character" w:customStyle="1" w:styleId="WW8Num2z2">
    <w:name w:val="WW8Num2z2"/>
    <w:rsid w:val="00781037"/>
    <w:rPr>
      <w:color w:val="000000"/>
      <w:sz w:val="28"/>
      <w:szCs w:val="28"/>
      <w:shd w:val="clear" w:color="auto" w:fill="auto"/>
    </w:rPr>
  </w:style>
  <w:style w:type="character" w:customStyle="1" w:styleId="WW8Num2z3">
    <w:name w:val="WW8Num2z3"/>
    <w:rsid w:val="00781037"/>
  </w:style>
  <w:style w:type="character" w:customStyle="1" w:styleId="WW8Num2z4">
    <w:name w:val="WW8Num2z4"/>
    <w:rsid w:val="00781037"/>
  </w:style>
  <w:style w:type="character" w:customStyle="1" w:styleId="WW8Num2z5">
    <w:name w:val="WW8Num2z5"/>
    <w:rsid w:val="00781037"/>
  </w:style>
  <w:style w:type="character" w:customStyle="1" w:styleId="WW8Num2z6">
    <w:name w:val="WW8Num2z6"/>
    <w:rsid w:val="00781037"/>
  </w:style>
  <w:style w:type="character" w:customStyle="1" w:styleId="WW8Num2z7">
    <w:name w:val="WW8Num2z7"/>
    <w:rsid w:val="00781037"/>
  </w:style>
  <w:style w:type="character" w:customStyle="1" w:styleId="WW8Num2z8">
    <w:name w:val="WW8Num2z8"/>
    <w:rsid w:val="00781037"/>
  </w:style>
  <w:style w:type="character" w:customStyle="1" w:styleId="WW8Num3z0">
    <w:name w:val="WW8Num3z0"/>
    <w:rsid w:val="00781037"/>
    <w:rPr>
      <w:rFonts w:eastAsia="Times New Roman" w:cs="Times New Roman"/>
      <w:sz w:val="28"/>
      <w:szCs w:val="28"/>
    </w:rPr>
  </w:style>
  <w:style w:type="character" w:customStyle="1" w:styleId="WW8Num3z1">
    <w:name w:val="WW8Num3z1"/>
    <w:rsid w:val="00781037"/>
  </w:style>
  <w:style w:type="character" w:customStyle="1" w:styleId="WW8Num3z2">
    <w:name w:val="WW8Num3z2"/>
    <w:rsid w:val="00781037"/>
  </w:style>
  <w:style w:type="character" w:customStyle="1" w:styleId="WW8Num3z3">
    <w:name w:val="WW8Num3z3"/>
    <w:rsid w:val="00781037"/>
  </w:style>
  <w:style w:type="character" w:customStyle="1" w:styleId="WW8Num3z4">
    <w:name w:val="WW8Num3z4"/>
    <w:rsid w:val="00781037"/>
  </w:style>
  <w:style w:type="character" w:customStyle="1" w:styleId="WW8Num3z5">
    <w:name w:val="WW8Num3z5"/>
    <w:rsid w:val="00781037"/>
  </w:style>
  <w:style w:type="character" w:customStyle="1" w:styleId="WW8Num3z6">
    <w:name w:val="WW8Num3z6"/>
    <w:rsid w:val="00781037"/>
  </w:style>
  <w:style w:type="character" w:customStyle="1" w:styleId="WW8Num3z7">
    <w:name w:val="WW8Num3z7"/>
    <w:rsid w:val="00781037"/>
  </w:style>
  <w:style w:type="character" w:customStyle="1" w:styleId="WW8Num3z8">
    <w:name w:val="WW8Num3z8"/>
    <w:rsid w:val="00781037"/>
  </w:style>
  <w:style w:type="character" w:customStyle="1" w:styleId="WW8Num4z0">
    <w:name w:val="WW8Num4z0"/>
    <w:rsid w:val="00781037"/>
    <w:rPr>
      <w:rFonts w:eastAsia="Times New Roman" w:cs="Times New Roman"/>
      <w:sz w:val="28"/>
      <w:szCs w:val="28"/>
    </w:rPr>
  </w:style>
  <w:style w:type="character" w:customStyle="1" w:styleId="WW8Num4z1">
    <w:name w:val="WW8Num4z1"/>
    <w:rsid w:val="00781037"/>
  </w:style>
  <w:style w:type="character" w:customStyle="1" w:styleId="WW8Num4z2">
    <w:name w:val="WW8Num4z2"/>
    <w:rsid w:val="00781037"/>
  </w:style>
  <w:style w:type="character" w:customStyle="1" w:styleId="WW8Num4z3">
    <w:name w:val="WW8Num4z3"/>
    <w:rsid w:val="00781037"/>
  </w:style>
  <w:style w:type="character" w:customStyle="1" w:styleId="WW8Num4z4">
    <w:name w:val="WW8Num4z4"/>
    <w:rsid w:val="00781037"/>
  </w:style>
  <w:style w:type="character" w:customStyle="1" w:styleId="WW8Num4z5">
    <w:name w:val="WW8Num4z5"/>
    <w:rsid w:val="00781037"/>
  </w:style>
  <w:style w:type="character" w:customStyle="1" w:styleId="WW8Num4z6">
    <w:name w:val="WW8Num4z6"/>
    <w:rsid w:val="00781037"/>
  </w:style>
  <w:style w:type="character" w:customStyle="1" w:styleId="WW8Num4z7">
    <w:name w:val="WW8Num4z7"/>
    <w:rsid w:val="00781037"/>
  </w:style>
  <w:style w:type="character" w:customStyle="1" w:styleId="WW8Num4z8">
    <w:name w:val="WW8Num4z8"/>
    <w:rsid w:val="00781037"/>
  </w:style>
  <w:style w:type="character" w:customStyle="1" w:styleId="WW8Num5z0">
    <w:name w:val="WW8Num5z0"/>
    <w:rsid w:val="00781037"/>
    <w:rPr>
      <w:rFonts w:eastAsia="Times New Roman" w:cs="Times New Roman"/>
      <w:sz w:val="28"/>
      <w:szCs w:val="28"/>
    </w:rPr>
  </w:style>
  <w:style w:type="character" w:customStyle="1" w:styleId="WW8Num6z0">
    <w:name w:val="WW8Num6z0"/>
    <w:rsid w:val="00781037"/>
    <w:rPr>
      <w:rFonts w:eastAsia="Times New Roman" w:cs="Times New Roman"/>
      <w:sz w:val="28"/>
      <w:szCs w:val="28"/>
    </w:rPr>
  </w:style>
  <w:style w:type="character" w:customStyle="1" w:styleId="WW8Num6z1">
    <w:name w:val="WW8Num6z1"/>
    <w:rsid w:val="00781037"/>
  </w:style>
  <w:style w:type="character" w:customStyle="1" w:styleId="WW8Num6z2">
    <w:name w:val="WW8Num6z2"/>
    <w:rsid w:val="00781037"/>
  </w:style>
  <w:style w:type="character" w:customStyle="1" w:styleId="WW8Num6z3">
    <w:name w:val="WW8Num6z3"/>
    <w:rsid w:val="00781037"/>
  </w:style>
  <w:style w:type="character" w:customStyle="1" w:styleId="WW8Num6z4">
    <w:name w:val="WW8Num6z4"/>
    <w:rsid w:val="00781037"/>
  </w:style>
  <w:style w:type="character" w:customStyle="1" w:styleId="WW8Num6z5">
    <w:name w:val="WW8Num6z5"/>
    <w:rsid w:val="00781037"/>
  </w:style>
  <w:style w:type="character" w:customStyle="1" w:styleId="WW8Num6z6">
    <w:name w:val="WW8Num6z6"/>
    <w:rsid w:val="00781037"/>
  </w:style>
  <w:style w:type="character" w:customStyle="1" w:styleId="WW8Num6z7">
    <w:name w:val="WW8Num6z7"/>
    <w:rsid w:val="00781037"/>
  </w:style>
  <w:style w:type="character" w:customStyle="1" w:styleId="WW8Num6z8">
    <w:name w:val="WW8Num6z8"/>
    <w:rsid w:val="00781037"/>
  </w:style>
  <w:style w:type="character" w:customStyle="1" w:styleId="WW8Num7z0">
    <w:name w:val="WW8Num7z0"/>
    <w:rsid w:val="00781037"/>
  </w:style>
  <w:style w:type="character" w:customStyle="1" w:styleId="WW8Num7z1">
    <w:name w:val="WW8Num7z1"/>
    <w:rsid w:val="00781037"/>
  </w:style>
  <w:style w:type="character" w:customStyle="1" w:styleId="WW8Num7z2">
    <w:name w:val="WW8Num7z2"/>
    <w:rsid w:val="00781037"/>
    <w:rPr>
      <w:rFonts w:eastAsia="Times New Roman" w:cs="Times New Roman"/>
      <w:color w:val="000000"/>
      <w:sz w:val="28"/>
      <w:szCs w:val="28"/>
      <w:lang w:val="ru-RU"/>
    </w:rPr>
  </w:style>
  <w:style w:type="character" w:customStyle="1" w:styleId="WW8Num7z3">
    <w:name w:val="WW8Num7z3"/>
    <w:rsid w:val="00781037"/>
  </w:style>
  <w:style w:type="character" w:customStyle="1" w:styleId="WW8Num7z4">
    <w:name w:val="WW8Num7z4"/>
    <w:rsid w:val="00781037"/>
  </w:style>
  <w:style w:type="character" w:customStyle="1" w:styleId="WW8Num7z5">
    <w:name w:val="WW8Num7z5"/>
    <w:rsid w:val="00781037"/>
  </w:style>
  <w:style w:type="character" w:customStyle="1" w:styleId="WW8Num7z6">
    <w:name w:val="WW8Num7z6"/>
    <w:rsid w:val="00781037"/>
  </w:style>
  <w:style w:type="character" w:customStyle="1" w:styleId="WW8Num7z7">
    <w:name w:val="WW8Num7z7"/>
    <w:rsid w:val="00781037"/>
  </w:style>
  <w:style w:type="character" w:customStyle="1" w:styleId="WW8Num7z8">
    <w:name w:val="WW8Num7z8"/>
    <w:rsid w:val="00781037"/>
  </w:style>
  <w:style w:type="character" w:customStyle="1" w:styleId="WW8Num8z0">
    <w:name w:val="WW8Num8z0"/>
    <w:rsid w:val="00781037"/>
  </w:style>
  <w:style w:type="character" w:customStyle="1" w:styleId="WW8Num8z1">
    <w:name w:val="WW8Num8z1"/>
    <w:rsid w:val="00781037"/>
  </w:style>
  <w:style w:type="character" w:customStyle="1" w:styleId="WW8Num8z2">
    <w:name w:val="WW8Num8z2"/>
    <w:rsid w:val="00781037"/>
    <w:rPr>
      <w:rFonts w:eastAsia="Times New Roman" w:cs="Times New Roman"/>
      <w:color w:val="000000"/>
      <w:sz w:val="28"/>
      <w:szCs w:val="28"/>
    </w:rPr>
  </w:style>
  <w:style w:type="character" w:customStyle="1" w:styleId="WW8Num8z3">
    <w:name w:val="WW8Num8z3"/>
    <w:rsid w:val="00781037"/>
  </w:style>
  <w:style w:type="character" w:customStyle="1" w:styleId="WW8Num8z4">
    <w:name w:val="WW8Num8z4"/>
    <w:rsid w:val="00781037"/>
  </w:style>
  <w:style w:type="character" w:customStyle="1" w:styleId="WW8Num8z5">
    <w:name w:val="WW8Num8z5"/>
    <w:rsid w:val="00781037"/>
  </w:style>
  <w:style w:type="character" w:customStyle="1" w:styleId="WW8Num8z6">
    <w:name w:val="WW8Num8z6"/>
    <w:rsid w:val="00781037"/>
  </w:style>
  <w:style w:type="character" w:customStyle="1" w:styleId="WW8Num8z7">
    <w:name w:val="WW8Num8z7"/>
    <w:rsid w:val="00781037"/>
  </w:style>
  <w:style w:type="character" w:customStyle="1" w:styleId="WW8Num8z8">
    <w:name w:val="WW8Num8z8"/>
    <w:rsid w:val="00781037"/>
  </w:style>
  <w:style w:type="character" w:customStyle="1" w:styleId="WW8Num9z0">
    <w:name w:val="WW8Num9z0"/>
    <w:rsid w:val="00781037"/>
    <w:rPr>
      <w:rFonts w:cs="Times New Roman"/>
      <w:caps w:val="0"/>
      <w:smallCaps w:val="0"/>
      <w:color w:val="212529"/>
      <w:sz w:val="28"/>
      <w:szCs w:val="28"/>
      <w:shd w:val="clear" w:color="auto" w:fill="FFFF00"/>
      <w:lang w:val="ru-RU"/>
    </w:rPr>
  </w:style>
  <w:style w:type="character" w:customStyle="1" w:styleId="WW8Num9z1">
    <w:name w:val="WW8Num9z1"/>
    <w:rsid w:val="00781037"/>
  </w:style>
  <w:style w:type="character" w:customStyle="1" w:styleId="WW8Num9z2">
    <w:name w:val="WW8Num9z2"/>
    <w:rsid w:val="00781037"/>
  </w:style>
  <w:style w:type="character" w:customStyle="1" w:styleId="WW8Num9z3">
    <w:name w:val="WW8Num9z3"/>
    <w:rsid w:val="00781037"/>
  </w:style>
  <w:style w:type="character" w:customStyle="1" w:styleId="WW8Num9z4">
    <w:name w:val="WW8Num9z4"/>
    <w:rsid w:val="00781037"/>
  </w:style>
  <w:style w:type="character" w:customStyle="1" w:styleId="WW8Num9z5">
    <w:name w:val="WW8Num9z5"/>
    <w:rsid w:val="00781037"/>
  </w:style>
  <w:style w:type="character" w:customStyle="1" w:styleId="WW8Num9z6">
    <w:name w:val="WW8Num9z6"/>
    <w:rsid w:val="00781037"/>
  </w:style>
  <w:style w:type="character" w:customStyle="1" w:styleId="WW8Num9z7">
    <w:name w:val="WW8Num9z7"/>
    <w:rsid w:val="00781037"/>
  </w:style>
  <w:style w:type="character" w:customStyle="1" w:styleId="WW8Num9z8">
    <w:name w:val="WW8Num9z8"/>
    <w:rsid w:val="00781037"/>
  </w:style>
  <w:style w:type="character" w:customStyle="1" w:styleId="WW8Num10z0">
    <w:name w:val="WW8Num10z0"/>
    <w:rsid w:val="00781037"/>
  </w:style>
  <w:style w:type="character" w:customStyle="1" w:styleId="WW8Num11z0">
    <w:name w:val="WW8Num11z0"/>
    <w:rsid w:val="00781037"/>
  </w:style>
  <w:style w:type="character" w:customStyle="1" w:styleId="WW8Num12z0">
    <w:name w:val="WW8Num12z0"/>
    <w:rsid w:val="00781037"/>
    <w:rPr>
      <w:rFonts w:ascii="Symbol" w:eastAsia="Times New Roman" w:hAnsi="Symbol" w:cs="OpenSymbol"/>
      <w:color w:val="000000"/>
      <w:sz w:val="28"/>
      <w:szCs w:val="28"/>
    </w:rPr>
  </w:style>
  <w:style w:type="character" w:customStyle="1" w:styleId="WW8Num12z1">
    <w:name w:val="WW8Num12z1"/>
    <w:rsid w:val="00781037"/>
  </w:style>
  <w:style w:type="character" w:customStyle="1" w:styleId="WW8Num12z2">
    <w:name w:val="WW8Num12z2"/>
    <w:rsid w:val="00781037"/>
    <w:rPr>
      <w:sz w:val="28"/>
      <w:szCs w:val="28"/>
    </w:rPr>
  </w:style>
  <w:style w:type="character" w:customStyle="1" w:styleId="WW8Num12z3">
    <w:name w:val="WW8Num12z3"/>
    <w:rsid w:val="00781037"/>
  </w:style>
  <w:style w:type="character" w:customStyle="1" w:styleId="WW8Num12z4">
    <w:name w:val="WW8Num12z4"/>
    <w:rsid w:val="00781037"/>
  </w:style>
  <w:style w:type="character" w:customStyle="1" w:styleId="WW8Num12z5">
    <w:name w:val="WW8Num12z5"/>
    <w:rsid w:val="00781037"/>
  </w:style>
  <w:style w:type="character" w:customStyle="1" w:styleId="WW8Num12z6">
    <w:name w:val="WW8Num12z6"/>
    <w:rsid w:val="00781037"/>
  </w:style>
  <w:style w:type="character" w:customStyle="1" w:styleId="WW8Num12z7">
    <w:name w:val="WW8Num12z7"/>
    <w:rsid w:val="00781037"/>
  </w:style>
  <w:style w:type="character" w:customStyle="1" w:styleId="WW8Num12z8">
    <w:name w:val="WW8Num12z8"/>
    <w:rsid w:val="00781037"/>
  </w:style>
  <w:style w:type="character" w:customStyle="1" w:styleId="WW8Num13z0">
    <w:name w:val="WW8Num13z0"/>
    <w:rsid w:val="00781037"/>
  </w:style>
  <w:style w:type="character" w:customStyle="1" w:styleId="WW8Num13z1">
    <w:name w:val="WW8Num13z1"/>
    <w:rsid w:val="00781037"/>
  </w:style>
  <w:style w:type="character" w:customStyle="1" w:styleId="WW8Num13z2">
    <w:name w:val="WW8Num13z2"/>
    <w:rsid w:val="00781037"/>
    <w:rPr>
      <w:sz w:val="28"/>
      <w:szCs w:val="28"/>
    </w:rPr>
  </w:style>
  <w:style w:type="character" w:customStyle="1" w:styleId="WW8Num13z3">
    <w:name w:val="WW8Num13z3"/>
    <w:rsid w:val="00781037"/>
  </w:style>
  <w:style w:type="character" w:customStyle="1" w:styleId="WW8Num13z4">
    <w:name w:val="WW8Num13z4"/>
    <w:rsid w:val="00781037"/>
  </w:style>
  <w:style w:type="character" w:customStyle="1" w:styleId="WW8Num13z5">
    <w:name w:val="WW8Num13z5"/>
    <w:rsid w:val="00781037"/>
  </w:style>
  <w:style w:type="character" w:customStyle="1" w:styleId="WW8Num13z6">
    <w:name w:val="WW8Num13z6"/>
    <w:rsid w:val="00781037"/>
  </w:style>
  <w:style w:type="character" w:customStyle="1" w:styleId="WW8Num13z7">
    <w:name w:val="WW8Num13z7"/>
    <w:rsid w:val="00781037"/>
  </w:style>
  <w:style w:type="character" w:customStyle="1" w:styleId="WW8Num13z8">
    <w:name w:val="WW8Num13z8"/>
    <w:rsid w:val="00781037"/>
  </w:style>
  <w:style w:type="character" w:customStyle="1" w:styleId="WW8Num14z0">
    <w:name w:val="WW8Num14z0"/>
    <w:rsid w:val="00781037"/>
    <w:rPr>
      <w:rFonts w:ascii="Symbol" w:hAnsi="Symbol" w:cs="OpenSymbol"/>
      <w:sz w:val="28"/>
      <w:szCs w:val="28"/>
    </w:rPr>
  </w:style>
  <w:style w:type="character" w:customStyle="1" w:styleId="WW8Num14z1">
    <w:name w:val="WW8Num14z1"/>
    <w:rsid w:val="00781037"/>
  </w:style>
  <w:style w:type="character" w:customStyle="1" w:styleId="WW8Num14z2">
    <w:name w:val="WW8Num14z2"/>
    <w:rsid w:val="00781037"/>
    <w:rPr>
      <w:rFonts w:eastAsia="Times New Roman" w:cs="Times New Roman"/>
      <w:sz w:val="28"/>
      <w:szCs w:val="28"/>
    </w:rPr>
  </w:style>
  <w:style w:type="character" w:customStyle="1" w:styleId="WW8Num14z3">
    <w:name w:val="WW8Num14z3"/>
    <w:rsid w:val="00781037"/>
  </w:style>
  <w:style w:type="character" w:customStyle="1" w:styleId="WW8Num14z4">
    <w:name w:val="WW8Num14z4"/>
    <w:rsid w:val="00781037"/>
  </w:style>
  <w:style w:type="character" w:customStyle="1" w:styleId="WW8Num14z5">
    <w:name w:val="WW8Num14z5"/>
    <w:rsid w:val="00781037"/>
  </w:style>
  <w:style w:type="character" w:customStyle="1" w:styleId="WW8Num14z6">
    <w:name w:val="WW8Num14z6"/>
    <w:rsid w:val="00781037"/>
  </w:style>
  <w:style w:type="character" w:customStyle="1" w:styleId="WW8Num14z7">
    <w:name w:val="WW8Num14z7"/>
    <w:rsid w:val="00781037"/>
  </w:style>
  <w:style w:type="character" w:customStyle="1" w:styleId="WW8Num14z8">
    <w:name w:val="WW8Num14z8"/>
    <w:rsid w:val="00781037"/>
  </w:style>
  <w:style w:type="character" w:customStyle="1" w:styleId="WW8Num15z0">
    <w:name w:val="WW8Num15z0"/>
    <w:rsid w:val="00781037"/>
    <w:rPr>
      <w:rFonts w:ascii="Symbol" w:hAnsi="Symbol" w:cs="OpenSymbol"/>
    </w:rPr>
  </w:style>
  <w:style w:type="character" w:customStyle="1" w:styleId="WW8Num15z1">
    <w:name w:val="WW8Num15z1"/>
    <w:rsid w:val="00781037"/>
  </w:style>
  <w:style w:type="character" w:customStyle="1" w:styleId="WW8Num15z2">
    <w:name w:val="WW8Num15z2"/>
    <w:rsid w:val="00781037"/>
    <w:rPr>
      <w:rFonts w:eastAsia="Times New Roman" w:cs="Times New Roman"/>
      <w:sz w:val="28"/>
      <w:szCs w:val="28"/>
    </w:rPr>
  </w:style>
  <w:style w:type="character" w:customStyle="1" w:styleId="WW8Num15z3">
    <w:name w:val="WW8Num15z3"/>
    <w:rsid w:val="00781037"/>
  </w:style>
  <w:style w:type="character" w:customStyle="1" w:styleId="WW8Num15z4">
    <w:name w:val="WW8Num15z4"/>
    <w:rsid w:val="00781037"/>
  </w:style>
  <w:style w:type="character" w:customStyle="1" w:styleId="WW8Num15z5">
    <w:name w:val="WW8Num15z5"/>
    <w:rsid w:val="00781037"/>
  </w:style>
  <w:style w:type="character" w:customStyle="1" w:styleId="WW8Num15z6">
    <w:name w:val="WW8Num15z6"/>
    <w:rsid w:val="00781037"/>
  </w:style>
  <w:style w:type="character" w:customStyle="1" w:styleId="WW8Num15z7">
    <w:name w:val="WW8Num15z7"/>
    <w:rsid w:val="00781037"/>
  </w:style>
  <w:style w:type="character" w:customStyle="1" w:styleId="WW8Num15z8">
    <w:name w:val="WW8Num15z8"/>
    <w:rsid w:val="00781037"/>
  </w:style>
  <w:style w:type="character" w:customStyle="1" w:styleId="WW8Num16z0">
    <w:name w:val="WW8Num16z0"/>
    <w:rsid w:val="00781037"/>
  </w:style>
  <w:style w:type="character" w:customStyle="1" w:styleId="WW8Num16z1">
    <w:name w:val="WW8Num16z1"/>
    <w:rsid w:val="00781037"/>
  </w:style>
  <w:style w:type="character" w:customStyle="1" w:styleId="WW8Num16z2">
    <w:name w:val="WW8Num16z2"/>
    <w:rsid w:val="00781037"/>
    <w:rPr>
      <w:sz w:val="28"/>
      <w:szCs w:val="28"/>
    </w:rPr>
  </w:style>
  <w:style w:type="character" w:customStyle="1" w:styleId="WW8Num16z3">
    <w:name w:val="WW8Num16z3"/>
    <w:rsid w:val="00781037"/>
  </w:style>
  <w:style w:type="character" w:customStyle="1" w:styleId="WW8Num16z4">
    <w:name w:val="WW8Num16z4"/>
    <w:rsid w:val="00781037"/>
  </w:style>
  <w:style w:type="character" w:customStyle="1" w:styleId="WW8Num16z5">
    <w:name w:val="WW8Num16z5"/>
    <w:rsid w:val="00781037"/>
  </w:style>
  <w:style w:type="character" w:customStyle="1" w:styleId="WW8Num16z6">
    <w:name w:val="WW8Num16z6"/>
    <w:rsid w:val="00781037"/>
  </w:style>
  <w:style w:type="character" w:customStyle="1" w:styleId="WW8Num16z7">
    <w:name w:val="WW8Num16z7"/>
    <w:rsid w:val="00781037"/>
  </w:style>
  <w:style w:type="character" w:customStyle="1" w:styleId="WW8Num16z8">
    <w:name w:val="WW8Num16z8"/>
    <w:rsid w:val="00781037"/>
  </w:style>
  <w:style w:type="character" w:customStyle="1" w:styleId="WW8Num17z0">
    <w:name w:val="WW8Num17z0"/>
    <w:rsid w:val="00781037"/>
  </w:style>
  <w:style w:type="character" w:customStyle="1" w:styleId="WW8Num17z1">
    <w:name w:val="WW8Num17z1"/>
    <w:rsid w:val="00781037"/>
  </w:style>
  <w:style w:type="character" w:customStyle="1" w:styleId="WW8Num17z2">
    <w:name w:val="WW8Num17z2"/>
    <w:rsid w:val="00781037"/>
    <w:rPr>
      <w:sz w:val="28"/>
      <w:szCs w:val="28"/>
    </w:rPr>
  </w:style>
  <w:style w:type="character" w:customStyle="1" w:styleId="WW8Num17z3">
    <w:name w:val="WW8Num17z3"/>
    <w:rsid w:val="00781037"/>
  </w:style>
  <w:style w:type="character" w:customStyle="1" w:styleId="WW8Num17z4">
    <w:name w:val="WW8Num17z4"/>
    <w:rsid w:val="00781037"/>
  </w:style>
  <w:style w:type="character" w:customStyle="1" w:styleId="WW8Num17z5">
    <w:name w:val="WW8Num17z5"/>
    <w:rsid w:val="00781037"/>
  </w:style>
  <w:style w:type="character" w:customStyle="1" w:styleId="WW8Num17z6">
    <w:name w:val="WW8Num17z6"/>
    <w:rsid w:val="00781037"/>
  </w:style>
  <w:style w:type="character" w:customStyle="1" w:styleId="WW8Num17z7">
    <w:name w:val="WW8Num17z7"/>
    <w:rsid w:val="00781037"/>
  </w:style>
  <w:style w:type="character" w:customStyle="1" w:styleId="WW8Num17z8">
    <w:name w:val="WW8Num17z8"/>
    <w:rsid w:val="00781037"/>
  </w:style>
  <w:style w:type="character" w:customStyle="1" w:styleId="WW8Num18z0">
    <w:name w:val="WW8Num18z0"/>
    <w:rsid w:val="00781037"/>
  </w:style>
  <w:style w:type="character" w:customStyle="1" w:styleId="WW8Num18z1">
    <w:name w:val="WW8Num18z1"/>
    <w:rsid w:val="00781037"/>
  </w:style>
  <w:style w:type="character" w:customStyle="1" w:styleId="WW8Num18z2">
    <w:name w:val="WW8Num18z2"/>
    <w:rsid w:val="00781037"/>
    <w:rPr>
      <w:sz w:val="28"/>
      <w:szCs w:val="28"/>
    </w:rPr>
  </w:style>
  <w:style w:type="character" w:customStyle="1" w:styleId="WW8Num18z3">
    <w:name w:val="WW8Num18z3"/>
    <w:rsid w:val="00781037"/>
  </w:style>
  <w:style w:type="character" w:customStyle="1" w:styleId="WW8Num18z4">
    <w:name w:val="WW8Num18z4"/>
    <w:rsid w:val="00781037"/>
  </w:style>
  <w:style w:type="character" w:customStyle="1" w:styleId="WW8Num18z5">
    <w:name w:val="WW8Num18z5"/>
    <w:rsid w:val="00781037"/>
  </w:style>
  <w:style w:type="character" w:customStyle="1" w:styleId="WW8Num18z6">
    <w:name w:val="WW8Num18z6"/>
    <w:rsid w:val="00781037"/>
  </w:style>
  <w:style w:type="character" w:customStyle="1" w:styleId="WW8Num18z7">
    <w:name w:val="WW8Num18z7"/>
    <w:rsid w:val="00781037"/>
  </w:style>
  <w:style w:type="character" w:customStyle="1" w:styleId="WW8Num18z8">
    <w:name w:val="WW8Num18z8"/>
    <w:rsid w:val="00781037"/>
  </w:style>
  <w:style w:type="character" w:customStyle="1" w:styleId="WW8Num19z0">
    <w:name w:val="WW8Num19z0"/>
    <w:rsid w:val="00781037"/>
  </w:style>
  <w:style w:type="character" w:customStyle="1" w:styleId="WW8Num19z1">
    <w:name w:val="WW8Num19z1"/>
    <w:rsid w:val="00781037"/>
  </w:style>
  <w:style w:type="character" w:customStyle="1" w:styleId="WW8Num19z2">
    <w:name w:val="WW8Num19z2"/>
    <w:rsid w:val="00781037"/>
    <w:rPr>
      <w:rFonts w:eastAsia="Times New Roman" w:cs="Times New Roman"/>
      <w:b w:val="0"/>
      <w:bCs w:val="0"/>
      <w:color w:val="auto"/>
      <w:sz w:val="28"/>
      <w:szCs w:val="28"/>
      <w:lang w:val="ru-RU"/>
    </w:rPr>
  </w:style>
  <w:style w:type="character" w:customStyle="1" w:styleId="WW8Num19z3">
    <w:name w:val="WW8Num19z3"/>
    <w:rsid w:val="00781037"/>
  </w:style>
  <w:style w:type="character" w:customStyle="1" w:styleId="WW8Num19z4">
    <w:name w:val="WW8Num19z4"/>
    <w:rsid w:val="00781037"/>
  </w:style>
  <w:style w:type="character" w:customStyle="1" w:styleId="WW8Num19z5">
    <w:name w:val="WW8Num19z5"/>
    <w:rsid w:val="00781037"/>
  </w:style>
  <w:style w:type="character" w:customStyle="1" w:styleId="WW8Num19z6">
    <w:name w:val="WW8Num19z6"/>
    <w:rsid w:val="00781037"/>
  </w:style>
  <w:style w:type="character" w:customStyle="1" w:styleId="WW8Num19z7">
    <w:name w:val="WW8Num19z7"/>
    <w:rsid w:val="00781037"/>
  </w:style>
  <w:style w:type="character" w:customStyle="1" w:styleId="WW8Num19z8">
    <w:name w:val="WW8Num19z8"/>
    <w:rsid w:val="00781037"/>
  </w:style>
  <w:style w:type="character" w:customStyle="1" w:styleId="WW8Num20z0">
    <w:name w:val="WW8Num20z0"/>
    <w:rsid w:val="00781037"/>
  </w:style>
  <w:style w:type="character" w:customStyle="1" w:styleId="WW8Num20z1">
    <w:name w:val="WW8Num20z1"/>
    <w:rsid w:val="00781037"/>
  </w:style>
  <w:style w:type="character" w:customStyle="1" w:styleId="WW8Num20z2">
    <w:name w:val="WW8Num20z2"/>
    <w:rsid w:val="00781037"/>
    <w:rPr>
      <w:b w:val="0"/>
      <w:bCs w:val="0"/>
      <w:sz w:val="28"/>
      <w:szCs w:val="28"/>
    </w:rPr>
  </w:style>
  <w:style w:type="character" w:customStyle="1" w:styleId="WW8Num20z3">
    <w:name w:val="WW8Num20z3"/>
    <w:rsid w:val="00781037"/>
  </w:style>
  <w:style w:type="character" w:customStyle="1" w:styleId="WW8Num20z4">
    <w:name w:val="WW8Num20z4"/>
    <w:rsid w:val="00781037"/>
  </w:style>
  <w:style w:type="character" w:customStyle="1" w:styleId="WW8Num20z5">
    <w:name w:val="WW8Num20z5"/>
    <w:rsid w:val="00781037"/>
  </w:style>
  <w:style w:type="character" w:customStyle="1" w:styleId="WW8Num20z6">
    <w:name w:val="WW8Num20z6"/>
    <w:rsid w:val="00781037"/>
  </w:style>
  <w:style w:type="character" w:customStyle="1" w:styleId="WW8Num20z7">
    <w:name w:val="WW8Num20z7"/>
    <w:rsid w:val="00781037"/>
  </w:style>
  <w:style w:type="character" w:customStyle="1" w:styleId="WW8Num20z8">
    <w:name w:val="WW8Num20z8"/>
    <w:rsid w:val="00781037"/>
  </w:style>
  <w:style w:type="character" w:customStyle="1" w:styleId="WW8Num21z0">
    <w:name w:val="WW8Num21z0"/>
    <w:rsid w:val="00781037"/>
  </w:style>
  <w:style w:type="character" w:customStyle="1" w:styleId="WW8Num21z1">
    <w:name w:val="WW8Num21z1"/>
    <w:rsid w:val="00781037"/>
  </w:style>
  <w:style w:type="character" w:customStyle="1" w:styleId="WW8Num21z2">
    <w:name w:val="WW8Num21z2"/>
    <w:rsid w:val="00781037"/>
    <w:rPr>
      <w:sz w:val="28"/>
      <w:szCs w:val="28"/>
    </w:rPr>
  </w:style>
  <w:style w:type="character" w:customStyle="1" w:styleId="WW8Num21z3">
    <w:name w:val="WW8Num21z3"/>
    <w:rsid w:val="00781037"/>
  </w:style>
  <w:style w:type="character" w:customStyle="1" w:styleId="WW8Num21z4">
    <w:name w:val="WW8Num21z4"/>
    <w:rsid w:val="00781037"/>
  </w:style>
  <w:style w:type="character" w:customStyle="1" w:styleId="WW8Num21z5">
    <w:name w:val="WW8Num21z5"/>
    <w:rsid w:val="00781037"/>
  </w:style>
  <w:style w:type="character" w:customStyle="1" w:styleId="WW8Num21z6">
    <w:name w:val="WW8Num21z6"/>
    <w:rsid w:val="00781037"/>
  </w:style>
  <w:style w:type="character" w:customStyle="1" w:styleId="WW8Num21z7">
    <w:name w:val="WW8Num21z7"/>
    <w:rsid w:val="00781037"/>
  </w:style>
  <w:style w:type="character" w:customStyle="1" w:styleId="WW8Num21z8">
    <w:name w:val="WW8Num21z8"/>
    <w:rsid w:val="00781037"/>
  </w:style>
  <w:style w:type="character" w:customStyle="1" w:styleId="WW8Num22z0">
    <w:name w:val="WW8Num22z0"/>
    <w:rsid w:val="00781037"/>
  </w:style>
  <w:style w:type="character" w:customStyle="1" w:styleId="WW8Num23z0">
    <w:name w:val="WW8Num23z0"/>
    <w:rsid w:val="00781037"/>
  </w:style>
  <w:style w:type="character" w:customStyle="1" w:styleId="WW8Num23z1">
    <w:name w:val="WW8Num23z1"/>
    <w:rsid w:val="00781037"/>
  </w:style>
  <w:style w:type="character" w:customStyle="1" w:styleId="WW8Num23z2">
    <w:name w:val="WW8Num23z2"/>
    <w:rsid w:val="00781037"/>
    <w:rPr>
      <w:sz w:val="28"/>
      <w:szCs w:val="28"/>
    </w:rPr>
  </w:style>
  <w:style w:type="character" w:customStyle="1" w:styleId="WW8Num23z3">
    <w:name w:val="WW8Num23z3"/>
    <w:rsid w:val="00781037"/>
  </w:style>
  <w:style w:type="character" w:customStyle="1" w:styleId="WW8Num23z4">
    <w:name w:val="WW8Num23z4"/>
    <w:rsid w:val="00781037"/>
  </w:style>
  <w:style w:type="character" w:customStyle="1" w:styleId="WW8Num23z5">
    <w:name w:val="WW8Num23z5"/>
    <w:rsid w:val="00781037"/>
  </w:style>
  <w:style w:type="character" w:customStyle="1" w:styleId="WW8Num23z6">
    <w:name w:val="WW8Num23z6"/>
    <w:rsid w:val="00781037"/>
  </w:style>
  <w:style w:type="character" w:customStyle="1" w:styleId="WW8Num23z7">
    <w:name w:val="WW8Num23z7"/>
    <w:rsid w:val="00781037"/>
  </w:style>
  <w:style w:type="character" w:customStyle="1" w:styleId="WW8Num23z8">
    <w:name w:val="WW8Num23z8"/>
    <w:rsid w:val="00781037"/>
  </w:style>
  <w:style w:type="character" w:customStyle="1" w:styleId="WW8Num24z0">
    <w:name w:val="WW8Num24z0"/>
    <w:rsid w:val="00781037"/>
    <w:rPr>
      <w:sz w:val="28"/>
      <w:szCs w:val="28"/>
    </w:rPr>
  </w:style>
  <w:style w:type="character" w:customStyle="1" w:styleId="WW8Num24z1">
    <w:name w:val="WW8Num24z1"/>
    <w:rsid w:val="00781037"/>
  </w:style>
  <w:style w:type="character" w:customStyle="1" w:styleId="WW8Num24z2">
    <w:name w:val="WW8Num24z2"/>
    <w:rsid w:val="00781037"/>
    <w:rPr>
      <w:sz w:val="28"/>
      <w:szCs w:val="28"/>
    </w:rPr>
  </w:style>
  <w:style w:type="character" w:customStyle="1" w:styleId="WW8Num24z3">
    <w:name w:val="WW8Num24z3"/>
    <w:rsid w:val="00781037"/>
  </w:style>
  <w:style w:type="character" w:customStyle="1" w:styleId="WW8Num24z4">
    <w:name w:val="WW8Num24z4"/>
    <w:rsid w:val="00781037"/>
  </w:style>
  <w:style w:type="character" w:customStyle="1" w:styleId="WW8Num24z5">
    <w:name w:val="WW8Num24z5"/>
    <w:rsid w:val="00781037"/>
  </w:style>
  <w:style w:type="character" w:customStyle="1" w:styleId="WW8Num24z6">
    <w:name w:val="WW8Num24z6"/>
    <w:rsid w:val="00781037"/>
  </w:style>
  <w:style w:type="character" w:customStyle="1" w:styleId="WW8Num24z7">
    <w:name w:val="WW8Num24z7"/>
    <w:rsid w:val="00781037"/>
  </w:style>
  <w:style w:type="character" w:customStyle="1" w:styleId="WW8Num24z8">
    <w:name w:val="WW8Num24z8"/>
    <w:rsid w:val="00781037"/>
  </w:style>
  <w:style w:type="character" w:customStyle="1" w:styleId="WW8Num25z0">
    <w:name w:val="WW8Num25z0"/>
    <w:rsid w:val="00781037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25z1">
    <w:name w:val="WW8Num25z1"/>
    <w:rsid w:val="00781037"/>
  </w:style>
  <w:style w:type="character" w:customStyle="1" w:styleId="WW8Num25z2">
    <w:name w:val="WW8Num25z2"/>
    <w:rsid w:val="00781037"/>
    <w:rPr>
      <w:sz w:val="28"/>
      <w:szCs w:val="28"/>
    </w:rPr>
  </w:style>
  <w:style w:type="character" w:customStyle="1" w:styleId="WW8Num25z3">
    <w:name w:val="WW8Num25z3"/>
    <w:rsid w:val="00781037"/>
  </w:style>
  <w:style w:type="character" w:customStyle="1" w:styleId="WW8Num25z4">
    <w:name w:val="WW8Num25z4"/>
    <w:rsid w:val="00781037"/>
  </w:style>
  <w:style w:type="character" w:customStyle="1" w:styleId="WW8Num25z5">
    <w:name w:val="WW8Num25z5"/>
    <w:rsid w:val="00781037"/>
  </w:style>
  <w:style w:type="character" w:customStyle="1" w:styleId="WW8Num25z6">
    <w:name w:val="WW8Num25z6"/>
    <w:rsid w:val="00781037"/>
  </w:style>
  <w:style w:type="character" w:customStyle="1" w:styleId="WW8Num25z7">
    <w:name w:val="WW8Num25z7"/>
    <w:rsid w:val="00781037"/>
  </w:style>
  <w:style w:type="character" w:customStyle="1" w:styleId="WW8Num25z8">
    <w:name w:val="WW8Num25z8"/>
    <w:rsid w:val="00781037"/>
  </w:style>
  <w:style w:type="character" w:customStyle="1" w:styleId="WW8Num26z0">
    <w:name w:val="WW8Num26z0"/>
    <w:rsid w:val="00781037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26z1">
    <w:name w:val="WW8Num26z1"/>
    <w:rsid w:val="00781037"/>
  </w:style>
  <w:style w:type="character" w:customStyle="1" w:styleId="WW8Num26z2">
    <w:name w:val="WW8Num26z2"/>
    <w:rsid w:val="00781037"/>
    <w:rPr>
      <w:sz w:val="28"/>
      <w:szCs w:val="28"/>
    </w:rPr>
  </w:style>
  <w:style w:type="character" w:customStyle="1" w:styleId="WW8Num26z3">
    <w:name w:val="WW8Num26z3"/>
    <w:rsid w:val="00781037"/>
  </w:style>
  <w:style w:type="character" w:customStyle="1" w:styleId="WW8Num26z4">
    <w:name w:val="WW8Num26z4"/>
    <w:rsid w:val="00781037"/>
  </w:style>
  <w:style w:type="character" w:customStyle="1" w:styleId="WW8Num26z5">
    <w:name w:val="WW8Num26z5"/>
    <w:rsid w:val="00781037"/>
  </w:style>
  <w:style w:type="character" w:customStyle="1" w:styleId="WW8Num26z6">
    <w:name w:val="WW8Num26z6"/>
    <w:rsid w:val="00781037"/>
  </w:style>
  <w:style w:type="character" w:customStyle="1" w:styleId="WW8Num26z7">
    <w:name w:val="WW8Num26z7"/>
    <w:rsid w:val="00781037"/>
  </w:style>
  <w:style w:type="character" w:customStyle="1" w:styleId="WW8Num26z8">
    <w:name w:val="WW8Num26z8"/>
    <w:rsid w:val="00781037"/>
  </w:style>
  <w:style w:type="character" w:customStyle="1" w:styleId="WW8Num27z0">
    <w:name w:val="WW8Num27z0"/>
    <w:rsid w:val="00781037"/>
  </w:style>
  <w:style w:type="character" w:customStyle="1" w:styleId="WW8Num27z1">
    <w:name w:val="WW8Num27z1"/>
    <w:rsid w:val="00781037"/>
  </w:style>
  <w:style w:type="character" w:customStyle="1" w:styleId="WW8Num27z2">
    <w:name w:val="WW8Num27z2"/>
    <w:rsid w:val="00781037"/>
    <w:rPr>
      <w:sz w:val="28"/>
      <w:szCs w:val="28"/>
    </w:rPr>
  </w:style>
  <w:style w:type="character" w:customStyle="1" w:styleId="WW8Num27z3">
    <w:name w:val="WW8Num27z3"/>
    <w:rsid w:val="00781037"/>
  </w:style>
  <w:style w:type="character" w:customStyle="1" w:styleId="WW8Num27z4">
    <w:name w:val="WW8Num27z4"/>
    <w:rsid w:val="00781037"/>
  </w:style>
  <w:style w:type="character" w:customStyle="1" w:styleId="WW8Num27z5">
    <w:name w:val="WW8Num27z5"/>
    <w:rsid w:val="00781037"/>
  </w:style>
  <w:style w:type="character" w:customStyle="1" w:styleId="WW8Num27z6">
    <w:name w:val="WW8Num27z6"/>
    <w:rsid w:val="00781037"/>
  </w:style>
  <w:style w:type="character" w:customStyle="1" w:styleId="WW8Num27z7">
    <w:name w:val="WW8Num27z7"/>
    <w:rsid w:val="00781037"/>
  </w:style>
  <w:style w:type="character" w:customStyle="1" w:styleId="WW8Num27z8">
    <w:name w:val="WW8Num27z8"/>
    <w:rsid w:val="00781037"/>
  </w:style>
  <w:style w:type="character" w:customStyle="1" w:styleId="WW8Num28z0">
    <w:name w:val="WW8Num28z0"/>
    <w:rsid w:val="00781037"/>
    <w:rPr>
      <w:rFonts w:ascii="Symbol" w:hAnsi="Symbol" w:cs="OpenSymbol"/>
      <w:sz w:val="28"/>
      <w:szCs w:val="28"/>
    </w:rPr>
  </w:style>
  <w:style w:type="character" w:customStyle="1" w:styleId="WW8Num28z1">
    <w:name w:val="WW8Num28z1"/>
    <w:rsid w:val="00781037"/>
  </w:style>
  <w:style w:type="character" w:customStyle="1" w:styleId="WW8Num28z2">
    <w:name w:val="WW8Num28z2"/>
    <w:rsid w:val="00781037"/>
    <w:rPr>
      <w:rFonts w:cs="Times New Roman"/>
      <w:color w:val="000000"/>
      <w:sz w:val="28"/>
      <w:szCs w:val="28"/>
    </w:rPr>
  </w:style>
  <w:style w:type="character" w:customStyle="1" w:styleId="WW8Num28z3">
    <w:name w:val="WW8Num28z3"/>
    <w:rsid w:val="00781037"/>
  </w:style>
  <w:style w:type="character" w:customStyle="1" w:styleId="WW8Num28z4">
    <w:name w:val="WW8Num28z4"/>
    <w:rsid w:val="00781037"/>
  </w:style>
  <w:style w:type="character" w:customStyle="1" w:styleId="WW8Num28z5">
    <w:name w:val="WW8Num28z5"/>
    <w:rsid w:val="00781037"/>
  </w:style>
  <w:style w:type="character" w:customStyle="1" w:styleId="WW8Num28z6">
    <w:name w:val="WW8Num28z6"/>
    <w:rsid w:val="00781037"/>
  </w:style>
  <w:style w:type="character" w:customStyle="1" w:styleId="WW8Num28z7">
    <w:name w:val="WW8Num28z7"/>
    <w:rsid w:val="00781037"/>
  </w:style>
  <w:style w:type="character" w:customStyle="1" w:styleId="WW8Num28z8">
    <w:name w:val="WW8Num28z8"/>
    <w:rsid w:val="00781037"/>
  </w:style>
  <w:style w:type="character" w:customStyle="1" w:styleId="WW8Num29z0">
    <w:name w:val="WW8Num29z0"/>
    <w:rsid w:val="00781037"/>
    <w:rPr>
      <w:rFonts w:ascii="Symbol" w:hAnsi="Symbol" w:cs="OpenSymbol"/>
      <w:sz w:val="28"/>
      <w:szCs w:val="28"/>
    </w:rPr>
  </w:style>
  <w:style w:type="character" w:customStyle="1" w:styleId="WW8Num29z1">
    <w:name w:val="WW8Num29z1"/>
    <w:rsid w:val="00781037"/>
  </w:style>
  <w:style w:type="character" w:customStyle="1" w:styleId="WW8Num29z2">
    <w:name w:val="WW8Num29z2"/>
    <w:rsid w:val="00781037"/>
  </w:style>
  <w:style w:type="character" w:customStyle="1" w:styleId="WW8Num29z3">
    <w:name w:val="WW8Num29z3"/>
    <w:rsid w:val="00781037"/>
  </w:style>
  <w:style w:type="character" w:customStyle="1" w:styleId="WW8Num29z4">
    <w:name w:val="WW8Num29z4"/>
    <w:rsid w:val="00781037"/>
  </w:style>
  <w:style w:type="character" w:customStyle="1" w:styleId="WW8Num29z5">
    <w:name w:val="WW8Num29z5"/>
    <w:rsid w:val="00781037"/>
  </w:style>
  <w:style w:type="character" w:customStyle="1" w:styleId="WW8Num29z6">
    <w:name w:val="WW8Num29z6"/>
    <w:rsid w:val="00781037"/>
  </w:style>
  <w:style w:type="character" w:customStyle="1" w:styleId="WW8Num29z7">
    <w:name w:val="WW8Num29z7"/>
    <w:rsid w:val="00781037"/>
  </w:style>
  <w:style w:type="character" w:customStyle="1" w:styleId="WW8Num29z8">
    <w:name w:val="WW8Num29z8"/>
    <w:rsid w:val="00781037"/>
  </w:style>
  <w:style w:type="character" w:customStyle="1" w:styleId="WW8Num30z0">
    <w:name w:val="WW8Num30z0"/>
    <w:rsid w:val="00781037"/>
    <w:rPr>
      <w:sz w:val="28"/>
      <w:szCs w:val="28"/>
    </w:rPr>
  </w:style>
  <w:style w:type="character" w:customStyle="1" w:styleId="WW8Num30z1">
    <w:name w:val="WW8Num30z1"/>
    <w:rsid w:val="00781037"/>
  </w:style>
  <w:style w:type="character" w:customStyle="1" w:styleId="WW8Num30z2">
    <w:name w:val="WW8Num30z2"/>
    <w:rsid w:val="00781037"/>
  </w:style>
  <w:style w:type="character" w:customStyle="1" w:styleId="WW8Num30z3">
    <w:name w:val="WW8Num30z3"/>
    <w:rsid w:val="00781037"/>
  </w:style>
  <w:style w:type="character" w:customStyle="1" w:styleId="WW8Num30z4">
    <w:name w:val="WW8Num30z4"/>
    <w:rsid w:val="00781037"/>
  </w:style>
  <w:style w:type="character" w:customStyle="1" w:styleId="WW8Num30z5">
    <w:name w:val="WW8Num30z5"/>
    <w:rsid w:val="00781037"/>
  </w:style>
  <w:style w:type="character" w:customStyle="1" w:styleId="WW8Num30z6">
    <w:name w:val="WW8Num30z6"/>
    <w:rsid w:val="00781037"/>
  </w:style>
  <w:style w:type="character" w:customStyle="1" w:styleId="WW8Num30z7">
    <w:name w:val="WW8Num30z7"/>
    <w:rsid w:val="00781037"/>
  </w:style>
  <w:style w:type="character" w:customStyle="1" w:styleId="WW8Num30z8">
    <w:name w:val="WW8Num30z8"/>
    <w:rsid w:val="00781037"/>
  </w:style>
  <w:style w:type="character" w:customStyle="1" w:styleId="WW8Num31z0">
    <w:name w:val="WW8Num31z0"/>
    <w:rsid w:val="00781037"/>
  </w:style>
  <w:style w:type="character" w:customStyle="1" w:styleId="WW8Num31z1">
    <w:name w:val="WW8Num31z1"/>
    <w:rsid w:val="00781037"/>
  </w:style>
  <w:style w:type="character" w:customStyle="1" w:styleId="WW8Num31z2">
    <w:name w:val="WW8Num31z2"/>
    <w:rsid w:val="00781037"/>
    <w:rPr>
      <w:sz w:val="28"/>
      <w:szCs w:val="28"/>
    </w:rPr>
  </w:style>
  <w:style w:type="character" w:customStyle="1" w:styleId="WW8Num31z3">
    <w:name w:val="WW8Num31z3"/>
    <w:rsid w:val="00781037"/>
  </w:style>
  <w:style w:type="character" w:customStyle="1" w:styleId="WW8Num31z4">
    <w:name w:val="WW8Num31z4"/>
    <w:rsid w:val="00781037"/>
  </w:style>
  <w:style w:type="character" w:customStyle="1" w:styleId="WW8Num31z5">
    <w:name w:val="WW8Num31z5"/>
    <w:rsid w:val="00781037"/>
  </w:style>
  <w:style w:type="character" w:customStyle="1" w:styleId="WW8Num31z6">
    <w:name w:val="WW8Num31z6"/>
    <w:rsid w:val="00781037"/>
  </w:style>
  <w:style w:type="character" w:customStyle="1" w:styleId="WW8Num31z7">
    <w:name w:val="WW8Num31z7"/>
    <w:rsid w:val="00781037"/>
  </w:style>
  <w:style w:type="character" w:customStyle="1" w:styleId="WW8Num31z8">
    <w:name w:val="WW8Num31z8"/>
    <w:rsid w:val="00781037"/>
  </w:style>
  <w:style w:type="character" w:customStyle="1" w:styleId="WW8Num32z0">
    <w:name w:val="WW8Num32z0"/>
    <w:rsid w:val="00781037"/>
  </w:style>
  <w:style w:type="character" w:customStyle="1" w:styleId="WW8Num32z1">
    <w:name w:val="WW8Num32z1"/>
    <w:rsid w:val="00781037"/>
  </w:style>
  <w:style w:type="character" w:customStyle="1" w:styleId="WW8Num32z2">
    <w:name w:val="WW8Num32z2"/>
    <w:rsid w:val="00781037"/>
    <w:rPr>
      <w:sz w:val="28"/>
      <w:szCs w:val="28"/>
    </w:rPr>
  </w:style>
  <w:style w:type="character" w:customStyle="1" w:styleId="WW8Num32z3">
    <w:name w:val="WW8Num32z3"/>
    <w:rsid w:val="00781037"/>
  </w:style>
  <w:style w:type="character" w:customStyle="1" w:styleId="WW8Num32z4">
    <w:name w:val="WW8Num32z4"/>
    <w:rsid w:val="00781037"/>
  </w:style>
  <w:style w:type="character" w:customStyle="1" w:styleId="WW8Num32z5">
    <w:name w:val="WW8Num32z5"/>
    <w:rsid w:val="00781037"/>
  </w:style>
  <w:style w:type="character" w:customStyle="1" w:styleId="WW8Num32z6">
    <w:name w:val="WW8Num32z6"/>
    <w:rsid w:val="00781037"/>
  </w:style>
  <w:style w:type="character" w:customStyle="1" w:styleId="WW8Num32z7">
    <w:name w:val="WW8Num32z7"/>
    <w:rsid w:val="00781037"/>
  </w:style>
  <w:style w:type="character" w:customStyle="1" w:styleId="WW8Num32z8">
    <w:name w:val="WW8Num32z8"/>
    <w:rsid w:val="00781037"/>
  </w:style>
  <w:style w:type="character" w:customStyle="1" w:styleId="WW8Num33z0">
    <w:name w:val="WW8Num33z0"/>
    <w:rsid w:val="00781037"/>
  </w:style>
  <w:style w:type="character" w:customStyle="1" w:styleId="WW8Num33z1">
    <w:name w:val="WW8Num33z1"/>
    <w:rsid w:val="00781037"/>
  </w:style>
  <w:style w:type="character" w:customStyle="1" w:styleId="WW8Num33z2">
    <w:name w:val="WW8Num33z2"/>
    <w:rsid w:val="00781037"/>
    <w:rPr>
      <w:sz w:val="28"/>
      <w:szCs w:val="28"/>
    </w:rPr>
  </w:style>
  <w:style w:type="character" w:customStyle="1" w:styleId="WW8Num33z3">
    <w:name w:val="WW8Num33z3"/>
    <w:rsid w:val="00781037"/>
  </w:style>
  <w:style w:type="character" w:customStyle="1" w:styleId="WW8Num33z4">
    <w:name w:val="WW8Num33z4"/>
    <w:rsid w:val="00781037"/>
  </w:style>
  <w:style w:type="character" w:customStyle="1" w:styleId="WW8Num33z5">
    <w:name w:val="WW8Num33z5"/>
    <w:rsid w:val="00781037"/>
  </w:style>
  <w:style w:type="character" w:customStyle="1" w:styleId="WW8Num33z6">
    <w:name w:val="WW8Num33z6"/>
    <w:rsid w:val="00781037"/>
  </w:style>
  <w:style w:type="character" w:customStyle="1" w:styleId="WW8Num33z7">
    <w:name w:val="WW8Num33z7"/>
    <w:rsid w:val="00781037"/>
  </w:style>
  <w:style w:type="character" w:customStyle="1" w:styleId="WW8Num33z8">
    <w:name w:val="WW8Num33z8"/>
    <w:rsid w:val="00781037"/>
  </w:style>
  <w:style w:type="character" w:customStyle="1" w:styleId="WW8Num34z0">
    <w:name w:val="WW8Num34z0"/>
    <w:rsid w:val="00781037"/>
  </w:style>
  <w:style w:type="character" w:customStyle="1" w:styleId="WW8Num34z1">
    <w:name w:val="WW8Num34z1"/>
    <w:rsid w:val="00781037"/>
  </w:style>
  <w:style w:type="character" w:customStyle="1" w:styleId="WW8Num34z2">
    <w:name w:val="WW8Num34z2"/>
    <w:rsid w:val="00781037"/>
    <w:rPr>
      <w:rFonts w:cs="Times New Roman"/>
      <w:color w:val="000000"/>
      <w:sz w:val="28"/>
      <w:szCs w:val="28"/>
    </w:rPr>
  </w:style>
  <w:style w:type="character" w:customStyle="1" w:styleId="WW8Num34z3">
    <w:name w:val="WW8Num34z3"/>
    <w:rsid w:val="00781037"/>
  </w:style>
  <w:style w:type="character" w:customStyle="1" w:styleId="WW8Num34z4">
    <w:name w:val="WW8Num34z4"/>
    <w:rsid w:val="00781037"/>
  </w:style>
  <w:style w:type="character" w:customStyle="1" w:styleId="WW8Num34z5">
    <w:name w:val="WW8Num34z5"/>
    <w:rsid w:val="00781037"/>
  </w:style>
  <w:style w:type="character" w:customStyle="1" w:styleId="WW8Num34z6">
    <w:name w:val="WW8Num34z6"/>
    <w:rsid w:val="00781037"/>
  </w:style>
  <w:style w:type="character" w:customStyle="1" w:styleId="WW8Num34z7">
    <w:name w:val="WW8Num34z7"/>
    <w:rsid w:val="00781037"/>
  </w:style>
  <w:style w:type="character" w:customStyle="1" w:styleId="WW8Num34z8">
    <w:name w:val="WW8Num34z8"/>
    <w:rsid w:val="00781037"/>
  </w:style>
  <w:style w:type="character" w:customStyle="1" w:styleId="WW8Num35z0">
    <w:name w:val="WW8Num35z0"/>
    <w:rsid w:val="00781037"/>
  </w:style>
  <w:style w:type="character" w:customStyle="1" w:styleId="WW8Num35z1">
    <w:name w:val="WW8Num35z1"/>
    <w:rsid w:val="00781037"/>
  </w:style>
  <w:style w:type="character" w:customStyle="1" w:styleId="WW8Num35z2">
    <w:name w:val="WW8Num35z2"/>
    <w:rsid w:val="00781037"/>
    <w:rPr>
      <w:rFonts w:ascii="Times New Roman" w:hAnsi="Times New Roman" w:cs="Times New Roman"/>
      <w:color w:val="000000"/>
      <w:sz w:val="28"/>
      <w:szCs w:val="28"/>
    </w:rPr>
  </w:style>
  <w:style w:type="character" w:customStyle="1" w:styleId="WW8Num35z3">
    <w:name w:val="WW8Num35z3"/>
    <w:rsid w:val="00781037"/>
  </w:style>
  <w:style w:type="character" w:customStyle="1" w:styleId="WW8Num35z4">
    <w:name w:val="WW8Num35z4"/>
    <w:rsid w:val="00781037"/>
  </w:style>
  <w:style w:type="character" w:customStyle="1" w:styleId="WW8Num35z5">
    <w:name w:val="WW8Num35z5"/>
    <w:rsid w:val="00781037"/>
  </w:style>
  <w:style w:type="character" w:customStyle="1" w:styleId="WW8Num35z6">
    <w:name w:val="WW8Num35z6"/>
    <w:rsid w:val="00781037"/>
  </w:style>
  <w:style w:type="character" w:customStyle="1" w:styleId="WW8Num35z7">
    <w:name w:val="WW8Num35z7"/>
    <w:rsid w:val="00781037"/>
  </w:style>
  <w:style w:type="character" w:customStyle="1" w:styleId="WW8Num35z8">
    <w:name w:val="WW8Num35z8"/>
    <w:rsid w:val="00781037"/>
  </w:style>
  <w:style w:type="character" w:customStyle="1" w:styleId="WW8Num36z0">
    <w:name w:val="WW8Num36z0"/>
    <w:rsid w:val="00781037"/>
  </w:style>
  <w:style w:type="character" w:customStyle="1" w:styleId="WW8Num36z1">
    <w:name w:val="WW8Num36z1"/>
    <w:rsid w:val="00781037"/>
  </w:style>
  <w:style w:type="character" w:customStyle="1" w:styleId="WW8Num36z2">
    <w:name w:val="WW8Num36z2"/>
    <w:rsid w:val="00781037"/>
    <w:rPr>
      <w:sz w:val="28"/>
      <w:szCs w:val="28"/>
    </w:rPr>
  </w:style>
  <w:style w:type="character" w:customStyle="1" w:styleId="WW8Num36z3">
    <w:name w:val="WW8Num36z3"/>
    <w:rsid w:val="00781037"/>
  </w:style>
  <w:style w:type="character" w:customStyle="1" w:styleId="WW8Num36z4">
    <w:name w:val="WW8Num36z4"/>
    <w:rsid w:val="00781037"/>
  </w:style>
  <w:style w:type="character" w:customStyle="1" w:styleId="WW8Num36z5">
    <w:name w:val="WW8Num36z5"/>
    <w:rsid w:val="00781037"/>
  </w:style>
  <w:style w:type="character" w:customStyle="1" w:styleId="WW8Num36z6">
    <w:name w:val="WW8Num36z6"/>
    <w:rsid w:val="00781037"/>
  </w:style>
  <w:style w:type="character" w:customStyle="1" w:styleId="WW8Num36z7">
    <w:name w:val="WW8Num36z7"/>
    <w:rsid w:val="00781037"/>
  </w:style>
  <w:style w:type="character" w:customStyle="1" w:styleId="WW8Num36z8">
    <w:name w:val="WW8Num36z8"/>
    <w:rsid w:val="00781037"/>
  </w:style>
  <w:style w:type="character" w:customStyle="1" w:styleId="WW8Num37z0">
    <w:name w:val="WW8Num37z0"/>
    <w:rsid w:val="00781037"/>
  </w:style>
  <w:style w:type="character" w:customStyle="1" w:styleId="WW8Num37z1">
    <w:name w:val="WW8Num37z1"/>
    <w:rsid w:val="00781037"/>
  </w:style>
  <w:style w:type="character" w:customStyle="1" w:styleId="WW8Num37z2">
    <w:name w:val="WW8Num37z2"/>
    <w:rsid w:val="00781037"/>
    <w:rPr>
      <w:color w:val="auto"/>
      <w:sz w:val="28"/>
      <w:szCs w:val="28"/>
    </w:rPr>
  </w:style>
  <w:style w:type="character" w:customStyle="1" w:styleId="WW8Num37z3">
    <w:name w:val="WW8Num37z3"/>
    <w:rsid w:val="00781037"/>
  </w:style>
  <w:style w:type="character" w:customStyle="1" w:styleId="WW8Num37z4">
    <w:name w:val="WW8Num37z4"/>
    <w:rsid w:val="00781037"/>
  </w:style>
  <w:style w:type="character" w:customStyle="1" w:styleId="WW8Num37z5">
    <w:name w:val="WW8Num37z5"/>
    <w:rsid w:val="00781037"/>
  </w:style>
  <w:style w:type="character" w:customStyle="1" w:styleId="WW8Num37z6">
    <w:name w:val="WW8Num37z6"/>
    <w:rsid w:val="00781037"/>
  </w:style>
  <w:style w:type="character" w:customStyle="1" w:styleId="WW8Num37z7">
    <w:name w:val="WW8Num37z7"/>
    <w:rsid w:val="00781037"/>
  </w:style>
  <w:style w:type="character" w:customStyle="1" w:styleId="WW8Num37z8">
    <w:name w:val="WW8Num37z8"/>
    <w:rsid w:val="00781037"/>
  </w:style>
  <w:style w:type="character" w:customStyle="1" w:styleId="WW8Num38z0">
    <w:name w:val="WW8Num38z0"/>
    <w:rsid w:val="00781037"/>
  </w:style>
  <w:style w:type="character" w:customStyle="1" w:styleId="WW8Num38z1">
    <w:name w:val="WW8Num38z1"/>
    <w:rsid w:val="00781037"/>
  </w:style>
  <w:style w:type="character" w:customStyle="1" w:styleId="WW8Num38z2">
    <w:name w:val="WW8Num38z2"/>
    <w:rsid w:val="00781037"/>
    <w:rPr>
      <w:b w:val="0"/>
      <w:bCs w:val="0"/>
      <w:color w:val="auto"/>
      <w:sz w:val="28"/>
      <w:szCs w:val="28"/>
      <w:lang w:val="en-US"/>
    </w:rPr>
  </w:style>
  <w:style w:type="character" w:customStyle="1" w:styleId="WW8Num38z3">
    <w:name w:val="WW8Num38z3"/>
    <w:rsid w:val="00781037"/>
  </w:style>
  <w:style w:type="character" w:customStyle="1" w:styleId="WW8Num38z4">
    <w:name w:val="WW8Num38z4"/>
    <w:rsid w:val="00781037"/>
  </w:style>
  <w:style w:type="character" w:customStyle="1" w:styleId="WW8Num38z5">
    <w:name w:val="WW8Num38z5"/>
    <w:rsid w:val="00781037"/>
  </w:style>
  <w:style w:type="character" w:customStyle="1" w:styleId="WW8Num38z6">
    <w:name w:val="WW8Num38z6"/>
    <w:rsid w:val="00781037"/>
  </w:style>
  <w:style w:type="character" w:customStyle="1" w:styleId="WW8Num38z7">
    <w:name w:val="WW8Num38z7"/>
    <w:rsid w:val="00781037"/>
  </w:style>
  <w:style w:type="character" w:customStyle="1" w:styleId="WW8Num38z8">
    <w:name w:val="WW8Num38z8"/>
    <w:rsid w:val="00781037"/>
  </w:style>
  <w:style w:type="character" w:customStyle="1" w:styleId="WW8Num39z0">
    <w:name w:val="WW8Num39z0"/>
    <w:rsid w:val="00781037"/>
  </w:style>
  <w:style w:type="character" w:customStyle="1" w:styleId="WW8Num39z1">
    <w:name w:val="WW8Num39z1"/>
    <w:rsid w:val="00781037"/>
  </w:style>
  <w:style w:type="character" w:customStyle="1" w:styleId="WW8Num39z2">
    <w:name w:val="WW8Num39z2"/>
    <w:rsid w:val="00781037"/>
    <w:rPr>
      <w:sz w:val="28"/>
      <w:szCs w:val="28"/>
      <w:lang w:val="en-US"/>
    </w:rPr>
  </w:style>
  <w:style w:type="character" w:customStyle="1" w:styleId="WW8Num39z3">
    <w:name w:val="WW8Num39z3"/>
    <w:rsid w:val="00781037"/>
  </w:style>
  <w:style w:type="character" w:customStyle="1" w:styleId="WW8Num39z4">
    <w:name w:val="WW8Num39z4"/>
    <w:rsid w:val="00781037"/>
  </w:style>
  <w:style w:type="character" w:customStyle="1" w:styleId="WW8Num39z5">
    <w:name w:val="WW8Num39z5"/>
    <w:rsid w:val="00781037"/>
  </w:style>
  <w:style w:type="character" w:customStyle="1" w:styleId="WW8Num39z6">
    <w:name w:val="WW8Num39z6"/>
    <w:rsid w:val="00781037"/>
  </w:style>
  <w:style w:type="character" w:customStyle="1" w:styleId="WW8Num39z7">
    <w:name w:val="WW8Num39z7"/>
    <w:rsid w:val="00781037"/>
  </w:style>
  <w:style w:type="character" w:customStyle="1" w:styleId="WW8Num39z8">
    <w:name w:val="WW8Num39z8"/>
    <w:rsid w:val="00781037"/>
  </w:style>
  <w:style w:type="character" w:customStyle="1" w:styleId="WW8Num40z0">
    <w:name w:val="WW8Num40z0"/>
    <w:rsid w:val="00781037"/>
  </w:style>
  <w:style w:type="character" w:customStyle="1" w:styleId="WW8Num40z1">
    <w:name w:val="WW8Num40z1"/>
    <w:rsid w:val="00781037"/>
  </w:style>
  <w:style w:type="character" w:customStyle="1" w:styleId="WW8Num40z2">
    <w:name w:val="WW8Num40z2"/>
    <w:rsid w:val="00781037"/>
    <w:rPr>
      <w:b w:val="0"/>
      <w:i w:val="0"/>
      <w:caps w:val="0"/>
      <w:smallCaps w:val="0"/>
      <w:color w:val="000000"/>
      <w:spacing w:val="0"/>
      <w:sz w:val="28"/>
      <w:szCs w:val="28"/>
      <w:lang w:val="en-US"/>
    </w:rPr>
  </w:style>
  <w:style w:type="character" w:customStyle="1" w:styleId="WW8Num40z3">
    <w:name w:val="WW8Num40z3"/>
    <w:rsid w:val="00781037"/>
  </w:style>
  <w:style w:type="character" w:customStyle="1" w:styleId="WW8Num40z4">
    <w:name w:val="WW8Num40z4"/>
    <w:rsid w:val="00781037"/>
  </w:style>
  <w:style w:type="character" w:customStyle="1" w:styleId="WW8Num40z5">
    <w:name w:val="WW8Num40z5"/>
    <w:rsid w:val="00781037"/>
  </w:style>
  <w:style w:type="character" w:customStyle="1" w:styleId="WW8Num40z6">
    <w:name w:val="WW8Num40z6"/>
    <w:rsid w:val="00781037"/>
  </w:style>
  <w:style w:type="character" w:customStyle="1" w:styleId="WW8Num40z7">
    <w:name w:val="WW8Num40z7"/>
    <w:rsid w:val="00781037"/>
  </w:style>
  <w:style w:type="character" w:customStyle="1" w:styleId="WW8Num40z8">
    <w:name w:val="WW8Num40z8"/>
    <w:rsid w:val="00781037"/>
  </w:style>
  <w:style w:type="character" w:customStyle="1" w:styleId="WW8Num41z0">
    <w:name w:val="WW8Num41z0"/>
    <w:rsid w:val="00781037"/>
  </w:style>
  <w:style w:type="character" w:customStyle="1" w:styleId="WW8Num41z1">
    <w:name w:val="WW8Num41z1"/>
    <w:rsid w:val="00781037"/>
  </w:style>
  <w:style w:type="character" w:customStyle="1" w:styleId="WW8Num41z2">
    <w:name w:val="WW8Num41z2"/>
    <w:rsid w:val="00781037"/>
    <w:rPr>
      <w:sz w:val="28"/>
      <w:szCs w:val="28"/>
    </w:rPr>
  </w:style>
  <w:style w:type="character" w:customStyle="1" w:styleId="WW8Num41z3">
    <w:name w:val="WW8Num41z3"/>
    <w:rsid w:val="00781037"/>
  </w:style>
  <w:style w:type="character" w:customStyle="1" w:styleId="WW8Num41z4">
    <w:name w:val="WW8Num41z4"/>
    <w:rsid w:val="00781037"/>
  </w:style>
  <w:style w:type="character" w:customStyle="1" w:styleId="WW8Num41z5">
    <w:name w:val="WW8Num41z5"/>
    <w:rsid w:val="00781037"/>
  </w:style>
  <w:style w:type="character" w:customStyle="1" w:styleId="WW8Num41z6">
    <w:name w:val="WW8Num41z6"/>
    <w:rsid w:val="00781037"/>
  </w:style>
  <w:style w:type="character" w:customStyle="1" w:styleId="WW8Num41z7">
    <w:name w:val="WW8Num41z7"/>
    <w:rsid w:val="00781037"/>
  </w:style>
  <w:style w:type="character" w:customStyle="1" w:styleId="WW8Num41z8">
    <w:name w:val="WW8Num41z8"/>
    <w:rsid w:val="00781037"/>
  </w:style>
  <w:style w:type="character" w:customStyle="1" w:styleId="WW8Num42z0">
    <w:name w:val="WW8Num42z0"/>
    <w:rsid w:val="00781037"/>
  </w:style>
  <w:style w:type="character" w:customStyle="1" w:styleId="WW8Num42z1">
    <w:name w:val="WW8Num42z1"/>
    <w:rsid w:val="00781037"/>
  </w:style>
  <w:style w:type="character" w:customStyle="1" w:styleId="WW8Num42z2">
    <w:name w:val="WW8Num42z2"/>
    <w:rsid w:val="00781037"/>
    <w:rPr>
      <w:color w:val="000000"/>
      <w:sz w:val="28"/>
      <w:szCs w:val="28"/>
    </w:rPr>
  </w:style>
  <w:style w:type="character" w:customStyle="1" w:styleId="WW8Num42z3">
    <w:name w:val="WW8Num42z3"/>
    <w:rsid w:val="00781037"/>
  </w:style>
  <w:style w:type="character" w:customStyle="1" w:styleId="WW8Num42z4">
    <w:name w:val="WW8Num42z4"/>
    <w:rsid w:val="00781037"/>
  </w:style>
  <w:style w:type="character" w:customStyle="1" w:styleId="WW8Num42z5">
    <w:name w:val="WW8Num42z5"/>
    <w:rsid w:val="00781037"/>
  </w:style>
  <w:style w:type="character" w:customStyle="1" w:styleId="WW8Num42z6">
    <w:name w:val="WW8Num42z6"/>
    <w:rsid w:val="00781037"/>
  </w:style>
  <w:style w:type="character" w:customStyle="1" w:styleId="WW8Num42z7">
    <w:name w:val="WW8Num42z7"/>
    <w:rsid w:val="00781037"/>
  </w:style>
  <w:style w:type="character" w:customStyle="1" w:styleId="WW8Num42z8">
    <w:name w:val="WW8Num42z8"/>
    <w:rsid w:val="00781037"/>
  </w:style>
  <w:style w:type="character" w:customStyle="1" w:styleId="WW8Num43z0">
    <w:name w:val="WW8Num43z0"/>
    <w:rsid w:val="00781037"/>
  </w:style>
  <w:style w:type="character" w:customStyle="1" w:styleId="WW8Num43z1">
    <w:name w:val="WW8Num43z1"/>
    <w:rsid w:val="00781037"/>
  </w:style>
  <w:style w:type="character" w:customStyle="1" w:styleId="WW8Num43z2">
    <w:name w:val="WW8Num43z2"/>
    <w:rsid w:val="00781037"/>
    <w:rPr>
      <w:color w:val="000000"/>
      <w:sz w:val="28"/>
      <w:szCs w:val="28"/>
    </w:rPr>
  </w:style>
  <w:style w:type="character" w:customStyle="1" w:styleId="WW8Num43z3">
    <w:name w:val="WW8Num43z3"/>
    <w:rsid w:val="00781037"/>
  </w:style>
  <w:style w:type="character" w:customStyle="1" w:styleId="WW8Num43z4">
    <w:name w:val="WW8Num43z4"/>
    <w:rsid w:val="00781037"/>
  </w:style>
  <w:style w:type="character" w:customStyle="1" w:styleId="WW8Num43z5">
    <w:name w:val="WW8Num43z5"/>
    <w:rsid w:val="00781037"/>
  </w:style>
  <w:style w:type="character" w:customStyle="1" w:styleId="WW8Num43z6">
    <w:name w:val="WW8Num43z6"/>
    <w:rsid w:val="00781037"/>
  </w:style>
  <w:style w:type="character" w:customStyle="1" w:styleId="WW8Num43z7">
    <w:name w:val="WW8Num43z7"/>
    <w:rsid w:val="00781037"/>
  </w:style>
  <w:style w:type="character" w:customStyle="1" w:styleId="WW8Num43z8">
    <w:name w:val="WW8Num43z8"/>
    <w:rsid w:val="00781037"/>
  </w:style>
  <w:style w:type="character" w:customStyle="1" w:styleId="WW8Num44z0">
    <w:name w:val="WW8Num44z0"/>
    <w:rsid w:val="00781037"/>
  </w:style>
  <w:style w:type="character" w:customStyle="1" w:styleId="WW8Num44z1">
    <w:name w:val="WW8Num44z1"/>
    <w:rsid w:val="00781037"/>
  </w:style>
  <w:style w:type="character" w:customStyle="1" w:styleId="WW8Num44z2">
    <w:name w:val="WW8Num44z2"/>
    <w:rsid w:val="00781037"/>
    <w:rPr>
      <w:color w:val="000000"/>
      <w:sz w:val="28"/>
      <w:szCs w:val="28"/>
      <w:shd w:val="clear" w:color="auto" w:fill="auto"/>
      <w:lang w:val="en-US"/>
    </w:rPr>
  </w:style>
  <w:style w:type="character" w:customStyle="1" w:styleId="WW8Num44z3">
    <w:name w:val="WW8Num44z3"/>
    <w:rsid w:val="00781037"/>
  </w:style>
  <w:style w:type="character" w:customStyle="1" w:styleId="WW8Num44z4">
    <w:name w:val="WW8Num44z4"/>
    <w:rsid w:val="00781037"/>
  </w:style>
  <w:style w:type="character" w:customStyle="1" w:styleId="WW8Num44z5">
    <w:name w:val="WW8Num44z5"/>
    <w:rsid w:val="00781037"/>
  </w:style>
  <w:style w:type="character" w:customStyle="1" w:styleId="WW8Num44z6">
    <w:name w:val="WW8Num44z6"/>
    <w:rsid w:val="00781037"/>
  </w:style>
  <w:style w:type="character" w:customStyle="1" w:styleId="WW8Num44z7">
    <w:name w:val="WW8Num44z7"/>
    <w:rsid w:val="00781037"/>
  </w:style>
  <w:style w:type="character" w:customStyle="1" w:styleId="WW8Num44z8">
    <w:name w:val="WW8Num44z8"/>
    <w:rsid w:val="00781037"/>
  </w:style>
  <w:style w:type="character" w:customStyle="1" w:styleId="WW8Num45z0">
    <w:name w:val="WW8Num45z0"/>
    <w:rsid w:val="00781037"/>
  </w:style>
  <w:style w:type="character" w:customStyle="1" w:styleId="WW8Num46z0">
    <w:name w:val="WW8Num46z0"/>
    <w:rsid w:val="00781037"/>
  </w:style>
  <w:style w:type="character" w:customStyle="1" w:styleId="WW8Num22z1">
    <w:name w:val="WW8Num22z1"/>
    <w:rsid w:val="00781037"/>
  </w:style>
  <w:style w:type="character" w:customStyle="1" w:styleId="WW8Num22z2">
    <w:name w:val="WW8Num22z2"/>
    <w:rsid w:val="00781037"/>
    <w:rPr>
      <w:sz w:val="28"/>
      <w:szCs w:val="28"/>
    </w:rPr>
  </w:style>
  <w:style w:type="character" w:customStyle="1" w:styleId="WW8Num22z3">
    <w:name w:val="WW8Num22z3"/>
    <w:rsid w:val="00781037"/>
  </w:style>
  <w:style w:type="character" w:customStyle="1" w:styleId="WW8Num22z4">
    <w:name w:val="WW8Num22z4"/>
    <w:rsid w:val="00781037"/>
  </w:style>
  <w:style w:type="character" w:customStyle="1" w:styleId="WW8Num22z5">
    <w:name w:val="WW8Num22z5"/>
    <w:rsid w:val="00781037"/>
  </w:style>
  <w:style w:type="character" w:customStyle="1" w:styleId="WW8Num22z6">
    <w:name w:val="WW8Num22z6"/>
    <w:rsid w:val="00781037"/>
  </w:style>
  <w:style w:type="character" w:customStyle="1" w:styleId="WW8Num22z7">
    <w:name w:val="WW8Num22z7"/>
    <w:rsid w:val="00781037"/>
  </w:style>
  <w:style w:type="character" w:customStyle="1" w:styleId="WW8Num22z8">
    <w:name w:val="WW8Num22z8"/>
    <w:rsid w:val="00781037"/>
  </w:style>
  <w:style w:type="character" w:customStyle="1" w:styleId="WW8Num45z1">
    <w:name w:val="WW8Num45z1"/>
    <w:rsid w:val="00781037"/>
  </w:style>
  <w:style w:type="character" w:customStyle="1" w:styleId="WW8Num45z2">
    <w:name w:val="WW8Num45z2"/>
    <w:rsid w:val="00781037"/>
    <w:rPr>
      <w:color w:val="000000"/>
      <w:sz w:val="28"/>
      <w:szCs w:val="28"/>
      <w:lang w:val="en-US"/>
    </w:rPr>
  </w:style>
  <w:style w:type="character" w:customStyle="1" w:styleId="WW8Num45z3">
    <w:name w:val="WW8Num45z3"/>
    <w:rsid w:val="00781037"/>
  </w:style>
  <w:style w:type="character" w:customStyle="1" w:styleId="WW8Num45z4">
    <w:name w:val="WW8Num45z4"/>
    <w:rsid w:val="00781037"/>
  </w:style>
  <w:style w:type="character" w:customStyle="1" w:styleId="WW8Num45z5">
    <w:name w:val="WW8Num45z5"/>
    <w:rsid w:val="00781037"/>
  </w:style>
  <w:style w:type="character" w:customStyle="1" w:styleId="WW8Num45z6">
    <w:name w:val="WW8Num45z6"/>
    <w:rsid w:val="00781037"/>
  </w:style>
  <w:style w:type="character" w:customStyle="1" w:styleId="WW8Num45z7">
    <w:name w:val="WW8Num45z7"/>
    <w:rsid w:val="00781037"/>
  </w:style>
  <w:style w:type="character" w:customStyle="1" w:styleId="WW8Num45z8">
    <w:name w:val="WW8Num45z8"/>
    <w:rsid w:val="00781037"/>
  </w:style>
  <w:style w:type="character" w:customStyle="1" w:styleId="WW8Num46z1">
    <w:name w:val="WW8Num46z1"/>
    <w:rsid w:val="00781037"/>
  </w:style>
  <w:style w:type="character" w:customStyle="1" w:styleId="WW8Num46z2">
    <w:name w:val="WW8Num46z2"/>
    <w:rsid w:val="00781037"/>
    <w:rPr>
      <w:rFonts w:cs="Times New Roman"/>
      <w:caps w:val="0"/>
      <w:smallCaps w:val="0"/>
      <w:color w:val="000000"/>
      <w:sz w:val="28"/>
      <w:szCs w:val="28"/>
      <w:lang w:val="en-US"/>
    </w:rPr>
  </w:style>
  <w:style w:type="character" w:customStyle="1" w:styleId="WW8Num46z3">
    <w:name w:val="WW8Num46z3"/>
    <w:rsid w:val="00781037"/>
  </w:style>
  <w:style w:type="character" w:customStyle="1" w:styleId="WW8Num46z4">
    <w:name w:val="WW8Num46z4"/>
    <w:rsid w:val="00781037"/>
  </w:style>
  <w:style w:type="character" w:customStyle="1" w:styleId="WW8Num46z5">
    <w:name w:val="WW8Num46z5"/>
    <w:rsid w:val="00781037"/>
  </w:style>
  <w:style w:type="character" w:customStyle="1" w:styleId="WW8Num46z6">
    <w:name w:val="WW8Num46z6"/>
    <w:rsid w:val="00781037"/>
  </w:style>
  <w:style w:type="character" w:customStyle="1" w:styleId="WW8Num46z7">
    <w:name w:val="WW8Num46z7"/>
    <w:rsid w:val="00781037"/>
  </w:style>
  <w:style w:type="character" w:customStyle="1" w:styleId="WW8Num46z8">
    <w:name w:val="WW8Num46z8"/>
    <w:rsid w:val="00781037"/>
  </w:style>
  <w:style w:type="character" w:customStyle="1" w:styleId="WW8Num47z0">
    <w:name w:val="WW8Num47z0"/>
    <w:rsid w:val="00781037"/>
  </w:style>
  <w:style w:type="character" w:customStyle="1" w:styleId="WW8Num47z1">
    <w:name w:val="WW8Num47z1"/>
    <w:rsid w:val="00781037"/>
  </w:style>
  <w:style w:type="character" w:customStyle="1" w:styleId="WW8Num47z2">
    <w:name w:val="WW8Num47z2"/>
    <w:rsid w:val="00781037"/>
    <w:rPr>
      <w:caps w:val="0"/>
      <w:smallCaps w:val="0"/>
      <w:sz w:val="28"/>
      <w:szCs w:val="28"/>
      <w:lang w:val="en-US"/>
    </w:rPr>
  </w:style>
  <w:style w:type="character" w:customStyle="1" w:styleId="WW8Num47z3">
    <w:name w:val="WW8Num47z3"/>
    <w:rsid w:val="00781037"/>
  </w:style>
  <w:style w:type="character" w:customStyle="1" w:styleId="WW8Num47z4">
    <w:name w:val="WW8Num47z4"/>
    <w:rsid w:val="00781037"/>
  </w:style>
  <w:style w:type="character" w:customStyle="1" w:styleId="WW8Num47z5">
    <w:name w:val="WW8Num47z5"/>
    <w:rsid w:val="00781037"/>
  </w:style>
  <w:style w:type="character" w:customStyle="1" w:styleId="WW8Num47z6">
    <w:name w:val="WW8Num47z6"/>
    <w:rsid w:val="00781037"/>
  </w:style>
  <w:style w:type="character" w:customStyle="1" w:styleId="WW8Num47z7">
    <w:name w:val="WW8Num47z7"/>
    <w:rsid w:val="00781037"/>
  </w:style>
  <w:style w:type="character" w:customStyle="1" w:styleId="WW8Num47z8">
    <w:name w:val="WW8Num47z8"/>
    <w:rsid w:val="00781037"/>
  </w:style>
  <w:style w:type="character" w:customStyle="1" w:styleId="WW8Num48z0">
    <w:name w:val="WW8Num48z0"/>
    <w:rsid w:val="00781037"/>
  </w:style>
  <w:style w:type="character" w:customStyle="1" w:styleId="WW8Num48z1">
    <w:name w:val="WW8Num48z1"/>
    <w:rsid w:val="00781037"/>
  </w:style>
  <w:style w:type="character" w:customStyle="1" w:styleId="WW8Num48z2">
    <w:name w:val="WW8Num48z2"/>
    <w:rsid w:val="00781037"/>
    <w:rPr>
      <w:sz w:val="28"/>
      <w:szCs w:val="28"/>
      <w:lang w:val="ru-RU"/>
    </w:rPr>
  </w:style>
  <w:style w:type="character" w:customStyle="1" w:styleId="WW8Num48z3">
    <w:name w:val="WW8Num48z3"/>
    <w:rsid w:val="00781037"/>
  </w:style>
  <w:style w:type="character" w:customStyle="1" w:styleId="WW8Num48z4">
    <w:name w:val="WW8Num48z4"/>
    <w:rsid w:val="00781037"/>
  </w:style>
  <w:style w:type="character" w:customStyle="1" w:styleId="WW8Num48z5">
    <w:name w:val="WW8Num48z5"/>
    <w:rsid w:val="00781037"/>
  </w:style>
  <w:style w:type="character" w:customStyle="1" w:styleId="WW8Num48z6">
    <w:name w:val="WW8Num48z6"/>
    <w:rsid w:val="00781037"/>
  </w:style>
  <w:style w:type="character" w:customStyle="1" w:styleId="WW8Num48z7">
    <w:name w:val="WW8Num48z7"/>
    <w:rsid w:val="00781037"/>
  </w:style>
  <w:style w:type="character" w:customStyle="1" w:styleId="WW8Num48z8">
    <w:name w:val="WW8Num48z8"/>
    <w:rsid w:val="00781037"/>
  </w:style>
  <w:style w:type="character" w:customStyle="1" w:styleId="WW8Num49z0">
    <w:name w:val="WW8Num49z0"/>
    <w:rsid w:val="00781037"/>
  </w:style>
  <w:style w:type="character" w:customStyle="1" w:styleId="WW8Num49z1">
    <w:name w:val="WW8Num49z1"/>
    <w:rsid w:val="00781037"/>
  </w:style>
  <w:style w:type="character" w:customStyle="1" w:styleId="WW8Num49z2">
    <w:name w:val="WW8Num49z2"/>
    <w:rsid w:val="00781037"/>
    <w:rPr>
      <w:sz w:val="28"/>
      <w:szCs w:val="28"/>
    </w:rPr>
  </w:style>
  <w:style w:type="character" w:customStyle="1" w:styleId="WW8Num49z3">
    <w:name w:val="WW8Num49z3"/>
    <w:rsid w:val="00781037"/>
  </w:style>
  <w:style w:type="character" w:customStyle="1" w:styleId="WW8Num49z4">
    <w:name w:val="WW8Num49z4"/>
    <w:rsid w:val="00781037"/>
  </w:style>
  <w:style w:type="character" w:customStyle="1" w:styleId="WW8Num49z5">
    <w:name w:val="WW8Num49z5"/>
    <w:rsid w:val="00781037"/>
  </w:style>
  <w:style w:type="character" w:customStyle="1" w:styleId="WW8Num49z6">
    <w:name w:val="WW8Num49z6"/>
    <w:rsid w:val="00781037"/>
  </w:style>
  <w:style w:type="character" w:customStyle="1" w:styleId="WW8Num49z7">
    <w:name w:val="WW8Num49z7"/>
    <w:rsid w:val="00781037"/>
  </w:style>
  <w:style w:type="character" w:customStyle="1" w:styleId="WW8Num49z8">
    <w:name w:val="WW8Num49z8"/>
    <w:rsid w:val="00781037"/>
  </w:style>
  <w:style w:type="character" w:customStyle="1" w:styleId="WW8Num50z0">
    <w:name w:val="WW8Num50z0"/>
    <w:rsid w:val="00781037"/>
    <w:rPr>
      <w:rFonts w:ascii="Symbol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WW8Num50z1">
    <w:name w:val="WW8Num50z1"/>
    <w:rsid w:val="00781037"/>
  </w:style>
  <w:style w:type="character" w:customStyle="1" w:styleId="WW8Num50z2">
    <w:name w:val="WW8Num50z2"/>
    <w:rsid w:val="00781037"/>
    <w:rPr>
      <w:caps w:val="0"/>
      <w:smallCaps w:val="0"/>
      <w:sz w:val="28"/>
      <w:szCs w:val="28"/>
      <w:lang w:val="ru-RU"/>
    </w:rPr>
  </w:style>
  <w:style w:type="character" w:customStyle="1" w:styleId="WW8Num50z3">
    <w:name w:val="WW8Num50z3"/>
    <w:rsid w:val="00781037"/>
  </w:style>
  <w:style w:type="character" w:customStyle="1" w:styleId="WW8Num50z4">
    <w:name w:val="WW8Num50z4"/>
    <w:rsid w:val="00781037"/>
  </w:style>
  <w:style w:type="character" w:customStyle="1" w:styleId="WW8Num50z5">
    <w:name w:val="WW8Num50z5"/>
    <w:rsid w:val="00781037"/>
  </w:style>
  <w:style w:type="character" w:customStyle="1" w:styleId="WW8Num50z6">
    <w:name w:val="WW8Num50z6"/>
    <w:rsid w:val="00781037"/>
  </w:style>
  <w:style w:type="character" w:customStyle="1" w:styleId="WW8Num50z7">
    <w:name w:val="WW8Num50z7"/>
    <w:rsid w:val="00781037"/>
  </w:style>
  <w:style w:type="character" w:customStyle="1" w:styleId="WW8Num50z8">
    <w:name w:val="WW8Num50z8"/>
    <w:rsid w:val="00781037"/>
  </w:style>
  <w:style w:type="character" w:customStyle="1" w:styleId="WW8Num51z0">
    <w:name w:val="WW8Num51z0"/>
    <w:rsid w:val="00781037"/>
    <w:rPr>
      <w:rFonts w:ascii="Symbol" w:eastAsia="Times New Roman" w:hAnsi="Symbol" w:cs="OpenSymbol"/>
      <w:caps w:val="0"/>
      <w:smallCaps w:val="0"/>
      <w:color w:val="auto"/>
      <w:spacing w:val="0"/>
      <w:sz w:val="28"/>
      <w:szCs w:val="28"/>
    </w:rPr>
  </w:style>
  <w:style w:type="character" w:customStyle="1" w:styleId="23">
    <w:name w:val="Основной шрифт абзаца2"/>
    <w:rsid w:val="00781037"/>
  </w:style>
  <w:style w:type="character" w:customStyle="1" w:styleId="13">
    <w:name w:val="Основной шрифт абзаца1"/>
    <w:rsid w:val="00781037"/>
  </w:style>
  <w:style w:type="character" w:customStyle="1" w:styleId="WW8Num10z1">
    <w:name w:val="WW8Num10z1"/>
    <w:rsid w:val="00781037"/>
  </w:style>
  <w:style w:type="character" w:customStyle="1" w:styleId="WW8Num10z2">
    <w:name w:val="WW8Num10z2"/>
    <w:rsid w:val="00781037"/>
    <w:rPr>
      <w:rFonts w:eastAsia="Times New Roman" w:cs="Times New Roman"/>
      <w:color w:val="000000"/>
      <w:sz w:val="28"/>
      <w:szCs w:val="28"/>
      <w:lang w:val="ru-RU"/>
    </w:rPr>
  </w:style>
  <w:style w:type="character" w:customStyle="1" w:styleId="WW8Num10z3">
    <w:name w:val="WW8Num10z3"/>
    <w:rsid w:val="00781037"/>
  </w:style>
  <w:style w:type="character" w:customStyle="1" w:styleId="WW8Num10z4">
    <w:name w:val="WW8Num10z4"/>
    <w:rsid w:val="00781037"/>
  </w:style>
  <w:style w:type="character" w:customStyle="1" w:styleId="WW8Num10z5">
    <w:name w:val="WW8Num10z5"/>
    <w:rsid w:val="00781037"/>
  </w:style>
  <w:style w:type="character" w:customStyle="1" w:styleId="WW8Num10z6">
    <w:name w:val="WW8Num10z6"/>
    <w:rsid w:val="00781037"/>
  </w:style>
  <w:style w:type="character" w:customStyle="1" w:styleId="WW8Num10z7">
    <w:name w:val="WW8Num10z7"/>
    <w:rsid w:val="00781037"/>
  </w:style>
  <w:style w:type="character" w:customStyle="1" w:styleId="WW8Num10z8">
    <w:name w:val="WW8Num10z8"/>
    <w:rsid w:val="00781037"/>
  </w:style>
  <w:style w:type="character" w:customStyle="1" w:styleId="af6">
    <w:name w:val="Символ нумерации"/>
    <w:rsid w:val="00781037"/>
  </w:style>
  <w:style w:type="character" w:customStyle="1" w:styleId="af7">
    <w:name w:val="Маркеры списка"/>
    <w:rsid w:val="00781037"/>
    <w:rPr>
      <w:rFonts w:ascii="OpenSymbol" w:eastAsia="OpenSymbol" w:hAnsi="OpenSymbol" w:cs="OpenSymbol"/>
    </w:rPr>
  </w:style>
  <w:style w:type="character" w:customStyle="1" w:styleId="14">
    <w:name w:val="Знак сноски1"/>
    <w:rsid w:val="00781037"/>
    <w:rPr>
      <w:vertAlign w:val="superscript"/>
    </w:rPr>
  </w:style>
  <w:style w:type="character" w:customStyle="1" w:styleId="WW8Num5z1">
    <w:name w:val="WW8Num5z1"/>
    <w:rsid w:val="00781037"/>
  </w:style>
  <w:style w:type="character" w:customStyle="1" w:styleId="WW8Num5z2">
    <w:name w:val="WW8Num5z2"/>
    <w:rsid w:val="00781037"/>
  </w:style>
  <w:style w:type="character" w:customStyle="1" w:styleId="WW8Num5z3">
    <w:name w:val="WW8Num5z3"/>
    <w:rsid w:val="00781037"/>
  </w:style>
  <w:style w:type="character" w:customStyle="1" w:styleId="WW8Num5z4">
    <w:name w:val="WW8Num5z4"/>
    <w:rsid w:val="00781037"/>
  </w:style>
  <w:style w:type="character" w:customStyle="1" w:styleId="WW8Num5z5">
    <w:name w:val="WW8Num5z5"/>
    <w:rsid w:val="00781037"/>
  </w:style>
  <w:style w:type="character" w:customStyle="1" w:styleId="WW8Num5z6">
    <w:name w:val="WW8Num5z6"/>
    <w:rsid w:val="00781037"/>
  </w:style>
  <w:style w:type="character" w:customStyle="1" w:styleId="WW8Num5z7">
    <w:name w:val="WW8Num5z7"/>
    <w:rsid w:val="00781037"/>
  </w:style>
  <w:style w:type="character" w:customStyle="1" w:styleId="WW8Num5z8">
    <w:name w:val="WW8Num5z8"/>
    <w:rsid w:val="00781037"/>
  </w:style>
  <w:style w:type="character" w:customStyle="1" w:styleId="WW8Num11z1">
    <w:name w:val="WW8Num11z1"/>
    <w:rsid w:val="00781037"/>
  </w:style>
  <w:style w:type="character" w:customStyle="1" w:styleId="WW8Num11z2">
    <w:name w:val="WW8Num11z2"/>
    <w:rsid w:val="00781037"/>
    <w:rPr>
      <w:rFonts w:eastAsia="Times New Roman" w:cs="Times New Roman"/>
      <w:color w:val="000000"/>
      <w:sz w:val="28"/>
      <w:szCs w:val="28"/>
    </w:rPr>
  </w:style>
  <w:style w:type="character" w:customStyle="1" w:styleId="WW8Num11z3">
    <w:name w:val="WW8Num11z3"/>
    <w:rsid w:val="00781037"/>
  </w:style>
  <w:style w:type="character" w:customStyle="1" w:styleId="WW8Num11z4">
    <w:name w:val="WW8Num11z4"/>
    <w:rsid w:val="00781037"/>
  </w:style>
  <w:style w:type="character" w:customStyle="1" w:styleId="WW8Num11z5">
    <w:name w:val="WW8Num11z5"/>
    <w:rsid w:val="00781037"/>
  </w:style>
  <w:style w:type="character" w:customStyle="1" w:styleId="WW8Num11z6">
    <w:name w:val="WW8Num11z6"/>
    <w:rsid w:val="00781037"/>
  </w:style>
  <w:style w:type="character" w:customStyle="1" w:styleId="WW8Num11z7">
    <w:name w:val="WW8Num11z7"/>
    <w:rsid w:val="00781037"/>
  </w:style>
  <w:style w:type="character" w:customStyle="1" w:styleId="WW8Num11z8">
    <w:name w:val="WW8Num11z8"/>
    <w:rsid w:val="00781037"/>
  </w:style>
  <w:style w:type="character" w:customStyle="1" w:styleId="24">
    <w:name w:val="Знак сноски2"/>
    <w:rsid w:val="00781037"/>
    <w:rPr>
      <w:vertAlign w:val="superscript"/>
    </w:rPr>
  </w:style>
  <w:style w:type="character" w:customStyle="1" w:styleId="af8">
    <w:name w:val="Символы концевой сноски"/>
    <w:rsid w:val="00781037"/>
    <w:rPr>
      <w:vertAlign w:val="superscript"/>
    </w:rPr>
  </w:style>
  <w:style w:type="character" w:customStyle="1" w:styleId="WW-">
    <w:name w:val="WW-Символы концевой сноски"/>
    <w:rsid w:val="00781037"/>
  </w:style>
  <w:style w:type="character" w:styleId="af9">
    <w:name w:val="FollowedHyperlink"/>
    <w:uiPriority w:val="99"/>
    <w:rsid w:val="00781037"/>
    <w:rPr>
      <w:color w:val="800000"/>
      <w:u w:val="single"/>
      <w:lang/>
    </w:rPr>
  </w:style>
  <w:style w:type="character" w:customStyle="1" w:styleId="WW8Num52z0">
    <w:name w:val="WW8Num52z0"/>
    <w:rsid w:val="00781037"/>
    <w:rPr>
      <w:rFonts w:ascii="Symbol" w:hAnsi="Symbol" w:cs="OpenSymbol"/>
      <w:sz w:val="28"/>
      <w:szCs w:val="28"/>
    </w:rPr>
  </w:style>
  <w:style w:type="character" w:customStyle="1" w:styleId="WW8Num53z0">
    <w:name w:val="WW8Num53z0"/>
    <w:rsid w:val="00781037"/>
    <w:rPr>
      <w:rFonts w:ascii="Symbol" w:hAnsi="Symbol" w:cs="OpenSymbol"/>
      <w:sz w:val="28"/>
      <w:szCs w:val="28"/>
    </w:rPr>
  </w:style>
  <w:style w:type="character" w:customStyle="1" w:styleId="WW8Num54z0">
    <w:name w:val="WW8Num54z0"/>
    <w:rsid w:val="00781037"/>
    <w:rPr>
      <w:sz w:val="28"/>
      <w:szCs w:val="28"/>
    </w:rPr>
  </w:style>
  <w:style w:type="character" w:customStyle="1" w:styleId="WW8Num54z1">
    <w:name w:val="WW8Num54z1"/>
    <w:rsid w:val="00781037"/>
  </w:style>
  <w:style w:type="character" w:customStyle="1" w:styleId="WW8Num54z2">
    <w:name w:val="WW8Num54z2"/>
    <w:rsid w:val="00781037"/>
  </w:style>
  <w:style w:type="character" w:customStyle="1" w:styleId="WW8Num54z3">
    <w:name w:val="WW8Num54z3"/>
    <w:rsid w:val="00781037"/>
  </w:style>
  <w:style w:type="character" w:customStyle="1" w:styleId="WW8Num54z4">
    <w:name w:val="WW8Num54z4"/>
    <w:rsid w:val="00781037"/>
  </w:style>
  <w:style w:type="character" w:customStyle="1" w:styleId="WW8Num54z5">
    <w:name w:val="WW8Num54z5"/>
    <w:rsid w:val="00781037"/>
  </w:style>
  <w:style w:type="character" w:customStyle="1" w:styleId="WW8Num54z6">
    <w:name w:val="WW8Num54z6"/>
    <w:rsid w:val="00781037"/>
  </w:style>
  <w:style w:type="character" w:customStyle="1" w:styleId="WW8Num54z7">
    <w:name w:val="WW8Num54z7"/>
    <w:rsid w:val="00781037"/>
  </w:style>
  <w:style w:type="character" w:customStyle="1" w:styleId="WW8Num54z8">
    <w:name w:val="WW8Num54z8"/>
    <w:rsid w:val="00781037"/>
  </w:style>
  <w:style w:type="character" w:customStyle="1" w:styleId="WW8Num55z0">
    <w:name w:val="WW8Num55z0"/>
    <w:rsid w:val="00781037"/>
  </w:style>
  <w:style w:type="character" w:customStyle="1" w:styleId="WW8Num55z1">
    <w:name w:val="WW8Num55z1"/>
    <w:rsid w:val="00781037"/>
  </w:style>
  <w:style w:type="character" w:customStyle="1" w:styleId="WW8Num55z2">
    <w:name w:val="WW8Num55z2"/>
    <w:rsid w:val="00781037"/>
    <w:rPr>
      <w:sz w:val="28"/>
      <w:szCs w:val="28"/>
    </w:rPr>
  </w:style>
  <w:style w:type="character" w:customStyle="1" w:styleId="WW8Num55z3">
    <w:name w:val="WW8Num55z3"/>
    <w:rsid w:val="00781037"/>
  </w:style>
  <w:style w:type="character" w:customStyle="1" w:styleId="WW8Num55z4">
    <w:name w:val="WW8Num55z4"/>
    <w:rsid w:val="00781037"/>
  </w:style>
  <w:style w:type="character" w:customStyle="1" w:styleId="WW8Num55z5">
    <w:name w:val="WW8Num55z5"/>
    <w:rsid w:val="00781037"/>
  </w:style>
  <w:style w:type="character" w:customStyle="1" w:styleId="WW8Num55z6">
    <w:name w:val="WW8Num55z6"/>
    <w:rsid w:val="00781037"/>
  </w:style>
  <w:style w:type="character" w:customStyle="1" w:styleId="WW8Num55z7">
    <w:name w:val="WW8Num55z7"/>
    <w:rsid w:val="00781037"/>
  </w:style>
  <w:style w:type="character" w:customStyle="1" w:styleId="WW8Num55z8">
    <w:name w:val="WW8Num55z8"/>
    <w:rsid w:val="00781037"/>
  </w:style>
  <w:style w:type="character" w:customStyle="1" w:styleId="WW8Num56z0">
    <w:name w:val="WW8Num56z0"/>
    <w:rsid w:val="00781037"/>
  </w:style>
  <w:style w:type="character" w:customStyle="1" w:styleId="WW8Num56z1">
    <w:name w:val="WW8Num56z1"/>
    <w:rsid w:val="00781037"/>
  </w:style>
  <w:style w:type="character" w:customStyle="1" w:styleId="WW8Num56z2">
    <w:name w:val="WW8Num56z2"/>
    <w:rsid w:val="00781037"/>
    <w:rPr>
      <w:sz w:val="28"/>
      <w:szCs w:val="28"/>
    </w:rPr>
  </w:style>
  <w:style w:type="character" w:customStyle="1" w:styleId="WW8Num56z3">
    <w:name w:val="WW8Num56z3"/>
    <w:rsid w:val="00781037"/>
  </w:style>
  <w:style w:type="character" w:customStyle="1" w:styleId="WW8Num56z4">
    <w:name w:val="WW8Num56z4"/>
    <w:rsid w:val="00781037"/>
  </w:style>
  <w:style w:type="character" w:customStyle="1" w:styleId="WW8Num56z5">
    <w:name w:val="WW8Num56z5"/>
    <w:rsid w:val="00781037"/>
  </w:style>
  <w:style w:type="character" w:customStyle="1" w:styleId="WW8Num56z6">
    <w:name w:val="WW8Num56z6"/>
    <w:rsid w:val="00781037"/>
  </w:style>
  <w:style w:type="character" w:customStyle="1" w:styleId="WW8Num56z7">
    <w:name w:val="WW8Num56z7"/>
    <w:rsid w:val="00781037"/>
  </w:style>
  <w:style w:type="character" w:customStyle="1" w:styleId="WW8Num56z8">
    <w:name w:val="WW8Num56z8"/>
    <w:rsid w:val="00781037"/>
  </w:style>
  <w:style w:type="character" w:customStyle="1" w:styleId="WW8Num57z0">
    <w:name w:val="WW8Num57z0"/>
    <w:rsid w:val="00781037"/>
    <w:rPr>
      <w:rFonts w:cs="Times New Roman"/>
      <w:lang w:val="ru-RU"/>
    </w:rPr>
  </w:style>
  <w:style w:type="character" w:customStyle="1" w:styleId="WW8Num57z1">
    <w:name w:val="WW8Num57z1"/>
    <w:rsid w:val="00781037"/>
  </w:style>
  <w:style w:type="character" w:customStyle="1" w:styleId="WW8Num57z2">
    <w:name w:val="WW8Num57z2"/>
    <w:rsid w:val="00781037"/>
    <w:rPr>
      <w:color w:val="000000"/>
      <w:sz w:val="28"/>
      <w:szCs w:val="28"/>
    </w:rPr>
  </w:style>
  <w:style w:type="character" w:customStyle="1" w:styleId="WW8Num57z3">
    <w:name w:val="WW8Num57z3"/>
    <w:rsid w:val="00781037"/>
  </w:style>
  <w:style w:type="character" w:customStyle="1" w:styleId="WW8Num57z4">
    <w:name w:val="WW8Num57z4"/>
    <w:rsid w:val="00781037"/>
  </w:style>
  <w:style w:type="character" w:customStyle="1" w:styleId="WW8Num57z5">
    <w:name w:val="WW8Num57z5"/>
    <w:rsid w:val="00781037"/>
  </w:style>
  <w:style w:type="character" w:customStyle="1" w:styleId="WW8Num57z6">
    <w:name w:val="WW8Num57z6"/>
    <w:rsid w:val="00781037"/>
  </w:style>
  <w:style w:type="character" w:customStyle="1" w:styleId="WW8Num57z7">
    <w:name w:val="WW8Num57z7"/>
    <w:rsid w:val="00781037"/>
  </w:style>
  <w:style w:type="character" w:customStyle="1" w:styleId="WW8Num57z8">
    <w:name w:val="WW8Num57z8"/>
    <w:rsid w:val="00781037"/>
  </w:style>
  <w:style w:type="character" w:customStyle="1" w:styleId="WW8Num58z0">
    <w:name w:val="WW8Num58z0"/>
    <w:rsid w:val="00781037"/>
  </w:style>
  <w:style w:type="character" w:customStyle="1" w:styleId="WW8Num58z1">
    <w:name w:val="WW8Num58z1"/>
    <w:rsid w:val="00781037"/>
  </w:style>
  <w:style w:type="character" w:customStyle="1" w:styleId="WW8Num58z2">
    <w:name w:val="WW8Num58z2"/>
    <w:rsid w:val="00781037"/>
    <w:rPr>
      <w:rFonts w:ascii="Times New Roman" w:hAnsi="Times New Roman" w:cs="Times New Roman"/>
      <w:b w:val="0"/>
      <w:i w:val="0"/>
      <w:caps w:val="0"/>
      <w:smallCaps w:val="0"/>
      <w:color w:val="000000"/>
      <w:spacing w:val="0"/>
      <w:sz w:val="28"/>
      <w:szCs w:val="28"/>
    </w:rPr>
  </w:style>
  <w:style w:type="character" w:customStyle="1" w:styleId="WW8Num58z3">
    <w:name w:val="WW8Num58z3"/>
    <w:rsid w:val="00781037"/>
  </w:style>
  <w:style w:type="character" w:customStyle="1" w:styleId="WW8Num58z4">
    <w:name w:val="WW8Num58z4"/>
    <w:rsid w:val="00781037"/>
  </w:style>
  <w:style w:type="character" w:customStyle="1" w:styleId="WW8Num58z5">
    <w:name w:val="WW8Num58z5"/>
    <w:rsid w:val="00781037"/>
  </w:style>
  <w:style w:type="character" w:customStyle="1" w:styleId="WW8Num58z6">
    <w:name w:val="WW8Num58z6"/>
    <w:rsid w:val="00781037"/>
  </w:style>
  <w:style w:type="character" w:customStyle="1" w:styleId="WW8Num58z7">
    <w:name w:val="WW8Num58z7"/>
    <w:rsid w:val="00781037"/>
  </w:style>
  <w:style w:type="character" w:customStyle="1" w:styleId="WW8Num58z8">
    <w:name w:val="WW8Num58z8"/>
    <w:rsid w:val="00781037"/>
  </w:style>
  <w:style w:type="character" w:customStyle="1" w:styleId="WW8Num60z0">
    <w:name w:val="WW8Num60z0"/>
    <w:rsid w:val="00781037"/>
    <w:rPr>
      <w:sz w:val="28"/>
      <w:szCs w:val="28"/>
    </w:rPr>
  </w:style>
  <w:style w:type="character" w:customStyle="1" w:styleId="WW8Num60z1">
    <w:name w:val="WW8Num60z1"/>
    <w:rsid w:val="00781037"/>
  </w:style>
  <w:style w:type="character" w:customStyle="1" w:styleId="WW8Num60z2">
    <w:name w:val="WW8Num60z2"/>
    <w:rsid w:val="00781037"/>
    <w:rPr>
      <w:sz w:val="28"/>
      <w:szCs w:val="28"/>
    </w:rPr>
  </w:style>
  <w:style w:type="character" w:customStyle="1" w:styleId="WW8Num60z3">
    <w:name w:val="WW8Num60z3"/>
    <w:rsid w:val="00781037"/>
  </w:style>
  <w:style w:type="character" w:customStyle="1" w:styleId="WW8Num60z4">
    <w:name w:val="WW8Num60z4"/>
    <w:rsid w:val="00781037"/>
  </w:style>
  <w:style w:type="character" w:customStyle="1" w:styleId="WW8Num60z5">
    <w:name w:val="WW8Num60z5"/>
    <w:rsid w:val="00781037"/>
  </w:style>
  <w:style w:type="character" w:customStyle="1" w:styleId="WW8Num60z6">
    <w:name w:val="WW8Num60z6"/>
    <w:rsid w:val="00781037"/>
  </w:style>
  <w:style w:type="character" w:customStyle="1" w:styleId="WW8Num60z7">
    <w:name w:val="WW8Num60z7"/>
    <w:rsid w:val="00781037"/>
  </w:style>
  <w:style w:type="character" w:customStyle="1" w:styleId="WW8Num60z8">
    <w:name w:val="WW8Num60z8"/>
    <w:rsid w:val="00781037"/>
  </w:style>
  <w:style w:type="character" w:customStyle="1" w:styleId="WW8Num78z0">
    <w:name w:val="WW8Num78z0"/>
    <w:rsid w:val="00781037"/>
  </w:style>
  <w:style w:type="character" w:customStyle="1" w:styleId="WW8Num78z1">
    <w:name w:val="WW8Num78z1"/>
    <w:rsid w:val="00781037"/>
  </w:style>
  <w:style w:type="character" w:customStyle="1" w:styleId="WW8Num78z2">
    <w:name w:val="WW8Num78z2"/>
    <w:rsid w:val="00781037"/>
    <w:rPr>
      <w:lang w:val="en-US"/>
    </w:rPr>
  </w:style>
  <w:style w:type="character" w:customStyle="1" w:styleId="WW8Num78z3">
    <w:name w:val="WW8Num78z3"/>
    <w:rsid w:val="00781037"/>
  </w:style>
  <w:style w:type="character" w:customStyle="1" w:styleId="WW8Num78z4">
    <w:name w:val="WW8Num78z4"/>
    <w:rsid w:val="00781037"/>
  </w:style>
  <w:style w:type="character" w:customStyle="1" w:styleId="WW8Num78z5">
    <w:name w:val="WW8Num78z5"/>
    <w:rsid w:val="00781037"/>
  </w:style>
  <w:style w:type="character" w:customStyle="1" w:styleId="WW8Num78z6">
    <w:name w:val="WW8Num78z6"/>
    <w:rsid w:val="00781037"/>
  </w:style>
  <w:style w:type="character" w:customStyle="1" w:styleId="WW8Num78z7">
    <w:name w:val="WW8Num78z7"/>
    <w:rsid w:val="00781037"/>
  </w:style>
  <w:style w:type="character" w:customStyle="1" w:styleId="WW8Num78z8">
    <w:name w:val="WW8Num78z8"/>
    <w:rsid w:val="00781037"/>
  </w:style>
  <w:style w:type="character" w:customStyle="1" w:styleId="15">
    <w:name w:val="Знак концевой сноски1"/>
    <w:rsid w:val="00781037"/>
    <w:rPr>
      <w:vertAlign w:val="superscript"/>
    </w:rPr>
  </w:style>
  <w:style w:type="character" w:customStyle="1" w:styleId="32">
    <w:name w:val="Знак сноски3"/>
    <w:rsid w:val="00781037"/>
    <w:rPr>
      <w:vertAlign w:val="superscript"/>
    </w:rPr>
  </w:style>
  <w:style w:type="character" w:customStyle="1" w:styleId="25">
    <w:name w:val="Знак концевой сноски2"/>
    <w:rsid w:val="00781037"/>
    <w:rPr>
      <w:vertAlign w:val="superscript"/>
    </w:rPr>
  </w:style>
  <w:style w:type="character" w:styleId="afa">
    <w:name w:val="endnote reference"/>
    <w:uiPriority w:val="99"/>
    <w:rsid w:val="00781037"/>
    <w:rPr>
      <w:vertAlign w:val="superscript"/>
    </w:rPr>
  </w:style>
  <w:style w:type="character" w:styleId="afb">
    <w:name w:val="Strong"/>
    <w:uiPriority w:val="22"/>
    <w:qFormat/>
    <w:rsid w:val="00781037"/>
    <w:rPr>
      <w:b/>
      <w:bCs/>
    </w:rPr>
  </w:style>
  <w:style w:type="paragraph" w:customStyle="1" w:styleId="10">
    <w:name w:val="Заголовок1"/>
    <w:basedOn w:val="a"/>
    <w:next w:val="a0"/>
    <w:rsid w:val="0078103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hi-IN" w:bidi="hi-IN"/>
    </w:rPr>
  </w:style>
  <w:style w:type="paragraph" w:styleId="afc">
    <w:name w:val="List"/>
    <w:basedOn w:val="a0"/>
    <w:rsid w:val="00781037"/>
    <w:pPr>
      <w:suppressAutoHyphens/>
      <w:autoSpaceDE/>
      <w:autoSpaceDN/>
      <w:spacing w:after="120"/>
      <w:ind w:left="0" w:firstLine="0"/>
      <w:jc w:val="left"/>
    </w:pPr>
    <w:rPr>
      <w:rFonts w:eastAsia="SimSun" w:cs="Lucida Sans"/>
      <w:sz w:val="24"/>
      <w:szCs w:val="24"/>
      <w:lang w:val="x-none" w:eastAsia="hi-IN" w:bidi="hi-IN"/>
    </w:rPr>
  </w:style>
  <w:style w:type="paragraph" w:customStyle="1" w:styleId="33">
    <w:name w:val="Указатель3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26">
    <w:name w:val="Название2"/>
    <w:basedOn w:val="a"/>
    <w:rsid w:val="00781037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hi-IN" w:bidi="hi-IN"/>
    </w:rPr>
  </w:style>
  <w:style w:type="paragraph" w:customStyle="1" w:styleId="27">
    <w:name w:val="Указатель2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16">
    <w:name w:val="Название1"/>
    <w:basedOn w:val="a"/>
    <w:rsid w:val="00781037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hi-IN" w:bidi="hi-IN"/>
    </w:rPr>
  </w:style>
  <w:style w:type="paragraph" w:customStyle="1" w:styleId="17">
    <w:name w:val="Указатель1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afd">
    <w:name w:val="Текст в заданном формате"/>
    <w:basedOn w:val="a"/>
    <w:rsid w:val="00781037"/>
    <w:pPr>
      <w:widowControl w:val="0"/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hi-IN" w:bidi="hi-IN"/>
    </w:rPr>
  </w:style>
  <w:style w:type="paragraph" w:customStyle="1" w:styleId="NormalWeb">
    <w:name w:val="Normal (Web)"/>
    <w:basedOn w:val="a"/>
    <w:rsid w:val="00781037"/>
    <w:pPr>
      <w:widowControl w:val="0"/>
      <w:suppressAutoHyphens/>
      <w:spacing w:before="100" w:after="10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styleId="18">
    <w:name w:val="toc 1"/>
    <w:basedOn w:val="17"/>
    <w:rsid w:val="00781037"/>
    <w:pPr>
      <w:tabs>
        <w:tab w:val="right" w:leader="dot" w:pos="9638"/>
      </w:tabs>
    </w:pPr>
  </w:style>
  <w:style w:type="paragraph" w:customStyle="1" w:styleId="afe">
    <w:name w:val="Содержимое таблицы"/>
    <w:basedOn w:val="a"/>
    <w:rsid w:val="0078103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4"/>
      <w:szCs w:val="24"/>
      <w:lang w:eastAsia="hi-IN" w:bidi="hi-IN"/>
    </w:rPr>
  </w:style>
  <w:style w:type="paragraph" w:customStyle="1" w:styleId="aff">
    <w:name w:val="Заголовок таблицы"/>
    <w:basedOn w:val="afe"/>
    <w:rsid w:val="00781037"/>
    <w:pPr>
      <w:jc w:val="center"/>
    </w:pPr>
    <w:rPr>
      <w:b/>
      <w:bCs/>
    </w:rPr>
  </w:style>
  <w:style w:type="paragraph" w:styleId="28">
    <w:name w:val="toc 2"/>
    <w:basedOn w:val="17"/>
    <w:rsid w:val="00781037"/>
    <w:pPr>
      <w:tabs>
        <w:tab w:val="right" w:leader="dot" w:pos="9355"/>
      </w:tabs>
      <w:ind w:left="283"/>
    </w:pPr>
  </w:style>
  <w:style w:type="paragraph" w:styleId="34">
    <w:name w:val="toc 3"/>
    <w:basedOn w:val="17"/>
    <w:rsid w:val="00781037"/>
    <w:pPr>
      <w:tabs>
        <w:tab w:val="right" w:leader="dot" w:pos="9072"/>
      </w:tabs>
      <w:ind w:left="566"/>
    </w:pPr>
  </w:style>
  <w:style w:type="paragraph" w:styleId="4">
    <w:name w:val="toc 4"/>
    <w:basedOn w:val="17"/>
    <w:rsid w:val="00781037"/>
    <w:pPr>
      <w:tabs>
        <w:tab w:val="right" w:leader="dot" w:pos="8789"/>
      </w:tabs>
      <w:ind w:left="849"/>
    </w:pPr>
  </w:style>
  <w:style w:type="paragraph" w:styleId="51">
    <w:name w:val="toc 5"/>
    <w:basedOn w:val="17"/>
    <w:rsid w:val="00781037"/>
    <w:pPr>
      <w:tabs>
        <w:tab w:val="right" w:leader="dot" w:pos="8506"/>
      </w:tabs>
      <w:ind w:left="1132"/>
    </w:pPr>
  </w:style>
  <w:style w:type="paragraph" w:styleId="6">
    <w:name w:val="toc 6"/>
    <w:basedOn w:val="17"/>
    <w:rsid w:val="00781037"/>
    <w:pPr>
      <w:tabs>
        <w:tab w:val="right" w:leader="dot" w:pos="8223"/>
      </w:tabs>
      <w:ind w:left="1415"/>
    </w:pPr>
  </w:style>
  <w:style w:type="paragraph" w:styleId="7">
    <w:name w:val="toc 7"/>
    <w:basedOn w:val="17"/>
    <w:rsid w:val="00781037"/>
    <w:pPr>
      <w:tabs>
        <w:tab w:val="right" w:leader="dot" w:pos="7940"/>
      </w:tabs>
      <w:ind w:left="1698"/>
    </w:pPr>
  </w:style>
  <w:style w:type="paragraph" w:styleId="8">
    <w:name w:val="toc 8"/>
    <w:basedOn w:val="17"/>
    <w:rsid w:val="00781037"/>
    <w:pPr>
      <w:tabs>
        <w:tab w:val="right" w:leader="dot" w:pos="7657"/>
      </w:tabs>
      <w:ind w:left="1981"/>
    </w:pPr>
  </w:style>
  <w:style w:type="paragraph" w:styleId="9">
    <w:name w:val="toc 9"/>
    <w:basedOn w:val="17"/>
    <w:rsid w:val="00781037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7"/>
    <w:rsid w:val="00781037"/>
    <w:pPr>
      <w:tabs>
        <w:tab w:val="right" w:leader="dot" w:pos="7091"/>
      </w:tabs>
      <w:ind w:left="2547"/>
    </w:pPr>
  </w:style>
  <w:style w:type="numbering" w:customStyle="1" w:styleId="112">
    <w:name w:val="Нет списка11"/>
    <w:next w:val="a3"/>
    <w:uiPriority w:val="99"/>
    <w:semiHidden/>
    <w:unhideWhenUsed/>
    <w:rsid w:val="00781037"/>
  </w:style>
  <w:style w:type="paragraph" w:styleId="aff0">
    <w:name w:val="Normal (Web)"/>
    <w:basedOn w:val="a"/>
    <w:uiPriority w:val="99"/>
    <w:unhideWhenUsed/>
    <w:rsid w:val="00781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endnote text"/>
    <w:basedOn w:val="a"/>
    <w:link w:val="aff2"/>
    <w:uiPriority w:val="99"/>
    <w:semiHidden/>
    <w:unhideWhenUsed/>
    <w:rsid w:val="0078103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2">
    <w:name w:val="Текст концевой сноски Знак"/>
    <w:basedOn w:val="a1"/>
    <w:link w:val="aff1"/>
    <w:uiPriority w:val="99"/>
    <w:semiHidden/>
    <w:rsid w:val="00781037"/>
    <w:rPr>
      <w:rFonts w:ascii="Calibri" w:eastAsia="Calibri" w:hAnsi="Calibri" w:cs="Times New Roman"/>
      <w:sz w:val="20"/>
      <w:szCs w:val="20"/>
    </w:rPr>
  </w:style>
  <w:style w:type="paragraph" w:styleId="aff3">
    <w:name w:val="Revision"/>
    <w:hidden/>
    <w:uiPriority w:val="99"/>
    <w:semiHidden/>
    <w:rsid w:val="00781037"/>
    <w:pPr>
      <w:spacing w:after="0" w:line="240" w:lineRule="auto"/>
    </w:pPr>
    <w:rPr>
      <w:rFonts w:ascii="Calibri" w:eastAsia="Calibri" w:hAnsi="Calibri" w:cs="Times New Roman"/>
    </w:rPr>
  </w:style>
  <w:style w:type="paragraph" w:styleId="29">
    <w:name w:val="Body Text 2"/>
    <w:basedOn w:val="a"/>
    <w:link w:val="2a"/>
    <w:uiPriority w:val="99"/>
    <w:semiHidden/>
    <w:unhideWhenUsed/>
    <w:rsid w:val="0078103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a">
    <w:name w:val="Основной текст 2 Знак"/>
    <w:basedOn w:val="a1"/>
    <w:link w:val="29"/>
    <w:uiPriority w:val="99"/>
    <w:semiHidden/>
    <w:rsid w:val="00781037"/>
    <w:rPr>
      <w:rFonts w:ascii="Calibri" w:eastAsia="Calibri" w:hAnsi="Calibri" w:cs="Times New Roman"/>
    </w:rPr>
  </w:style>
  <w:style w:type="table" w:customStyle="1" w:styleId="19">
    <w:name w:val="Сетка таблицы1"/>
    <w:basedOn w:val="a2"/>
    <w:next w:val="aa"/>
    <w:rsid w:val="007810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2"/>
    <w:next w:val="aa"/>
    <w:rsid w:val="00781037"/>
    <w:pPr>
      <w:spacing w:after="0" w:line="240" w:lineRule="auto"/>
    </w:pPr>
    <w:rPr>
      <w:rFonts w:ascii="Calibri" w:eastAsia="Calibri" w:hAnsi="Calibri" w:cs="Times New Roman"/>
      <w:kern w:val="2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3"/>
    <w:uiPriority w:val="99"/>
    <w:semiHidden/>
    <w:unhideWhenUsed/>
    <w:rsid w:val="00781037"/>
  </w:style>
  <w:style w:type="numbering" w:customStyle="1" w:styleId="35">
    <w:name w:val="Нет списка3"/>
    <w:next w:val="a3"/>
    <w:uiPriority w:val="99"/>
    <w:semiHidden/>
    <w:unhideWhenUsed/>
    <w:rsid w:val="00781037"/>
  </w:style>
  <w:style w:type="numbering" w:customStyle="1" w:styleId="40">
    <w:name w:val="Нет списка4"/>
    <w:next w:val="a3"/>
    <w:uiPriority w:val="99"/>
    <w:semiHidden/>
    <w:unhideWhenUsed/>
    <w:rsid w:val="00781037"/>
  </w:style>
  <w:style w:type="numbering" w:customStyle="1" w:styleId="52">
    <w:name w:val="Нет списка5"/>
    <w:next w:val="a3"/>
    <w:uiPriority w:val="99"/>
    <w:semiHidden/>
    <w:unhideWhenUsed/>
    <w:rsid w:val="00781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3055</Words>
  <Characters>17414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2024-01-04T11:57:00Z</dcterms:created>
  <dcterms:modified xsi:type="dcterms:W3CDTF">2024-01-04T11:57:00Z</dcterms:modified>
</cp:coreProperties>
</file>