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5DC" w:rsidRDefault="00D705DC" w:rsidP="00781037">
      <w:pPr>
        <w:widowControl w:val="0"/>
        <w:autoSpaceDE w:val="0"/>
        <w:autoSpaceDN w:val="0"/>
        <w:spacing w:after="0" w:line="360" w:lineRule="auto"/>
        <w:ind w:right="387" w:firstLine="709"/>
        <w:jc w:val="center"/>
        <w:rPr>
          <w:rFonts w:ascii="Times New Roman" w:eastAsia="Times New Roman" w:hAnsi="Times New Roman" w:cs="Times New Roman"/>
          <w:b/>
          <w:sz w:val="28"/>
          <w:szCs w:val="28"/>
        </w:rPr>
      </w:pPr>
      <w:r w:rsidRPr="00D705DC">
        <w:rPr>
          <w:rFonts w:ascii="Times New Roman" w:eastAsia="Times New Roman" w:hAnsi="Times New Roman" w:cs="Times New Roman"/>
          <w:b/>
          <w:sz w:val="28"/>
          <w:szCs w:val="28"/>
        </w:rPr>
        <w:t xml:space="preserve">Отечественная практика системы управления </w:t>
      </w:r>
    </w:p>
    <w:p w:rsidR="00781037" w:rsidRDefault="00D705DC" w:rsidP="00781037">
      <w:pPr>
        <w:widowControl w:val="0"/>
        <w:autoSpaceDE w:val="0"/>
        <w:autoSpaceDN w:val="0"/>
        <w:spacing w:after="0" w:line="360" w:lineRule="auto"/>
        <w:ind w:right="387" w:firstLine="709"/>
        <w:jc w:val="center"/>
        <w:rPr>
          <w:rFonts w:ascii="Times New Roman" w:eastAsia="Times New Roman" w:hAnsi="Times New Roman" w:cs="Times New Roman"/>
          <w:b/>
          <w:sz w:val="28"/>
          <w:szCs w:val="28"/>
        </w:rPr>
      </w:pPr>
      <w:bookmarkStart w:id="0" w:name="_GoBack"/>
      <w:bookmarkEnd w:id="0"/>
      <w:r w:rsidRPr="00D705DC">
        <w:rPr>
          <w:rFonts w:ascii="Times New Roman" w:eastAsia="Times New Roman" w:hAnsi="Times New Roman" w:cs="Times New Roman"/>
          <w:b/>
          <w:sz w:val="28"/>
          <w:szCs w:val="28"/>
        </w:rPr>
        <w:t>жилищно-коммунальным комплексом</w:t>
      </w:r>
    </w:p>
    <w:p w:rsidR="00D705DC" w:rsidRPr="00D705DC" w:rsidRDefault="00D705DC" w:rsidP="00781037">
      <w:pPr>
        <w:widowControl w:val="0"/>
        <w:autoSpaceDE w:val="0"/>
        <w:autoSpaceDN w:val="0"/>
        <w:spacing w:after="0" w:line="360" w:lineRule="auto"/>
        <w:ind w:right="387" w:firstLine="709"/>
        <w:jc w:val="center"/>
        <w:rPr>
          <w:rFonts w:ascii="Times New Roman" w:eastAsia="Times New Roman" w:hAnsi="Times New Roman" w:cs="Times New Roman"/>
          <w:b/>
          <w:i/>
          <w:sz w:val="28"/>
          <w:szCs w:val="28"/>
          <w:lang w:eastAsia="zh-CN"/>
        </w:rPr>
      </w:pPr>
    </w:p>
    <w:p w:rsidR="00781037" w:rsidRPr="00781037" w:rsidRDefault="00781037" w:rsidP="00D57AA5">
      <w:pPr>
        <w:widowControl w:val="0"/>
        <w:autoSpaceDE w:val="0"/>
        <w:autoSpaceDN w:val="0"/>
        <w:spacing w:after="0" w:line="360" w:lineRule="auto"/>
        <w:ind w:right="387" w:firstLine="709"/>
        <w:jc w:val="right"/>
        <w:rPr>
          <w:rFonts w:ascii="Times New Roman" w:eastAsia="Times New Roman" w:hAnsi="Times New Roman" w:cs="Times New Roman"/>
          <w:b/>
          <w:sz w:val="28"/>
          <w:szCs w:val="28"/>
          <w:lang w:val="en-US" w:eastAsia="zh-CN"/>
        </w:rPr>
      </w:pPr>
      <w:r w:rsidRPr="00781037">
        <w:rPr>
          <w:rFonts w:ascii="Times New Roman" w:eastAsia="Times New Roman" w:hAnsi="Times New Roman" w:cs="Times New Roman"/>
          <w:b/>
          <w:sz w:val="28"/>
          <w:szCs w:val="28"/>
          <w:lang w:eastAsia="zh-CN"/>
        </w:rPr>
        <w:t xml:space="preserve">Петрухин Александр Васильевич </w:t>
      </w:r>
    </w:p>
    <w:p w:rsidR="00C312DD" w:rsidRPr="00781037" w:rsidRDefault="00C312DD" w:rsidP="00D57AA5">
      <w:pPr>
        <w:widowControl w:val="0"/>
        <w:autoSpaceDE w:val="0"/>
        <w:autoSpaceDN w:val="0"/>
        <w:spacing w:after="0" w:line="360" w:lineRule="auto"/>
        <w:ind w:right="387" w:firstLine="709"/>
        <w:jc w:val="right"/>
        <w:rPr>
          <w:rFonts w:ascii="Times New Roman" w:eastAsia="Times New Roman" w:hAnsi="Times New Roman" w:cs="Times New Roman"/>
          <w:sz w:val="28"/>
          <w:szCs w:val="28"/>
        </w:rPr>
      </w:pPr>
      <w:r w:rsidRPr="00781037">
        <w:rPr>
          <w:rFonts w:ascii="Times New Roman" w:eastAsia="Times New Roman" w:hAnsi="Times New Roman" w:cs="Times New Roman"/>
          <w:sz w:val="28"/>
          <w:szCs w:val="28"/>
          <w:lang w:eastAsia="zh-CN"/>
        </w:rPr>
        <w:t>студент магистратуры</w:t>
      </w:r>
    </w:p>
    <w:tbl>
      <w:tblPr>
        <w:tblW w:w="9716" w:type="dxa"/>
        <w:jc w:val="center"/>
        <w:tblLayout w:type="fixed"/>
        <w:tblCellMar>
          <w:left w:w="28" w:type="dxa"/>
          <w:right w:w="28" w:type="dxa"/>
        </w:tblCellMar>
        <w:tblLook w:val="00A0" w:firstRow="1" w:lastRow="0" w:firstColumn="1" w:lastColumn="0" w:noHBand="0" w:noVBand="0"/>
      </w:tblPr>
      <w:tblGrid>
        <w:gridCol w:w="9716"/>
      </w:tblGrid>
      <w:tr w:rsidR="00C312DD" w:rsidRPr="00C312DD" w:rsidTr="00781037">
        <w:trPr>
          <w:jc w:val="center"/>
        </w:trPr>
        <w:tc>
          <w:tcPr>
            <w:tcW w:w="9716" w:type="dxa"/>
          </w:tcPr>
          <w:p w:rsidR="00C312DD" w:rsidRPr="00B35C8E" w:rsidRDefault="00C312DD" w:rsidP="00D57AA5">
            <w:pPr>
              <w:spacing w:after="0" w:line="360" w:lineRule="auto"/>
              <w:ind w:right="435"/>
              <w:jc w:val="right"/>
              <w:rPr>
                <w:rFonts w:ascii="Times New Roman" w:eastAsia="Times New Roman" w:hAnsi="Times New Roman" w:cs="Times New Roman"/>
                <w:kern w:val="1"/>
                <w:sz w:val="28"/>
                <w:szCs w:val="28"/>
                <w:lang w:eastAsia="ru-RU"/>
              </w:rPr>
            </w:pPr>
            <w:r>
              <w:rPr>
                <w:rFonts w:ascii="Times New Roman" w:eastAsia="Times New Roman" w:hAnsi="Times New Roman" w:cs="Times New Roman"/>
                <w:i/>
                <w:kern w:val="1"/>
                <w:sz w:val="28"/>
                <w:szCs w:val="28"/>
                <w:lang w:eastAsia="ru-RU"/>
              </w:rPr>
              <w:t xml:space="preserve">                   </w:t>
            </w:r>
            <w:r w:rsidRPr="00B35C8E">
              <w:rPr>
                <w:rFonts w:ascii="Times New Roman" w:eastAsia="Times New Roman" w:hAnsi="Times New Roman" w:cs="Times New Roman"/>
                <w:kern w:val="1"/>
                <w:sz w:val="28"/>
                <w:szCs w:val="28"/>
                <w:lang w:eastAsia="ru-RU"/>
              </w:rPr>
              <w:t>Московский финансово-юридический университет МФЮА</w:t>
            </w:r>
          </w:p>
          <w:p w:rsidR="00C312DD" w:rsidRPr="00781037" w:rsidRDefault="00C312DD" w:rsidP="00D57AA5">
            <w:pPr>
              <w:spacing w:after="0" w:line="360" w:lineRule="auto"/>
              <w:ind w:right="435"/>
              <w:jc w:val="right"/>
              <w:rPr>
                <w:rFonts w:ascii="Times New Roman" w:eastAsia="Times New Roman" w:hAnsi="Times New Roman" w:cs="Times New Roman"/>
                <w:sz w:val="28"/>
                <w:szCs w:val="28"/>
                <w:lang w:eastAsia="zh-CN"/>
              </w:rPr>
            </w:pPr>
            <w:r w:rsidRPr="00781037">
              <w:rPr>
                <w:rFonts w:ascii="Times New Roman" w:eastAsia="Times New Roman" w:hAnsi="Times New Roman" w:cs="Times New Roman"/>
                <w:kern w:val="1"/>
                <w:sz w:val="28"/>
                <w:szCs w:val="28"/>
                <w:lang w:eastAsia="ru-RU"/>
              </w:rPr>
              <w:t xml:space="preserve">                                                                                       Россия г. Москва</w:t>
            </w:r>
          </w:p>
        </w:tc>
      </w:tr>
    </w:tbl>
    <w:p w:rsidR="00D705DC" w:rsidRDefault="00D705DC" w:rsidP="00D705DC">
      <w:pPr>
        <w:widowControl w:val="0"/>
        <w:suppressAutoHyphens/>
        <w:spacing w:after="0" w:line="360" w:lineRule="auto"/>
        <w:jc w:val="both"/>
        <w:rPr>
          <w:rFonts w:ascii="Times New Roman" w:eastAsia="SimSun" w:hAnsi="Times New Roman" w:cs="Lucida Sans"/>
          <w:b/>
          <w:bCs/>
          <w:sz w:val="48"/>
          <w:szCs w:val="48"/>
          <w:lang w:eastAsia="hi-IN" w:bidi="hi-IN"/>
        </w:rPr>
      </w:pPr>
      <w:r>
        <w:rPr>
          <w:rFonts w:ascii="Times New Roman" w:eastAsia="SimSun" w:hAnsi="Times New Roman" w:cs="Lucida Sans"/>
          <w:b/>
          <w:bCs/>
          <w:sz w:val="48"/>
          <w:szCs w:val="48"/>
          <w:lang w:eastAsia="hi-IN" w:bidi="hi-IN"/>
        </w:rPr>
        <w:t xml:space="preserve">    </w:t>
      </w:r>
    </w:p>
    <w:p w:rsidR="00D705DC" w:rsidRPr="00D705DC" w:rsidRDefault="00D705DC" w:rsidP="00D705DC">
      <w:pPr>
        <w:widowControl w:val="0"/>
        <w:suppressAutoHyphens/>
        <w:spacing w:after="0" w:line="360" w:lineRule="auto"/>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Переход России к рыночным отношениям еще в 1990-е годы затребовал от власти обеспечение новой системы поставки и контроля ресурсов коммунальной сферы, так, в 1996 году был выпущен новый закон «О ТСЖ», что предоставил право управления общим жилым имуществом собственникам жилья, обеспечивая эксплуатацию и ремонт основных сетей коммуникаций</w:t>
      </w:r>
      <w:r w:rsidRPr="00D705DC">
        <w:rPr>
          <w:rFonts w:ascii="Times New Roman" w:eastAsia="SimSun" w:hAnsi="Times New Roman" w:cs="Lucida Sans"/>
          <w:sz w:val="28"/>
          <w:szCs w:val="28"/>
          <w:vertAlign w:val="superscript"/>
          <w:lang w:eastAsia="hi-IN" w:bidi="hi-IN"/>
        </w:rPr>
        <w:footnoteReference w:id="1"/>
      </w:r>
      <w:r w:rsidRPr="00D705DC">
        <w:rPr>
          <w:rFonts w:ascii="Times New Roman" w:eastAsia="SimSun" w:hAnsi="Times New Roman" w:cs="Lucida Sans"/>
          <w:sz w:val="28"/>
          <w:szCs w:val="28"/>
          <w:lang w:eastAsia="hi-IN" w:bidi="hi-IN"/>
        </w:rPr>
        <w:t xml:space="preserve">. </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 xml:space="preserve">После принятия Жилищного кодекса (далее ЖК) данный закон утратил силу и сейчас данное товарищество основывается на нормах ЖК РФ. Так,  нормы статей 45-48 ЖК РФ гласят о создании ТСЖ в многоквартирных домах, которое </w:t>
      </w:r>
      <w:proofErr w:type="gramStart"/>
      <w:r w:rsidRPr="00D705DC">
        <w:rPr>
          <w:rFonts w:ascii="Times New Roman" w:eastAsia="SimSun" w:hAnsi="Times New Roman" w:cs="Lucida Sans"/>
          <w:sz w:val="28"/>
          <w:szCs w:val="28"/>
          <w:lang w:eastAsia="hi-IN" w:bidi="hi-IN"/>
        </w:rPr>
        <w:t>может</w:t>
      </w:r>
      <w:proofErr w:type="gramEnd"/>
      <w:r w:rsidRPr="00D705DC">
        <w:rPr>
          <w:rFonts w:ascii="Times New Roman" w:eastAsia="SimSun" w:hAnsi="Times New Roman" w:cs="Lucida Sans"/>
          <w:sz w:val="28"/>
          <w:szCs w:val="28"/>
          <w:lang w:eastAsia="hi-IN" w:bidi="hi-IN"/>
        </w:rPr>
        <w:t xml:space="preserve"> основано только на общем собрании собственников жилья в данном доме</w:t>
      </w:r>
      <w:r w:rsidRPr="00D705DC">
        <w:rPr>
          <w:rFonts w:ascii="Times New Roman" w:eastAsia="SimSun" w:hAnsi="Times New Roman" w:cs="Lucida Sans"/>
          <w:sz w:val="28"/>
          <w:szCs w:val="28"/>
          <w:vertAlign w:val="superscript"/>
          <w:lang w:eastAsia="hi-IN" w:bidi="hi-IN"/>
        </w:rPr>
        <w:footnoteReference w:id="2"/>
      </w:r>
      <w:r w:rsidRPr="00D705DC">
        <w:rPr>
          <w:rFonts w:ascii="Times New Roman" w:eastAsia="SimSun" w:hAnsi="Times New Roman" w:cs="Lucida Sans"/>
          <w:sz w:val="28"/>
          <w:szCs w:val="28"/>
          <w:lang w:eastAsia="hi-IN" w:bidi="hi-IN"/>
        </w:rPr>
        <w:t xml:space="preserve">.  Решение о создании в их доме данного товарищества может быть принято на общем собрании большинством голосов, при этом не рассматривается общее количество собственников, а только присутствующие на собрании. Такое положение закреплено в </w:t>
      </w:r>
      <w:proofErr w:type="spellStart"/>
      <w:proofErr w:type="gramStart"/>
      <w:r w:rsidRPr="00D705DC">
        <w:rPr>
          <w:rFonts w:ascii="Times New Roman" w:eastAsia="SimSun" w:hAnsi="Times New Roman" w:cs="Lucida Sans"/>
          <w:sz w:val="28"/>
          <w:szCs w:val="28"/>
          <w:lang w:eastAsia="hi-IN" w:bidi="hi-IN"/>
        </w:rPr>
        <w:t>ст</w:t>
      </w:r>
      <w:proofErr w:type="spellEnd"/>
      <w:proofErr w:type="gramEnd"/>
      <w:r w:rsidRPr="00D705DC">
        <w:rPr>
          <w:rFonts w:ascii="Times New Roman" w:eastAsia="SimSun" w:hAnsi="Times New Roman" w:cs="Lucida Sans"/>
          <w:sz w:val="28"/>
          <w:szCs w:val="28"/>
          <w:lang w:eastAsia="hi-IN" w:bidi="hi-IN"/>
        </w:rPr>
        <w:t xml:space="preserve"> 136 ЖК РФ. </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 xml:space="preserve">Норма ст. 141 ЖК РФ гласит, что если в состав товарищества входит менее половины собственников жилья конкретного многоквартирного дома, то такое товарищество подлежит ликвидации. При создании ТСЖ </w:t>
      </w:r>
      <w:r w:rsidRPr="00D705DC">
        <w:rPr>
          <w:rFonts w:ascii="Times New Roman" w:eastAsia="SimSun" w:hAnsi="Times New Roman" w:cs="Lucida Sans"/>
          <w:sz w:val="28"/>
          <w:szCs w:val="28"/>
          <w:lang w:eastAsia="hi-IN" w:bidi="hi-IN"/>
        </w:rPr>
        <w:lastRenderedPageBreak/>
        <w:t xml:space="preserve">необходимо также создавать и управленческие органы, где высшим органом считается общее собрание членов, избираемое Правлением, которое является действующим исполнительным органом. Правлением избирается председатель правления ТСЖ сроком на два года, который имеет право действовать без доверенности и от имени всего ТСЖ, обладая при этом правом подписи за всех членов ТСЖ. Такие положения закреплены в статьях 144-149 ЖК РФ. </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 xml:space="preserve">Контроль за финансовой и хозяйственной деятельностью ТСЖ осуществляет Ревизионная комиссия, деятельность которой регламентирована ст. 150-153 ЖК РФ. </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 xml:space="preserve">ТСЖ не является коммерческой организацией, а, соответственно, не имеет своей конечной целью получение прибыли. Главным преимуществом в </w:t>
      </w:r>
      <w:proofErr w:type="spellStart"/>
      <w:r w:rsidRPr="00D705DC">
        <w:rPr>
          <w:rFonts w:ascii="Times New Roman" w:eastAsia="SimSun" w:hAnsi="Times New Roman" w:cs="Lucida Sans"/>
          <w:sz w:val="28"/>
          <w:szCs w:val="28"/>
          <w:lang w:eastAsia="hi-IN" w:bidi="hi-IN"/>
        </w:rPr>
        <w:t>тСЖ</w:t>
      </w:r>
      <w:proofErr w:type="spellEnd"/>
      <w:r w:rsidRPr="00D705DC">
        <w:rPr>
          <w:rFonts w:ascii="Times New Roman" w:eastAsia="SimSun" w:hAnsi="Times New Roman" w:cs="Lucida Sans"/>
          <w:sz w:val="28"/>
          <w:szCs w:val="28"/>
          <w:lang w:eastAsia="hi-IN" w:bidi="hi-IN"/>
        </w:rPr>
        <w:t xml:space="preserve"> является тот факт, что управлением домом и ремонтом в нем занимаются заинтересованные в том лица, которые самостоятельно определяют основные положения и направления ремонта и управления домом и принадлежащим им имуществом.  К недостаткам ТСЖ можно отнести: низкий уровень инициативности жильцов, необходимость членских взносов, сложности сбора денежных средств на капитальный ремонт, замену лифта и иных коммуникаций. </w:t>
      </w:r>
    </w:p>
    <w:p w:rsid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 xml:space="preserve">Представим управление многоквартирным домом в виде схемы на рисунке 1. </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 xml:space="preserve">Второй формой управления многоквартирным домом считаются жилищно-строительные кооперативы (далее - ЖСК), которые призваны объединять будущих собственников данного жилья и самостоятельно управлять процессом строительства такого дома и контролировать имущество кооператива. </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4"/>
          <w:szCs w:val="24"/>
          <w:lang w:eastAsia="hi-IN" w:bidi="hi-IN"/>
        </w:rPr>
      </w:pP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4"/>
          <w:szCs w:val="24"/>
          <w:lang w:eastAsia="hi-IN" w:bidi="hi-IN"/>
        </w:rPr>
      </w:pPr>
      <w:r>
        <w:rPr>
          <w:rFonts w:ascii="Times New Roman" w:eastAsia="SimSun" w:hAnsi="Times New Roman" w:cs="Lucida Sans"/>
          <w:noProof/>
          <w:sz w:val="24"/>
          <w:szCs w:val="24"/>
          <w:lang w:eastAsia="ru-RU"/>
        </w:rPr>
        <w:lastRenderedPageBreak/>
        <w:drawing>
          <wp:anchor distT="0" distB="0" distL="0" distR="0" simplePos="0" relativeHeight="251659264" behindDoc="0" locked="0" layoutInCell="1" allowOverlap="1">
            <wp:simplePos x="0" y="0"/>
            <wp:positionH relativeFrom="column">
              <wp:posOffset>574040</wp:posOffset>
            </wp:positionH>
            <wp:positionV relativeFrom="paragraph">
              <wp:posOffset>-8255</wp:posOffset>
            </wp:positionV>
            <wp:extent cx="5102860" cy="4231005"/>
            <wp:effectExtent l="0" t="0" r="2540" b="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02860" cy="42310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D705DC" w:rsidRPr="00D705DC" w:rsidRDefault="00D705DC" w:rsidP="00D705DC">
      <w:pPr>
        <w:widowControl w:val="0"/>
        <w:suppressAutoHyphens/>
        <w:spacing w:after="0" w:line="360" w:lineRule="auto"/>
        <w:ind w:firstLine="709"/>
        <w:jc w:val="center"/>
        <w:rPr>
          <w:rFonts w:ascii="Times New Roman" w:eastAsia="SimSun" w:hAnsi="Times New Roman" w:cs="Lucida Sans"/>
          <w:sz w:val="24"/>
          <w:szCs w:val="24"/>
          <w:lang w:eastAsia="hi-IN" w:bidi="hi-IN"/>
        </w:rPr>
      </w:pPr>
      <w:r w:rsidRPr="00D705DC">
        <w:rPr>
          <w:rFonts w:ascii="Times New Roman" w:eastAsia="SimSun" w:hAnsi="Times New Roman" w:cs="Lucida Sans"/>
          <w:sz w:val="28"/>
          <w:szCs w:val="28"/>
          <w:lang w:eastAsia="hi-IN" w:bidi="hi-IN"/>
        </w:rPr>
        <w:t>Рисунок 1 — Схема управления многоквартирным домом при ТСЖ</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4"/>
          <w:szCs w:val="24"/>
          <w:lang w:eastAsia="hi-IN" w:bidi="hi-IN"/>
        </w:rPr>
      </w:pP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 xml:space="preserve">Жилищный кооператив выступает в роли застройщика жилья, что регламентировано </w:t>
      </w:r>
      <w:proofErr w:type="spellStart"/>
      <w:proofErr w:type="gramStart"/>
      <w:r w:rsidRPr="00D705DC">
        <w:rPr>
          <w:rFonts w:ascii="Times New Roman" w:eastAsia="SimSun" w:hAnsi="Times New Roman" w:cs="Lucida Sans"/>
          <w:sz w:val="28"/>
          <w:szCs w:val="28"/>
          <w:lang w:eastAsia="hi-IN" w:bidi="hi-IN"/>
        </w:rPr>
        <w:t>ст</w:t>
      </w:r>
      <w:proofErr w:type="spellEnd"/>
      <w:proofErr w:type="gramEnd"/>
      <w:r w:rsidRPr="00D705DC">
        <w:rPr>
          <w:rFonts w:ascii="Times New Roman" w:eastAsia="SimSun" w:hAnsi="Times New Roman" w:cs="Lucida Sans"/>
          <w:sz w:val="28"/>
          <w:szCs w:val="28"/>
          <w:lang w:eastAsia="hi-IN" w:bidi="hi-IN"/>
        </w:rPr>
        <w:t xml:space="preserve"> 110 ЖК РФ. Для создания ЖСК необходимо как минимум пять участников, при этом наибольшее их число не должно превышать количество квартир в данном доме. Решение об организации такого кооператива принимается учредителями на основании ст. 112 ЖК РФ. ЖСК аналогично ТСЖ требует создание своего органа управления, которым здесь является общее собрание членов ЖСК: в </w:t>
      </w:r>
      <w:proofErr w:type="gramStart"/>
      <w:r w:rsidRPr="00D705DC">
        <w:rPr>
          <w:rFonts w:ascii="Times New Roman" w:eastAsia="SimSun" w:hAnsi="Times New Roman" w:cs="Lucida Sans"/>
          <w:sz w:val="28"/>
          <w:szCs w:val="28"/>
          <w:lang w:eastAsia="hi-IN" w:bidi="hi-IN"/>
        </w:rPr>
        <w:t>случае</w:t>
      </w:r>
      <w:proofErr w:type="gramEnd"/>
      <w:r w:rsidRPr="00D705DC">
        <w:rPr>
          <w:rFonts w:ascii="Times New Roman" w:eastAsia="SimSun" w:hAnsi="Times New Roman" w:cs="Lucida Sans"/>
          <w:sz w:val="28"/>
          <w:szCs w:val="28"/>
          <w:lang w:eastAsia="hi-IN" w:bidi="hi-IN"/>
        </w:rPr>
        <w:t xml:space="preserve"> когда количество членов ЖСК превышает пятьдесят человек, то высшим органом управления выступает конференция, которая избирается из числа членов ЖСК, Аналогично ТСЖ главенствующую должность занимает Председатель ЖСК и Правление, что регламентировано ст. 115 ЖК РФ. Председатель ЖСК также имеет право выступать без доверенности от имени собственников жилья, полагаясь на нормы ст. 119 ЖК РФ. Здесь, аналогично ТСЖ, контролирующим органом выступает Ревизионная комиссия, у которой, на </w:t>
      </w:r>
      <w:r w:rsidRPr="00D705DC">
        <w:rPr>
          <w:rFonts w:ascii="Times New Roman" w:eastAsia="SimSun" w:hAnsi="Times New Roman" w:cs="Lucida Sans"/>
          <w:sz w:val="28"/>
          <w:szCs w:val="28"/>
          <w:lang w:eastAsia="hi-IN" w:bidi="hi-IN"/>
        </w:rPr>
        <w:lastRenderedPageBreak/>
        <w:t xml:space="preserve">основании ст. 120 ЖК РФ, имеется свой председатель. По основаниям, указанным в ст. 61 ГК РФ, ЖСК может быть </w:t>
      </w:r>
      <w:proofErr w:type="gramStart"/>
      <w:r w:rsidRPr="00D705DC">
        <w:rPr>
          <w:rFonts w:ascii="Times New Roman" w:eastAsia="SimSun" w:hAnsi="Times New Roman" w:cs="Lucida Sans"/>
          <w:sz w:val="28"/>
          <w:szCs w:val="28"/>
          <w:lang w:eastAsia="hi-IN" w:bidi="hi-IN"/>
        </w:rPr>
        <w:t>ликвидировано</w:t>
      </w:r>
      <w:proofErr w:type="gramEnd"/>
      <w:r w:rsidRPr="00D705DC">
        <w:rPr>
          <w:rFonts w:ascii="Times New Roman" w:eastAsia="SimSun" w:hAnsi="Times New Roman" w:cs="Lucida Sans"/>
          <w:sz w:val="28"/>
          <w:szCs w:val="28"/>
          <w:lang w:eastAsia="hi-IN" w:bidi="hi-IN"/>
        </w:rPr>
        <w:t xml:space="preserve"> как и любое юридическое лицо в России.   </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 xml:space="preserve">Рассматривая ЖСК как форму управления, можно выявить преимущества и недостатки. </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Так к преимуществам можно отнести следующее:</w:t>
      </w:r>
    </w:p>
    <w:p w:rsidR="00D705DC" w:rsidRPr="00D705DC" w:rsidRDefault="00D705DC" w:rsidP="00D705DC">
      <w:pPr>
        <w:widowControl w:val="0"/>
        <w:numPr>
          <w:ilvl w:val="0"/>
          <w:numId w:val="29"/>
        </w:numPr>
        <w:suppressAutoHyphens/>
        <w:spacing w:after="0" w:line="360" w:lineRule="auto"/>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меньшее число административных барьеров,</w:t>
      </w:r>
    </w:p>
    <w:p w:rsidR="00D705DC" w:rsidRPr="00D705DC" w:rsidRDefault="00D705DC" w:rsidP="00D705DC">
      <w:pPr>
        <w:widowControl w:val="0"/>
        <w:numPr>
          <w:ilvl w:val="0"/>
          <w:numId w:val="29"/>
        </w:numPr>
        <w:suppressAutoHyphens/>
        <w:spacing w:after="0" w:line="360" w:lineRule="auto"/>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 xml:space="preserve">снижение стоимости будущего жилья, </w:t>
      </w:r>
    </w:p>
    <w:p w:rsidR="00D705DC" w:rsidRPr="00D705DC" w:rsidRDefault="00D705DC" w:rsidP="00D705DC">
      <w:pPr>
        <w:widowControl w:val="0"/>
        <w:numPr>
          <w:ilvl w:val="0"/>
          <w:numId w:val="29"/>
        </w:numPr>
        <w:suppressAutoHyphens/>
        <w:spacing w:after="0" w:line="360" w:lineRule="auto"/>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паевые взносы не облагаются налогом.</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 xml:space="preserve"> При этом следует учитывать и недостатки данного вида управления:</w:t>
      </w:r>
    </w:p>
    <w:p w:rsidR="00D705DC" w:rsidRPr="00D705DC" w:rsidRDefault="00D705DC" w:rsidP="00D705DC">
      <w:pPr>
        <w:widowControl w:val="0"/>
        <w:numPr>
          <w:ilvl w:val="0"/>
          <w:numId w:val="30"/>
        </w:numPr>
        <w:suppressAutoHyphens/>
        <w:spacing w:after="0" w:line="360" w:lineRule="auto"/>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отсутствие государственных гарантий,</w:t>
      </w:r>
    </w:p>
    <w:p w:rsidR="00D705DC" w:rsidRPr="00D705DC" w:rsidRDefault="00D705DC" w:rsidP="00D705DC">
      <w:pPr>
        <w:widowControl w:val="0"/>
        <w:numPr>
          <w:ilvl w:val="0"/>
          <w:numId w:val="30"/>
        </w:numPr>
        <w:suppressAutoHyphens/>
        <w:spacing w:after="0" w:line="360" w:lineRule="auto"/>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 xml:space="preserve">сложные юридические процедуры, </w:t>
      </w:r>
    </w:p>
    <w:p w:rsidR="00D705DC" w:rsidRPr="00D705DC" w:rsidRDefault="00D705DC" w:rsidP="00D705DC">
      <w:pPr>
        <w:widowControl w:val="0"/>
        <w:numPr>
          <w:ilvl w:val="0"/>
          <w:numId w:val="30"/>
        </w:numPr>
        <w:suppressAutoHyphens/>
        <w:spacing w:after="0" w:line="360" w:lineRule="auto"/>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невозможность определить конечную стоимость жилья и срок окончания строительства</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 xml:space="preserve">Такие недостатки делают данный вид управления не самым привлекательным для собственников жилья. </w:t>
      </w:r>
    </w:p>
    <w:p w:rsidR="00D705DC" w:rsidRDefault="00D705DC" w:rsidP="00D705DC">
      <w:pPr>
        <w:widowControl w:val="0"/>
        <w:suppressAutoHyphens/>
        <w:spacing w:after="0" w:line="360" w:lineRule="auto"/>
        <w:ind w:firstLine="709"/>
        <w:jc w:val="center"/>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Представим схему управления ЖСК в многоквартирном доме в виде рисунка 2.</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4"/>
          <w:szCs w:val="24"/>
          <w:lang w:eastAsia="hi-IN" w:bidi="hi-IN"/>
        </w:rPr>
      </w:pPr>
      <w:r w:rsidRPr="00D705DC">
        <w:rPr>
          <w:rFonts w:ascii="Times New Roman" w:eastAsia="SimSun" w:hAnsi="Times New Roman" w:cs="Lucida Sans"/>
          <w:sz w:val="28"/>
          <w:szCs w:val="28"/>
          <w:lang w:eastAsia="hi-IN" w:bidi="hi-IN"/>
        </w:rPr>
        <w:t>Самым распространенным видом управления многоквартирными домами в России выступает жилищно-коммунальное хозяйство (далее - ЖКХ). ЖКХ в отличии от рассмотренных видов управления многоквартирными домами предусматривает получение прибыли, работая как любая коммерческая организация. Данная управляющая компания является юридическим лицом, которое создается для управления, эксплуатации, санитарного и технического содержания жилого фонда на основании возмездного договора, заключенного управляющей компанией и собственником жилья.</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4"/>
          <w:szCs w:val="24"/>
          <w:lang w:eastAsia="hi-IN" w:bidi="hi-IN"/>
        </w:rPr>
      </w:pPr>
      <w:r>
        <w:rPr>
          <w:rFonts w:ascii="Times New Roman" w:eastAsia="SimSun" w:hAnsi="Times New Roman" w:cs="Lucida Sans"/>
          <w:noProof/>
          <w:sz w:val="24"/>
          <w:szCs w:val="24"/>
          <w:lang w:eastAsia="ru-RU"/>
        </w:rPr>
        <w:lastRenderedPageBreak/>
        <w:drawing>
          <wp:anchor distT="0" distB="0" distL="0" distR="0" simplePos="0" relativeHeight="251660288" behindDoc="0" locked="0" layoutInCell="1" allowOverlap="1">
            <wp:simplePos x="0" y="0"/>
            <wp:positionH relativeFrom="column">
              <wp:align>center</wp:align>
            </wp:positionH>
            <wp:positionV relativeFrom="paragraph">
              <wp:posOffset>0</wp:posOffset>
            </wp:positionV>
            <wp:extent cx="5481955" cy="4662805"/>
            <wp:effectExtent l="0" t="0" r="4445" b="4445"/>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1955" cy="46628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D705DC" w:rsidRPr="00D705DC" w:rsidRDefault="00D705DC" w:rsidP="00D705DC">
      <w:pPr>
        <w:widowControl w:val="0"/>
        <w:suppressAutoHyphens/>
        <w:spacing w:after="0" w:line="360" w:lineRule="auto"/>
        <w:ind w:firstLine="709"/>
        <w:jc w:val="center"/>
        <w:rPr>
          <w:rFonts w:ascii="Times New Roman" w:eastAsia="SimSun" w:hAnsi="Times New Roman" w:cs="Lucida Sans"/>
          <w:sz w:val="24"/>
          <w:szCs w:val="24"/>
          <w:lang w:eastAsia="hi-IN" w:bidi="hi-IN"/>
        </w:rPr>
      </w:pPr>
      <w:r w:rsidRPr="00D705DC">
        <w:rPr>
          <w:rFonts w:ascii="Times New Roman" w:eastAsia="SimSun" w:hAnsi="Times New Roman" w:cs="Lucida Sans"/>
          <w:sz w:val="28"/>
          <w:szCs w:val="28"/>
          <w:lang w:eastAsia="hi-IN" w:bidi="hi-IN"/>
        </w:rPr>
        <w:t>Рисунок 2 - Схема управления ЖСК многоквартирным домом</w:t>
      </w:r>
    </w:p>
    <w:p w:rsidR="00D705DC" w:rsidRPr="00D705DC" w:rsidRDefault="00D705DC" w:rsidP="00D705DC">
      <w:pPr>
        <w:widowControl w:val="0"/>
        <w:suppressAutoHyphens/>
        <w:spacing w:after="0" w:line="360" w:lineRule="auto"/>
        <w:ind w:firstLine="709"/>
        <w:jc w:val="center"/>
        <w:rPr>
          <w:rFonts w:ascii="Times New Roman" w:eastAsia="SimSun" w:hAnsi="Times New Roman" w:cs="Lucida Sans"/>
          <w:sz w:val="24"/>
          <w:szCs w:val="24"/>
          <w:lang w:eastAsia="hi-IN" w:bidi="hi-IN"/>
        </w:rPr>
      </w:pP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 xml:space="preserve">Такой договор должен включать в себя состав имущества данной компании, перечень выполняемых ею работ, а также порядок определения цены и тарифов на обслуживание. При этом должен быть прописан порядок </w:t>
      </w:r>
      <w:proofErr w:type="gramStart"/>
      <w:r w:rsidRPr="00D705DC">
        <w:rPr>
          <w:rFonts w:ascii="Times New Roman" w:eastAsia="SimSun" w:hAnsi="Times New Roman" w:cs="Lucida Sans"/>
          <w:sz w:val="28"/>
          <w:szCs w:val="28"/>
          <w:lang w:eastAsia="hi-IN" w:bidi="hi-IN"/>
        </w:rPr>
        <w:t>контроля за</w:t>
      </w:r>
      <w:proofErr w:type="gramEnd"/>
      <w:r w:rsidRPr="00D705DC">
        <w:rPr>
          <w:rFonts w:ascii="Times New Roman" w:eastAsia="SimSun" w:hAnsi="Times New Roman" w:cs="Lucida Sans"/>
          <w:sz w:val="28"/>
          <w:szCs w:val="28"/>
          <w:lang w:eastAsia="hi-IN" w:bidi="hi-IN"/>
        </w:rPr>
        <w:t xml:space="preserve"> деятельностью данной управляющей компании. Такие положения регламентируются ч.3 ст. 161 ЖК РФ. Данный договор заключается сроком не менее чем на один год, но при </w:t>
      </w:r>
      <w:proofErr w:type="gramStart"/>
      <w:r w:rsidRPr="00D705DC">
        <w:rPr>
          <w:rFonts w:ascii="Times New Roman" w:eastAsia="SimSun" w:hAnsi="Times New Roman" w:cs="Lucida Sans"/>
          <w:sz w:val="28"/>
          <w:szCs w:val="28"/>
          <w:lang w:eastAsia="hi-IN" w:bidi="hi-IN"/>
        </w:rPr>
        <w:t>этом</w:t>
      </w:r>
      <w:proofErr w:type="gramEnd"/>
      <w:r w:rsidRPr="00D705DC">
        <w:rPr>
          <w:rFonts w:ascii="Times New Roman" w:eastAsia="SimSun" w:hAnsi="Times New Roman" w:cs="Lucida Sans"/>
          <w:sz w:val="28"/>
          <w:szCs w:val="28"/>
          <w:lang w:eastAsia="hi-IN" w:bidi="hi-IN"/>
        </w:rPr>
        <w:t xml:space="preserve"> не превышая пяти лет со дня заключения. Расторжение договора с управляющей компанией основывается на законодательстве по договорному праву, а именно регламентируется нормами ГК РФ. При этом</w:t>
      </w:r>
      <w:proofErr w:type="gramStart"/>
      <w:r w:rsidRPr="00D705DC">
        <w:rPr>
          <w:rFonts w:ascii="Times New Roman" w:eastAsia="SimSun" w:hAnsi="Times New Roman" w:cs="Lucida Sans"/>
          <w:sz w:val="28"/>
          <w:szCs w:val="28"/>
          <w:lang w:eastAsia="hi-IN" w:bidi="hi-IN"/>
        </w:rPr>
        <w:t>,</w:t>
      </w:r>
      <w:proofErr w:type="gramEnd"/>
      <w:r w:rsidRPr="00D705DC">
        <w:rPr>
          <w:rFonts w:ascii="Times New Roman" w:eastAsia="SimSun" w:hAnsi="Times New Roman" w:cs="Lucida Sans"/>
          <w:sz w:val="28"/>
          <w:szCs w:val="28"/>
          <w:lang w:eastAsia="hi-IN" w:bidi="hi-IN"/>
        </w:rPr>
        <w:t xml:space="preserve"> если управляющая компания не выполняет свои обязательства, прописанные в договоре, то и собственники жилья могут также отказаться от исполнения своих обязанностей и расторгнуть договор на оказание услуг ЖКХ с данной управляющей </w:t>
      </w:r>
      <w:r w:rsidRPr="00D705DC">
        <w:rPr>
          <w:rFonts w:ascii="Times New Roman" w:eastAsia="SimSun" w:hAnsi="Times New Roman" w:cs="Lucida Sans"/>
          <w:sz w:val="28"/>
          <w:szCs w:val="28"/>
          <w:lang w:eastAsia="hi-IN" w:bidi="hi-IN"/>
        </w:rPr>
        <w:lastRenderedPageBreak/>
        <w:t xml:space="preserve">компанией на основании п. 2 ч. 8 ст. 161 ЖК РФ. В данной норме говорится, что у управляющей компании имеется тридцатидневный срок на исполнение обязательств по передаче всей документации по многоквартирным домам и своей деятельности в них иной вновь выбранной организации по управлению ЖКХ либо ТСЖ на выбор собственников. </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 xml:space="preserve">В отличии от предыдущих видов управления жилищно-коммунальным имуществом у ЖКХ имеется много преимуществ, к примеру, высококвалифицированные специалисты, а также большая материально-техническая база и наличие связей, что позволяет ей быстрее адаптироваться к изменениям в законодательстве в сфере ЖКХ. К преимуществам также можно отнести и регулирование отношений между компанией и собственникам договором, где четко прописаны обязанности сторон, </w:t>
      </w:r>
      <w:proofErr w:type="gramStart"/>
      <w:r w:rsidRPr="00D705DC">
        <w:rPr>
          <w:rFonts w:ascii="Times New Roman" w:eastAsia="SimSun" w:hAnsi="Times New Roman" w:cs="Lucida Sans"/>
          <w:sz w:val="28"/>
          <w:szCs w:val="28"/>
          <w:lang w:eastAsia="hi-IN" w:bidi="hi-IN"/>
        </w:rPr>
        <w:t>не исполнение</w:t>
      </w:r>
      <w:proofErr w:type="gramEnd"/>
      <w:r w:rsidRPr="00D705DC">
        <w:rPr>
          <w:rFonts w:ascii="Times New Roman" w:eastAsia="SimSun" w:hAnsi="Times New Roman" w:cs="Lucida Sans"/>
          <w:sz w:val="28"/>
          <w:szCs w:val="28"/>
          <w:lang w:eastAsia="hi-IN" w:bidi="hi-IN"/>
        </w:rPr>
        <w:t xml:space="preserve"> которых приводит к его расторжению, что совмещено с возмещением ущерба. Однако</w:t>
      </w:r>
      <w:proofErr w:type="gramStart"/>
      <w:r w:rsidRPr="00D705DC">
        <w:rPr>
          <w:rFonts w:ascii="Times New Roman" w:eastAsia="SimSun" w:hAnsi="Times New Roman" w:cs="Lucida Sans"/>
          <w:sz w:val="28"/>
          <w:szCs w:val="28"/>
          <w:lang w:eastAsia="hi-IN" w:bidi="hi-IN"/>
        </w:rPr>
        <w:t>,</w:t>
      </w:r>
      <w:proofErr w:type="gramEnd"/>
      <w:r w:rsidRPr="00D705DC">
        <w:rPr>
          <w:rFonts w:ascii="Times New Roman" w:eastAsia="SimSun" w:hAnsi="Times New Roman" w:cs="Lucida Sans"/>
          <w:sz w:val="28"/>
          <w:szCs w:val="28"/>
          <w:lang w:eastAsia="hi-IN" w:bidi="hi-IN"/>
        </w:rPr>
        <w:t xml:space="preserve"> управляющая компания обладает также и недостатками, о чем говорит непрозрачность их деятельности  для собственников жилья, точнее, собственники не видят куда расходуются деньги после поступления их на счет данной компании. При этом большая часть проблем по многоквартирному дому остается не решенной, так как часть работ остается по большей части не выполнена либо выполнена не качественно по причине высокой </w:t>
      </w:r>
      <w:proofErr w:type="gramStart"/>
      <w:r w:rsidRPr="00D705DC">
        <w:rPr>
          <w:rFonts w:ascii="Times New Roman" w:eastAsia="SimSun" w:hAnsi="Times New Roman" w:cs="Lucida Sans"/>
          <w:sz w:val="28"/>
          <w:szCs w:val="28"/>
          <w:lang w:eastAsia="hi-IN" w:bidi="hi-IN"/>
        </w:rPr>
        <w:t>степени износа основного фонда всех систем коммуникации</w:t>
      </w:r>
      <w:proofErr w:type="gramEnd"/>
      <w:r w:rsidRPr="00D705DC">
        <w:rPr>
          <w:rFonts w:ascii="Times New Roman" w:eastAsia="SimSun" w:hAnsi="Times New Roman" w:cs="Lucida Sans"/>
          <w:sz w:val="28"/>
          <w:szCs w:val="28"/>
          <w:lang w:eastAsia="hi-IN" w:bidi="hi-IN"/>
        </w:rPr>
        <w:t>.</w:t>
      </w:r>
    </w:p>
    <w:p w:rsid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p>
    <w:p w:rsidR="00D705DC" w:rsidRDefault="00D705DC" w:rsidP="00D705DC">
      <w:pPr>
        <w:widowControl w:val="0"/>
        <w:suppressAutoHyphens/>
        <w:spacing w:after="0" w:line="360" w:lineRule="auto"/>
        <w:ind w:firstLine="709"/>
        <w:jc w:val="center"/>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Представим схему управления ЖКХ многоквартирным домом  на рисунке 3.</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 xml:space="preserve">Современные проблемы управления жилищно-коммунальным хозяйством в России характеризуются рядом сложностей и вызовов, которые обуславливают необходимость постоянной работы над улучшением и совершенствованием данной сферы. В числе ключевых проблем можно выделить </w:t>
      </w:r>
      <w:proofErr w:type="gramStart"/>
      <w:r w:rsidRPr="00D705DC">
        <w:rPr>
          <w:rFonts w:ascii="Times New Roman" w:eastAsia="SimSun" w:hAnsi="Times New Roman" w:cs="Lucida Sans"/>
          <w:sz w:val="28"/>
          <w:szCs w:val="28"/>
          <w:lang w:eastAsia="hi-IN" w:bidi="hi-IN"/>
        </w:rPr>
        <w:t>следующие</w:t>
      </w:r>
      <w:proofErr w:type="gramEnd"/>
      <w:r w:rsidRPr="00D705DC">
        <w:rPr>
          <w:rFonts w:ascii="Times New Roman" w:eastAsia="SimSun" w:hAnsi="Times New Roman" w:cs="Lucida Sans"/>
          <w:sz w:val="28"/>
          <w:szCs w:val="28"/>
          <w:lang w:eastAsia="hi-IN" w:bidi="hi-IN"/>
        </w:rPr>
        <w:t>:</w:t>
      </w:r>
    </w:p>
    <w:p w:rsidR="00D705DC" w:rsidRDefault="00D705DC" w:rsidP="00D705DC">
      <w:pPr>
        <w:widowControl w:val="0"/>
        <w:suppressAutoHyphens/>
        <w:spacing w:after="0" w:line="360" w:lineRule="auto"/>
        <w:ind w:firstLine="709"/>
        <w:jc w:val="center"/>
        <w:rPr>
          <w:rFonts w:ascii="Times New Roman" w:eastAsia="SimSun" w:hAnsi="Times New Roman" w:cs="Lucida Sans"/>
          <w:sz w:val="28"/>
          <w:szCs w:val="28"/>
          <w:lang w:eastAsia="hi-IN" w:bidi="hi-IN"/>
        </w:rPr>
      </w:pPr>
    </w:p>
    <w:p w:rsidR="00D705DC" w:rsidRPr="00D705DC" w:rsidRDefault="00D705DC" w:rsidP="00D705DC">
      <w:pPr>
        <w:widowControl w:val="0"/>
        <w:suppressAutoHyphens/>
        <w:spacing w:after="0" w:line="360" w:lineRule="auto"/>
        <w:ind w:firstLine="709"/>
        <w:jc w:val="center"/>
        <w:rPr>
          <w:rFonts w:ascii="Times New Roman" w:eastAsia="SimSun" w:hAnsi="Times New Roman" w:cs="Lucida Sans"/>
          <w:sz w:val="24"/>
          <w:szCs w:val="24"/>
          <w:lang w:eastAsia="hi-IN" w:bidi="hi-IN"/>
        </w:rPr>
      </w:pP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4"/>
          <w:szCs w:val="24"/>
          <w:lang w:eastAsia="hi-IN" w:bidi="hi-IN"/>
        </w:rPr>
      </w:pPr>
      <w:r>
        <w:rPr>
          <w:rFonts w:ascii="Times New Roman" w:eastAsia="SimSun" w:hAnsi="Times New Roman" w:cs="Lucida Sans"/>
          <w:noProof/>
          <w:sz w:val="24"/>
          <w:szCs w:val="24"/>
          <w:lang w:eastAsia="ru-RU"/>
        </w:rPr>
        <w:drawing>
          <wp:anchor distT="0" distB="0" distL="0" distR="0" simplePos="0" relativeHeight="251661312" behindDoc="0" locked="0" layoutInCell="1" allowOverlap="1">
            <wp:simplePos x="0" y="0"/>
            <wp:positionH relativeFrom="column">
              <wp:align>center</wp:align>
            </wp:positionH>
            <wp:positionV relativeFrom="paragraph">
              <wp:posOffset>102235</wp:posOffset>
            </wp:positionV>
            <wp:extent cx="5412105" cy="3910965"/>
            <wp:effectExtent l="0" t="0" r="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12105" cy="39109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D705DC" w:rsidRPr="00D705DC" w:rsidRDefault="00D705DC" w:rsidP="00D705DC">
      <w:pPr>
        <w:widowControl w:val="0"/>
        <w:suppressAutoHyphens/>
        <w:spacing w:after="0" w:line="360" w:lineRule="auto"/>
        <w:ind w:firstLine="709"/>
        <w:jc w:val="center"/>
        <w:rPr>
          <w:rFonts w:ascii="Times New Roman" w:eastAsia="SimSun" w:hAnsi="Times New Roman" w:cs="Lucida Sans"/>
          <w:sz w:val="24"/>
          <w:szCs w:val="24"/>
          <w:lang w:eastAsia="hi-IN" w:bidi="hi-IN"/>
        </w:rPr>
      </w:pPr>
      <w:r w:rsidRPr="00D705DC">
        <w:rPr>
          <w:rFonts w:ascii="Times New Roman" w:eastAsia="SimSun" w:hAnsi="Times New Roman" w:cs="Lucida Sans"/>
          <w:sz w:val="28"/>
          <w:szCs w:val="28"/>
          <w:lang w:eastAsia="hi-IN" w:bidi="hi-IN"/>
        </w:rPr>
        <w:t xml:space="preserve">Рисунок 3 - Схема управления УК многоквартирным домом </w:t>
      </w:r>
    </w:p>
    <w:p w:rsidR="00D705DC" w:rsidRPr="00D705DC" w:rsidRDefault="00D705DC" w:rsidP="00D705DC">
      <w:pPr>
        <w:widowControl w:val="0"/>
        <w:suppressAutoHyphens/>
        <w:spacing w:after="0" w:line="360" w:lineRule="auto"/>
        <w:ind w:firstLine="709"/>
        <w:jc w:val="center"/>
        <w:rPr>
          <w:rFonts w:ascii="Times New Roman" w:eastAsia="SimSun" w:hAnsi="Times New Roman" w:cs="Lucida Sans"/>
          <w:sz w:val="24"/>
          <w:szCs w:val="24"/>
          <w:lang w:eastAsia="hi-IN" w:bidi="hi-IN"/>
        </w:rPr>
      </w:pP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Недостаточное финансирование и инвестиции в развитие инфраструктуры жилищно-коммунального хозяйства, что приводит к старению и износу инженерных систем, ухудшению качества жилищного фонда, а также невозможности проведения капитального ремонта и модернизации объектов. Это обусловлено, в том числе, неравномерным распределением финансовых ресурсов и недостаточной прозрачностью бюджетных расходов в данной сфере.</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Низкая эффективность и прозрачность управления жилищно-коммунальным хозяйством, связанная с недостаточным контролем со стороны государственных и муниципальных органов, а также с отсутствием четкой и понятной системы распределения ответственности между различными участниками данной сферы. Также существует проблема коррупции и непрофессионализма в управлении жилищным сектором.</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lastRenderedPageBreak/>
        <w:t>Вопросы качества и доступности предоставления жилищно-коммунальных услуг населению, вызванные неравномерным развитием разных территорий, дефицитом квалифицированных специалистов и предприятий, а также недостаточным внедрением современных технологий и стандартов обслуживания. Существует недостаточное количество высококачественных предприятий, обслуживающих жилищно-коммунальный сектор, что ведет к низкому уровню удовлетворенности населения предоставляемыми услугами.</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 xml:space="preserve">Проблемы в области обращения с твердыми бытовыми отходами, которые связаны с переполнением мусорных полигонов, отсутствием раздельного сбора и переработки отходов, а также с низким уровнем экологического сознания населения и недостаточным применением инновационных подходов в данной сфере. </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Эти проблемы могут приводить к ухудшению состояния окружающей среды, негативным последствиям для здоровья населения и повышению социального недовольства.</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 xml:space="preserve">Высокая энергоемкость и </w:t>
      </w:r>
      <w:proofErr w:type="spellStart"/>
      <w:r w:rsidRPr="00D705DC">
        <w:rPr>
          <w:rFonts w:ascii="Times New Roman" w:eastAsia="SimSun" w:hAnsi="Times New Roman" w:cs="Lucida Sans"/>
          <w:sz w:val="28"/>
          <w:szCs w:val="28"/>
          <w:lang w:eastAsia="hi-IN" w:bidi="hi-IN"/>
        </w:rPr>
        <w:t>ресурсозатратность</w:t>
      </w:r>
      <w:proofErr w:type="spellEnd"/>
      <w:r w:rsidRPr="00D705DC">
        <w:rPr>
          <w:rFonts w:ascii="Times New Roman" w:eastAsia="SimSun" w:hAnsi="Times New Roman" w:cs="Lucida Sans"/>
          <w:sz w:val="28"/>
          <w:szCs w:val="28"/>
          <w:lang w:eastAsia="hi-IN" w:bidi="hi-IN"/>
        </w:rPr>
        <w:t xml:space="preserve"> жилищно-коммунального хозяйства, проявляющиеся в износе тепловых и электрических сетей, низкой энергетической эффективности зданий и инженерных систем, а также в зависимости от импорта энергоресурсов и недостаточном использовании возобновляемых источников энергии. В результате возникает необходимость модернизации систем энергообеспечения и повышения энергетической эффективности жилищного сектора.</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 xml:space="preserve">Недостаточная доступность качественного и доступного жилья для широких слоев населения, особенно для молодых семей, пенсионеров и малоимущих граждан. Это связано с высокими ценами на жилье, несоответствием предложения и спроса, а также с недостаточным развитием программ социального жилья и государственной поддержки в сфере жилищного обеспечения. Для решения этой проблемы необходимо расширять программы доступного жилья и социальной ипотеки, а также </w:t>
      </w:r>
      <w:r w:rsidRPr="00D705DC">
        <w:rPr>
          <w:rFonts w:ascii="Times New Roman" w:eastAsia="SimSun" w:hAnsi="Times New Roman" w:cs="Lucida Sans"/>
          <w:sz w:val="28"/>
          <w:szCs w:val="28"/>
          <w:lang w:eastAsia="hi-IN" w:bidi="hi-IN"/>
        </w:rPr>
        <w:lastRenderedPageBreak/>
        <w:t>активизировать строительство нового жилищного фонда.</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Неэффективное и несбалансированное использование земельных ресурсов в городских и пригородных зонах, что может привести к нерациональному освоению территорий, ухудшению экологии и качества жизни населения. Важно определить приоритеты и стратегии развития городских и пригородных территорий, а также учесть потребности и интересы местного населения.</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Недостаточная интеграция участников жилищно-коммунального хозяйства в системе международного и межрегионального сотрудничества, что затрудняет обмен опытом, передачу инноваций и привлечение иностранных инвестиций в развитие жилищно-коммунального хозяйства России. Для улучшения этой ситуации необходимо активизировать международное сотрудничество, участие в международных программах и проектах, а также привлечение зарубежного опыта и технологий для модернизации отрасли.</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Отсутствие долгосрочной и четко сформулированной стратегии развития жилищно-коммунального хозяйства, что ведет к нерациональному использованию ресурсов, отсутствию системного подхода и непредсказуемости для участников рынка. Разработка такой стратегии должна учитывать текущие и будущие вызовы и потребности, а также должна быть реализована с привлечением всех заинтересованных сторон.</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Сложности в обеспечении безопасности жилищного фонда, которые связаны с плохим состоянием инженерных систем, угрозами техногенных и природных катастроф, а также с низкой готовностью и осведомленностью населения о мерах безопасности и профилактики чрезвычайных ситуаций.</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 xml:space="preserve"> Для решения этой проблемы требуется улучшение </w:t>
      </w:r>
      <w:proofErr w:type="gramStart"/>
      <w:r w:rsidRPr="00D705DC">
        <w:rPr>
          <w:rFonts w:ascii="Times New Roman" w:eastAsia="SimSun" w:hAnsi="Times New Roman" w:cs="Lucida Sans"/>
          <w:sz w:val="28"/>
          <w:szCs w:val="28"/>
          <w:lang w:eastAsia="hi-IN" w:bidi="hi-IN"/>
        </w:rPr>
        <w:t>контроля за</w:t>
      </w:r>
      <w:proofErr w:type="gramEnd"/>
      <w:r w:rsidRPr="00D705DC">
        <w:rPr>
          <w:rFonts w:ascii="Times New Roman" w:eastAsia="SimSun" w:hAnsi="Times New Roman" w:cs="Lucida Sans"/>
          <w:sz w:val="28"/>
          <w:szCs w:val="28"/>
          <w:lang w:eastAsia="hi-IN" w:bidi="hi-IN"/>
        </w:rPr>
        <w:t xml:space="preserve"> состоянием инфраструктуры, проведение профилактических мероприятий, а также повышение информированности и сознательности граждан в вопросах безопасности.</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 xml:space="preserve">Проблема доступности и качества жилищно-коммунальных услуг для </w:t>
      </w:r>
      <w:r w:rsidRPr="00D705DC">
        <w:rPr>
          <w:rFonts w:ascii="Times New Roman" w:eastAsia="SimSun" w:hAnsi="Times New Roman" w:cs="Lucida Sans"/>
          <w:sz w:val="28"/>
          <w:szCs w:val="28"/>
          <w:lang w:eastAsia="hi-IN" w:bidi="hi-IN"/>
        </w:rPr>
        <w:lastRenderedPageBreak/>
        <w:t>людей с ограниченными возможностями и маломобильными группами населения, что требует внедрения принципов универсального дизайна, разработки специализированных программ и мер по обеспечению доступности жилья и коммунальных услуг для этой категории граждан.</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 xml:space="preserve">В целом, современные проблемы управления жилищно-коммунальным хозяйством в России требуют комплексного подхода и совместных усилий государства, муниципалитетов, бизнеса и общества для их решения. Только таким образом можно достичь стабильного и устойчивого развития жилищно-коммунального сектора, повысить уровень и качество жизни населения, а также обеспечить экологическую безопасность и устойчивость городской среды. </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Для решения вышеупомянутых проблем следует принимать меры в различных направлениях, включая:</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1.</w:t>
      </w:r>
      <w:r w:rsidRPr="00D705DC">
        <w:rPr>
          <w:rFonts w:ascii="Times New Roman" w:eastAsia="SimSun" w:hAnsi="Times New Roman" w:cs="Lucida Sans"/>
          <w:sz w:val="28"/>
          <w:szCs w:val="28"/>
          <w:lang w:eastAsia="hi-IN" w:bidi="hi-IN"/>
        </w:rPr>
        <w:tab/>
        <w:t xml:space="preserve">Привлечение инвестиций для модернизации и развития жилищно-коммунальной инфраструктуры, что позволит обновить сети и оборудование, повысить энергоэффективность и снизить </w:t>
      </w:r>
      <w:proofErr w:type="spellStart"/>
      <w:r w:rsidRPr="00D705DC">
        <w:rPr>
          <w:rFonts w:ascii="Times New Roman" w:eastAsia="SimSun" w:hAnsi="Times New Roman" w:cs="Lucida Sans"/>
          <w:sz w:val="28"/>
          <w:szCs w:val="28"/>
          <w:lang w:eastAsia="hi-IN" w:bidi="hi-IN"/>
        </w:rPr>
        <w:t>ресурсозатратность</w:t>
      </w:r>
      <w:proofErr w:type="spellEnd"/>
      <w:r w:rsidRPr="00D705DC">
        <w:rPr>
          <w:rFonts w:ascii="Times New Roman" w:eastAsia="SimSun" w:hAnsi="Times New Roman" w:cs="Lucida Sans"/>
          <w:sz w:val="28"/>
          <w:szCs w:val="28"/>
          <w:lang w:eastAsia="hi-IN" w:bidi="hi-IN"/>
        </w:rPr>
        <w:t xml:space="preserve"> отрасли.</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2.</w:t>
      </w:r>
      <w:r w:rsidRPr="00D705DC">
        <w:rPr>
          <w:rFonts w:ascii="Times New Roman" w:eastAsia="SimSun" w:hAnsi="Times New Roman" w:cs="Lucida Sans"/>
          <w:sz w:val="28"/>
          <w:szCs w:val="28"/>
          <w:lang w:eastAsia="hi-IN" w:bidi="hi-IN"/>
        </w:rPr>
        <w:tab/>
        <w:t>Усиление контроля и внедрение прозрачных механизмов управления в сфере жилищно-коммунального хозяйства, что позволит более эффективно использовать имеющиеся ресурсы, предотвратить коррупцию и повысить уровень доверия населения к органам власти и управляющим компаниям.</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3.</w:t>
      </w:r>
      <w:r w:rsidRPr="00D705DC">
        <w:rPr>
          <w:rFonts w:ascii="Times New Roman" w:eastAsia="SimSun" w:hAnsi="Times New Roman" w:cs="Lucida Sans"/>
          <w:sz w:val="28"/>
          <w:szCs w:val="28"/>
          <w:lang w:eastAsia="hi-IN" w:bidi="hi-IN"/>
        </w:rPr>
        <w:tab/>
        <w:t>Разработка и реализация программ социального жилья и ипотечного кредитования, обеспечивающих доступ к качественному жилью для молодых семей, пенсионеров и малоимущих граждан.</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4.</w:t>
      </w:r>
      <w:r w:rsidRPr="00D705DC">
        <w:rPr>
          <w:rFonts w:ascii="Times New Roman" w:eastAsia="SimSun" w:hAnsi="Times New Roman" w:cs="Lucida Sans"/>
          <w:sz w:val="28"/>
          <w:szCs w:val="28"/>
          <w:lang w:eastAsia="hi-IN" w:bidi="hi-IN"/>
        </w:rPr>
        <w:tab/>
        <w:t>Внедрение инновационных технологий и передового опыта в сфере жилищно-коммунального хозяйства, что способствует повышению качества и доступности предоставляемых услуг, снижению издержек и улучшению экологической ситуации.</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5.</w:t>
      </w:r>
      <w:r w:rsidRPr="00D705DC">
        <w:rPr>
          <w:rFonts w:ascii="Times New Roman" w:eastAsia="SimSun" w:hAnsi="Times New Roman" w:cs="Lucida Sans"/>
          <w:sz w:val="28"/>
          <w:szCs w:val="28"/>
          <w:lang w:eastAsia="hi-IN" w:bidi="hi-IN"/>
        </w:rPr>
        <w:tab/>
        <w:t xml:space="preserve">Развитие системы раздельного сбора и переработки твердых </w:t>
      </w:r>
      <w:r w:rsidRPr="00D705DC">
        <w:rPr>
          <w:rFonts w:ascii="Times New Roman" w:eastAsia="SimSun" w:hAnsi="Times New Roman" w:cs="Lucida Sans"/>
          <w:sz w:val="28"/>
          <w:szCs w:val="28"/>
          <w:lang w:eastAsia="hi-IN" w:bidi="hi-IN"/>
        </w:rPr>
        <w:lastRenderedPageBreak/>
        <w:t>бытовых отходов, создание современных мусороперерабатывающих заводов и развитие инфраструктуры для утилизации отходов.</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6.</w:t>
      </w:r>
      <w:r w:rsidRPr="00D705DC">
        <w:rPr>
          <w:rFonts w:ascii="Times New Roman" w:eastAsia="SimSun" w:hAnsi="Times New Roman" w:cs="Lucida Sans"/>
          <w:sz w:val="28"/>
          <w:szCs w:val="28"/>
          <w:lang w:eastAsia="hi-IN" w:bidi="hi-IN"/>
        </w:rPr>
        <w:tab/>
        <w:t>Реализация мер по обеспечению доступности и качества жилищно-коммунальных услуг для людей с ограниченными возможностями и маломобильными группами населения, в том числе через внедрение принципов универсального дизайна и адаптацию жилья для их нужд.</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7.</w:t>
      </w:r>
      <w:r w:rsidRPr="00D705DC">
        <w:rPr>
          <w:rFonts w:ascii="Times New Roman" w:eastAsia="SimSun" w:hAnsi="Times New Roman" w:cs="Lucida Sans"/>
          <w:sz w:val="28"/>
          <w:szCs w:val="28"/>
          <w:lang w:eastAsia="hi-IN" w:bidi="hi-IN"/>
        </w:rPr>
        <w:tab/>
        <w:t>Разработка и внедрение долгосрочной стратегии развития жилищно-коммунального хозяйства, учитывающей современные вызовы и потребности, а также привлекающей заинтересованные стороны для реализации общих целей и задач.</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8.</w:t>
      </w:r>
      <w:r w:rsidRPr="00D705DC">
        <w:rPr>
          <w:rFonts w:ascii="Times New Roman" w:eastAsia="SimSun" w:hAnsi="Times New Roman" w:cs="Lucida Sans"/>
          <w:sz w:val="28"/>
          <w:szCs w:val="28"/>
          <w:lang w:eastAsia="hi-IN" w:bidi="hi-IN"/>
        </w:rPr>
        <w:tab/>
        <w:t>Укрепление международного сотрудничества в сфере жилищно-коммунального хозяйства, участие в международных программах и проектах, обмен опытом и технологиями с зарубежными партнерами, а также привлечение иностранных инвестиций для развития отрасли.</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9.</w:t>
      </w:r>
      <w:r w:rsidRPr="00D705DC">
        <w:rPr>
          <w:rFonts w:ascii="Times New Roman" w:eastAsia="SimSun" w:hAnsi="Times New Roman" w:cs="Lucida Sans"/>
          <w:sz w:val="28"/>
          <w:szCs w:val="28"/>
          <w:lang w:eastAsia="hi-IN" w:bidi="hi-IN"/>
        </w:rPr>
        <w:tab/>
        <w:t xml:space="preserve">Осуществление мер по повышению безопасности жилищного фонда, включая улучшение </w:t>
      </w:r>
      <w:proofErr w:type="gramStart"/>
      <w:r w:rsidRPr="00D705DC">
        <w:rPr>
          <w:rFonts w:ascii="Times New Roman" w:eastAsia="SimSun" w:hAnsi="Times New Roman" w:cs="Lucida Sans"/>
          <w:sz w:val="28"/>
          <w:szCs w:val="28"/>
          <w:lang w:eastAsia="hi-IN" w:bidi="hi-IN"/>
        </w:rPr>
        <w:t>контроля за</w:t>
      </w:r>
      <w:proofErr w:type="gramEnd"/>
      <w:r w:rsidRPr="00D705DC">
        <w:rPr>
          <w:rFonts w:ascii="Times New Roman" w:eastAsia="SimSun" w:hAnsi="Times New Roman" w:cs="Lucida Sans"/>
          <w:sz w:val="28"/>
          <w:szCs w:val="28"/>
          <w:lang w:eastAsia="hi-IN" w:bidi="hi-IN"/>
        </w:rPr>
        <w:t xml:space="preserve"> состоянием инженерных систем, проведение профилактических мероприятий, а также обучение и информирование населения о мерах безопасности и профилактики чрезвычайных ситуаций.</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10.</w:t>
      </w:r>
      <w:r w:rsidRPr="00D705DC">
        <w:rPr>
          <w:rFonts w:ascii="Times New Roman" w:eastAsia="SimSun" w:hAnsi="Times New Roman" w:cs="Lucida Sans"/>
          <w:sz w:val="28"/>
          <w:szCs w:val="28"/>
          <w:lang w:eastAsia="hi-IN" w:bidi="hi-IN"/>
        </w:rPr>
        <w:tab/>
        <w:t>Повышение экологической культуры и сознания населения в вопросах сохранения окружающей среды, рационального использования ресурсов и участия в решении экологических проблем на местном уровне.</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Современные проблемы управления жилищно-коммунальным хозяйством в России требуют комплексного и системного подхода, активного взаимодействия государства, муниципалитетов, бизнеса и общества. Решение этих проблем позволит обеспечить устойчивое развитие жилищно-коммунального сектора, повысить качество жизни населения и способствовать созданию благоприятной и экологически безопасной городской среды.</w:t>
      </w:r>
    </w:p>
    <w:p w:rsidR="00D705DC" w:rsidRPr="00D705DC" w:rsidRDefault="00D705DC" w:rsidP="00D705DC">
      <w:pPr>
        <w:widowControl w:val="0"/>
        <w:suppressAutoHyphens/>
        <w:spacing w:after="0" w:line="360" w:lineRule="auto"/>
        <w:ind w:firstLine="709"/>
        <w:jc w:val="both"/>
        <w:rPr>
          <w:rFonts w:ascii="Times New Roman" w:eastAsia="SimSun" w:hAnsi="Times New Roman" w:cs="Lucida Sans"/>
          <w:sz w:val="28"/>
          <w:szCs w:val="28"/>
          <w:lang w:eastAsia="hi-IN" w:bidi="hi-IN"/>
        </w:rPr>
      </w:pPr>
      <w:r w:rsidRPr="00D705DC">
        <w:rPr>
          <w:rFonts w:ascii="Times New Roman" w:eastAsia="SimSun" w:hAnsi="Times New Roman" w:cs="Lucida Sans"/>
          <w:sz w:val="28"/>
          <w:szCs w:val="28"/>
          <w:lang w:eastAsia="hi-IN" w:bidi="hi-IN"/>
        </w:rPr>
        <w:t xml:space="preserve">Подводя итоги можно выделить две основные формы управления </w:t>
      </w:r>
      <w:r w:rsidRPr="00D705DC">
        <w:rPr>
          <w:rFonts w:ascii="Times New Roman" w:eastAsia="SimSun" w:hAnsi="Times New Roman" w:cs="Lucida Sans"/>
          <w:sz w:val="28"/>
          <w:szCs w:val="28"/>
          <w:lang w:eastAsia="hi-IN" w:bidi="hi-IN"/>
        </w:rPr>
        <w:lastRenderedPageBreak/>
        <w:t xml:space="preserve">многоквартирными домами в России — это ТСЖ и управляющая компания (далее — УК). Так, при управлении многоквартирным домом </w:t>
      </w:r>
      <w:proofErr w:type="spellStart"/>
      <w:r w:rsidRPr="00D705DC">
        <w:rPr>
          <w:rFonts w:ascii="Times New Roman" w:eastAsia="SimSun" w:hAnsi="Times New Roman" w:cs="Lucida Sans"/>
          <w:sz w:val="28"/>
          <w:szCs w:val="28"/>
          <w:lang w:eastAsia="hi-IN" w:bidi="hi-IN"/>
        </w:rPr>
        <w:t>ТСж</w:t>
      </w:r>
      <w:proofErr w:type="spellEnd"/>
      <w:r w:rsidRPr="00D705DC">
        <w:rPr>
          <w:rFonts w:ascii="Times New Roman" w:eastAsia="SimSun" w:hAnsi="Times New Roman" w:cs="Lucida Sans"/>
          <w:sz w:val="28"/>
          <w:szCs w:val="28"/>
          <w:lang w:eastAsia="hi-IN" w:bidi="hi-IN"/>
        </w:rPr>
        <w:t xml:space="preserve"> отличается от управления УК тем, что собственники помещений принимают активное участие в управлении. ТСЖ имеет право предоставлять в пользование часть общего имущества дома и арендовать его третьим лицам, а также получать или приобретать земельные участки в общую долевую собственность для различных строительных и эксплуатационных нужд. Срок деятельности ТСЖ не ограничен, если это не предусмотрено уставом. </w:t>
      </w:r>
    </w:p>
    <w:p w:rsidR="00D705DC" w:rsidRPr="00D705DC" w:rsidRDefault="00D705DC" w:rsidP="00D705DC">
      <w:pPr>
        <w:widowControl w:val="0"/>
        <w:suppressAutoHyphens/>
        <w:spacing w:after="0" w:line="360" w:lineRule="auto"/>
        <w:ind w:firstLine="709"/>
        <w:jc w:val="both"/>
        <w:rPr>
          <w:rFonts w:ascii="Times New Roman" w:eastAsia="SimSun" w:hAnsi="Times New Roman" w:cs="Times New Roman"/>
          <w:sz w:val="28"/>
          <w:szCs w:val="28"/>
          <w:lang w:eastAsia="hi-IN" w:bidi="hi-IN"/>
        </w:rPr>
      </w:pPr>
      <w:r w:rsidRPr="00D705DC">
        <w:rPr>
          <w:rFonts w:ascii="Times New Roman" w:eastAsia="SimSun" w:hAnsi="Times New Roman" w:cs="Lucida Sans"/>
          <w:sz w:val="28"/>
          <w:szCs w:val="28"/>
          <w:lang w:eastAsia="hi-IN" w:bidi="hi-IN"/>
        </w:rPr>
        <w:t xml:space="preserve">УК, в отличие от ТСЖ, осуществляет деятельность по управлению многоквартирными домами на основании лицензии и заключенного договора. Она несет ответственность перед собственниками помещений за качество предоставляемых услуг, согласно законодательству о защите прав потребителей. Срок деятельности управляющей организации ограничивается договором управления. </w:t>
      </w:r>
    </w:p>
    <w:p w:rsidR="00C312DD" w:rsidRPr="00D705DC" w:rsidRDefault="00D705DC" w:rsidP="00D705DC">
      <w:pPr>
        <w:widowControl w:val="0"/>
        <w:suppressAutoHyphens/>
        <w:spacing w:after="0" w:line="360" w:lineRule="auto"/>
        <w:ind w:firstLine="709"/>
        <w:jc w:val="both"/>
        <w:rPr>
          <w:rFonts w:ascii="Times New Roman" w:eastAsia="SimSun" w:hAnsi="Times New Roman" w:cs="Lucida Sans"/>
          <w:sz w:val="24"/>
          <w:szCs w:val="24"/>
          <w:lang w:eastAsia="hi-IN" w:bidi="hi-IN"/>
        </w:rPr>
      </w:pPr>
      <w:r w:rsidRPr="00D705DC">
        <w:rPr>
          <w:rFonts w:ascii="Times New Roman" w:eastAsia="SimSun" w:hAnsi="Times New Roman" w:cs="Times New Roman"/>
          <w:sz w:val="28"/>
          <w:szCs w:val="28"/>
          <w:lang w:eastAsia="hi-IN" w:bidi="hi-IN"/>
        </w:rPr>
        <w:t xml:space="preserve">Таким образом, отечественное жилищное законодательство дает возможность собственникам помещений выбрать наиболее удобный способ управления многоквартирным домом, учитывая </w:t>
      </w:r>
      <w:proofErr w:type="gramStart"/>
      <w:r w:rsidRPr="00D705DC">
        <w:rPr>
          <w:rFonts w:ascii="Times New Roman" w:eastAsia="SimSun" w:hAnsi="Times New Roman" w:cs="Times New Roman"/>
          <w:sz w:val="28"/>
          <w:szCs w:val="28"/>
          <w:lang w:eastAsia="hi-IN" w:bidi="hi-IN"/>
        </w:rPr>
        <w:t>отношения</w:t>
      </w:r>
      <w:proofErr w:type="gramEnd"/>
      <w:r w:rsidRPr="00D705DC">
        <w:rPr>
          <w:rFonts w:ascii="Times New Roman" w:eastAsia="SimSun" w:hAnsi="Times New Roman" w:cs="Times New Roman"/>
          <w:sz w:val="28"/>
          <w:szCs w:val="28"/>
          <w:lang w:eastAsia="hi-IN" w:bidi="hi-IN"/>
        </w:rPr>
        <w:t xml:space="preserve"> как с другими собственниками, так и с третьими лицами.</w:t>
      </w:r>
    </w:p>
    <w:p w:rsidR="007E226D" w:rsidRPr="00C312DD" w:rsidRDefault="00C312DD">
      <w:pPr>
        <w:rPr>
          <w:rFonts w:ascii="Times New Roman" w:hAnsi="Times New Roman" w:cs="Times New Roman"/>
          <w:sz w:val="28"/>
          <w:szCs w:val="28"/>
        </w:rPr>
      </w:pPr>
      <w:r w:rsidRPr="00C312DD">
        <w:rPr>
          <w:rFonts w:ascii="Times New Roman" w:hAnsi="Times New Roman" w:cs="Times New Roman"/>
          <w:sz w:val="28"/>
          <w:szCs w:val="28"/>
        </w:rPr>
        <w:t>Литература</w:t>
      </w:r>
      <w:r>
        <w:rPr>
          <w:rFonts w:ascii="Times New Roman" w:hAnsi="Times New Roman" w:cs="Times New Roman"/>
          <w:sz w:val="28"/>
          <w:szCs w:val="28"/>
        </w:rPr>
        <w:t>:</w:t>
      </w:r>
    </w:p>
    <w:p w:rsidR="00781037" w:rsidRPr="00781037" w:rsidRDefault="00D705DC" w:rsidP="00D705DC">
      <w:pPr>
        <w:pStyle w:val="a7"/>
        <w:numPr>
          <w:ilvl w:val="0"/>
          <w:numId w:val="26"/>
        </w:numPr>
        <w:spacing w:line="360" w:lineRule="auto"/>
        <w:ind w:left="567"/>
        <w:rPr>
          <w:sz w:val="28"/>
          <w:szCs w:val="28"/>
        </w:rPr>
      </w:pPr>
      <w:r w:rsidRPr="00D705DC">
        <w:rPr>
          <w:sz w:val="28"/>
          <w:szCs w:val="28"/>
        </w:rPr>
        <w:t xml:space="preserve">Гражданский кодекс РФ [Электронный ресурс]: Федеральный закон от 30.11.1994 г. №51-ФЗ // Консультант Плюс: справочно-правовая система. Режим доступа: http://www.consultant.ru/ </w:t>
      </w:r>
      <w:r w:rsidR="00781037" w:rsidRPr="00781037">
        <w:rPr>
          <w:sz w:val="28"/>
          <w:szCs w:val="28"/>
        </w:rPr>
        <w:t>Указ Президента Российской Федерации от 28.04.1997 г. № 425 «О реформе жилищно-коммунального хозяйства в Российской Федерации» // Собрание законодательства РФ. 05.05.1997.№ 18., ст.2131.</w:t>
      </w:r>
    </w:p>
    <w:p w:rsidR="00781037" w:rsidRDefault="00D705DC" w:rsidP="00D705DC">
      <w:pPr>
        <w:pStyle w:val="a7"/>
        <w:numPr>
          <w:ilvl w:val="0"/>
          <w:numId w:val="26"/>
        </w:numPr>
        <w:spacing w:line="360" w:lineRule="auto"/>
        <w:ind w:left="567"/>
        <w:rPr>
          <w:sz w:val="28"/>
          <w:szCs w:val="28"/>
        </w:rPr>
      </w:pPr>
      <w:r w:rsidRPr="00D705DC">
        <w:rPr>
          <w:sz w:val="28"/>
          <w:szCs w:val="28"/>
        </w:rPr>
        <w:t xml:space="preserve">"Жилищный кодекс Российской Федерации" от 29.12.2004 N 188-ФЗ (ред. От 12.12.2023)  // Консультант Плюс: справочно-правовая система. Режим доступа: </w:t>
      </w:r>
      <w:hyperlink r:id="rId11" w:history="1">
        <w:r w:rsidRPr="002B40D8">
          <w:rPr>
            <w:rStyle w:val="af4"/>
            <w:sz w:val="28"/>
            <w:szCs w:val="28"/>
          </w:rPr>
          <w:t>http://www.consultant.ru/</w:t>
        </w:r>
      </w:hyperlink>
    </w:p>
    <w:p w:rsidR="00D705DC" w:rsidRPr="00D705DC" w:rsidRDefault="00D705DC" w:rsidP="00D705DC">
      <w:pPr>
        <w:pStyle w:val="a7"/>
        <w:numPr>
          <w:ilvl w:val="0"/>
          <w:numId w:val="26"/>
        </w:numPr>
        <w:spacing w:line="360" w:lineRule="auto"/>
        <w:ind w:left="567"/>
        <w:rPr>
          <w:sz w:val="28"/>
          <w:szCs w:val="28"/>
        </w:rPr>
      </w:pPr>
      <w:r w:rsidRPr="00D705DC">
        <w:rPr>
          <w:sz w:val="28"/>
          <w:szCs w:val="28"/>
        </w:rPr>
        <w:t>Сайт о странах, городах, статистике населения [Электронный ресурс] Режим доступа: http://www.statdata.ru/home</w:t>
      </w:r>
    </w:p>
    <w:sectPr w:rsidR="00D705DC" w:rsidRPr="00D705D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EE3" w:rsidRDefault="00A71EE3" w:rsidP="00C312DD">
      <w:pPr>
        <w:spacing w:after="0" w:line="240" w:lineRule="auto"/>
      </w:pPr>
      <w:r>
        <w:separator/>
      </w:r>
    </w:p>
  </w:endnote>
  <w:endnote w:type="continuationSeparator" w:id="0">
    <w:p w:rsidR="00A71EE3" w:rsidRDefault="00A71EE3" w:rsidP="00C312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NSimSun">
    <w:panose1 w:val="02010609030101010101"/>
    <w:charset w:val="86"/>
    <w:family w:val="modern"/>
    <w:pitch w:val="fixed"/>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EE3" w:rsidRDefault="00A71EE3" w:rsidP="00C312DD">
      <w:pPr>
        <w:spacing w:after="0" w:line="240" w:lineRule="auto"/>
      </w:pPr>
      <w:r>
        <w:separator/>
      </w:r>
    </w:p>
  </w:footnote>
  <w:footnote w:type="continuationSeparator" w:id="0">
    <w:p w:rsidR="00A71EE3" w:rsidRDefault="00A71EE3" w:rsidP="00C312DD">
      <w:pPr>
        <w:spacing w:after="0" w:line="240" w:lineRule="auto"/>
      </w:pPr>
      <w:r>
        <w:continuationSeparator/>
      </w:r>
    </w:p>
  </w:footnote>
  <w:footnote w:id="1">
    <w:p w:rsidR="00D705DC" w:rsidRPr="00350C6D" w:rsidRDefault="00D705DC" w:rsidP="00D705DC">
      <w:pPr>
        <w:pStyle w:val="af"/>
        <w:jc w:val="both"/>
        <w:rPr>
          <w:sz w:val="24"/>
          <w:szCs w:val="24"/>
        </w:rPr>
      </w:pPr>
      <w:r w:rsidRPr="00350C6D">
        <w:rPr>
          <w:rStyle w:val="af5"/>
          <w:sz w:val="24"/>
          <w:szCs w:val="24"/>
        </w:rPr>
        <w:footnoteRef/>
      </w:r>
      <w:r w:rsidRPr="00350C6D">
        <w:rPr>
          <w:sz w:val="24"/>
          <w:szCs w:val="24"/>
        </w:rPr>
        <w:tab/>
        <w:t xml:space="preserve">Гражданский кодекс РФ [Электронный ресурс]: Федеральный закон от 30.11.1994 г. №51-ФЗ // Консультант Плюс: справочно-правовая система. Режим доступа: http://www.consultant.ru/ </w:t>
      </w:r>
    </w:p>
  </w:footnote>
  <w:footnote w:id="2">
    <w:p w:rsidR="00D705DC" w:rsidRPr="00350C6D" w:rsidRDefault="00D705DC" w:rsidP="00D705DC">
      <w:pPr>
        <w:pStyle w:val="af"/>
        <w:jc w:val="both"/>
        <w:rPr>
          <w:sz w:val="24"/>
          <w:szCs w:val="24"/>
        </w:rPr>
      </w:pPr>
      <w:r w:rsidRPr="00350C6D">
        <w:rPr>
          <w:rStyle w:val="af5"/>
          <w:sz w:val="24"/>
          <w:szCs w:val="24"/>
        </w:rPr>
        <w:footnoteRef/>
      </w:r>
      <w:r w:rsidRPr="00350C6D">
        <w:rPr>
          <w:sz w:val="24"/>
          <w:szCs w:val="24"/>
        </w:rPr>
        <w:tab/>
        <w:t xml:space="preserve">"Жилищный кодекс Российской Федерации" от 29.12.2004 N 188-ФЗ (ред. От 12.12.2023)  // Консультант Плюс: справочно-правовая система. Режим доступа: http://www.consultant.ru/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suff w:val="space"/>
      <w:lvlText w:val=""/>
      <w:lvlJc w:val="left"/>
      <w:pPr>
        <w:tabs>
          <w:tab w:val="num" w:pos="0"/>
        </w:tabs>
        <w:ind w:left="720" w:hanging="360"/>
      </w:pPr>
      <w:rPr>
        <w:rFonts w:ascii="Symbol" w:hAnsi="Symbol" w:cs="Times New Roman"/>
        <w:sz w:val="28"/>
        <w:szCs w:val="28"/>
        <w:lang w:val="en-US"/>
      </w:rPr>
    </w:lvl>
    <w:lvl w:ilvl="1">
      <w:start w:val="1"/>
      <w:numFmt w:val="bullet"/>
      <w:lvlText w:val=""/>
      <w:lvlJc w:val="left"/>
      <w:pPr>
        <w:tabs>
          <w:tab w:val="num" w:pos="1080"/>
        </w:tabs>
        <w:ind w:left="1080" w:hanging="360"/>
      </w:pPr>
      <w:rPr>
        <w:rFonts w:ascii="Symbol" w:hAnsi="Symbol" w:cs="Times New Roman"/>
        <w:sz w:val="28"/>
        <w:szCs w:val="28"/>
        <w:lang w:val="en-US"/>
      </w:rPr>
    </w:lvl>
    <w:lvl w:ilvl="2">
      <w:start w:val="1"/>
      <w:numFmt w:val="bullet"/>
      <w:lvlText w:val=""/>
      <w:lvlJc w:val="left"/>
      <w:pPr>
        <w:tabs>
          <w:tab w:val="num" w:pos="1440"/>
        </w:tabs>
        <w:ind w:left="1440" w:hanging="360"/>
      </w:pPr>
      <w:rPr>
        <w:rFonts w:ascii="Symbol" w:hAnsi="Symbol" w:cs="Times New Roman"/>
        <w:sz w:val="28"/>
        <w:szCs w:val="28"/>
        <w:lang w:val="en-US"/>
      </w:rPr>
    </w:lvl>
    <w:lvl w:ilvl="3">
      <w:start w:val="1"/>
      <w:numFmt w:val="bullet"/>
      <w:lvlText w:val=""/>
      <w:lvlJc w:val="left"/>
      <w:pPr>
        <w:tabs>
          <w:tab w:val="num" w:pos="1800"/>
        </w:tabs>
        <w:ind w:left="1800" w:hanging="360"/>
      </w:pPr>
      <w:rPr>
        <w:rFonts w:ascii="Symbol" w:hAnsi="Symbol" w:cs="Times New Roman"/>
        <w:sz w:val="28"/>
        <w:szCs w:val="28"/>
        <w:lang w:val="en-US"/>
      </w:rPr>
    </w:lvl>
    <w:lvl w:ilvl="4">
      <w:start w:val="1"/>
      <w:numFmt w:val="bullet"/>
      <w:lvlText w:val=""/>
      <w:lvlJc w:val="left"/>
      <w:pPr>
        <w:tabs>
          <w:tab w:val="num" w:pos="2160"/>
        </w:tabs>
        <w:ind w:left="2160" w:hanging="360"/>
      </w:pPr>
      <w:rPr>
        <w:rFonts w:ascii="Symbol" w:hAnsi="Symbol" w:cs="Times New Roman"/>
        <w:sz w:val="28"/>
        <w:szCs w:val="28"/>
        <w:lang w:val="en-US"/>
      </w:rPr>
    </w:lvl>
    <w:lvl w:ilvl="5">
      <w:start w:val="1"/>
      <w:numFmt w:val="bullet"/>
      <w:lvlText w:val=""/>
      <w:lvlJc w:val="left"/>
      <w:pPr>
        <w:tabs>
          <w:tab w:val="num" w:pos="2520"/>
        </w:tabs>
        <w:ind w:left="2520" w:hanging="360"/>
      </w:pPr>
      <w:rPr>
        <w:rFonts w:ascii="Symbol" w:hAnsi="Symbol" w:cs="Times New Roman"/>
        <w:sz w:val="28"/>
        <w:szCs w:val="28"/>
        <w:lang w:val="en-US"/>
      </w:rPr>
    </w:lvl>
    <w:lvl w:ilvl="6">
      <w:start w:val="1"/>
      <w:numFmt w:val="bullet"/>
      <w:lvlText w:val=""/>
      <w:lvlJc w:val="left"/>
      <w:pPr>
        <w:tabs>
          <w:tab w:val="num" w:pos="2880"/>
        </w:tabs>
        <w:ind w:left="2880" w:hanging="360"/>
      </w:pPr>
      <w:rPr>
        <w:rFonts w:ascii="Symbol" w:hAnsi="Symbol" w:cs="Times New Roman"/>
        <w:sz w:val="28"/>
        <w:szCs w:val="28"/>
        <w:lang w:val="en-US"/>
      </w:rPr>
    </w:lvl>
    <w:lvl w:ilvl="7">
      <w:start w:val="1"/>
      <w:numFmt w:val="bullet"/>
      <w:lvlText w:val=""/>
      <w:lvlJc w:val="left"/>
      <w:pPr>
        <w:tabs>
          <w:tab w:val="num" w:pos="3240"/>
        </w:tabs>
        <w:ind w:left="3240" w:hanging="360"/>
      </w:pPr>
      <w:rPr>
        <w:rFonts w:ascii="Symbol" w:hAnsi="Symbol" w:cs="Times New Roman"/>
        <w:sz w:val="28"/>
        <w:szCs w:val="28"/>
        <w:lang w:val="en-US"/>
      </w:rPr>
    </w:lvl>
    <w:lvl w:ilvl="8">
      <w:start w:val="1"/>
      <w:numFmt w:val="bullet"/>
      <w:lvlText w:val=""/>
      <w:lvlJc w:val="left"/>
      <w:pPr>
        <w:tabs>
          <w:tab w:val="num" w:pos="3600"/>
        </w:tabs>
        <w:ind w:left="3600" w:hanging="360"/>
      </w:pPr>
      <w:rPr>
        <w:rFonts w:ascii="Symbol" w:hAnsi="Symbol" w:cs="Times New Roman"/>
        <w:sz w:val="28"/>
        <w:szCs w:val="28"/>
        <w:lang w:val="en-US"/>
      </w:rPr>
    </w:lvl>
  </w:abstractNum>
  <w:abstractNum w:abstractNumId="2">
    <w:nsid w:val="00000005"/>
    <w:multiLevelType w:val="multilevel"/>
    <w:tmpl w:val="00000005"/>
    <w:lvl w:ilvl="0">
      <w:start w:val="1"/>
      <w:numFmt w:val="bullet"/>
      <w:suff w:val="space"/>
      <w:lvlText w:val=""/>
      <w:lvlJc w:val="left"/>
      <w:pPr>
        <w:tabs>
          <w:tab w:val="num" w:pos="0"/>
        </w:tabs>
        <w:ind w:left="0" w:firstLine="709"/>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6"/>
    <w:multiLevelType w:val="multilevel"/>
    <w:tmpl w:val="00000006"/>
    <w:lvl w:ilvl="0">
      <w:start w:val="1"/>
      <w:numFmt w:val="bullet"/>
      <w:suff w:val="space"/>
      <w:lvlText w:val=""/>
      <w:lvlJc w:val="left"/>
      <w:pPr>
        <w:tabs>
          <w:tab w:val="num" w:pos="0"/>
        </w:tabs>
        <w:ind w:left="0" w:firstLine="709"/>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0000007"/>
    <w:multiLevelType w:val="multilevel"/>
    <w:tmpl w:val="00000007"/>
    <w:lvl w:ilvl="0">
      <w:start w:val="1"/>
      <w:numFmt w:val="bullet"/>
      <w:suff w:val="space"/>
      <w:lvlText w:val=""/>
      <w:lvlJc w:val="left"/>
      <w:pPr>
        <w:tabs>
          <w:tab w:val="num" w:pos="0"/>
        </w:tabs>
        <w:ind w:left="0" w:firstLine="709"/>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8"/>
    <w:multiLevelType w:val="multilevel"/>
    <w:tmpl w:val="00000008"/>
    <w:lvl w:ilvl="0">
      <w:start w:val="1"/>
      <w:numFmt w:val="bullet"/>
      <w:suff w:val="space"/>
      <w:lvlText w:val=""/>
      <w:lvlJc w:val="left"/>
      <w:pPr>
        <w:tabs>
          <w:tab w:val="num" w:pos="0"/>
        </w:tabs>
        <w:ind w:left="0" w:firstLine="709"/>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B"/>
    <w:multiLevelType w:val="multilevel"/>
    <w:tmpl w:val="0000000B"/>
    <w:lvl w:ilvl="0">
      <w:start w:val="1"/>
      <w:numFmt w:val="bullet"/>
      <w:suff w:val="space"/>
      <w:lvlText w:val=""/>
      <w:lvlJc w:val="left"/>
      <w:pPr>
        <w:tabs>
          <w:tab w:val="num" w:pos="0"/>
        </w:tabs>
        <w:ind w:left="0" w:firstLine="709"/>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000000C"/>
    <w:multiLevelType w:val="multilevel"/>
    <w:tmpl w:val="0000000C"/>
    <w:lvl w:ilvl="0">
      <w:start w:val="1"/>
      <w:numFmt w:val="bullet"/>
      <w:suff w:val="space"/>
      <w:lvlText w:val=""/>
      <w:lvlJc w:val="left"/>
      <w:pPr>
        <w:tabs>
          <w:tab w:val="num" w:pos="0"/>
        </w:tabs>
        <w:ind w:left="0" w:firstLine="709"/>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nsid w:val="0000000D"/>
    <w:multiLevelType w:val="multilevel"/>
    <w:tmpl w:val="0000000D"/>
    <w:lvl w:ilvl="0">
      <w:start w:val="1"/>
      <w:numFmt w:val="bullet"/>
      <w:suff w:val="space"/>
      <w:lvlText w:val=""/>
      <w:lvlJc w:val="left"/>
      <w:pPr>
        <w:tabs>
          <w:tab w:val="num" w:pos="0"/>
        </w:tabs>
        <w:ind w:left="0" w:firstLine="709"/>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nsid w:val="0000000E"/>
    <w:multiLevelType w:val="multilevel"/>
    <w:tmpl w:val="0000000E"/>
    <w:lvl w:ilvl="0">
      <w:start w:val="1"/>
      <w:numFmt w:val="bullet"/>
      <w:suff w:val="space"/>
      <w:lvlText w:val=""/>
      <w:lvlJc w:val="left"/>
      <w:pPr>
        <w:tabs>
          <w:tab w:val="num" w:pos="0"/>
        </w:tabs>
        <w:ind w:left="0" w:firstLine="709"/>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0000000F"/>
    <w:multiLevelType w:val="multilevel"/>
    <w:tmpl w:val="0000000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nsid w:val="00000010"/>
    <w:multiLevelType w:val="multilevel"/>
    <w:tmpl w:val="00000010"/>
    <w:lvl w:ilvl="0">
      <w:start w:val="1"/>
      <w:numFmt w:val="bullet"/>
      <w:suff w:val="space"/>
      <w:lvlText w:val=""/>
      <w:lvlJc w:val="left"/>
      <w:pPr>
        <w:tabs>
          <w:tab w:val="num" w:pos="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nsid w:val="00000011"/>
    <w:multiLevelType w:val="multilevel"/>
    <w:tmpl w:val="00000011"/>
    <w:lvl w:ilvl="0">
      <w:start w:val="1"/>
      <w:numFmt w:val="bullet"/>
      <w:suff w:val="space"/>
      <w:lvlText w:val=""/>
      <w:lvlJc w:val="left"/>
      <w:pPr>
        <w:tabs>
          <w:tab w:val="num" w:pos="0"/>
        </w:tabs>
        <w:ind w:left="0" w:firstLine="709"/>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
    <w:nsid w:val="00000012"/>
    <w:multiLevelType w:val="multilevel"/>
    <w:tmpl w:val="000000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4">
    <w:nsid w:val="00000013"/>
    <w:multiLevelType w:val="multilevel"/>
    <w:tmpl w:val="00000013"/>
    <w:lvl w:ilvl="0">
      <w:start w:val="1"/>
      <w:numFmt w:val="bullet"/>
      <w:suff w:val="space"/>
      <w:lvlText w:val=""/>
      <w:lvlJc w:val="left"/>
      <w:pPr>
        <w:tabs>
          <w:tab w:val="num" w:pos="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nsid w:val="00000014"/>
    <w:multiLevelType w:val="multilevel"/>
    <w:tmpl w:val="00000014"/>
    <w:name w:val="WW8Num20"/>
    <w:lvl w:ilvl="0">
      <w:start w:val="1"/>
      <w:numFmt w:val="bullet"/>
      <w:lvlText w:val=""/>
      <w:lvlJc w:val="left"/>
      <w:pPr>
        <w:tabs>
          <w:tab w:val="num" w:pos="720"/>
        </w:tabs>
        <w:ind w:left="720" w:hanging="360"/>
      </w:pPr>
      <w:rPr>
        <w:rFonts w:ascii="Symbol" w:hAnsi="Symbol"/>
        <w:sz w:val="28"/>
        <w:szCs w:val="28"/>
      </w:rPr>
    </w:lvl>
    <w:lvl w:ilvl="1">
      <w:start w:val="1"/>
      <w:numFmt w:val="bullet"/>
      <w:lvlText w:val=""/>
      <w:lvlJc w:val="left"/>
      <w:pPr>
        <w:tabs>
          <w:tab w:val="num" w:pos="1080"/>
        </w:tabs>
        <w:ind w:left="1080" w:hanging="360"/>
      </w:pPr>
      <w:rPr>
        <w:rFonts w:ascii="Symbol" w:hAnsi="Symbol"/>
        <w:sz w:val="28"/>
        <w:szCs w:val="28"/>
      </w:rPr>
    </w:lvl>
    <w:lvl w:ilvl="2">
      <w:start w:val="1"/>
      <w:numFmt w:val="bullet"/>
      <w:lvlText w:val=""/>
      <w:lvlJc w:val="left"/>
      <w:pPr>
        <w:tabs>
          <w:tab w:val="num" w:pos="1440"/>
        </w:tabs>
        <w:ind w:left="1440" w:hanging="360"/>
      </w:pPr>
      <w:rPr>
        <w:rFonts w:ascii="Symbol" w:hAnsi="Symbol"/>
        <w:sz w:val="28"/>
        <w:szCs w:val="28"/>
      </w:rPr>
    </w:lvl>
    <w:lvl w:ilvl="3">
      <w:start w:val="1"/>
      <w:numFmt w:val="bullet"/>
      <w:lvlText w:val=""/>
      <w:lvlJc w:val="left"/>
      <w:pPr>
        <w:tabs>
          <w:tab w:val="num" w:pos="1800"/>
        </w:tabs>
        <w:ind w:left="1800" w:hanging="360"/>
      </w:pPr>
      <w:rPr>
        <w:rFonts w:ascii="Symbol" w:hAnsi="Symbol"/>
        <w:sz w:val="28"/>
        <w:szCs w:val="28"/>
      </w:rPr>
    </w:lvl>
    <w:lvl w:ilvl="4">
      <w:start w:val="1"/>
      <w:numFmt w:val="bullet"/>
      <w:lvlText w:val=""/>
      <w:lvlJc w:val="left"/>
      <w:pPr>
        <w:tabs>
          <w:tab w:val="num" w:pos="2160"/>
        </w:tabs>
        <w:ind w:left="2160" w:hanging="360"/>
      </w:pPr>
      <w:rPr>
        <w:rFonts w:ascii="Symbol" w:hAnsi="Symbol"/>
        <w:sz w:val="28"/>
        <w:szCs w:val="28"/>
      </w:rPr>
    </w:lvl>
    <w:lvl w:ilvl="5">
      <w:start w:val="1"/>
      <w:numFmt w:val="bullet"/>
      <w:lvlText w:val=""/>
      <w:lvlJc w:val="left"/>
      <w:pPr>
        <w:tabs>
          <w:tab w:val="num" w:pos="2520"/>
        </w:tabs>
        <w:ind w:left="2520" w:hanging="360"/>
      </w:pPr>
      <w:rPr>
        <w:rFonts w:ascii="Symbol" w:hAnsi="Symbol"/>
        <w:sz w:val="28"/>
        <w:szCs w:val="28"/>
      </w:rPr>
    </w:lvl>
    <w:lvl w:ilvl="6">
      <w:start w:val="1"/>
      <w:numFmt w:val="bullet"/>
      <w:lvlText w:val=""/>
      <w:lvlJc w:val="left"/>
      <w:pPr>
        <w:tabs>
          <w:tab w:val="num" w:pos="2880"/>
        </w:tabs>
        <w:ind w:left="2880" w:hanging="360"/>
      </w:pPr>
      <w:rPr>
        <w:rFonts w:ascii="Symbol" w:hAnsi="Symbol"/>
        <w:sz w:val="28"/>
        <w:szCs w:val="28"/>
      </w:rPr>
    </w:lvl>
    <w:lvl w:ilvl="7">
      <w:start w:val="1"/>
      <w:numFmt w:val="bullet"/>
      <w:lvlText w:val=""/>
      <w:lvlJc w:val="left"/>
      <w:pPr>
        <w:tabs>
          <w:tab w:val="num" w:pos="3240"/>
        </w:tabs>
        <w:ind w:left="3240" w:hanging="360"/>
      </w:pPr>
      <w:rPr>
        <w:rFonts w:ascii="Symbol" w:hAnsi="Symbol"/>
        <w:sz w:val="28"/>
        <w:szCs w:val="28"/>
      </w:rPr>
    </w:lvl>
    <w:lvl w:ilvl="8">
      <w:start w:val="1"/>
      <w:numFmt w:val="bullet"/>
      <w:lvlText w:val=""/>
      <w:lvlJc w:val="left"/>
      <w:pPr>
        <w:tabs>
          <w:tab w:val="num" w:pos="3600"/>
        </w:tabs>
        <w:ind w:left="3600" w:hanging="360"/>
      </w:pPr>
      <w:rPr>
        <w:rFonts w:ascii="Symbol" w:hAnsi="Symbol"/>
        <w:sz w:val="28"/>
        <w:szCs w:val="28"/>
      </w:rPr>
    </w:lvl>
  </w:abstractNum>
  <w:abstractNum w:abstractNumId="16">
    <w:nsid w:val="00000015"/>
    <w:multiLevelType w:val="multilevel"/>
    <w:tmpl w:val="00000015"/>
    <w:name w:val="WW8Num2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7">
    <w:nsid w:val="00000016"/>
    <w:multiLevelType w:val="multilevel"/>
    <w:tmpl w:val="00000016"/>
    <w:name w:val="WW8Num22"/>
    <w:lvl w:ilvl="0">
      <w:start w:val="1"/>
      <w:numFmt w:val="bullet"/>
      <w:lvlText w:val=""/>
      <w:lvlJc w:val="left"/>
      <w:pPr>
        <w:tabs>
          <w:tab w:val="num" w:pos="720"/>
        </w:tabs>
        <w:ind w:left="720" w:hanging="360"/>
      </w:pPr>
      <w:rPr>
        <w:rFonts w:ascii="Symbol" w:hAnsi="Symbol"/>
        <w:sz w:val="28"/>
        <w:szCs w:val="28"/>
        <w:lang w:val="ru-RU"/>
      </w:rPr>
    </w:lvl>
    <w:lvl w:ilvl="1">
      <w:start w:val="1"/>
      <w:numFmt w:val="bullet"/>
      <w:lvlText w:val=""/>
      <w:lvlJc w:val="left"/>
      <w:pPr>
        <w:tabs>
          <w:tab w:val="num" w:pos="1080"/>
        </w:tabs>
        <w:ind w:left="1080" w:hanging="360"/>
      </w:pPr>
      <w:rPr>
        <w:rFonts w:ascii="Symbol" w:hAnsi="Symbol"/>
        <w:sz w:val="28"/>
        <w:szCs w:val="28"/>
        <w:lang w:val="ru-RU"/>
      </w:rPr>
    </w:lvl>
    <w:lvl w:ilvl="2">
      <w:start w:val="1"/>
      <w:numFmt w:val="bullet"/>
      <w:lvlText w:val=""/>
      <w:lvlJc w:val="left"/>
      <w:pPr>
        <w:tabs>
          <w:tab w:val="num" w:pos="1440"/>
        </w:tabs>
        <w:ind w:left="1440" w:hanging="360"/>
      </w:pPr>
      <w:rPr>
        <w:rFonts w:ascii="Symbol" w:hAnsi="Symbol"/>
        <w:sz w:val="28"/>
        <w:szCs w:val="28"/>
        <w:lang w:val="ru-RU"/>
      </w:rPr>
    </w:lvl>
    <w:lvl w:ilvl="3">
      <w:start w:val="1"/>
      <w:numFmt w:val="bullet"/>
      <w:lvlText w:val=""/>
      <w:lvlJc w:val="left"/>
      <w:pPr>
        <w:tabs>
          <w:tab w:val="num" w:pos="1800"/>
        </w:tabs>
        <w:ind w:left="1800" w:hanging="360"/>
      </w:pPr>
      <w:rPr>
        <w:rFonts w:ascii="Symbol" w:hAnsi="Symbol"/>
        <w:sz w:val="28"/>
        <w:szCs w:val="28"/>
        <w:lang w:val="ru-RU"/>
      </w:rPr>
    </w:lvl>
    <w:lvl w:ilvl="4">
      <w:start w:val="1"/>
      <w:numFmt w:val="bullet"/>
      <w:lvlText w:val=""/>
      <w:lvlJc w:val="left"/>
      <w:pPr>
        <w:tabs>
          <w:tab w:val="num" w:pos="2160"/>
        </w:tabs>
        <w:ind w:left="2160" w:hanging="360"/>
      </w:pPr>
      <w:rPr>
        <w:rFonts w:ascii="Symbol" w:hAnsi="Symbol"/>
        <w:sz w:val="28"/>
        <w:szCs w:val="28"/>
        <w:lang w:val="ru-RU"/>
      </w:rPr>
    </w:lvl>
    <w:lvl w:ilvl="5">
      <w:start w:val="1"/>
      <w:numFmt w:val="bullet"/>
      <w:lvlText w:val=""/>
      <w:lvlJc w:val="left"/>
      <w:pPr>
        <w:tabs>
          <w:tab w:val="num" w:pos="2520"/>
        </w:tabs>
        <w:ind w:left="2520" w:hanging="360"/>
      </w:pPr>
      <w:rPr>
        <w:rFonts w:ascii="Symbol" w:hAnsi="Symbol"/>
        <w:sz w:val="28"/>
        <w:szCs w:val="28"/>
        <w:lang w:val="ru-RU"/>
      </w:rPr>
    </w:lvl>
    <w:lvl w:ilvl="6">
      <w:start w:val="1"/>
      <w:numFmt w:val="bullet"/>
      <w:lvlText w:val=""/>
      <w:lvlJc w:val="left"/>
      <w:pPr>
        <w:tabs>
          <w:tab w:val="num" w:pos="2880"/>
        </w:tabs>
        <w:ind w:left="2880" w:hanging="360"/>
      </w:pPr>
      <w:rPr>
        <w:rFonts w:ascii="Symbol" w:hAnsi="Symbol"/>
        <w:sz w:val="28"/>
        <w:szCs w:val="28"/>
        <w:lang w:val="ru-RU"/>
      </w:rPr>
    </w:lvl>
    <w:lvl w:ilvl="7">
      <w:start w:val="1"/>
      <w:numFmt w:val="bullet"/>
      <w:lvlText w:val=""/>
      <w:lvlJc w:val="left"/>
      <w:pPr>
        <w:tabs>
          <w:tab w:val="num" w:pos="3240"/>
        </w:tabs>
        <w:ind w:left="3240" w:hanging="360"/>
      </w:pPr>
      <w:rPr>
        <w:rFonts w:ascii="Symbol" w:hAnsi="Symbol"/>
        <w:sz w:val="28"/>
        <w:szCs w:val="28"/>
        <w:lang w:val="ru-RU"/>
      </w:rPr>
    </w:lvl>
    <w:lvl w:ilvl="8">
      <w:start w:val="1"/>
      <w:numFmt w:val="bullet"/>
      <w:lvlText w:val=""/>
      <w:lvlJc w:val="left"/>
      <w:pPr>
        <w:tabs>
          <w:tab w:val="num" w:pos="3600"/>
        </w:tabs>
        <w:ind w:left="3600" w:hanging="360"/>
      </w:pPr>
      <w:rPr>
        <w:rFonts w:ascii="Symbol" w:hAnsi="Symbol"/>
        <w:sz w:val="28"/>
        <w:szCs w:val="28"/>
        <w:lang w:val="ru-RU"/>
      </w:rPr>
    </w:lvl>
  </w:abstractNum>
  <w:abstractNum w:abstractNumId="18">
    <w:nsid w:val="0000001F"/>
    <w:multiLevelType w:val="multilevel"/>
    <w:tmpl w:val="0000001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2C"/>
    <w:multiLevelType w:val="multilevel"/>
    <w:tmpl w:val="0000002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47D4CF9"/>
    <w:multiLevelType w:val="hybridMultilevel"/>
    <w:tmpl w:val="3AF2B1AC"/>
    <w:lvl w:ilvl="0" w:tplc="AF6C50AC">
      <w:start w:val="17"/>
      <w:numFmt w:val="decimal"/>
      <w:lvlText w:val="%1."/>
      <w:lvlJc w:val="left"/>
      <w:pPr>
        <w:ind w:left="659" w:hanging="37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nsid w:val="07B024F3"/>
    <w:multiLevelType w:val="hybridMultilevel"/>
    <w:tmpl w:val="8B281426"/>
    <w:lvl w:ilvl="0" w:tplc="480A1046">
      <w:numFmt w:val="bullet"/>
      <w:lvlText w:val=""/>
      <w:lvlJc w:val="left"/>
      <w:pPr>
        <w:ind w:left="1130" w:hanging="425"/>
      </w:pPr>
      <w:rPr>
        <w:rFonts w:ascii="Symbol" w:eastAsia="Symbol" w:hAnsi="Symbol" w:cs="Symbol" w:hint="default"/>
        <w:w w:val="100"/>
        <w:sz w:val="28"/>
        <w:szCs w:val="28"/>
        <w:lang w:val="ru-RU" w:eastAsia="en-US" w:bidi="ar-SA"/>
      </w:rPr>
    </w:lvl>
    <w:lvl w:ilvl="1" w:tplc="C9DC7B4A">
      <w:numFmt w:val="bullet"/>
      <w:lvlText w:val="•"/>
      <w:lvlJc w:val="left"/>
      <w:pPr>
        <w:ind w:left="2056" w:hanging="425"/>
      </w:pPr>
      <w:rPr>
        <w:rFonts w:hint="default"/>
        <w:lang w:val="ru-RU" w:eastAsia="en-US" w:bidi="ar-SA"/>
      </w:rPr>
    </w:lvl>
    <w:lvl w:ilvl="2" w:tplc="4EA2F350">
      <w:numFmt w:val="bullet"/>
      <w:lvlText w:val="•"/>
      <w:lvlJc w:val="left"/>
      <w:pPr>
        <w:ind w:left="2973" w:hanging="425"/>
      </w:pPr>
      <w:rPr>
        <w:rFonts w:hint="default"/>
        <w:lang w:val="ru-RU" w:eastAsia="en-US" w:bidi="ar-SA"/>
      </w:rPr>
    </w:lvl>
    <w:lvl w:ilvl="3" w:tplc="0696F242">
      <w:numFmt w:val="bullet"/>
      <w:lvlText w:val="•"/>
      <w:lvlJc w:val="left"/>
      <w:pPr>
        <w:ind w:left="3889" w:hanging="425"/>
      </w:pPr>
      <w:rPr>
        <w:rFonts w:hint="default"/>
        <w:lang w:val="ru-RU" w:eastAsia="en-US" w:bidi="ar-SA"/>
      </w:rPr>
    </w:lvl>
    <w:lvl w:ilvl="4" w:tplc="5AD63996">
      <w:numFmt w:val="bullet"/>
      <w:lvlText w:val="•"/>
      <w:lvlJc w:val="left"/>
      <w:pPr>
        <w:ind w:left="4806" w:hanging="425"/>
      </w:pPr>
      <w:rPr>
        <w:rFonts w:hint="default"/>
        <w:lang w:val="ru-RU" w:eastAsia="en-US" w:bidi="ar-SA"/>
      </w:rPr>
    </w:lvl>
    <w:lvl w:ilvl="5" w:tplc="C2E2D0D2">
      <w:numFmt w:val="bullet"/>
      <w:lvlText w:val="•"/>
      <w:lvlJc w:val="left"/>
      <w:pPr>
        <w:ind w:left="5723" w:hanging="425"/>
      </w:pPr>
      <w:rPr>
        <w:rFonts w:hint="default"/>
        <w:lang w:val="ru-RU" w:eastAsia="en-US" w:bidi="ar-SA"/>
      </w:rPr>
    </w:lvl>
    <w:lvl w:ilvl="6" w:tplc="A830C95A">
      <w:numFmt w:val="bullet"/>
      <w:lvlText w:val="•"/>
      <w:lvlJc w:val="left"/>
      <w:pPr>
        <w:ind w:left="6639" w:hanging="425"/>
      </w:pPr>
      <w:rPr>
        <w:rFonts w:hint="default"/>
        <w:lang w:val="ru-RU" w:eastAsia="en-US" w:bidi="ar-SA"/>
      </w:rPr>
    </w:lvl>
    <w:lvl w:ilvl="7" w:tplc="1AAC9C56">
      <w:numFmt w:val="bullet"/>
      <w:lvlText w:val="•"/>
      <w:lvlJc w:val="left"/>
      <w:pPr>
        <w:ind w:left="7556" w:hanging="425"/>
      </w:pPr>
      <w:rPr>
        <w:rFonts w:hint="default"/>
        <w:lang w:val="ru-RU" w:eastAsia="en-US" w:bidi="ar-SA"/>
      </w:rPr>
    </w:lvl>
    <w:lvl w:ilvl="8" w:tplc="26260320">
      <w:numFmt w:val="bullet"/>
      <w:lvlText w:val="•"/>
      <w:lvlJc w:val="left"/>
      <w:pPr>
        <w:ind w:left="8473" w:hanging="425"/>
      </w:pPr>
      <w:rPr>
        <w:rFonts w:hint="default"/>
        <w:lang w:val="ru-RU" w:eastAsia="en-US" w:bidi="ar-SA"/>
      </w:rPr>
    </w:lvl>
  </w:abstractNum>
  <w:abstractNum w:abstractNumId="22">
    <w:nsid w:val="12CE2A57"/>
    <w:multiLevelType w:val="hybridMultilevel"/>
    <w:tmpl w:val="47F044AA"/>
    <w:lvl w:ilvl="0" w:tplc="9420218A">
      <w:start w:val="3"/>
      <w:numFmt w:val="decimal"/>
      <w:lvlText w:val="%1"/>
      <w:lvlJc w:val="left"/>
      <w:pPr>
        <w:ind w:left="1130" w:hanging="245"/>
      </w:pPr>
      <w:rPr>
        <w:rFonts w:ascii="Times New Roman" w:eastAsia="Times New Roman" w:hAnsi="Times New Roman" w:cs="Times New Roman" w:hint="default"/>
        <w:b/>
        <w:bCs/>
        <w:w w:val="100"/>
        <w:sz w:val="28"/>
        <w:szCs w:val="28"/>
        <w:lang w:val="ru-RU" w:eastAsia="en-US" w:bidi="ar-SA"/>
      </w:rPr>
    </w:lvl>
    <w:lvl w:ilvl="1" w:tplc="2BE8D5AE">
      <w:numFmt w:val="none"/>
      <w:lvlText w:val=""/>
      <w:lvlJc w:val="left"/>
      <w:pPr>
        <w:tabs>
          <w:tab w:val="num" w:pos="360"/>
        </w:tabs>
      </w:pPr>
    </w:lvl>
    <w:lvl w:ilvl="2" w:tplc="229E4AE6">
      <w:numFmt w:val="bullet"/>
      <w:lvlText w:val="•"/>
      <w:lvlJc w:val="left"/>
      <w:pPr>
        <w:ind w:left="2973" w:hanging="423"/>
      </w:pPr>
      <w:rPr>
        <w:rFonts w:hint="default"/>
        <w:lang w:val="ru-RU" w:eastAsia="en-US" w:bidi="ar-SA"/>
      </w:rPr>
    </w:lvl>
    <w:lvl w:ilvl="3" w:tplc="CFB84F8A">
      <w:numFmt w:val="bullet"/>
      <w:lvlText w:val="•"/>
      <w:lvlJc w:val="left"/>
      <w:pPr>
        <w:ind w:left="3889" w:hanging="423"/>
      </w:pPr>
      <w:rPr>
        <w:rFonts w:hint="default"/>
        <w:lang w:val="ru-RU" w:eastAsia="en-US" w:bidi="ar-SA"/>
      </w:rPr>
    </w:lvl>
    <w:lvl w:ilvl="4" w:tplc="F2F655A6">
      <w:numFmt w:val="bullet"/>
      <w:lvlText w:val="•"/>
      <w:lvlJc w:val="left"/>
      <w:pPr>
        <w:ind w:left="4806" w:hanging="423"/>
      </w:pPr>
      <w:rPr>
        <w:rFonts w:hint="default"/>
        <w:lang w:val="ru-RU" w:eastAsia="en-US" w:bidi="ar-SA"/>
      </w:rPr>
    </w:lvl>
    <w:lvl w:ilvl="5" w:tplc="4B44EC30">
      <w:numFmt w:val="bullet"/>
      <w:lvlText w:val="•"/>
      <w:lvlJc w:val="left"/>
      <w:pPr>
        <w:ind w:left="5723" w:hanging="423"/>
      </w:pPr>
      <w:rPr>
        <w:rFonts w:hint="default"/>
        <w:lang w:val="ru-RU" w:eastAsia="en-US" w:bidi="ar-SA"/>
      </w:rPr>
    </w:lvl>
    <w:lvl w:ilvl="6" w:tplc="7F460AE2">
      <w:numFmt w:val="bullet"/>
      <w:lvlText w:val="•"/>
      <w:lvlJc w:val="left"/>
      <w:pPr>
        <w:ind w:left="6639" w:hanging="423"/>
      </w:pPr>
      <w:rPr>
        <w:rFonts w:hint="default"/>
        <w:lang w:val="ru-RU" w:eastAsia="en-US" w:bidi="ar-SA"/>
      </w:rPr>
    </w:lvl>
    <w:lvl w:ilvl="7" w:tplc="E04661EA">
      <w:numFmt w:val="bullet"/>
      <w:lvlText w:val="•"/>
      <w:lvlJc w:val="left"/>
      <w:pPr>
        <w:ind w:left="7556" w:hanging="423"/>
      </w:pPr>
      <w:rPr>
        <w:rFonts w:hint="default"/>
        <w:lang w:val="ru-RU" w:eastAsia="en-US" w:bidi="ar-SA"/>
      </w:rPr>
    </w:lvl>
    <w:lvl w:ilvl="8" w:tplc="E3363C9A">
      <w:numFmt w:val="bullet"/>
      <w:lvlText w:val="•"/>
      <w:lvlJc w:val="left"/>
      <w:pPr>
        <w:ind w:left="8473" w:hanging="423"/>
      </w:pPr>
      <w:rPr>
        <w:rFonts w:hint="default"/>
        <w:lang w:val="ru-RU" w:eastAsia="en-US" w:bidi="ar-SA"/>
      </w:rPr>
    </w:lvl>
  </w:abstractNum>
  <w:abstractNum w:abstractNumId="23">
    <w:nsid w:val="13530147"/>
    <w:multiLevelType w:val="multilevel"/>
    <w:tmpl w:val="7CC8885C"/>
    <w:lvl w:ilvl="0">
      <w:start w:val="1"/>
      <w:numFmt w:val="decimal"/>
      <w:lvlText w:val="%1."/>
      <w:lvlJc w:val="left"/>
      <w:pPr>
        <w:ind w:left="107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nsid w:val="26F070B6"/>
    <w:multiLevelType w:val="hybridMultilevel"/>
    <w:tmpl w:val="592C62C8"/>
    <w:lvl w:ilvl="0" w:tplc="E99A5EFC">
      <w:start w:val="1"/>
      <w:numFmt w:val="decimal"/>
      <w:lvlText w:val="%1"/>
      <w:lvlJc w:val="left"/>
      <w:pPr>
        <w:ind w:left="422" w:hanging="729"/>
      </w:pPr>
      <w:rPr>
        <w:rFonts w:ascii="Times New Roman" w:eastAsia="Times New Roman" w:hAnsi="Times New Roman" w:cs="Times New Roman" w:hint="default"/>
        <w:w w:val="100"/>
        <w:sz w:val="28"/>
        <w:szCs w:val="28"/>
        <w:lang w:val="ru-RU" w:eastAsia="en-US" w:bidi="ar-SA"/>
      </w:rPr>
    </w:lvl>
    <w:lvl w:ilvl="1" w:tplc="59FC7DCC">
      <w:numFmt w:val="none"/>
      <w:lvlText w:val=""/>
      <w:lvlJc w:val="left"/>
      <w:pPr>
        <w:tabs>
          <w:tab w:val="num" w:pos="360"/>
        </w:tabs>
      </w:pPr>
    </w:lvl>
    <w:lvl w:ilvl="2" w:tplc="816439CE">
      <w:start w:val="1"/>
      <w:numFmt w:val="decimal"/>
      <w:lvlText w:val="%3."/>
      <w:lvlJc w:val="left"/>
      <w:pPr>
        <w:ind w:left="422" w:hanging="451"/>
      </w:pPr>
      <w:rPr>
        <w:rFonts w:ascii="Times New Roman" w:eastAsia="Times New Roman" w:hAnsi="Times New Roman" w:cs="Times New Roman" w:hint="default"/>
        <w:w w:val="100"/>
        <w:sz w:val="28"/>
        <w:szCs w:val="28"/>
        <w:lang w:val="ru-RU" w:eastAsia="en-US" w:bidi="ar-SA"/>
      </w:rPr>
    </w:lvl>
    <w:lvl w:ilvl="3" w:tplc="182833F4">
      <w:numFmt w:val="bullet"/>
      <w:lvlText w:val="•"/>
      <w:lvlJc w:val="left"/>
      <w:pPr>
        <w:ind w:left="2834" w:hanging="451"/>
      </w:pPr>
      <w:rPr>
        <w:rFonts w:hint="default"/>
        <w:lang w:val="ru-RU" w:eastAsia="en-US" w:bidi="ar-SA"/>
      </w:rPr>
    </w:lvl>
    <w:lvl w:ilvl="4" w:tplc="68144CB2">
      <w:numFmt w:val="bullet"/>
      <w:lvlText w:val="•"/>
      <w:lvlJc w:val="left"/>
      <w:pPr>
        <w:ind w:left="3902" w:hanging="451"/>
      </w:pPr>
      <w:rPr>
        <w:rFonts w:hint="default"/>
        <w:lang w:val="ru-RU" w:eastAsia="en-US" w:bidi="ar-SA"/>
      </w:rPr>
    </w:lvl>
    <w:lvl w:ilvl="5" w:tplc="DE82A9FE">
      <w:numFmt w:val="bullet"/>
      <w:lvlText w:val="•"/>
      <w:lvlJc w:val="left"/>
      <w:pPr>
        <w:ind w:left="4969" w:hanging="451"/>
      </w:pPr>
      <w:rPr>
        <w:rFonts w:hint="default"/>
        <w:lang w:val="ru-RU" w:eastAsia="en-US" w:bidi="ar-SA"/>
      </w:rPr>
    </w:lvl>
    <w:lvl w:ilvl="6" w:tplc="05F29378">
      <w:numFmt w:val="bullet"/>
      <w:lvlText w:val="•"/>
      <w:lvlJc w:val="left"/>
      <w:pPr>
        <w:ind w:left="6036" w:hanging="451"/>
      </w:pPr>
      <w:rPr>
        <w:rFonts w:hint="default"/>
        <w:lang w:val="ru-RU" w:eastAsia="en-US" w:bidi="ar-SA"/>
      </w:rPr>
    </w:lvl>
    <w:lvl w:ilvl="7" w:tplc="0D3E720C">
      <w:numFmt w:val="bullet"/>
      <w:lvlText w:val="•"/>
      <w:lvlJc w:val="left"/>
      <w:pPr>
        <w:ind w:left="7104" w:hanging="451"/>
      </w:pPr>
      <w:rPr>
        <w:rFonts w:hint="default"/>
        <w:lang w:val="ru-RU" w:eastAsia="en-US" w:bidi="ar-SA"/>
      </w:rPr>
    </w:lvl>
    <w:lvl w:ilvl="8" w:tplc="A8B48D5E">
      <w:numFmt w:val="bullet"/>
      <w:lvlText w:val="•"/>
      <w:lvlJc w:val="left"/>
      <w:pPr>
        <w:ind w:left="8171" w:hanging="451"/>
      </w:pPr>
      <w:rPr>
        <w:rFonts w:hint="default"/>
        <w:lang w:val="ru-RU" w:eastAsia="en-US" w:bidi="ar-SA"/>
      </w:rPr>
    </w:lvl>
  </w:abstractNum>
  <w:abstractNum w:abstractNumId="25">
    <w:nsid w:val="2B6F03B3"/>
    <w:multiLevelType w:val="hybridMultilevel"/>
    <w:tmpl w:val="4A7835EE"/>
    <w:lvl w:ilvl="0" w:tplc="44062896">
      <w:numFmt w:val="bullet"/>
      <w:lvlText w:val=""/>
      <w:lvlJc w:val="left"/>
      <w:pPr>
        <w:ind w:left="422" w:hanging="425"/>
      </w:pPr>
      <w:rPr>
        <w:rFonts w:ascii="Symbol" w:eastAsia="Symbol" w:hAnsi="Symbol" w:cs="Symbol" w:hint="default"/>
        <w:w w:val="100"/>
        <w:sz w:val="28"/>
        <w:szCs w:val="28"/>
        <w:lang w:val="ru-RU" w:eastAsia="en-US" w:bidi="ar-SA"/>
      </w:rPr>
    </w:lvl>
    <w:lvl w:ilvl="1" w:tplc="8626FB04">
      <w:numFmt w:val="bullet"/>
      <w:lvlText w:val="•"/>
      <w:lvlJc w:val="left"/>
      <w:pPr>
        <w:ind w:left="1408" w:hanging="425"/>
      </w:pPr>
      <w:rPr>
        <w:rFonts w:hint="default"/>
        <w:lang w:val="ru-RU" w:eastAsia="en-US" w:bidi="ar-SA"/>
      </w:rPr>
    </w:lvl>
    <w:lvl w:ilvl="2" w:tplc="8EFE0ECC">
      <w:numFmt w:val="bullet"/>
      <w:lvlText w:val="•"/>
      <w:lvlJc w:val="left"/>
      <w:pPr>
        <w:ind w:left="2397" w:hanging="425"/>
      </w:pPr>
      <w:rPr>
        <w:rFonts w:hint="default"/>
        <w:lang w:val="ru-RU" w:eastAsia="en-US" w:bidi="ar-SA"/>
      </w:rPr>
    </w:lvl>
    <w:lvl w:ilvl="3" w:tplc="06AC6E02">
      <w:numFmt w:val="bullet"/>
      <w:lvlText w:val="•"/>
      <w:lvlJc w:val="left"/>
      <w:pPr>
        <w:ind w:left="3385" w:hanging="425"/>
      </w:pPr>
      <w:rPr>
        <w:rFonts w:hint="default"/>
        <w:lang w:val="ru-RU" w:eastAsia="en-US" w:bidi="ar-SA"/>
      </w:rPr>
    </w:lvl>
    <w:lvl w:ilvl="4" w:tplc="A25C19E2">
      <w:numFmt w:val="bullet"/>
      <w:lvlText w:val="•"/>
      <w:lvlJc w:val="left"/>
      <w:pPr>
        <w:ind w:left="4374" w:hanging="425"/>
      </w:pPr>
      <w:rPr>
        <w:rFonts w:hint="default"/>
        <w:lang w:val="ru-RU" w:eastAsia="en-US" w:bidi="ar-SA"/>
      </w:rPr>
    </w:lvl>
    <w:lvl w:ilvl="5" w:tplc="6E2AA27A">
      <w:numFmt w:val="bullet"/>
      <w:lvlText w:val="•"/>
      <w:lvlJc w:val="left"/>
      <w:pPr>
        <w:ind w:left="5363" w:hanging="425"/>
      </w:pPr>
      <w:rPr>
        <w:rFonts w:hint="default"/>
        <w:lang w:val="ru-RU" w:eastAsia="en-US" w:bidi="ar-SA"/>
      </w:rPr>
    </w:lvl>
    <w:lvl w:ilvl="6" w:tplc="B132424C">
      <w:numFmt w:val="bullet"/>
      <w:lvlText w:val="•"/>
      <w:lvlJc w:val="left"/>
      <w:pPr>
        <w:ind w:left="6351" w:hanging="425"/>
      </w:pPr>
      <w:rPr>
        <w:rFonts w:hint="default"/>
        <w:lang w:val="ru-RU" w:eastAsia="en-US" w:bidi="ar-SA"/>
      </w:rPr>
    </w:lvl>
    <w:lvl w:ilvl="7" w:tplc="A9F8F922">
      <w:numFmt w:val="bullet"/>
      <w:lvlText w:val="•"/>
      <w:lvlJc w:val="left"/>
      <w:pPr>
        <w:ind w:left="7340" w:hanging="425"/>
      </w:pPr>
      <w:rPr>
        <w:rFonts w:hint="default"/>
        <w:lang w:val="ru-RU" w:eastAsia="en-US" w:bidi="ar-SA"/>
      </w:rPr>
    </w:lvl>
    <w:lvl w:ilvl="8" w:tplc="335CE0EE">
      <w:numFmt w:val="bullet"/>
      <w:lvlText w:val="•"/>
      <w:lvlJc w:val="left"/>
      <w:pPr>
        <w:ind w:left="8329" w:hanging="425"/>
      </w:pPr>
      <w:rPr>
        <w:rFonts w:hint="default"/>
        <w:lang w:val="ru-RU" w:eastAsia="en-US" w:bidi="ar-SA"/>
      </w:rPr>
    </w:lvl>
  </w:abstractNum>
  <w:abstractNum w:abstractNumId="26">
    <w:nsid w:val="2D7101EC"/>
    <w:multiLevelType w:val="hybridMultilevel"/>
    <w:tmpl w:val="F4B41F68"/>
    <w:lvl w:ilvl="0" w:tplc="BA5E47F2">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36A339C1"/>
    <w:multiLevelType w:val="hybridMultilevel"/>
    <w:tmpl w:val="02C22C68"/>
    <w:lvl w:ilvl="0" w:tplc="D7A6805C">
      <w:start w:val="1"/>
      <w:numFmt w:val="decimal"/>
      <w:lvlText w:val="%1."/>
      <w:lvlJc w:val="left"/>
      <w:pPr>
        <w:ind w:left="422" w:hanging="425"/>
      </w:pPr>
      <w:rPr>
        <w:rFonts w:ascii="Times New Roman" w:eastAsia="Times New Roman" w:hAnsi="Times New Roman" w:cs="Times New Roman" w:hint="default"/>
        <w:spacing w:val="0"/>
        <w:w w:val="100"/>
        <w:sz w:val="28"/>
        <w:szCs w:val="28"/>
        <w:lang w:val="ru-RU" w:eastAsia="en-US" w:bidi="ar-SA"/>
      </w:rPr>
    </w:lvl>
    <w:lvl w:ilvl="1" w:tplc="DB6EB044">
      <w:numFmt w:val="bullet"/>
      <w:lvlText w:val="•"/>
      <w:lvlJc w:val="left"/>
      <w:pPr>
        <w:ind w:left="1408" w:hanging="425"/>
      </w:pPr>
      <w:rPr>
        <w:rFonts w:hint="default"/>
        <w:lang w:val="ru-RU" w:eastAsia="en-US" w:bidi="ar-SA"/>
      </w:rPr>
    </w:lvl>
    <w:lvl w:ilvl="2" w:tplc="A3B27528">
      <w:numFmt w:val="bullet"/>
      <w:lvlText w:val="•"/>
      <w:lvlJc w:val="left"/>
      <w:pPr>
        <w:ind w:left="2397" w:hanging="425"/>
      </w:pPr>
      <w:rPr>
        <w:rFonts w:hint="default"/>
        <w:lang w:val="ru-RU" w:eastAsia="en-US" w:bidi="ar-SA"/>
      </w:rPr>
    </w:lvl>
    <w:lvl w:ilvl="3" w:tplc="1A36D55A">
      <w:numFmt w:val="bullet"/>
      <w:lvlText w:val="•"/>
      <w:lvlJc w:val="left"/>
      <w:pPr>
        <w:ind w:left="3385" w:hanging="425"/>
      </w:pPr>
      <w:rPr>
        <w:rFonts w:hint="default"/>
        <w:lang w:val="ru-RU" w:eastAsia="en-US" w:bidi="ar-SA"/>
      </w:rPr>
    </w:lvl>
    <w:lvl w:ilvl="4" w:tplc="8026C948">
      <w:numFmt w:val="bullet"/>
      <w:lvlText w:val="•"/>
      <w:lvlJc w:val="left"/>
      <w:pPr>
        <w:ind w:left="4374" w:hanging="425"/>
      </w:pPr>
      <w:rPr>
        <w:rFonts w:hint="default"/>
        <w:lang w:val="ru-RU" w:eastAsia="en-US" w:bidi="ar-SA"/>
      </w:rPr>
    </w:lvl>
    <w:lvl w:ilvl="5" w:tplc="5920A6EE">
      <w:numFmt w:val="bullet"/>
      <w:lvlText w:val="•"/>
      <w:lvlJc w:val="left"/>
      <w:pPr>
        <w:ind w:left="5363" w:hanging="425"/>
      </w:pPr>
      <w:rPr>
        <w:rFonts w:hint="default"/>
        <w:lang w:val="ru-RU" w:eastAsia="en-US" w:bidi="ar-SA"/>
      </w:rPr>
    </w:lvl>
    <w:lvl w:ilvl="6" w:tplc="A18CEDE2">
      <w:numFmt w:val="bullet"/>
      <w:lvlText w:val="•"/>
      <w:lvlJc w:val="left"/>
      <w:pPr>
        <w:ind w:left="6351" w:hanging="425"/>
      </w:pPr>
      <w:rPr>
        <w:rFonts w:hint="default"/>
        <w:lang w:val="ru-RU" w:eastAsia="en-US" w:bidi="ar-SA"/>
      </w:rPr>
    </w:lvl>
    <w:lvl w:ilvl="7" w:tplc="780E5736">
      <w:numFmt w:val="bullet"/>
      <w:lvlText w:val="•"/>
      <w:lvlJc w:val="left"/>
      <w:pPr>
        <w:ind w:left="7340" w:hanging="425"/>
      </w:pPr>
      <w:rPr>
        <w:rFonts w:hint="default"/>
        <w:lang w:val="ru-RU" w:eastAsia="en-US" w:bidi="ar-SA"/>
      </w:rPr>
    </w:lvl>
    <w:lvl w:ilvl="8" w:tplc="3BB880BC">
      <w:numFmt w:val="bullet"/>
      <w:lvlText w:val="•"/>
      <w:lvlJc w:val="left"/>
      <w:pPr>
        <w:ind w:left="8329" w:hanging="425"/>
      </w:pPr>
      <w:rPr>
        <w:rFonts w:hint="default"/>
        <w:lang w:val="ru-RU" w:eastAsia="en-US" w:bidi="ar-SA"/>
      </w:rPr>
    </w:lvl>
  </w:abstractNum>
  <w:abstractNum w:abstractNumId="28">
    <w:nsid w:val="3E447F43"/>
    <w:multiLevelType w:val="hybridMultilevel"/>
    <w:tmpl w:val="AB30DE40"/>
    <w:lvl w:ilvl="0" w:tplc="531004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3FB54EA0"/>
    <w:multiLevelType w:val="hybridMultilevel"/>
    <w:tmpl w:val="46E4EBDA"/>
    <w:lvl w:ilvl="0" w:tplc="EF4E41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45B86E49"/>
    <w:multiLevelType w:val="hybridMultilevel"/>
    <w:tmpl w:val="02A25A7A"/>
    <w:lvl w:ilvl="0" w:tplc="1DBAE4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49922D83"/>
    <w:multiLevelType w:val="hybridMultilevel"/>
    <w:tmpl w:val="D4B0072E"/>
    <w:lvl w:ilvl="0" w:tplc="1FD6CF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4C7D27C8"/>
    <w:multiLevelType w:val="hybridMultilevel"/>
    <w:tmpl w:val="B0229F2C"/>
    <w:lvl w:ilvl="0" w:tplc="DFC069F6">
      <w:numFmt w:val="bullet"/>
      <w:lvlText w:val=""/>
      <w:lvlJc w:val="left"/>
      <w:pPr>
        <w:ind w:left="1130" w:hanging="425"/>
      </w:pPr>
      <w:rPr>
        <w:rFonts w:ascii="Symbol" w:eastAsia="Symbol" w:hAnsi="Symbol" w:cs="Symbol" w:hint="default"/>
        <w:w w:val="100"/>
        <w:sz w:val="28"/>
        <w:szCs w:val="28"/>
        <w:lang w:val="ru-RU" w:eastAsia="en-US" w:bidi="ar-SA"/>
      </w:rPr>
    </w:lvl>
    <w:lvl w:ilvl="1" w:tplc="6AD4D9EA">
      <w:numFmt w:val="bullet"/>
      <w:lvlText w:val="•"/>
      <w:lvlJc w:val="left"/>
      <w:pPr>
        <w:ind w:left="2056" w:hanging="425"/>
      </w:pPr>
      <w:rPr>
        <w:rFonts w:hint="default"/>
        <w:lang w:val="ru-RU" w:eastAsia="en-US" w:bidi="ar-SA"/>
      </w:rPr>
    </w:lvl>
    <w:lvl w:ilvl="2" w:tplc="A316F8B0">
      <w:numFmt w:val="bullet"/>
      <w:lvlText w:val="•"/>
      <w:lvlJc w:val="left"/>
      <w:pPr>
        <w:ind w:left="2973" w:hanging="425"/>
      </w:pPr>
      <w:rPr>
        <w:rFonts w:hint="default"/>
        <w:lang w:val="ru-RU" w:eastAsia="en-US" w:bidi="ar-SA"/>
      </w:rPr>
    </w:lvl>
    <w:lvl w:ilvl="3" w:tplc="40AC866A">
      <w:numFmt w:val="bullet"/>
      <w:lvlText w:val="•"/>
      <w:lvlJc w:val="left"/>
      <w:pPr>
        <w:ind w:left="3889" w:hanging="425"/>
      </w:pPr>
      <w:rPr>
        <w:rFonts w:hint="default"/>
        <w:lang w:val="ru-RU" w:eastAsia="en-US" w:bidi="ar-SA"/>
      </w:rPr>
    </w:lvl>
    <w:lvl w:ilvl="4" w:tplc="F63C2290">
      <w:numFmt w:val="bullet"/>
      <w:lvlText w:val="•"/>
      <w:lvlJc w:val="left"/>
      <w:pPr>
        <w:ind w:left="4806" w:hanging="425"/>
      </w:pPr>
      <w:rPr>
        <w:rFonts w:hint="default"/>
        <w:lang w:val="ru-RU" w:eastAsia="en-US" w:bidi="ar-SA"/>
      </w:rPr>
    </w:lvl>
    <w:lvl w:ilvl="5" w:tplc="3CAAA6FE">
      <w:numFmt w:val="bullet"/>
      <w:lvlText w:val="•"/>
      <w:lvlJc w:val="left"/>
      <w:pPr>
        <w:ind w:left="5723" w:hanging="425"/>
      </w:pPr>
      <w:rPr>
        <w:rFonts w:hint="default"/>
        <w:lang w:val="ru-RU" w:eastAsia="en-US" w:bidi="ar-SA"/>
      </w:rPr>
    </w:lvl>
    <w:lvl w:ilvl="6" w:tplc="0002C3C2">
      <w:numFmt w:val="bullet"/>
      <w:lvlText w:val="•"/>
      <w:lvlJc w:val="left"/>
      <w:pPr>
        <w:ind w:left="6639" w:hanging="425"/>
      </w:pPr>
      <w:rPr>
        <w:rFonts w:hint="default"/>
        <w:lang w:val="ru-RU" w:eastAsia="en-US" w:bidi="ar-SA"/>
      </w:rPr>
    </w:lvl>
    <w:lvl w:ilvl="7" w:tplc="75187B52">
      <w:numFmt w:val="bullet"/>
      <w:lvlText w:val="•"/>
      <w:lvlJc w:val="left"/>
      <w:pPr>
        <w:ind w:left="7556" w:hanging="425"/>
      </w:pPr>
      <w:rPr>
        <w:rFonts w:hint="default"/>
        <w:lang w:val="ru-RU" w:eastAsia="en-US" w:bidi="ar-SA"/>
      </w:rPr>
    </w:lvl>
    <w:lvl w:ilvl="8" w:tplc="641AD51A">
      <w:numFmt w:val="bullet"/>
      <w:lvlText w:val="•"/>
      <w:lvlJc w:val="left"/>
      <w:pPr>
        <w:ind w:left="8473" w:hanging="425"/>
      </w:pPr>
      <w:rPr>
        <w:rFonts w:hint="default"/>
        <w:lang w:val="ru-RU" w:eastAsia="en-US" w:bidi="ar-SA"/>
      </w:rPr>
    </w:lvl>
  </w:abstractNum>
  <w:abstractNum w:abstractNumId="33">
    <w:nsid w:val="4F512012"/>
    <w:multiLevelType w:val="hybridMultilevel"/>
    <w:tmpl w:val="FD2AC496"/>
    <w:lvl w:ilvl="0" w:tplc="3B2A3514">
      <w:numFmt w:val="bullet"/>
      <w:lvlText w:val=""/>
      <w:lvlJc w:val="left"/>
      <w:pPr>
        <w:ind w:left="1130" w:hanging="425"/>
      </w:pPr>
      <w:rPr>
        <w:rFonts w:ascii="Symbol" w:eastAsia="Symbol" w:hAnsi="Symbol" w:cs="Symbol" w:hint="default"/>
        <w:w w:val="100"/>
        <w:sz w:val="28"/>
        <w:szCs w:val="28"/>
        <w:lang w:val="ru-RU" w:eastAsia="en-US" w:bidi="ar-SA"/>
      </w:rPr>
    </w:lvl>
    <w:lvl w:ilvl="1" w:tplc="A18CE0B8">
      <w:numFmt w:val="bullet"/>
      <w:lvlText w:val="•"/>
      <w:lvlJc w:val="left"/>
      <w:pPr>
        <w:ind w:left="2056" w:hanging="425"/>
      </w:pPr>
      <w:rPr>
        <w:rFonts w:hint="default"/>
        <w:lang w:val="ru-RU" w:eastAsia="en-US" w:bidi="ar-SA"/>
      </w:rPr>
    </w:lvl>
    <w:lvl w:ilvl="2" w:tplc="6D98DB82">
      <w:numFmt w:val="bullet"/>
      <w:lvlText w:val="•"/>
      <w:lvlJc w:val="left"/>
      <w:pPr>
        <w:ind w:left="2973" w:hanging="425"/>
      </w:pPr>
      <w:rPr>
        <w:rFonts w:hint="default"/>
        <w:lang w:val="ru-RU" w:eastAsia="en-US" w:bidi="ar-SA"/>
      </w:rPr>
    </w:lvl>
    <w:lvl w:ilvl="3" w:tplc="B25020FE">
      <w:numFmt w:val="bullet"/>
      <w:lvlText w:val="•"/>
      <w:lvlJc w:val="left"/>
      <w:pPr>
        <w:ind w:left="3889" w:hanging="425"/>
      </w:pPr>
      <w:rPr>
        <w:rFonts w:hint="default"/>
        <w:lang w:val="ru-RU" w:eastAsia="en-US" w:bidi="ar-SA"/>
      </w:rPr>
    </w:lvl>
    <w:lvl w:ilvl="4" w:tplc="1B5601AC">
      <w:numFmt w:val="bullet"/>
      <w:lvlText w:val="•"/>
      <w:lvlJc w:val="left"/>
      <w:pPr>
        <w:ind w:left="4806" w:hanging="425"/>
      </w:pPr>
      <w:rPr>
        <w:rFonts w:hint="default"/>
        <w:lang w:val="ru-RU" w:eastAsia="en-US" w:bidi="ar-SA"/>
      </w:rPr>
    </w:lvl>
    <w:lvl w:ilvl="5" w:tplc="64C6575A">
      <w:numFmt w:val="bullet"/>
      <w:lvlText w:val="•"/>
      <w:lvlJc w:val="left"/>
      <w:pPr>
        <w:ind w:left="5723" w:hanging="425"/>
      </w:pPr>
      <w:rPr>
        <w:rFonts w:hint="default"/>
        <w:lang w:val="ru-RU" w:eastAsia="en-US" w:bidi="ar-SA"/>
      </w:rPr>
    </w:lvl>
    <w:lvl w:ilvl="6" w:tplc="7CD2F262">
      <w:numFmt w:val="bullet"/>
      <w:lvlText w:val="•"/>
      <w:lvlJc w:val="left"/>
      <w:pPr>
        <w:ind w:left="6639" w:hanging="425"/>
      </w:pPr>
      <w:rPr>
        <w:rFonts w:hint="default"/>
        <w:lang w:val="ru-RU" w:eastAsia="en-US" w:bidi="ar-SA"/>
      </w:rPr>
    </w:lvl>
    <w:lvl w:ilvl="7" w:tplc="1E54FB5C">
      <w:numFmt w:val="bullet"/>
      <w:lvlText w:val="•"/>
      <w:lvlJc w:val="left"/>
      <w:pPr>
        <w:ind w:left="7556" w:hanging="425"/>
      </w:pPr>
      <w:rPr>
        <w:rFonts w:hint="default"/>
        <w:lang w:val="ru-RU" w:eastAsia="en-US" w:bidi="ar-SA"/>
      </w:rPr>
    </w:lvl>
    <w:lvl w:ilvl="8" w:tplc="AFCCA508">
      <w:numFmt w:val="bullet"/>
      <w:lvlText w:val="•"/>
      <w:lvlJc w:val="left"/>
      <w:pPr>
        <w:ind w:left="8473" w:hanging="425"/>
      </w:pPr>
      <w:rPr>
        <w:rFonts w:hint="default"/>
        <w:lang w:val="ru-RU" w:eastAsia="en-US" w:bidi="ar-SA"/>
      </w:rPr>
    </w:lvl>
  </w:abstractNum>
  <w:abstractNum w:abstractNumId="34">
    <w:nsid w:val="558929B4"/>
    <w:multiLevelType w:val="hybridMultilevel"/>
    <w:tmpl w:val="4730937C"/>
    <w:lvl w:ilvl="0" w:tplc="85E2A6A8">
      <w:start w:val="54"/>
      <w:numFmt w:val="decimal"/>
      <w:lvlText w:val="%1."/>
      <w:lvlJc w:val="left"/>
      <w:pPr>
        <w:ind w:left="709" w:hanging="425"/>
      </w:pPr>
      <w:rPr>
        <w:rFonts w:ascii="Times New Roman" w:eastAsia="Times New Roman" w:hAnsi="Times New Roman" w:cs="Times New Roman" w:hint="default"/>
        <w:spacing w:val="0"/>
        <w:w w:val="100"/>
        <w:sz w:val="28"/>
        <w:szCs w:val="28"/>
        <w:lang w:val="ru-RU" w:eastAsia="en-US" w:bidi="ar-SA"/>
      </w:rPr>
    </w:lvl>
    <w:lvl w:ilvl="1" w:tplc="27DC704A">
      <w:numFmt w:val="bullet"/>
      <w:lvlText w:val="•"/>
      <w:lvlJc w:val="left"/>
      <w:pPr>
        <w:ind w:left="1695" w:hanging="425"/>
      </w:pPr>
      <w:rPr>
        <w:rFonts w:hint="default"/>
        <w:lang w:val="ru-RU" w:eastAsia="en-US" w:bidi="ar-SA"/>
      </w:rPr>
    </w:lvl>
    <w:lvl w:ilvl="2" w:tplc="246456B8">
      <w:numFmt w:val="bullet"/>
      <w:lvlText w:val="•"/>
      <w:lvlJc w:val="left"/>
      <w:pPr>
        <w:ind w:left="2684" w:hanging="425"/>
      </w:pPr>
      <w:rPr>
        <w:rFonts w:hint="default"/>
        <w:lang w:val="ru-RU" w:eastAsia="en-US" w:bidi="ar-SA"/>
      </w:rPr>
    </w:lvl>
    <w:lvl w:ilvl="3" w:tplc="298C3370">
      <w:numFmt w:val="bullet"/>
      <w:lvlText w:val="•"/>
      <w:lvlJc w:val="left"/>
      <w:pPr>
        <w:ind w:left="3672" w:hanging="425"/>
      </w:pPr>
      <w:rPr>
        <w:rFonts w:hint="default"/>
        <w:lang w:val="ru-RU" w:eastAsia="en-US" w:bidi="ar-SA"/>
      </w:rPr>
    </w:lvl>
    <w:lvl w:ilvl="4" w:tplc="A3D21F76">
      <w:numFmt w:val="bullet"/>
      <w:lvlText w:val="•"/>
      <w:lvlJc w:val="left"/>
      <w:pPr>
        <w:ind w:left="4661" w:hanging="425"/>
      </w:pPr>
      <w:rPr>
        <w:rFonts w:hint="default"/>
        <w:lang w:val="ru-RU" w:eastAsia="en-US" w:bidi="ar-SA"/>
      </w:rPr>
    </w:lvl>
    <w:lvl w:ilvl="5" w:tplc="37BC91F2">
      <w:numFmt w:val="bullet"/>
      <w:lvlText w:val="•"/>
      <w:lvlJc w:val="left"/>
      <w:pPr>
        <w:ind w:left="5650" w:hanging="425"/>
      </w:pPr>
      <w:rPr>
        <w:rFonts w:hint="default"/>
        <w:lang w:val="ru-RU" w:eastAsia="en-US" w:bidi="ar-SA"/>
      </w:rPr>
    </w:lvl>
    <w:lvl w:ilvl="6" w:tplc="60563518">
      <w:numFmt w:val="bullet"/>
      <w:lvlText w:val="•"/>
      <w:lvlJc w:val="left"/>
      <w:pPr>
        <w:ind w:left="6638" w:hanging="425"/>
      </w:pPr>
      <w:rPr>
        <w:rFonts w:hint="default"/>
        <w:lang w:val="ru-RU" w:eastAsia="en-US" w:bidi="ar-SA"/>
      </w:rPr>
    </w:lvl>
    <w:lvl w:ilvl="7" w:tplc="4A96E92C">
      <w:numFmt w:val="bullet"/>
      <w:lvlText w:val="•"/>
      <w:lvlJc w:val="left"/>
      <w:pPr>
        <w:ind w:left="7627" w:hanging="425"/>
      </w:pPr>
      <w:rPr>
        <w:rFonts w:hint="default"/>
        <w:lang w:val="ru-RU" w:eastAsia="en-US" w:bidi="ar-SA"/>
      </w:rPr>
    </w:lvl>
    <w:lvl w:ilvl="8" w:tplc="EE1660DE">
      <w:numFmt w:val="bullet"/>
      <w:lvlText w:val="•"/>
      <w:lvlJc w:val="left"/>
      <w:pPr>
        <w:ind w:left="8616" w:hanging="425"/>
      </w:pPr>
      <w:rPr>
        <w:rFonts w:hint="default"/>
        <w:lang w:val="ru-RU" w:eastAsia="en-US" w:bidi="ar-SA"/>
      </w:rPr>
    </w:lvl>
  </w:abstractNum>
  <w:abstractNum w:abstractNumId="35">
    <w:nsid w:val="55A60992"/>
    <w:multiLevelType w:val="hybridMultilevel"/>
    <w:tmpl w:val="0098299C"/>
    <w:lvl w:ilvl="0" w:tplc="2DAEF71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2DAEF716">
      <w:start w:val="1"/>
      <w:numFmt w:val="decimal"/>
      <w:lvlText w:val="%3."/>
      <w:lvlJc w:val="righ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73270CB"/>
    <w:multiLevelType w:val="hybridMultilevel"/>
    <w:tmpl w:val="F9BAE8A6"/>
    <w:lvl w:ilvl="0" w:tplc="D7A6805C">
      <w:start w:val="1"/>
      <w:numFmt w:val="decimal"/>
      <w:lvlText w:val="%1."/>
      <w:lvlJc w:val="left"/>
      <w:pPr>
        <w:ind w:left="1561" w:hanging="425"/>
      </w:pPr>
      <w:rPr>
        <w:rFonts w:ascii="Times New Roman" w:eastAsia="Times New Roman" w:hAnsi="Times New Roman" w:cs="Times New Roman" w:hint="default"/>
        <w:spacing w:val="0"/>
        <w:w w:val="100"/>
        <w:sz w:val="28"/>
        <w:szCs w:val="28"/>
        <w:lang w:val="ru-RU" w:eastAsia="en-US" w:bidi="ar-SA"/>
      </w:rPr>
    </w:lvl>
    <w:lvl w:ilvl="1" w:tplc="04190019" w:tentative="1">
      <w:start w:val="1"/>
      <w:numFmt w:val="lowerLetter"/>
      <w:lvlText w:val="%2."/>
      <w:lvlJc w:val="left"/>
      <w:pPr>
        <w:ind w:left="2008" w:hanging="360"/>
      </w:pPr>
    </w:lvl>
    <w:lvl w:ilvl="2" w:tplc="0419001B">
      <w:start w:val="1"/>
      <w:numFmt w:val="lowerRoman"/>
      <w:lvlText w:val="%3."/>
      <w:lvlJc w:val="right"/>
      <w:pPr>
        <w:ind w:left="322"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7">
    <w:nsid w:val="5BA62621"/>
    <w:multiLevelType w:val="hybridMultilevel"/>
    <w:tmpl w:val="DDF0D46E"/>
    <w:lvl w:ilvl="0" w:tplc="1F4283AC">
      <w:start w:val="4"/>
      <w:numFmt w:val="decimal"/>
      <w:lvlText w:val="%1"/>
      <w:lvlJc w:val="left"/>
      <w:pPr>
        <w:ind w:left="422" w:hanging="707"/>
      </w:pPr>
      <w:rPr>
        <w:rFonts w:hint="default"/>
        <w:lang w:val="ru-RU" w:eastAsia="en-US" w:bidi="ar-SA"/>
      </w:rPr>
    </w:lvl>
    <w:lvl w:ilvl="1" w:tplc="F0FEFA4C">
      <w:numFmt w:val="none"/>
      <w:lvlText w:val=""/>
      <w:lvlJc w:val="left"/>
      <w:pPr>
        <w:tabs>
          <w:tab w:val="num" w:pos="360"/>
        </w:tabs>
      </w:pPr>
    </w:lvl>
    <w:lvl w:ilvl="2" w:tplc="D6BC8D96">
      <w:numFmt w:val="none"/>
      <w:lvlText w:val=""/>
      <w:lvlJc w:val="left"/>
      <w:pPr>
        <w:tabs>
          <w:tab w:val="num" w:pos="360"/>
        </w:tabs>
      </w:pPr>
    </w:lvl>
    <w:lvl w:ilvl="3" w:tplc="4942E7FE">
      <w:start w:val="1"/>
      <w:numFmt w:val="decimal"/>
      <w:lvlText w:val="%4)"/>
      <w:lvlJc w:val="left"/>
      <w:pPr>
        <w:ind w:left="422" w:hanging="499"/>
      </w:pPr>
      <w:rPr>
        <w:rFonts w:ascii="Times New Roman" w:eastAsia="Times New Roman" w:hAnsi="Times New Roman" w:cs="Times New Roman" w:hint="default"/>
        <w:w w:val="100"/>
        <w:sz w:val="28"/>
        <w:szCs w:val="28"/>
        <w:lang w:val="ru-RU" w:eastAsia="en-US" w:bidi="ar-SA"/>
      </w:rPr>
    </w:lvl>
    <w:lvl w:ilvl="4" w:tplc="B0B6C522">
      <w:numFmt w:val="bullet"/>
      <w:lvlText w:val="•"/>
      <w:lvlJc w:val="left"/>
      <w:pPr>
        <w:ind w:left="4374" w:hanging="499"/>
      </w:pPr>
      <w:rPr>
        <w:rFonts w:hint="default"/>
        <w:lang w:val="ru-RU" w:eastAsia="en-US" w:bidi="ar-SA"/>
      </w:rPr>
    </w:lvl>
    <w:lvl w:ilvl="5" w:tplc="21D65D26">
      <w:numFmt w:val="bullet"/>
      <w:lvlText w:val="•"/>
      <w:lvlJc w:val="left"/>
      <w:pPr>
        <w:ind w:left="5363" w:hanging="499"/>
      </w:pPr>
      <w:rPr>
        <w:rFonts w:hint="default"/>
        <w:lang w:val="ru-RU" w:eastAsia="en-US" w:bidi="ar-SA"/>
      </w:rPr>
    </w:lvl>
    <w:lvl w:ilvl="6" w:tplc="E3722E42">
      <w:numFmt w:val="bullet"/>
      <w:lvlText w:val="•"/>
      <w:lvlJc w:val="left"/>
      <w:pPr>
        <w:ind w:left="6351" w:hanging="499"/>
      </w:pPr>
      <w:rPr>
        <w:rFonts w:hint="default"/>
        <w:lang w:val="ru-RU" w:eastAsia="en-US" w:bidi="ar-SA"/>
      </w:rPr>
    </w:lvl>
    <w:lvl w:ilvl="7" w:tplc="1152BBC6">
      <w:numFmt w:val="bullet"/>
      <w:lvlText w:val="•"/>
      <w:lvlJc w:val="left"/>
      <w:pPr>
        <w:ind w:left="7340" w:hanging="499"/>
      </w:pPr>
      <w:rPr>
        <w:rFonts w:hint="default"/>
        <w:lang w:val="ru-RU" w:eastAsia="en-US" w:bidi="ar-SA"/>
      </w:rPr>
    </w:lvl>
    <w:lvl w:ilvl="8" w:tplc="303E2FE8">
      <w:numFmt w:val="bullet"/>
      <w:lvlText w:val="•"/>
      <w:lvlJc w:val="left"/>
      <w:pPr>
        <w:ind w:left="8329" w:hanging="499"/>
      </w:pPr>
      <w:rPr>
        <w:rFonts w:hint="default"/>
        <w:lang w:val="ru-RU" w:eastAsia="en-US" w:bidi="ar-SA"/>
      </w:rPr>
    </w:lvl>
  </w:abstractNum>
  <w:abstractNum w:abstractNumId="38">
    <w:nsid w:val="61A554F0"/>
    <w:multiLevelType w:val="hybridMultilevel"/>
    <w:tmpl w:val="58E6CA3E"/>
    <w:lvl w:ilvl="0" w:tplc="5AFE40CC">
      <w:start w:val="4"/>
      <w:numFmt w:val="decimal"/>
      <w:lvlText w:val="%1"/>
      <w:lvlJc w:val="left"/>
      <w:pPr>
        <w:ind w:left="422" w:hanging="707"/>
      </w:pPr>
      <w:rPr>
        <w:rFonts w:hint="default"/>
        <w:lang w:val="ru-RU" w:eastAsia="en-US" w:bidi="ar-SA"/>
      </w:rPr>
    </w:lvl>
    <w:lvl w:ilvl="1" w:tplc="343C2CAE">
      <w:numFmt w:val="none"/>
      <w:lvlText w:val=""/>
      <w:lvlJc w:val="left"/>
      <w:pPr>
        <w:tabs>
          <w:tab w:val="num" w:pos="360"/>
        </w:tabs>
      </w:pPr>
    </w:lvl>
    <w:lvl w:ilvl="2" w:tplc="8B40AD8C">
      <w:numFmt w:val="none"/>
      <w:lvlText w:val=""/>
      <w:lvlJc w:val="left"/>
      <w:pPr>
        <w:tabs>
          <w:tab w:val="num" w:pos="360"/>
        </w:tabs>
      </w:pPr>
    </w:lvl>
    <w:lvl w:ilvl="3" w:tplc="4894E990">
      <w:start w:val="1"/>
      <w:numFmt w:val="decimal"/>
      <w:lvlText w:val="%4)"/>
      <w:lvlJc w:val="left"/>
      <w:pPr>
        <w:ind w:left="422" w:hanging="499"/>
      </w:pPr>
      <w:rPr>
        <w:rFonts w:ascii="Times New Roman" w:eastAsia="Times New Roman" w:hAnsi="Times New Roman" w:cs="Times New Roman" w:hint="default"/>
        <w:w w:val="100"/>
        <w:sz w:val="28"/>
        <w:szCs w:val="28"/>
        <w:lang w:val="ru-RU" w:eastAsia="en-US" w:bidi="ar-SA"/>
      </w:rPr>
    </w:lvl>
    <w:lvl w:ilvl="4" w:tplc="01601042">
      <w:numFmt w:val="bullet"/>
      <w:lvlText w:val="•"/>
      <w:lvlJc w:val="left"/>
      <w:pPr>
        <w:ind w:left="4374" w:hanging="499"/>
      </w:pPr>
      <w:rPr>
        <w:rFonts w:hint="default"/>
        <w:lang w:val="ru-RU" w:eastAsia="en-US" w:bidi="ar-SA"/>
      </w:rPr>
    </w:lvl>
    <w:lvl w:ilvl="5" w:tplc="FD5C564A">
      <w:numFmt w:val="bullet"/>
      <w:lvlText w:val="•"/>
      <w:lvlJc w:val="left"/>
      <w:pPr>
        <w:ind w:left="5363" w:hanging="499"/>
      </w:pPr>
      <w:rPr>
        <w:rFonts w:hint="default"/>
        <w:lang w:val="ru-RU" w:eastAsia="en-US" w:bidi="ar-SA"/>
      </w:rPr>
    </w:lvl>
    <w:lvl w:ilvl="6" w:tplc="B5B8D524">
      <w:numFmt w:val="bullet"/>
      <w:lvlText w:val="•"/>
      <w:lvlJc w:val="left"/>
      <w:pPr>
        <w:ind w:left="6351" w:hanging="499"/>
      </w:pPr>
      <w:rPr>
        <w:rFonts w:hint="default"/>
        <w:lang w:val="ru-RU" w:eastAsia="en-US" w:bidi="ar-SA"/>
      </w:rPr>
    </w:lvl>
    <w:lvl w:ilvl="7" w:tplc="471ED42A">
      <w:numFmt w:val="bullet"/>
      <w:lvlText w:val="•"/>
      <w:lvlJc w:val="left"/>
      <w:pPr>
        <w:ind w:left="7340" w:hanging="499"/>
      </w:pPr>
      <w:rPr>
        <w:rFonts w:hint="default"/>
        <w:lang w:val="ru-RU" w:eastAsia="en-US" w:bidi="ar-SA"/>
      </w:rPr>
    </w:lvl>
    <w:lvl w:ilvl="8" w:tplc="CFF46614">
      <w:numFmt w:val="bullet"/>
      <w:lvlText w:val="•"/>
      <w:lvlJc w:val="left"/>
      <w:pPr>
        <w:ind w:left="8329" w:hanging="499"/>
      </w:pPr>
      <w:rPr>
        <w:rFonts w:hint="default"/>
        <w:lang w:val="ru-RU" w:eastAsia="en-US" w:bidi="ar-SA"/>
      </w:rPr>
    </w:lvl>
  </w:abstractNum>
  <w:abstractNum w:abstractNumId="39">
    <w:nsid w:val="65913E3A"/>
    <w:multiLevelType w:val="hybridMultilevel"/>
    <w:tmpl w:val="775096FE"/>
    <w:lvl w:ilvl="0" w:tplc="D7A6805C">
      <w:start w:val="1"/>
      <w:numFmt w:val="decimal"/>
      <w:lvlText w:val="%1."/>
      <w:lvlJc w:val="left"/>
      <w:pPr>
        <w:ind w:left="993" w:hanging="425"/>
      </w:pPr>
      <w:rPr>
        <w:rFonts w:ascii="Times New Roman" w:eastAsia="Times New Roman" w:hAnsi="Times New Roman" w:cs="Times New Roman" w:hint="default"/>
        <w:spacing w:val="0"/>
        <w:w w:val="100"/>
        <w:sz w:val="28"/>
        <w:szCs w:val="28"/>
        <w:lang w:val="ru-RU" w:eastAsia="en-US" w:bidi="ar-SA"/>
      </w:rPr>
    </w:lvl>
    <w:lvl w:ilvl="1" w:tplc="DB6EB044">
      <w:numFmt w:val="bullet"/>
      <w:lvlText w:val="•"/>
      <w:lvlJc w:val="left"/>
      <w:pPr>
        <w:ind w:left="1979" w:hanging="425"/>
      </w:pPr>
      <w:rPr>
        <w:rFonts w:hint="default"/>
        <w:lang w:val="ru-RU" w:eastAsia="en-US" w:bidi="ar-SA"/>
      </w:rPr>
    </w:lvl>
    <w:lvl w:ilvl="2" w:tplc="A3B27528">
      <w:numFmt w:val="bullet"/>
      <w:lvlText w:val="•"/>
      <w:lvlJc w:val="left"/>
      <w:pPr>
        <w:ind w:left="2968" w:hanging="425"/>
      </w:pPr>
      <w:rPr>
        <w:rFonts w:hint="default"/>
        <w:lang w:val="ru-RU" w:eastAsia="en-US" w:bidi="ar-SA"/>
      </w:rPr>
    </w:lvl>
    <w:lvl w:ilvl="3" w:tplc="1A36D55A">
      <w:numFmt w:val="bullet"/>
      <w:lvlText w:val="•"/>
      <w:lvlJc w:val="left"/>
      <w:pPr>
        <w:ind w:left="3956" w:hanging="425"/>
      </w:pPr>
      <w:rPr>
        <w:rFonts w:hint="default"/>
        <w:lang w:val="ru-RU" w:eastAsia="en-US" w:bidi="ar-SA"/>
      </w:rPr>
    </w:lvl>
    <w:lvl w:ilvl="4" w:tplc="8026C948">
      <w:numFmt w:val="bullet"/>
      <w:lvlText w:val="•"/>
      <w:lvlJc w:val="left"/>
      <w:pPr>
        <w:ind w:left="4945" w:hanging="425"/>
      </w:pPr>
      <w:rPr>
        <w:rFonts w:hint="default"/>
        <w:lang w:val="ru-RU" w:eastAsia="en-US" w:bidi="ar-SA"/>
      </w:rPr>
    </w:lvl>
    <w:lvl w:ilvl="5" w:tplc="5920A6EE">
      <w:numFmt w:val="bullet"/>
      <w:lvlText w:val="•"/>
      <w:lvlJc w:val="left"/>
      <w:pPr>
        <w:ind w:left="5934" w:hanging="425"/>
      </w:pPr>
      <w:rPr>
        <w:rFonts w:hint="default"/>
        <w:lang w:val="ru-RU" w:eastAsia="en-US" w:bidi="ar-SA"/>
      </w:rPr>
    </w:lvl>
    <w:lvl w:ilvl="6" w:tplc="A18CEDE2">
      <w:numFmt w:val="bullet"/>
      <w:lvlText w:val="•"/>
      <w:lvlJc w:val="left"/>
      <w:pPr>
        <w:ind w:left="6922" w:hanging="425"/>
      </w:pPr>
      <w:rPr>
        <w:rFonts w:hint="default"/>
        <w:lang w:val="ru-RU" w:eastAsia="en-US" w:bidi="ar-SA"/>
      </w:rPr>
    </w:lvl>
    <w:lvl w:ilvl="7" w:tplc="780E5736">
      <w:numFmt w:val="bullet"/>
      <w:lvlText w:val="•"/>
      <w:lvlJc w:val="left"/>
      <w:pPr>
        <w:ind w:left="7911" w:hanging="425"/>
      </w:pPr>
      <w:rPr>
        <w:rFonts w:hint="default"/>
        <w:lang w:val="ru-RU" w:eastAsia="en-US" w:bidi="ar-SA"/>
      </w:rPr>
    </w:lvl>
    <w:lvl w:ilvl="8" w:tplc="3BB880BC">
      <w:numFmt w:val="bullet"/>
      <w:lvlText w:val="•"/>
      <w:lvlJc w:val="left"/>
      <w:pPr>
        <w:ind w:left="8900" w:hanging="425"/>
      </w:pPr>
      <w:rPr>
        <w:rFonts w:hint="default"/>
        <w:lang w:val="ru-RU" w:eastAsia="en-US" w:bidi="ar-SA"/>
      </w:rPr>
    </w:lvl>
  </w:abstractNum>
  <w:abstractNum w:abstractNumId="40">
    <w:nsid w:val="665B7456"/>
    <w:multiLevelType w:val="multilevel"/>
    <w:tmpl w:val="93C0C12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7D06C93"/>
    <w:multiLevelType w:val="hybridMultilevel"/>
    <w:tmpl w:val="997A471A"/>
    <w:lvl w:ilvl="0" w:tplc="358EE528">
      <w:start w:val="1"/>
      <w:numFmt w:val="decimal"/>
      <w:lvlText w:val="%1"/>
      <w:lvlJc w:val="left"/>
      <w:pPr>
        <w:ind w:left="1130" w:hanging="314"/>
      </w:pPr>
      <w:rPr>
        <w:rFonts w:ascii="Times New Roman" w:eastAsia="Times New Roman" w:hAnsi="Times New Roman" w:cs="Times New Roman" w:hint="default"/>
        <w:b/>
        <w:bCs/>
        <w:w w:val="100"/>
        <w:sz w:val="28"/>
        <w:szCs w:val="28"/>
        <w:lang w:val="ru-RU" w:eastAsia="en-US" w:bidi="ar-SA"/>
      </w:rPr>
    </w:lvl>
    <w:lvl w:ilvl="1" w:tplc="B2DE6D96">
      <w:numFmt w:val="none"/>
      <w:lvlText w:val=""/>
      <w:lvlJc w:val="left"/>
      <w:pPr>
        <w:tabs>
          <w:tab w:val="num" w:pos="360"/>
        </w:tabs>
      </w:pPr>
    </w:lvl>
    <w:lvl w:ilvl="2" w:tplc="85CEC9F8">
      <w:numFmt w:val="bullet"/>
      <w:lvlText w:val="•"/>
      <w:lvlJc w:val="left"/>
      <w:pPr>
        <w:ind w:left="2973" w:hanging="512"/>
      </w:pPr>
      <w:rPr>
        <w:rFonts w:hint="default"/>
        <w:lang w:val="ru-RU" w:eastAsia="en-US" w:bidi="ar-SA"/>
      </w:rPr>
    </w:lvl>
    <w:lvl w:ilvl="3" w:tplc="C472D210">
      <w:numFmt w:val="bullet"/>
      <w:lvlText w:val="•"/>
      <w:lvlJc w:val="left"/>
      <w:pPr>
        <w:ind w:left="3889" w:hanging="512"/>
      </w:pPr>
      <w:rPr>
        <w:rFonts w:hint="default"/>
        <w:lang w:val="ru-RU" w:eastAsia="en-US" w:bidi="ar-SA"/>
      </w:rPr>
    </w:lvl>
    <w:lvl w:ilvl="4" w:tplc="4956C572">
      <w:numFmt w:val="bullet"/>
      <w:lvlText w:val="•"/>
      <w:lvlJc w:val="left"/>
      <w:pPr>
        <w:ind w:left="4806" w:hanging="512"/>
      </w:pPr>
      <w:rPr>
        <w:rFonts w:hint="default"/>
        <w:lang w:val="ru-RU" w:eastAsia="en-US" w:bidi="ar-SA"/>
      </w:rPr>
    </w:lvl>
    <w:lvl w:ilvl="5" w:tplc="4374110C">
      <w:numFmt w:val="bullet"/>
      <w:lvlText w:val="•"/>
      <w:lvlJc w:val="left"/>
      <w:pPr>
        <w:ind w:left="5723" w:hanging="512"/>
      </w:pPr>
      <w:rPr>
        <w:rFonts w:hint="default"/>
        <w:lang w:val="ru-RU" w:eastAsia="en-US" w:bidi="ar-SA"/>
      </w:rPr>
    </w:lvl>
    <w:lvl w:ilvl="6" w:tplc="56D22D44">
      <w:numFmt w:val="bullet"/>
      <w:lvlText w:val="•"/>
      <w:lvlJc w:val="left"/>
      <w:pPr>
        <w:ind w:left="6639" w:hanging="512"/>
      </w:pPr>
      <w:rPr>
        <w:rFonts w:hint="default"/>
        <w:lang w:val="ru-RU" w:eastAsia="en-US" w:bidi="ar-SA"/>
      </w:rPr>
    </w:lvl>
    <w:lvl w:ilvl="7" w:tplc="F6940BF0">
      <w:numFmt w:val="bullet"/>
      <w:lvlText w:val="•"/>
      <w:lvlJc w:val="left"/>
      <w:pPr>
        <w:ind w:left="7556" w:hanging="512"/>
      </w:pPr>
      <w:rPr>
        <w:rFonts w:hint="default"/>
        <w:lang w:val="ru-RU" w:eastAsia="en-US" w:bidi="ar-SA"/>
      </w:rPr>
    </w:lvl>
    <w:lvl w:ilvl="8" w:tplc="6EE8397C">
      <w:numFmt w:val="bullet"/>
      <w:lvlText w:val="•"/>
      <w:lvlJc w:val="left"/>
      <w:pPr>
        <w:ind w:left="8473" w:hanging="512"/>
      </w:pPr>
      <w:rPr>
        <w:rFonts w:hint="default"/>
        <w:lang w:val="ru-RU" w:eastAsia="en-US" w:bidi="ar-SA"/>
      </w:rPr>
    </w:lvl>
  </w:abstractNum>
  <w:abstractNum w:abstractNumId="42">
    <w:nsid w:val="67EC0AB6"/>
    <w:multiLevelType w:val="hybridMultilevel"/>
    <w:tmpl w:val="FB9C1FAC"/>
    <w:lvl w:ilvl="0" w:tplc="715694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5DB3673"/>
    <w:multiLevelType w:val="hybridMultilevel"/>
    <w:tmpl w:val="C5ACDD08"/>
    <w:lvl w:ilvl="0" w:tplc="20BC1D4C">
      <w:start w:val="2"/>
      <w:numFmt w:val="decimal"/>
      <w:lvlText w:val="%1"/>
      <w:lvlJc w:val="left"/>
      <w:pPr>
        <w:ind w:left="1130" w:hanging="718"/>
      </w:pPr>
      <w:rPr>
        <w:rFonts w:ascii="Times New Roman" w:eastAsia="Times New Roman" w:hAnsi="Times New Roman" w:cs="Times New Roman" w:hint="default"/>
        <w:b/>
        <w:bCs/>
        <w:w w:val="100"/>
        <w:sz w:val="28"/>
        <w:szCs w:val="28"/>
        <w:lang w:val="ru-RU" w:eastAsia="en-US" w:bidi="ar-SA"/>
      </w:rPr>
    </w:lvl>
    <w:lvl w:ilvl="1" w:tplc="474219EC">
      <w:numFmt w:val="none"/>
      <w:lvlText w:val=""/>
      <w:lvlJc w:val="left"/>
      <w:pPr>
        <w:tabs>
          <w:tab w:val="num" w:pos="360"/>
        </w:tabs>
      </w:pPr>
    </w:lvl>
    <w:lvl w:ilvl="2" w:tplc="C324EFE4">
      <w:numFmt w:val="bullet"/>
      <w:lvlText w:val="•"/>
      <w:lvlJc w:val="left"/>
      <w:pPr>
        <w:ind w:left="2973" w:hanging="447"/>
      </w:pPr>
      <w:rPr>
        <w:rFonts w:hint="default"/>
        <w:lang w:val="ru-RU" w:eastAsia="en-US" w:bidi="ar-SA"/>
      </w:rPr>
    </w:lvl>
    <w:lvl w:ilvl="3" w:tplc="929046FA">
      <w:numFmt w:val="bullet"/>
      <w:lvlText w:val="•"/>
      <w:lvlJc w:val="left"/>
      <w:pPr>
        <w:ind w:left="3889" w:hanging="447"/>
      </w:pPr>
      <w:rPr>
        <w:rFonts w:hint="default"/>
        <w:lang w:val="ru-RU" w:eastAsia="en-US" w:bidi="ar-SA"/>
      </w:rPr>
    </w:lvl>
    <w:lvl w:ilvl="4" w:tplc="4F167D84">
      <w:numFmt w:val="bullet"/>
      <w:lvlText w:val="•"/>
      <w:lvlJc w:val="left"/>
      <w:pPr>
        <w:ind w:left="4806" w:hanging="447"/>
      </w:pPr>
      <w:rPr>
        <w:rFonts w:hint="default"/>
        <w:lang w:val="ru-RU" w:eastAsia="en-US" w:bidi="ar-SA"/>
      </w:rPr>
    </w:lvl>
    <w:lvl w:ilvl="5" w:tplc="97FE5DA0">
      <w:numFmt w:val="bullet"/>
      <w:lvlText w:val="•"/>
      <w:lvlJc w:val="left"/>
      <w:pPr>
        <w:ind w:left="5723" w:hanging="447"/>
      </w:pPr>
      <w:rPr>
        <w:rFonts w:hint="default"/>
        <w:lang w:val="ru-RU" w:eastAsia="en-US" w:bidi="ar-SA"/>
      </w:rPr>
    </w:lvl>
    <w:lvl w:ilvl="6" w:tplc="1F6A9EF4">
      <w:numFmt w:val="bullet"/>
      <w:lvlText w:val="•"/>
      <w:lvlJc w:val="left"/>
      <w:pPr>
        <w:ind w:left="6639" w:hanging="447"/>
      </w:pPr>
      <w:rPr>
        <w:rFonts w:hint="default"/>
        <w:lang w:val="ru-RU" w:eastAsia="en-US" w:bidi="ar-SA"/>
      </w:rPr>
    </w:lvl>
    <w:lvl w:ilvl="7" w:tplc="7DE2ED0A">
      <w:numFmt w:val="bullet"/>
      <w:lvlText w:val="•"/>
      <w:lvlJc w:val="left"/>
      <w:pPr>
        <w:ind w:left="7556" w:hanging="447"/>
      </w:pPr>
      <w:rPr>
        <w:rFonts w:hint="default"/>
        <w:lang w:val="ru-RU" w:eastAsia="en-US" w:bidi="ar-SA"/>
      </w:rPr>
    </w:lvl>
    <w:lvl w:ilvl="8" w:tplc="314A2EEA">
      <w:numFmt w:val="bullet"/>
      <w:lvlText w:val="•"/>
      <w:lvlJc w:val="left"/>
      <w:pPr>
        <w:ind w:left="8473" w:hanging="447"/>
      </w:pPr>
      <w:rPr>
        <w:rFonts w:hint="default"/>
        <w:lang w:val="ru-RU" w:eastAsia="en-US" w:bidi="ar-SA"/>
      </w:rPr>
    </w:lvl>
  </w:abstractNum>
  <w:num w:numId="1">
    <w:abstractNumId w:val="39"/>
  </w:num>
  <w:num w:numId="2">
    <w:abstractNumId w:val="22"/>
  </w:num>
  <w:num w:numId="3">
    <w:abstractNumId w:val="34"/>
  </w:num>
  <w:num w:numId="4">
    <w:abstractNumId w:val="32"/>
  </w:num>
  <w:num w:numId="5">
    <w:abstractNumId w:val="43"/>
  </w:num>
  <w:num w:numId="6">
    <w:abstractNumId w:val="25"/>
  </w:num>
  <w:num w:numId="7">
    <w:abstractNumId w:val="37"/>
  </w:num>
  <w:num w:numId="8">
    <w:abstractNumId w:val="33"/>
  </w:num>
  <w:num w:numId="9">
    <w:abstractNumId w:val="41"/>
  </w:num>
  <w:num w:numId="10">
    <w:abstractNumId w:val="38"/>
  </w:num>
  <w:num w:numId="11">
    <w:abstractNumId w:val="21"/>
  </w:num>
  <w:num w:numId="12">
    <w:abstractNumId w:val="24"/>
  </w:num>
  <w:num w:numId="13">
    <w:abstractNumId w:val="29"/>
  </w:num>
  <w:num w:numId="14">
    <w:abstractNumId w:val="31"/>
  </w:num>
  <w:num w:numId="15">
    <w:abstractNumId w:val="42"/>
  </w:num>
  <w:num w:numId="16">
    <w:abstractNumId w:val="28"/>
  </w:num>
  <w:num w:numId="17">
    <w:abstractNumId w:val="26"/>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27"/>
  </w:num>
  <w:num w:numId="21">
    <w:abstractNumId w:val="35"/>
  </w:num>
  <w:num w:numId="22">
    <w:abstractNumId w:val="15"/>
  </w:num>
  <w:num w:numId="23">
    <w:abstractNumId w:val="16"/>
  </w:num>
  <w:num w:numId="24">
    <w:abstractNumId w:val="17"/>
  </w:num>
  <w:num w:numId="25">
    <w:abstractNumId w:val="18"/>
  </w:num>
  <w:num w:numId="26">
    <w:abstractNumId w:val="36"/>
  </w:num>
  <w:num w:numId="27">
    <w:abstractNumId w:val="0"/>
  </w:num>
  <w:num w:numId="28">
    <w:abstractNumId w:val="1"/>
  </w:num>
  <w:num w:numId="29">
    <w:abstractNumId w:val="2"/>
  </w:num>
  <w:num w:numId="30">
    <w:abstractNumId w:val="3"/>
  </w:num>
  <w:num w:numId="31">
    <w:abstractNumId w:val="4"/>
  </w:num>
  <w:num w:numId="32">
    <w:abstractNumId w:val="5"/>
  </w:num>
  <w:num w:numId="33">
    <w:abstractNumId w:val="6"/>
  </w:num>
  <w:num w:numId="34">
    <w:abstractNumId w:val="7"/>
  </w:num>
  <w:num w:numId="35">
    <w:abstractNumId w:val="8"/>
  </w:num>
  <w:num w:numId="36">
    <w:abstractNumId w:val="9"/>
  </w:num>
  <w:num w:numId="37">
    <w:abstractNumId w:val="10"/>
  </w:num>
  <w:num w:numId="38">
    <w:abstractNumId w:val="11"/>
  </w:num>
  <w:num w:numId="39">
    <w:abstractNumId w:val="12"/>
  </w:num>
  <w:num w:numId="40">
    <w:abstractNumId w:val="13"/>
  </w:num>
  <w:num w:numId="41">
    <w:abstractNumId w:val="14"/>
  </w:num>
  <w:num w:numId="42">
    <w:abstractNumId w:val="19"/>
  </w:num>
  <w:num w:numId="43">
    <w:abstractNumId w:val="30"/>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DC8"/>
    <w:rsid w:val="001E7E38"/>
    <w:rsid w:val="00332408"/>
    <w:rsid w:val="00781037"/>
    <w:rsid w:val="007E226D"/>
    <w:rsid w:val="00994F93"/>
    <w:rsid w:val="009F1A74"/>
    <w:rsid w:val="00A71EE3"/>
    <w:rsid w:val="00B03D15"/>
    <w:rsid w:val="00B35C8E"/>
    <w:rsid w:val="00C312DD"/>
    <w:rsid w:val="00D57AA5"/>
    <w:rsid w:val="00D705DC"/>
    <w:rsid w:val="00E02DC8"/>
    <w:rsid w:val="00E54A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List" w:uiPriority="0"/>
    <w:lsdException w:name="Title" w:semiHidden="0" w:uiPriority="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10"/>
    <w:next w:val="a0"/>
    <w:link w:val="11"/>
    <w:uiPriority w:val="9"/>
    <w:qFormat/>
    <w:rsid w:val="00781037"/>
    <w:pPr>
      <w:numPr>
        <w:numId w:val="1"/>
      </w:numPr>
      <w:outlineLvl w:val="0"/>
    </w:pPr>
    <w:rPr>
      <w:rFonts w:ascii="Times New Roman" w:eastAsia="SimSun" w:hAnsi="Times New Roman"/>
      <w:b/>
      <w:bCs/>
      <w:sz w:val="48"/>
      <w:szCs w:val="48"/>
      <w:lang w:val="x-none"/>
    </w:rPr>
  </w:style>
  <w:style w:type="paragraph" w:styleId="2">
    <w:name w:val="heading 2"/>
    <w:basedOn w:val="a"/>
    <w:next w:val="a"/>
    <w:link w:val="20"/>
    <w:uiPriority w:val="9"/>
    <w:semiHidden/>
    <w:unhideWhenUsed/>
    <w:qFormat/>
    <w:rsid w:val="00781037"/>
    <w:pPr>
      <w:keepNext/>
      <w:keepLines/>
      <w:spacing w:before="40" w:after="0" w:line="259" w:lineRule="auto"/>
      <w:outlineLvl w:val="1"/>
    </w:pPr>
    <w:rPr>
      <w:rFonts w:ascii="Calibri Light" w:eastAsia="Times New Roman" w:hAnsi="Calibri Light" w:cs="Times New Roman"/>
      <w:color w:val="2E74B5"/>
      <w:sz w:val="26"/>
      <w:szCs w:val="26"/>
    </w:rPr>
  </w:style>
  <w:style w:type="paragraph" w:styleId="3">
    <w:name w:val="heading 3"/>
    <w:basedOn w:val="a"/>
    <w:next w:val="a"/>
    <w:link w:val="30"/>
    <w:uiPriority w:val="9"/>
    <w:semiHidden/>
    <w:unhideWhenUsed/>
    <w:qFormat/>
    <w:rsid w:val="00781037"/>
    <w:pPr>
      <w:keepNext/>
      <w:keepLines/>
      <w:spacing w:before="40" w:after="0" w:line="259" w:lineRule="auto"/>
      <w:outlineLvl w:val="2"/>
    </w:pPr>
    <w:rPr>
      <w:rFonts w:ascii="Calibri Light" w:eastAsia="Times New Roman" w:hAnsi="Calibri Light" w:cs="Times New Roman"/>
      <w:color w:val="1F4D78"/>
      <w:sz w:val="24"/>
      <w:szCs w:val="24"/>
    </w:rPr>
  </w:style>
  <w:style w:type="paragraph" w:styleId="5">
    <w:name w:val="heading 5"/>
    <w:basedOn w:val="10"/>
    <w:next w:val="a0"/>
    <w:link w:val="50"/>
    <w:qFormat/>
    <w:rsid w:val="00781037"/>
    <w:pPr>
      <w:numPr>
        <w:ilvl w:val="4"/>
        <w:numId w:val="1"/>
      </w:numPr>
      <w:outlineLvl w:val="4"/>
    </w:pPr>
    <w:rPr>
      <w:rFonts w:ascii="Times New Roman" w:eastAsia="SimSun" w:hAnsi="Times New Roman"/>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2">
    <w:name w:val="Нет списка1"/>
    <w:next w:val="a3"/>
    <w:uiPriority w:val="99"/>
    <w:semiHidden/>
    <w:unhideWhenUsed/>
    <w:rsid w:val="00C312DD"/>
  </w:style>
  <w:style w:type="table" w:customStyle="1" w:styleId="TableNormal">
    <w:name w:val="Table Normal"/>
    <w:uiPriority w:val="2"/>
    <w:semiHidden/>
    <w:unhideWhenUsed/>
    <w:qFormat/>
    <w:rsid w:val="00C312D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0">
    <w:name w:val="Оглавление 11"/>
    <w:basedOn w:val="a"/>
    <w:uiPriority w:val="1"/>
    <w:qFormat/>
    <w:rsid w:val="00C312DD"/>
    <w:pPr>
      <w:widowControl w:val="0"/>
      <w:autoSpaceDE w:val="0"/>
      <w:autoSpaceDN w:val="0"/>
      <w:spacing w:before="742" w:after="0" w:line="240" w:lineRule="auto"/>
      <w:ind w:right="113"/>
      <w:jc w:val="center"/>
    </w:pPr>
    <w:rPr>
      <w:rFonts w:ascii="Times New Roman" w:eastAsia="Times New Roman" w:hAnsi="Times New Roman" w:cs="Times New Roman"/>
      <w:sz w:val="28"/>
      <w:szCs w:val="28"/>
    </w:rPr>
  </w:style>
  <w:style w:type="paragraph" w:customStyle="1" w:styleId="21">
    <w:name w:val="Оглавление 21"/>
    <w:basedOn w:val="a"/>
    <w:uiPriority w:val="1"/>
    <w:qFormat/>
    <w:rsid w:val="00C312DD"/>
    <w:pPr>
      <w:widowControl w:val="0"/>
      <w:autoSpaceDE w:val="0"/>
      <w:autoSpaceDN w:val="0"/>
      <w:spacing w:before="100" w:after="0" w:line="240" w:lineRule="auto"/>
      <w:ind w:left="422"/>
    </w:pPr>
    <w:rPr>
      <w:rFonts w:ascii="Times New Roman" w:eastAsia="Times New Roman" w:hAnsi="Times New Roman" w:cs="Times New Roman"/>
      <w:sz w:val="28"/>
      <w:szCs w:val="28"/>
    </w:rPr>
  </w:style>
  <w:style w:type="paragraph" w:customStyle="1" w:styleId="31">
    <w:name w:val="Оглавление 31"/>
    <w:basedOn w:val="a"/>
    <w:uiPriority w:val="1"/>
    <w:qFormat/>
    <w:rsid w:val="00C312DD"/>
    <w:pPr>
      <w:widowControl w:val="0"/>
      <w:autoSpaceDE w:val="0"/>
      <w:autoSpaceDN w:val="0"/>
      <w:spacing w:before="106" w:after="0" w:line="240" w:lineRule="auto"/>
      <w:ind w:left="705" w:right="533"/>
    </w:pPr>
    <w:rPr>
      <w:rFonts w:ascii="Times New Roman" w:eastAsia="Times New Roman" w:hAnsi="Times New Roman" w:cs="Times New Roman"/>
      <w:sz w:val="28"/>
      <w:szCs w:val="28"/>
    </w:rPr>
  </w:style>
  <w:style w:type="paragraph" w:styleId="a0">
    <w:name w:val="Body Text"/>
    <w:basedOn w:val="a"/>
    <w:link w:val="a4"/>
    <w:uiPriority w:val="99"/>
    <w:qFormat/>
    <w:rsid w:val="00C312DD"/>
    <w:pPr>
      <w:widowControl w:val="0"/>
      <w:autoSpaceDE w:val="0"/>
      <w:autoSpaceDN w:val="0"/>
      <w:spacing w:after="0" w:line="240" w:lineRule="auto"/>
      <w:ind w:left="422" w:firstLine="707"/>
      <w:jc w:val="both"/>
    </w:pPr>
    <w:rPr>
      <w:rFonts w:ascii="Times New Roman" w:eastAsia="Times New Roman" w:hAnsi="Times New Roman" w:cs="Times New Roman"/>
      <w:sz w:val="28"/>
      <w:szCs w:val="28"/>
    </w:rPr>
  </w:style>
  <w:style w:type="character" w:customStyle="1" w:styleId="a4">
    <w:name w:val="Основной текст Знак"/>
    <w:basedOn w:val="a1"/>
    <w:link w:val="a0"/>
    <w:uiPriority w:val="99"/>
    <w:rsid w:val="00C312DD"/>
    <w:rPr>
      <w:rFonts w:ascii="Times New Roman" w:eastAsia="Times New Roman" w:hAnsi="Times New Roman" w:cs="Times New Roman"/>
      <w:sz w:val="28"/>
      <w:szCs w:val="28"/>
    </w:rPr>
  </w:style>
  <w:style w:type="paragraph" w:customStyle="1" w:styleId="111">
    <w:name w:val="Заголовок 11"/>
    <w:basedOn w:val="a"/>
    <w:uiPriority w:val="1"/>
    <w:qFormat/>
    <w:rsid w:val="00C312DD"/>
    <w:pPr>
      <w:widowControl w:val="0"/>
      <w:autoSpaceDE w:val="0"/>
      <w:autoSpaceDN w:val="0"/>
      <w:spacing w:before="72" w:after="0" w:line="240" w:lineRule="auto"/>
      <w:ind w:left="1130" w:right="113"/>
      <w:outlineLvl w:val="1"/>
    </w:pPr>
    <w:rPr>
      <w:rFonts w:ascii="Times New Roman" w:eastAsia="Times New Roman" w:hAnsi="Times New Roman" w:cs="Times New Roman"/>
      <w:b/>
      <w:bCs/>
      <w:sz w:val="28"/>
      <w:szCs w:val="28"/>
    </w:rPr>
  </w:style>
  <w:style w:type="paragraph" w:styleId="a5">
    <w:name w:val="Title"/>
    <w:basedOn w:val="a"/>
    <w:link w:val="a6"/>
    <w:qFormat/>
    <w:rsid w:val="00C312DD"/>
    <w:pPr>
      <w:widowControl w:val="0"/>
      <w:autoSpaceDE w:val="0"/>
      <w:autoSpaceDN w:val="0"/>
      <w:spacing w:before="1" w:after="0" w:line="240" w:lineRule="auto"/>
      <w:ind w:left="711" w:right="113"/>
      <w:jc w:val="center"/>
    </w:pPr>
    <w:rPr>
      <w:rFonts w:ascii="Times New Roman" w:eastAsia="Times New Roman" w:hAnsi="Times New Roman" w:cs="Times New Roman"/>
      <w:b/>
      <w:bCs/>
      <w:sz w:val="32"/>
      <w:szCs w:val="32"/>
    </w:rPr>
  </w:style>
  <w:style w:type="character" w:customStyle="1" w:styleId="a6">
    <w:name w:val="Название Знак"/>
    <w:basedOn w:val="a1"/>
    <w:link w:val="a5"/>
    <w:uiPriority w:val="1"/>
    <w:rsid w:val="00C312DD"/>
    <w:rPr>
      <w:rFonts w:ascii="Times New Roman" w:eastAsia="Times New Roman" w:hAnsi="Times New Roman" w:cs="Times New Roman"/>
      <w:b/>
      <w:bCs/>
      <w:sz w:val="32"/>
      <w:szCs w:val="32"/>
    </w:rPr>
  </w:style>
  <w:style w:type="paragraph" w:styleId="a7">
    <w:name w:val="List Paragraph"/>
    <w:basedOn w:val="a"/>
    <w:uiPriority w:val="99"/>
    <w:qFormat/>
    <w:rsid w:val="00C312DD"/>
    <w:pPr>
      <w:widowControl w:val="0"/>
      <w:autoSpaceDE w:val="0"/>
      <w:autoSpaceDN w:val="0"/>
      <w:spacing w:after="0" w:line="240" w:lineRule="auto"/>
      <w:ind w:left="422" w:right="532" w:firstLine="707"/>
      <w:jc w:val="both"/>
    </w:pPr>
    <w:rPr>
      <w:rFonts w:ascii="Times New Roman" w:eastAsia="Times New Roman" w:hAnsi="Times New Roman" w:cs="Times New Roman"/>
    </w:rPr>
  </w:style>
  <w:style w:type="paragraph" w:customStyle="1" w:styleId="TableParagraph">
    <w:name w:val="Table Paragraph"/>
    <w:basedOn w:val="a"/>
    <w:uiPriority w:val="1"/>
    <w:qFormat/>
    <w:rsid w:val="00C312DD"/>
    <w:pPr>
      <w:widowControl w:val="0"/>
      <w:autoSpaceDE w:val="0"/>
      <w:autoSpaceDN w:val="0"/>
      <w:spacing w:after="0" w:line="240" w:lineRule="auto"/>
    </w:pPr>
    <w:rPr>
      <w:rFonts w:ascii="Times New Roman" w:eastAsia="Times New Roman" w:hAnsi="Times New Roman" w:cs="Times New Roman"/>
    </w:rPr>
  </w:style>
  <w:style w:type="paragraph" w:styleId="a8">
    <w:name w:val="Balloon Text"/>
    <w:basedOn w:val="a"/>
    <w:link w:val="a9"/>
    <w:uiPriority w:val="99"/>
    <w:semiHidden/>
    <w:unhideWhenUsed/>
    <w:rsid w:val="00C312DD"/>
    <w:pPr>
      <w:widowControl w:val="0"/>
      <w:autoSpaceDE w:val="0"/>
      <w:autoSpaceDN w:val="0"/>
      <w:spacing w:after="0" w:line="240" w:lineRule="auto"/>
    </w:pPr>
    <w:rPr>
      <w:rFonts w:ascii="Tahoma" w:eastAsia="Times New Roman" w:hAnsi="Tahoma" w:cs="Tahoma"/>
      <w:sz w:val="16"/>
      <w:szCs w:val="16"/>
    </w:rPr>
  </w:style>
  <w:style w:type="character" w:customStyle="1" w:styleId="a9">
    <w:name w:val="Текст выноски Знак"/>
    <w:basedOn w:val="a1"/>
    <w:link w:val="a8"/>
    <w:uiPriority w:val="99"/>
    <w:semiHidden/>
    <w:rsid w:val="00C312DD"/>
    <w:rPr>
      <w:rFonts w:ascii="Tahoma" w:eastAsia="Times New Roman" w:hAnsi="Tahoma" w:cs="Tahoma"/>
      <w:sz w:val="16"/>
      <w:szCs w:val="16"/>
    </w:rPr>
  </w:style>
  <w:style w:type="table" w:styleId="aa">
    <w:name w:val="Table Grid"/>
    <w:basedOn w:val="a2"/>
    <w:uiPriority w:val="39"/>
    <w:rsid w:val="00C312DD"/>
    <w:pPr>
      <w:spacing w:after="0" w:line="240" w:lineRule="auto"/>
    </w:pPr>
    <w:rPr>
      <w:rFonts w:ascii="Times New Roman" w:eastAsia="Times New Roman" w:hAnsi="Times New Roman" w:cs="Tahoma"/>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C312DD"/>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c">
    <w:name w:val="Верхний колонтитул Знак"/>
    <w:basedOn w:val="a1"/>
    <w:link w:val="ab"/>
    <w:uiPriority w:val="99"/>
    <w:rsid w:val="00C312DD"/>
    <w:rPr>
      <w:rFonts w:ascii="Times New Roman" w:eastAsia="Times New Roman" w:hAnsi="Times New Roman" w:cs="Times New Roman"/>
    </w:rPr>
  </w:style>
  <w:style w:type="paragraph" w:styleId="ad">
    <w:name w:val="footer"/>
    <w:basedOn w:val="a"/>
    <w:link w:val="ae"/>
    <w:uiPriority w:val="99"/>
    <w:unhideWhenUsed/>
    <w:rsid w:val="00C312DD"/>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e">
    <w:name w:val="Нижний колонтитул Знак"/>
    <w:basedOn w:val="a1"/>
    <w:link w:val="ad"/>
    <w:uiPriority w:val="99"/>
    <w:rsid w:val="00C312DD"/>
    <w:rPr>
      <w:rFonts w:ascii="Times New Roman" w:eastAsia="Times New Roman" w:hAnsi="Times New Roman" w:cs="Times New Roman"/>
    </w:rPr>
  </w:style>
  <w:style w:type="paragraph" w:styleId="af">
    <w:name w:val="footnote text"/>
    <w:basedOn w:val="a"/>
    <w:link w:val="af0"/>
    <w:uiPriority w:val="99"/>
    <w:unhideWhenUsed/>
    <w:rsid w:val="00C312DD"/>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0">
    <w:name w:val="Текст сноски Знак"/>
    <w:basedOn w:val="a1"/>
    <w:link w:val="af"/>
    <w:uiPriority w:val="99"/>
    <w:rsid w:val="00C312DD"/>
    <w:rPr>
      <w:rFonts w:ascii="Times New Roman" w:eastAsia="Times New Roman" w:hAnsi="Times New Roman" w:cs="Times New Roman"/>
      <w:sz w:val="20"/>
      <w:szCs w:val="20"/>
    </w:rPr>
  </w:style>
  <w:style w:type="character" w:styleId="af1">
    <w:name w:val="footnote reference"/>
    <w:basedOn w:val="a1"/>
    <w:uiPriority w:val="99"/>
    <w:unhideWhenUsed/>
    <w:rsid w:val="00C312DD"/>
    <w:rPr>
      <w:vertAlign w:val="superscript"/>
    </w:rPr>
  </w:style>
  <w:style w:type="paragraph" w:styleId="af2">
    <w:name w:val="Body Text Indent"/>
    <w:basedOn w:val="a"/>
    <w:link w:val="af3"/>
    <w:uiPriority w:val="99"/>
    <w:semiHidden/>
    <w:unhideWhenUsed/>
    <w:rsid w:val="00C312DD"/>
    <w:pPr>
      <w:widowControl w:val="0"/>
      <w:autoSpaceDE w:val="0"/>
      <w:autoSpaceDN w:val="0"/>
      <w:spacing w:after="120" w:line="240" w:lineRule="auto"/>
      <w:ind w:left="283"/>
    </w:pPr>
    <w:rPr>
      <w:rFonts w:ascii="Times New Roman" w:eastAsia="Times New Roman" w:hAnsi="Times New Roman" w:cs="Times New Roman"/>
    </w:rPr>
  </w:style>
  <w:style w:type="character" w:customStyle="1" w:styleId="af3">
    <w:name w:val="Основной текст с отступом Знак"/>
    <w:basedOn w:val="a1"/>
    <w:link w:val="af2"/>
    <w:uiPriority w:val="99"/>
    <w:semiHidden/>
    <w:rsid w:val="00C312DD"/>
    <w:rPr>
      <w:rFonts w:ascii="Times New Roman" w:eastAsia="Times New Roman" w:hAnsi="Times New Roman" w:cs="Times New Roman"/>
    </w:rPr>
  </w:style>
  <w:style w:type="character" w:styleId="af4">
    <w:name w:val="Hyperlink"/>
    <w:uiPriority w:val="99"/>
    <w:rsid w:val="00C312DD"/>
    <w:rPr>
      <w:color w:val="0000FF"/>
      <w:u w:val="single"/>
    </w:rPr>
  </w:style>
  <w:style w:type="paragraph" w:customStyle="1" w:styleId="Default">
    <w:name w:val="Default"/>
    <w:rsid w:val="00C312D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5">
    <w:name w:val="Символ сноски"/>
    <w:rsid w:val="00D57AA5"/>
  </w:style>
  <w:style w:type="character" w:customStyle="1" w:styleId="11">
    <w:name w:val="Заголовок 1 Знак"/>
    <w:basedOn w:val="a1"/>
    <w:link w:val="1"/>
    <w:uiPriority w:val="9"/>
    <w:rsid w:val="00781037"/>
    <w:rPr>
      <w:rFonts w:ascii="Times New Roman" w:eastAsia="SimSun" w:hAnsi="Times New Roman" w:cs="Lucida Sans"/>
      <w:b/>
      <w:bCs/>
      <w:sz w:val="48"/>
      <w:szCs w:val="48"/>
      <w:lang w:val="x-none" w:eastAsia="hi-IN" w:bidi="hi-IN"/>
    </w:rPr>
  </w:style>
  <w:style w:type="character" w:customStyle="1" w:styleId="20">
    <w:name w:val="Заголовок 2 Знак"/>
    <w:basedOn w:val="a1"/>
    <w:link w:val="2"/>
    <w:uiPriority w:val="9"/>
    <w:semiHidden/>
    <w:rsid w:val="00781037"/>
    <w:rPr>
      <w:rFonts w:ascii="Calibri Light" w:eastAsia="Times New Roman" w:hAnsi="Calibri Light" w:cs="Times New Roman"/>
      <w:color w:val="2E74B5"/>
      <w:sz w:val="26"/>
      <w:szCs w:val="26"/>
    </w:rPr>
  </w:style>
  <w:style w:type="character" w:customStyle="1" w:styleId="30">
    <w:name w:val="Заголовок 3 Знак"/>
    <w:basedOn w:val="a1"/>
    <w:link w:val="3"/>
    <w:uiPriority w:val="9"/>
    <w:semiHidden/>
    <w:rsid w:val="00781037"/>
    <w:rPr>
      <w:rFonts w:ascii="Calibri Light" w:eastAsia="Times New Roman" w:hAnsi="Calibri Light" w:cs="Times New Roman"/>
      <w:color w:val="1F4D78"/>
      <w:sz w:val="24"/>
      <w:szCs w:val="24"/>
    </w:rPr>
  </w:style>
  <w:style w:type="character" w:customStyle="1" w:styleId="50">
    <w:name w:val="Заголовок 5 Знак"/>
    <w:basedOn w:val="a1"/>
    <w:link w:val="5"/>
    <w:rsid w:val="00781037"/>
    <w:rPr>
      <w:rFonts w:ascii="Times New Roman" w:eastAsia="SimSun" w:hAnsi="Times New Roman" w:cs="Lucida Sans"/>
      <w:b/>
      <w:bCs/>
      <w:sz w:val="20"/>
      <w:szCs w:val="20"/>
      <w:lang w:eastAsia="hi-IN" w:bidi="hi-IN"/>
    </w:rPr>
  </w:style>
  <w:style w:type="numbering" w:customStyle="1" w:styleId="22">
    <w:name w:val="Нет списка2"/>
    <w:next w:val="a3"/>
    <w:uiPriority w:val="99"/>
    <w:semiHidden/>
    <w:unhideWhenUsed/>
    <w:rsid w:val="00781037"/>
  </w:style>
  <w:style w:type="character" w:customStyle="1" w:styleId="WW8Num1z0">
    <w:name w:val="WW8Num1z0"/>
    <w:rsid w:val="00781037"/>
  </w:style>
  <w:style w:type="character" w:customStyle="1" w:styleId="WW8Num1z1">
    <w:name w:val="WW8Num1z1"/>
    <w:rsid w:val="00781037"/>
  </w:style>
  <w:style w:type="character" w:customStyle="1" w:styleId="WW8Num1z2">
    <w:name w:val="WW8Num1z2"/>
    <w:rsid w:val="00781037"/>
  </w:style>
  <w:style w:type="character" w:customStyle="1" w:styleId="WW8Num1z3">
    <w:name w:val="WW8Num1z3"/>
    <w:rsid w:val="00781037"/>
  </w:style>
  <w:style w:type="character" w:customStyle="1" w:styleId="WW8Num1z4">
    <w:name w:val="WW8Num1z4"/>
    <w:rsid w:val="00781037"/>
  </w:style>
  <w:style w:type="character" w:customStyle="1" w:styleId="WW8Num1z5">
    <w:name w:val="WW8Num1z5"/>
    <w:rsid w:val="00781037"/>
  </w:style>
  <w:style w:type="character" w:customStyle="1" w:styleId="WW8Num1z6">
    <w:name w:val="WW8Num1z6"/>
    <w:rsid w:val="00781037"/>
  </w:style>
  <w:style w:type="character" w:customStyle="1" w:styleId="WW8Num1z7">
    <w:name w:val="WW8Num1z7"/>
    <w:rsid w:val="00781037"/>
  </w:style>
  <w:style w:type="character" w:customStyle="1" w:styleId="WW8Num1z8">
    <w:name w:val="WW8Num1z8"/>
    <w:rsid w:val="00781037"/>
  </w:style>
  <w:style w:type="character" w:customStyle="1" w:styleId="WW8Num2z0">
    <w:name w:val="WW8Num2z0"/>
    <w:rsid w:val="00781037"/>
    <w:rPr>
      <w:rFonts w:eastAsia="Times New Roman" w:cs="Times New Roman"/>
      <w:sz w:val="28"/>
      <w:szCs w:val="28"/>
      <w:lang w:val="en-US"/>
    </w:rPr>
  </w:style>
  <w:style w:type="character" w:customStyle="1" w:styleId="WW8Num2z1">
    <w:name w:val="WW8Num2z1"/>
    <w:rsid w:val="00781037"/>
  </w:style>
  <w:style w:type="character" w:customStyle="1" w:styleId="WW8Num2z2">
    <w:name w:val="WW8Num2z2"/>
    <w:rsid w:val="00781037"/>
    <w:rPr>
      <w:color w:val="000000"/>
      <w:sz w:val="28"/>
      <w:szCs w:val="28"/>
      <w:shd w:val="clear" w:color="auto" w:fill="auto"/>
    </w:rPr>
  </w:style>
  <w:style w:type="character" w:customStyle="1" w:styleId="WW8Num2z3">
    <w:name w:val="WW8Num2z3"/>
    <w:rsid w:val="00781037"/>
  </w:style>
  <w:style w:type="character" w:customStyle="1" w:styleId="WW8Num2z4">
    <w:name w:val="WW8Num2z4"/>
    <w:rsid w:val="00781037"/>
  </w:style>
  <w:style w:type="character" w:customStyle="1" w:styleId="WW8Num2z5">
    <w:name w:val="WW8Num2z5"/>
    <w:rsid w:val="00781037"/>
  </w:style>
  <w:style w:type="character" w:customStyle="1" w:styleId="WW8Num2z6">
    <w:name w:val="WW8Num2z6"/>
    <w:rsid w:val="00781037"/>
  </w:style>
  <w:style w:type="character" w:customStyle="1" w:styleId="WW8Num2z7">
    <w:name w:val="WW8Num2z7"/>
    <w:rsid w:val="00781037"/>
  </w:style>
  <w:style w:type="character" w:customStyle="1" w:styleId="WW8Num2z8">
    <w:name w:val="WW8Num2z8"/>
    <w:rsid w:val="00781037"/>
  </w:style>
  <w:style w:type="character" w:customStyle="1" w:styleId="WW8Num3z0">
    <w:name w:val="WW8Num3z0"/>
    <w:rsid w:val="00781037"/>
    <w:rPr>
      <w:rFonts w:eastAsia="Times New Roman" w:cs="Times New Roman"/>
      <w:sz w:val="28"/>
      <w:szCs w:val="28"/>
    </w:rPr>
  </w:style>
  <w:style w:type="character" w:customStyle="1" w:styleId="WW8Num3z1">
    <w:name w:val="WW8Num3z1"/>
    <w:rsid w:val="00781037"/>
  </w:style>
  <w:style w:type="character" w:customStyle="1" w:styleId="WW8Num3z2">
    <w:name w:val="WW8Num3z2"/>
    <w:rsid w:val="00781037"/>
  </w:style>
  <w:style w:type="character" w:customStyle="1" w:styleId="WW8Num3z3">
    <w:name w:val="WW8Num3z3"/>
    <w:rsid w:val="00781037"/>
  </w:style>
  <w:style w:type="character" w:customStyle="1" w:styleId="WW8Num3z4">
    <w:name w:val="WW8Num3z4"/>
    <w:rsid w:val="00781037"/>
  </w:style>
  <w:style w:type="character" w:customStyle="1" w:styleId="WW8Num3z5">
    <w:name w:val="WW8Num3z5"/>
    <w:rsid w:val="00781037"/>
  </w:style>
  <w:style w:type="character" w:customStyle="1" w:styleId="WW8Num3z6">
    <w:name w:val="WW8Num3z6"/>
    <w:rsid w:val="00781037"/>
  </w:style>
  <w:style w:type="character" w:customStyle="1" w:styleId="WW8Num3z7">
    <w:name w:val="WW8Num3z7"/>
    <w:rsid w:val="00781037"/>
  </w:style>
  <w:style w:type="character" w:customStyle="1" w:styleId="WW8Num3z8">
    <w:name w:val="WW8Num3z8"/>
    <w:rsid w:val="00781037"/>
  </w:style>
  <w:style w:type="character" w:customStyle="1" w:styleId="WW8Num4z0">
    <w:name w:val="WW8Num4z0"/>
    <w:rsid w:val="00781037"/>
    <w:rPr>
      <w:rFonts w:eastAsia="Times New Roman" w:cs="Times New Roman"/>
      <w:sz w:val="28"/>
      <w:szCs w:val="28"/>
    </w:rPr>
  </w:style>
  <w:style w:type="character" w:customStyle="1" w:styleId="WW8Num4z1">
    <w:name w:val="WW8Num4z1"/>
    <w:rsid w:val="00781037"/>
  </w:style>
  <w:style w:type="character" w:customStyle="1" w:styleId="WW8Num4z2">
    <w:name w:val="WW8Num4z2"/>
    <w:rsid w:val="00781037"/>
  </w:style>
  <w:style w:type="character" w:customStyle="1" w:styleId="WW8Num4z3">
    <w:name w:val="WW8Num4z3"/>
    <w:rsid w:val="00781037"/>
  </w:style>
  <w:style w:type="character" w:customStyle="1" w:styleId="WW8Num4z4">
    <w:name w:val="WW8Num4z4"/>
    <w:rsid w:val="00781037"/>
  </w:style>
  <w:style w:type="character" w:customStyle="1" w:styleId="WW8Num4z5">
    <w:name w:val="WW8Num4z5"/>
    <w:rsid w:val="00781037"/>
  </w:style>
  <w:style w:type="character" w:customStyle="1" w:styleId="WW8Num4z6">
    <w:name w:val="WW8Num4z6"/>
    <w:rsid w:val="00781037"/>
  </w:style>
  <w:style w:type="character" w:customStyle="1" w:styleId="WW8Num4z7">
    <w:name w:val="WW8Num4z7"/>
    <w:rsid w:val="00781037"/>
  </w:style>
  <w:style w:type="character" w:customStyle="1" w:styleId="WW8Num4z8">
    <w:name w:val="WW8Num4z8"/>
    <w:rsid w:val="00781037"/>
  </w:style>
  <w:style w:type="character" w:customStyle="1" w:styleId="WW8Num5z0">
    <w:name w:val="WW8Num5z0"/>
    <w:rsid w:val="00781037"/>
    <w:rPr>
      <w:rFonts w:eastAsia="Times New Roman" w:cs="Times New Roman"/>
      <w:sz w:val="28"/>
      <w:szCs w:val="28"/>
    </w:rPr>
  </w:style>
  <w:style w:type="character" w:customStyle="1" w:styleId="WW8Num6z0">
    <w:name w:val="WW8Num6z0"/>
    <w:rsid w:val="00781037"/>
    <w:rPr>
      <w:rFonts w:eastAsia="Times New Roman" w:cs="Times New Roman"/>
      <w:sz w:val="28"/>
      <w:szCs w:val="28"/>
    </w:rPr>
  </w:style>
  <w:style w:type="character" w:customStyle="1" w:styleId="WW8Num6z1">
    <w:name w:val="WW8Num6z1"/>
    <w:rsid w:val="00781037"/>
  </w:style>
  <w:style w:type="character" w:customStyle="1" w:styleId="WW8Num6z2">
    <w:name w:val="WW8Num6z2"/>
    <w:rsid w:val="00781037"/>
  </w:style>
  <w:style w:type="character" w:customStyle="1" w:styleId="WW8Num6z3">
    <w:name w:val="WW8Num6z3"/>
    <w:rsid w:val="00781037"/>
  </w:style>
  <w:style w:type="character" w:customStyle="1" w:styleId="WW8Num6z4">
    <w:name w:val="WW8Num6z4"/>
    <w:rsid w:val="00781037"/>
  </w:style>
  <w:style w:type="character" w:customStyle="1" w:styleId="WW8Num6z5">
    <w:name w:val="WW8Num6z5"/>
    <w:rsid w:val="00781037"/>
  </w:style>
  <w:style w:type="character" w:customStyle="1" w:styleId="WW8Num6z6">
    <w:name w:val="WW8Num6z6"/>
    <w:rsid w:val="00781037"/>
  </w:style>
  <w:style w:type="character" w:customStyle="1" w:styleId="WW8Num6z7">
    <w:name w:val="WW8Num6z7"/>
    <w:rsid w:val="00781037"/>
  </w:style>
  <w:style w:type="character" w:customStyle="1" w:styleId="WW8Num6z8">
    <w:name w:val="WW8Num6z8"/>
    <w:rsid w:val="00781037"/>
  </w:style>
  <w:style w:type="character" w:customStyle="1" w:styleId="WW8Num7z0">
    <w:name w:val="WW8Num7z0"/>
    <w:rsid w:val="00781037"/>
  </w:style>
  <w:style w:type="character" w:customStyle="1" w:styleId="WW8Num7z1">
    <w:name w:val="WW8Num7z1"/>
    <w:rsid w:val="00781037"/>
  </w:style>
  <w:style w:type="character" w:customStyle="1" w:styleId="WW8Num7z2">
    <w:name w:val="WW8Num7z2"/>
    <w:rsid w:val="00781037"/>
    <w:rPr>
      <w:rFonts w:eastAsia="Times New Roman" w:cs="Times New Roman"/>
      <w:color w:val="000000"/>
      <w:sz w:val="28"/>
      <w:szCs w:val="28"/>
      <w:lang w:val="ru-RU"/>
    </w:rPr>
  </w:style>
  <w:style w:type="character" w:customStyle="1" w:styleId="WW8Num7z3">
    <w:name w:val="WW8Num7z3"/>
    <w:rsid w:val="00781037"/>
  </w:style>
  <w:style w:type="character" w:customStyle="1" w:styleId="WW8Num7z4">
    <w:name w:val="WW8Num7z4"/>
    <w:rsid w:val="00781037"/>
  </w:style>
  <w:style w:type="character" w:customStyle="1" w:styleId="WW8Num7z5">
    <w:name w:val="WW8Num7z5"/>
    <w:rsid w:val="00781037"/>
  </w:style>
  <w:style w:type="character" w:customStyle="1" w:styleId="WW8Num7z6">
    <w:name w:val="WW8Num7z6"/>
    <w:rsid w:val="00781037"/>
  </w:style>
  <w:style w:type="character" w:customStyle="1" w:styleId="WW8Num7z7">
    <w:name w:val="WW8Num7z7"/>
    <w:rsid w:val="00781037"/>
  </w:style>
  <w:style w:type="character" w:customStyle="1" w:styleId="WW8Num7z8">
    <w:name w:val="WW8Num7z8"/>
    <w:rsid w:val="00781037"/>
  </w:style>
  <w:style w:type="character" w:customStyle="1" w:styleId="WW8Num8z0">
    <w:name w:val="WW8Num8z0"/>
    <w:rsid w:val="00781037"/>
  </w:style>
  <w:style w:type="character" w:customStyle="1" w:styleId="WW8Num8z1">
    <w:name w:val="WW8Num8z1"/>
    <w:rsid w:val="00781037"/>
  </w:style>
  <w:style w:type="character" w:customStyle="1" w:styleId="WW8Num8z2">
    <w:name w:val="WW8Num8z2"/>
    <w:rsid w:val="00781037"/>
    <w:rPr>
      <w:rFonts w:eastAsia="Times New Roman" w:cs="Times New Roman"/>
      <w:color w:val="000000"/>
      <w:sz w:val="28"/>
      <w:szCs w:val="28"/>
    </w:rPr>
  </w:style>
  <w:style w:type="character" w:customStyle="1" w:styleId="WW8Num8z3">
    <w:name w:val="WW8Num8z3"/>
    <w:rsid w:val="00781037"/>
  </w:style>
  <w:style w:type="character" w:customStyle="1" w:styleId="WW8Num8z4">
    <w:name w:val="WW8Num8z4"/>
    <w:rsid w:val="00781037"/>
  </w:style>
  <w:style w:type="character" w:customStyle="1" w:styleId="WW8Num8z5">
    <w:name w:val="WW8Num8z5"/>
    <w:rsid w:val="00781037"/>
  </w:style>
  <w:style w:type="character" w:customStyle="1" w:styleId="WW8Num8z6">
    <w:name w:val="WW8Num8z6"/>
    <w:rsid w:val="00781037"/>
  </w:style>
  <w:style w:type="character" w:customStyle="1" w:styleId="WW8Num8z7">
    <w:name w:val="WW8Num8z7"/>
    <w:rsid w:val="00781037"/>
  </w:style>
  <w:style w:type="character" w:customStyle="1" w:styleId="WW8Num8z8">
    <w:name w:val="WW8Num8z8"/>
    <w:rsid w:val="00781037"/>
  </w:style>
  <w:style w:type="character" w:customStyle="1" w:styleId="WW8Num9z0">
    <w:name w:val="WW8Num9z0"/>
    <w:rsid w:val="00781037"/>
    <w:rPr>
      <w:rFonts w:cs="Times New Roman"/>
      <w:caps w:val="0"/>
      <w:smallCaps w:val="0"/>
      <w:color w:val="212529"/>
      <w:sz w:val="28"/>
      <w:szCs w:val="28"/>
      <w:shd w:val="clear" w:color="auto" w:fill="FFFF00"/>
      <w:lang w:val="ru-RU"/>
    </w:rPr>
  </w:style>
  <w:style w:type="character" w:customStyle="1" w:styleId="WW8Num9z1">
    <w:name w:val="WW8Num9z1"/>
    <w:rsid w:val="00781037"/>
  </w:style>
  <w:style w:type="character" w:customStyle="1" w:styleId="WW8Num9z2">
    <w:name w:val="WW8Num9z2"/>
    <w:rsid w:val="00781037"/>
  </w:style>
  <w:style w:type="character" w:customStyle="1" w:styleId="WW8Num9z3">
    <w:name w:val="WW8Num9z3"/>
    <w:rsid w:val="00781037"/>
  </w:style>
  <w:style w:type="character" w:customStyle="1" w:styleId="WW8Num9z4">
    <w:name w:val="WW8Num9z4"/>
    <w:rsid w:val="00781037"/>
  </w:style>
  <w:style w:type="character" w:customStyle="1" w:styleId="WW8Num9z5">
    <w:name w:val="WW8Num9z5"/>
    <w:rsid w:val="00781037"/>
  </w:style>
  <w:style w:type="character" w:customStyle="1" w:styleId="WW8Num9z6">
    <w:name w:val="WW8Num9z6"/>
    <w:rsid w:val="00781037"/>
  </w:style>
  <w:style w:type="character" w:customStyle="1" w:styleId="WW8Num9z7">
    <w:name w:val="WW8Num9z7"/>
    <w:rsid w:val="00781037"/>
  </w:style>
  <w:style w:type="character" w:customStyle="1" w:styleId="WW8Num9z8">
    <w:name w:val="WW8Num9z8"/>
    <w:rsid w:val="00781037"/>
  </w:style>
  <w:style w:type="character" w:customStyle="1" w:styleId="WW8Num10z0">
    <w:name w:val="WW8Num10z0"/>
    <w:rsid w:val="00781037"/>
  </w:style>
  <w:style w:type="character" w:customStyle="1" w:styleId="WW8Num11z0">
    <w:name w:val="WW8Num11z0"/>
    <w:rsid w:val="00781037"/>
  </w:style>
  <w:style w:type="character" w:customStyle="1" w:styleId="WW8Num12z0">
    <w:name w:val="WW8Num12z0"/>
    <w:rsid w:val="00781037"/>
    <w:rPr>
      <w:rFonts w:ascii="Symbol" w:eastAsia="Times New Roman" w:hAnsi="Symbol" w:cs="OpenSymbol"/>
      <w:color w:val="000000"/>
      <w:sz w:val="28"/>
      <w:szCs w:val="28"/>
    </w:rPr>
  </w:style>
  <w:style w:type="character" w:customStyle="1" w:styleId="WW8Num12z1">
    <w:name w:val="WW8Num12z1"/>
    <w:rsid w:val="00781037"/>
  </w:style>
  <w:style w:type="character" w:customStyle="1" w:styleId="WW8Num12z2">
    <w:name w:val="WW8Num12z2"/>
    <w:rsid w:val="00781037"/>
    <w:rPr>
      <w:sz w:val="28"/>
      <w:szCs w:val="28"/>
    </w:rPr>
  </w:style>
  <w:style w:type="character" w:customStyle="1" w:styleId="WW8Num12z3">
    <w:name w:val="WW8Num12z3"/>
    <w:rsid w:val="00781037"/>
  </w:style>
  <w:style w:type="character" w:customStyle="1" w:styleId="WW8Num12z4">
    <w:name w:val="WW8Num12z4"/>
    <w:rsid w:val="00781037"/>
  </w:style>
  <w:style w:type="character" w:customStyle="1" w:styleId="WW8Num12z5">
    <w:name w:val="WW8Num12z5"/>
    <w:rsid w:val="00781037"/>
  </w:style>
  <w:style w:type="character" w:customStyle="1" w:styleId="WW8Num12z6">
    <w:name w:val="WW8Num12z6"/>
    <w:rsid w:val="00781037"/>
  </w:style>
  <w:style w:type="character" w:customStyle="1" w:styleId="WW8Num12z7">
    <w:name w:val="WW8Num12z7"/>
    <w:rsid w:val="00781037"/>
  </w:style>
  <w:style w:type="character" w:customStyle="1" w:styleId="WW8Num12z8">
    <w:name w:val="WW8Num12z8"/>
    <w:rsid w:val="00781037"/>
  </w:style>
  <w:style w:type="character" w:customStyle="1" w:styleId="WW8Num13z0">
    <w:name w:val="WW8Num13z0"/>
    <w:rsid w:val="00781037"/>
  </w:style>
  <w:style w:type="character" w:customStyle="1" w:styleId="WW8Num13z1">
    <w:name w:val="WW8Num13z1"/>
    <w:rsid w:val="00781037"/>
  </w:style>
  <w:style w:type="character" w:customStyle="1" w:styleId="WW8Num13z2">
    <w:name w:val="WW8Num13z2"/>
    <w:rsid w:val="00781037"/>
    <w:rPr>
      <w:sz w:val="28"/>
      <w:szCs w:val="28"/>
    </w:rPr>
  </w:style>
  <w:style w:type="character" w:customStyle="1" w:styleId="WW8Num13z3">
    <w:name w:val="WW8Num13z3"/>
    <w:rsid w:val="00781037"/>
  </w:style>
  <w:style w:type="character" w:customStyle="1" w:styleId="WW8Num13z4">
    <w:name w:val="WW8Num13z4"/>
    <w:rsid w:val="00781037"/>
  </w:style>
  <w:style w:type="character" w:customStyle="1" w:styleId="WW8Num13z5">
    <w:name w:val="WW8Num13z5"/>
    <w:rsid w:val="00781037"/>
  </w:style>
  <w:style w:type="character" w:customStyle="1" w:styleId="WW8Num13z6">
    <w:name w:val="WW8Num13z6"/>
    <w:rsid w:val="00781037"/>
  </w:style>
  <w:style w:type="character" w:customStyle="1" w:styleId="WW8Num13z7">
    <w:name w:val="WW8Num13z7"/>
    <w:rsid w:val="00781037"/>
  </w:style>
  <w:style w:type="character" w:customStyle="1" w:styleId="WW8Num13z8">
    <w:name w:val="WW8Num13z8"/>
    <w:rsid w:val="00781037"/>
  </w:style>
  <w:style w:type="character" w:customStyle="1" w:styleId="WW8Num14z0">
    <w:name w:val="WW8Num14z0"/>
    <w:rsid w:val="00781037"/>
    <w:rPr>
      <w:rFonts w:ascii="Symbol" w:hAnsi="Symbol" w:cs="OpenSymbol"/>
      <w:sz w:val="28"/>
      <w:szCs w:val="28"/>
    </w:rPr>
  </w:style>
  <w:style w:type="character" w:customStyle="1" w:styleId="WW8Num14z1">
    <w:name w:val="WW8Num14z1"/>
    <w:rsid w:val="00781037"/>
  </w:style>
  <w:style w:type="character" w:customStyle="1" w:styleId="WW8Num14z2">
    <w:name w:val="WW8Num14z2"/>
    <w:rsid w:val="00781037"/>
    <w:rPr>
      <w:rFonts w:eastAsia="Times New Roman" w:cs="Times New Roman"/>
      <w:sz w:val="28"/>
      <w:szCs w:val="28"/>
    </w:rPr>
  </w:style>
  <w:style w:type="character" w:customStyle="1" w:styleId="WW8Num14z3">
    <w:name w:val="WW8Num14z3"/>
    <w:rsid w:val="00781037"/>
  </w:style>
  <w:style w:type="character" w:customStyle="1" w:styleId="WW8Num14z4">
    <w:name w:val="WW8Num14z4"/>
    <w:rsid w:val="00781037"/>
  </w:style>
  <w:style w:type="character" w:customStyle="1" w:styleId="WW8Num14z5">
    <w:name w:val="WW8Num14z5"/>
    <w:rsid w:val="00781037"/>
  </w:style>
  <w:style w:type="character" w:customStyle="1" w:styleId="WW8Num14z6">
    <w:name w:val="WW8Num14z6"/>
    <w:rsid w:val="00781037"/>
  </w:style>
  <w:style w:type="character" w:customStyle="1" w:styleId="WW8Num14z7">
    <w:name w:val="WW8Num14z7"/>
    <w:rsid w:val="00781037"/>
  </w:style>
  <w:style w:type="character" w:customStyle="1" w:styleId="WW8Num14z8">
    <w:name w:val="WW8Num14z8"/>
    <w:rsid w:val="00781037"/>
  </w:style>
  <w:style w:type="character" w:customStyle="1" w:styleId="WW8Num15z0">
    <w:name w:val="WW8Num15z0"/>
    <w:rsid w:val="00781037"/>
    <w:rPr>
      <w:rFonts w:ascii="Symbol" w:hAnsi="Symbol" w:cs="OpenSymbol"/>
    </w:rPr>
  </w:style>
  <w:style w:type="character" w:customStyle="1" w:styleId="WW8Num15z1">
    <w:name w:val="WW8Num15z1"/>
    <w:rsid w:val="00781037"/>
  </w:style>
  <w:style w:type="character" w:customStyle="1" w:styleId="WW8Num15z2">
    <w:name w:val="WW8Num15z2"/>
    <w:rsid w:val="00781037"/>
    <w:rPr>
      <w:rFonts w:eastAsia="Times New Roman" w:cs="Times New Roman"/>
      <w:sz w:val="28"/>
      <w:szCs w:val="28"/>
    </w:rPr>
  </w:style>
  <w:style w:type="character" w:customStyle="1" w:styleId="WW8Num15z3">
    <w:name w:val="WW8Num15z3"/>
    <w:rsid w:val="00781037"/>
  </w:style>
  <w:style w:type="character" w:customStyle="1" w:styleId="WW8Num15z4">
    <w:name w:val="WW8Num15z4"/>
    <w:rsid w:val="00781037"/>
  </w:style>
  <w:style w:type="character" w:customStyle="1" w:styleId="WW8Num15z5">
    <w:name w:val="WW8Num15z5"/>
    <w:rsid w:val="00781037"/>
  </w:style>
  <w:style w:type="character" w:customStyle="1" w:styleId="WW8Num15z6">
    <w:name w:val="WW8Num15z6"/>
    <w:rsid w:val="00781037"/>
  </w:style>
  <w:style w:type="character" w:customStyle="1" w:styleId="WW8Num15z7">
    <w:name w:val="WW8Num15z7"/>
    <w:rsid w:val="00781037"/>
  </w:style>
  <w:style w:type="character" w:customStyle="1" w:styleId="WW8Num15z8">
    <w:name w:val="WW8Num15z8"/>
    <w:rsid w:val="00781037"/>
  </w:style>
  <w:style w:type="character" w:customStyle="1" w:styleId="WW8Num16z0">
    <w:name w:val="WW8Num16z0"/>
    <w:rsid w:val="00781037"/>
  </w:style>
  <w:style w:type="character" w:customStyle="1" w:styleId="WW8Num16z1">
    <w:name w:val="WW8Num16z1"/>
    <w:rsid w:val="00781037"/>
  </w:style>
  <w:style w:type="character" w:customStyle="1" w:styleId="WW8Num16z2">
    <w:name w:val="WW8Num16z2"/>
    <w:rsid w:val="00781037"/>
    <w:rPr>
      <w:sz w:val="28"/>
      <w:szCs w:val="28"/>
    </w:rPr>
  </w:style>
  <w:style w:type="character" w:customStyle="1" w:styleId="WW8Num16z3">
    <w:name w:val="WW8Num16z3"/>
    <w:rsid w:val="00781037"/>
  </w:style>
  <w:style w:type="character" w:customStyle="1" w:styleId="WW8Num16z4">
    <w:name w:val="WW8Num16z4"/>
    <w:rsid w:val="00781037"/>
  </w:style>
  <w:style w:type="character" w:customStyle="1" w:styleId="WW8Num16z5">
    <w:name w:val="WW8Num16z5"/>
    <w:rsid w:val="00781037"/>
  </w:style>
  <w:style w:type="character" w:customStyle="1" w:styleId="WW8Num16z6">
    <w:name w:val="WW8Num16z6"/>
    <w:rsid w:val="00781037"/>
  </w:style>
  <w:style w:type="character" w:customStyle="1" w:styleId="WW8Num16z7">
    <w:name w:val="WW8Num16z7"/>
    <w:rsid w:val="00781037"/>
  </w:style>
  <w:style w:type="character" w:customStyle="1" w:styleId="WW8Num16z8">
    <w:name w:val="WW8Num16z8"/>
    <w:rsid w:val="00781037"/>
  </w:style>
  <w:style w:type="character" w:customStyle="1" w:styleId="WW8Num17z0">
    <w:name w:val="WW8Num17z0"/>
    <w:rsid w:val="00781037"/>
  </w:style>
  <w:style w:type="character" w:customStyle="1" w:styleId="WW8Num17z1">
    <w:name w:val="WW8Num17z1"/>
    <w:rsid w:val="00781037"/>
  </w:style>
  <w:style w:type="character" w:customStyle="1" w:styleId="WW8Num17z2">
    <w:name w:val="WW8Num17z2"/>
    <w:rsid w:val="00781037"/>
    <w:rPr>
      <w:sz w:val="28"/>
      <w:szCs w:val="28"/>
    </w:rPr>
  </w:style>
  <w:style w:type="character" w:customStyle="1" w:styleId="WW8Num17z3">
    <w:name w:val="WW8Num17z3"/>
    <w:rsid w:val="00781037"/>
  </w:style>
  <w:style w:type="character" w:customStyle="1" w:styleId="WW8Num17z4">
    <w:name w:val="WW8Num17z4"/>
    <w:rsid w:val="00781037"/>
  </w:style>
  <w:style w:type="character" w:customStyle="1" w:styleId="WW8Num17z5">
    <w:name w:val="WW8Num17z5"/>
    <w:rsid w:val="00781037"/>
  </w:style>
  <w:style w:type="character" w:customStyle="1" w:styleId="WW8Num17z6">
    <w:name w:val="WW8Num17z6"/>
    <w:rsid w:val="00781037"/>
  </w:style>
  <w:style w:type="character" w:customStyle="1" w:styleId="WW8Num17z7">
    <w:name w:val="WW8Num17z7"/>
    <w:rsid w:val="00781037"/>
  </w:style>
  <w:style w:type="character" w:customStyle="1" w:styleId="WW8Num17z8">
    <w:name w:val="WW8Num17z8"/>
    <w:rsid w:val="00781037"/>
  </w:style>
  <w:style w:type="character" w:customStyle="1" w:styleId="WW8Num18z0">
    <w:name w:val="WW8Num18z0"/>
    <w:rsid w:val="00781037"/>
  </w:style>
  <w:style w:type="character" w:customStyle="1" w:styleId="WW8Num18z1">
    <w:name w:val="WW8Num18z1"/>
    <w:rsid w:val="00781037"/>
  </w:style>
  <w:style w:type="character" w:customStyle="1" w:styleId="WW8Num18z2">
    <w:name w:val="WW8Num18z2"/>
    <w:rsid w:val="00781037"/>
    <w:rPr>
      <w:sz w:val="28"/>
      <w:szCs w:val="28"/>
    </w:rPr>
  </w:style>
  <w:style w:type="character" w:customStyle="1" w:styleId="WW8Num18z3">
    <w:name w:val="WW8Num18z3"/>
    <w:rsid w:val="00781037"/>
  </w:style>
  <w:style w:type="character" w:customStyle="1" w:styleId="WW8Num18z4">
    <w:name w:val="WW8Num18z4"/>
    <w:rsid w:val="00781037"/>
  </w:style>
  <w:style w:type="character" w:customStyle="1" w:styleId="WW8Num18z5">
    <w:name w:val="WW8Num18z5"/>
    <w:rsid w:val="00781037"/>
  </w:style>
  <w:style w:type="character" w:customStyle="1" w:styleId="WW8Num18z6">
    <w:name w:val="WW8Num18z6"/>
    <w:rsid w:val="00781037"/>
  </w:style>
  <w:style w:type="character" w:customStyle="1" w:styleId="WW8Num18z7">
    <w:name w:val="WW8Num18z7"/>
    <w:rsid w:val="00781037"/>
  </w:style>
  <w:style w:type="character" w:customStyle="1" w:styleId="WW8Num18z8">
    <w:name w:val="WW8Num18z8"/>
    <w:rsid w:val="00781037"/>
  </w:style>
  <w:style w:type="character" w:customStyle="1" w:styleId="WW8Num19z0">
    <w:name w:val="WW8Num19z0"/>
    <w:rsid w:val="00781037"/>
  </w:style>
  <w:style w:type="character" w:customStyle="1" w:styleId="WW8Num19z1">
    <w:name w:val="WW8Num19z1"/>
    <w:rsid w:val="00781037"/>
  </w:style>
  <w:style w:type="character" w:customStyle="1" w:styleId="WW8Num19z2">
    <w:name w:val="WW8Num19z2"/>
    <w:rsid w:val="00781037"/>
    <w:rPr>
      <w:rFonts w:eastAsia="Times New Roman" w:cs="Times New Roman"/>
      <w:b w:val="0"/>
      <w:bCs w:val="0"/>
      <w:color w:val="auto"/>
      <w:sz w:val="28"/>
      <w:szCs w:val="28"/>
      <w:lang w:val="ru-RU"/>
    </w:rPr>
  </w:style>
  <w:style w:type="character" w:customStyle="1" w:styleId="WW8Num19z3">
    <w:name w:val="WW8Num19z3"/>
    <w:rsid w:val="00781037"/>
  </w:style>
  <w:style w:type="character" w:customStyle="1" w:styleId="WW8Num19z4">
    <w:name w:val="WW8Num19z4"/>
    <w:rsid w:val="00781037"/>
  </w:style>
  <w:style w:type="character" w:customStyle="1" w:styleId="WW8Num19z5">
    <w:name w:val="WW8Num19z5"/>
    <w:rsid w:val="00781037"/>
  </w:style>
  <w:style w:type="character" w:customStyle="1" w:styleId="WW8Num19z6">
    <w:name w:val="WW8Num19z6"/>
    <w:rsid w:val="00781037"/>
  </w:style>
  <w:style w:type="character" w:customStyle="1" w:styleId="WW8Num19z7">
    <w:name w:val="WW8Num19z7"/>
    <w:rsid w:val="00781037"/>
  </w:style>
  <w:style w:type="character" w:customStyle="1" w:styleId="WW8Num19z8">
    <w:name w:val="WW8Num19z8"/>
    <w:rsid w:val="00781037"/>
  </w:style>
  <w:style w:type="character" w:customStyle="1" w:styleId="WW8Num20z0">
    <w:name w:val="WW8Num20z0"/>
    <w:rsid w:val="00781037"/>
  </w:style>
  <w:style w:type="character" w:customStyle="1" w:styleId="WW8Num20z1">
    <w:name w:val="WW8Num20z1"/>
    <w:rsid w:val="00781037"/>
  </w:style>
  <w:style w:type="character" w:customStyle="1" w:styleId="WW8Num20z2">
    <w:name w:val="WW8Num20z2"/>
    <w:rsid w:val="00781037"/>
    <w:rPr>
      <w:b w:val="0"/>
      <w:bCs w:val="0"/>
      <w:sz w:val="28"/>
      <w:szCs w:val="28"/>
    </w:rPr>
  </w:style>
  <w:style w:type="character" w:customStyle="1" w:styleId="WW8Num20z3">
    <w:name w:val="WW8Num20z3"/>
    <w:rsid w:val="00781037"/>
  </w:style>
  <w:style w:type="character" w:customStyle="1" w:styleId="WW8Num20z4">
    <w:name w:val="WW8Num20z4"/>
    <w:rsid w:val="00781037"/>
  </w:style>
  <w:style w:type="character" w:customStyle="1" w:styleId="WW8Num20z5">
    <w:name w:val="WW8Num20z5"/>
    <w:rsid w:val="00781037"/>
  </w:style>
  <w:style w:type="character" w:customStyle="1" w:styleId="WW8Num20z6">
    <w:name w:val="WW8Num20z6"/>
    <w:rsid w:val="00781037"/>
  </w:style>
  <w:style w:type="character" w:customStyle="1" w:styleId="WW8Num20z7">
    <w:name w:val="WW8Num20z7"/>
    <w:rsid w:val="00781037"/>
  </w:style>
  <w:style w:type="character" w:customStyle="1" w:styleId="WW8Num20z8">
    <w:name w:val="WW8Num20z8"/>
    <w:rsid w:val="00781037"/>
  </w:style>
  <w:style w:type="character" w:customStyle="1" w:styleId="WW8Num21z0">
    <w:name w:val="WW8Num21z0"/>
    <w:rsid w:val="00781037"/>
  </w:style>
  <w:style w:type="character" w:customStyle="1" w:styleId="WW8Num21z1">
    <w:name w:val="WW8Num21z1"/>
    <w:rsid w:val="00781037"/>
  </w:style>
  <w:style w:type="character" w:customStyle="1" w:styleId="WW8Num21z2">
    <w:name w:val="WW8Num21z2"/>
    <w:rsid w:val="00781037"/>
    <w:rPr>
      <w:sz w:val="28"/>
      <w:szCs w:val="28"/>
    </w:rPr>
  </w:style>
  <w:style w:type="character" w:customStyle="1" w:styleId="WW8Num21z3">
    <w:name w:val="WW8Num21z3"/>
    <w:rsid w:val="00781037"/>
  </w:style>
  <w:style w:type="character" w:customStyle="1" w:styleId="WW8Num21z4">
    <w:name w:val="WW8Num21z4"/>
    <w:rsid w:val="00781037"/>
  </w:style>
  <w:style w:type="character" w:customStyle="1" w:styleId="WW8Num21z5">
    <w:name w:val="WW8Num21z5"/>
    <w:rsid w:val="00781037"/>
  </w:style>
  <w:style w:type="character" w:customStyle="1" w:styleId="WW8Num21z6">
    <w:name w:val="WW8Num21z6"/>
    <w:rsid w:val="00781037"/>
  </w:style>
  <w:style w:type="character" w:customStyle="1" w:styleId="WW8Num21z7">
    <w:name w:val="WW8Num21z7"/>
    <w:rsid w:val="00781037"/>
  </w:style>
  <w:style w:type="character" w:customStyle="1" w:styleId="WW8Num21z8">
    <w:name w:val="WW8Num21z8"/>
    <w:rsid w:val="00781037"/>
  </w:style>
  <w:style w:type="character" w:customStyle="1" w:styleId="WW8Num22z0">
    <w:name w:val="WW8Num22z0"/>
    <w:rsid w:val="00781037"/>
  </w:style>
  <w:style w:type="character" w:customStyle="1" w:styleId="WW8Num23z0">
    <w:name w:val="WW8Num23z0"/>
    <w:rsid w:val="00781037"/>
  </w:style>
  <w:style w:type="character" w:customStyle="1" w:styleId="WW8Num23z1">
    <w:name w:val="WW8Num23z1"/>
    <w:rsid w:val="00781037"/>
  </w:style>
  <w:style w:type="character" w:customStyle="1" w:styleId="WW8Num23z2">
    <w:name w:val="WW8Num23z2"/>
    <w:rsid w:val="00781037"/>
    <w:rPr>
      <w:sz w:val="28"/>
      <w:szCs w:val="28"/>
    </w:rPr>
  </w:style>
  <w:style w:type="character" w:customStyle="1" w:styleId="WW8Num23z3">
    <w:name w:val="WW8Num23z3"/>
    <w:rsid w:val="00781037"/>
  </w:style>
  <w:style w:type="character" w:customStyle="1" w:styleId="WW8Num23z4">
    <w:name w:val="WW8Num23z4"/>
    <w:rsid w:val="00781037"/>
  </w:style>
  <w:style w:type="character" w:customStyle="1" w:styleId="WW8Num23z5">
    <w:name w:val="WW8Num23z5"/>
    <w:rsid w:val="00781037"/>
  </w:style>
  <w:style w:type="character" w:customStyle="1" w:styleId="WW8Num23z6">
    <w:name w:val="WW8Num23z6"/>
    <w:rsid w:val="00781037"/>
  </w:style>
  <w:style w:type="character" w:customStyle="1" w:styleId="WW8Num23z7">
    <w:name w:val="WW8Num23z7"/>
    <w:rsid w:val="00781037"/>
  </w:style>
  <w:style w:type="character" w:customStyle="1" w:styleId="WW8Num23z8">
    <w:name w:val="WW8Num23z8"/>
    <w:rsid w:val="00781037"/>
  </w:style>
  <w:style w:type="character" w:customStyle="1" w:styleId="WW8Num24z0">
    <w:name w:val="WW8Num24z0"/>
    <w:rsid w:val="00781037"/>
    <w:rPr>
      <w:sz w:val="28"/>
      <w:szCs w:val="28"/>
    </w:rPr>
  </w:style>
  <w:style w:type="character" w:customStyle="1" w:styleId="WW8Num24z1">
    <w:name w:val="WW8Num24z1"/>
    <w:rsid w:val="00781037"/>
  </w:style>
  <w:style w:type="character" w:customStyle="1" w:styleId="WW8Num24z2">
    <w:name w:val="WW8Num24z2"/>
    <w:rsid w:val="00781037"/>
    <w:rPr>
      <w:sz w:val="28"/>
      <w:szCs w:val="28"/>
    </w:rPr>
  </w:style>
  <w:style w:type="character" w:customStyle="1" w:styleId="WW8Num24z3">
    <w:name w:val="WW8Num24z3"/>
    <w:rsid w:val="00781037"/>
  </w:style>
  <w:style w:type="character" w:customStyle="1" w:styleId="WW8Num24z4">
    <w:name w:val="WW8Num24z4"/>
    <w:rsid w:val="00781037"/>
  </w:style>
  <w:style w:type="character" w:customStyle="1" w:styleId="WW8Num24z5">
    <w:name w:val="WW8Num24z5"/>
    <w:rsid w:val="00781037"/>
  </w:style>
  <w:style w:type="character" w:customStyle="1" w:styleId="WW8Num24z6">
    <w:name w:val="WW8Num24z6"/>
    <w:rsid w:val="00781037"/>
  </w:style>
  <w:style w:type="character" w:customStyle="1" w:styleId="WW8Num24z7">
    <w:name w:val="WW8Num24z7"/>
    <w:rsid w:val="00781037"/>
  </w:style>
  <w:style w:type="character" w:customStyle="1" w:styleId="WW8Num24z8">
    <w:name w:val="WW8Num24z8"/>
    <w:rsid w:val="00781037"/>
  </w:style>
  <w:style w:type="character" w:customStyle="1" w:styleId="WW8Num25z0">
    <w:name w:val="WW8Num25z0"/>
    <w:rsid w:val="00781037"/>
    <w:rPr>
      <w:rFonts w:ascii="Symbol" w:hAnsi="Symbol" w:cs="OpenSymbol"/>
      <w:caps w:val="0"/>
      <w:smallCaps w:val="0"/>
      <w:color w:val="auto"/>
      <w:spacing w:val="0"/>
      <w:sz w:val="28"/>
      <w:szCs w:val="28"/>
    </w:rPr>
  </w:style>
  <w:style w:type="character" w:customStyle="1" w:styleId="WW8Num25z1">
    <w:name w:val="WW8Num25z1"/>
    <w:rsid w:val="00781037"/>
  </w:style>
  <w:style w:type="character" w:customStyle="1" w:styleId="WW8Num25z2">
    <w:name w:val="WW8Num25z2"/>
    <w:rsid w:val="00781037"/>
    <w:rPr>
      <w:sz w:val="28"/>
      <w:szCs w:val="28"/>
    </w:rPr>
  </w:style>
  <w:style w:type="character" w:customStyle="1" w:styleId="WW8Num25z3">
    <w:name w:val="WW8Num25z3"/>
    <w:rsid w:val="00781037"/>
  </w:style>
  <w:style w:type="character" w:customStyle="1" w:styleId="WW8Num25z4">
    <w:name w:val="WW8Num25z4"/>
    <w:rsid w:val="00781037"/>
  </w:style>
  <w:style w:type="character" w:customStyle="1" w:styleId="WW8Num25z5">
    <w:name w:val="WW8Num25z5"/>
    <w:rsid w:val="00781037"/>
  </w:style>
  <w:style w:type="character" w:customStyle="1" w:styleId="WW8Num25z6">
    <w:name w:val="WW8Num25z6"/>
    <w:rsid w:val="00781037"/>
  </w:style>
  <w:style w:type="character" w:customStyle="1" w:styleId="WW8Num25z7">
    <w:name w:val="WW8Num25z7"/>
    <w:rsid w:val="00781037"/>
  </w:style>
  <w:style w:type="character" w:customStyle="1" w:styleId="WW8Num25z8">
    <w:name w:val="WW8Num25z8"/>
    <w:rsid w:val="00781037"/>
  </w:style>
  <w:style w:type="character" w:customStyle="1" w:styleId="WW8Num26z0">
    <w:name w:val="WW8Num26z0"/>
    <w:rsid w:val="00781037"/>
    <w:rPr>
      <w:rFonts w:ascii="Symbol" w:hAnsi="Symbol" w:cs="OpenSymbol"/>
      <w:caps w:val="0"/>
      <w:smallCaps w:val="0"/>
      <w:color w:val="auto"/>
      <w:spacing w:val="0"/>
      <w:sz w:val="28"/>
      <w:szCs w:val="28"/>
    </w:rPr>
  </w:style>
  <w:style w:type="character" w:customStyle="1" w:styleId="WW8Num26z1">
    <w:name w:val="WW8Num26z1"/>
    <w:rsid w:val="00781037"/>
  </w:style>
  <w:style w:type="character" w:customStyle="1" w:styleId="WW8Num26z2">
    <w:name w:val="WW8Num26z2"/>
    <w:rsid w:val="00781037"/>
    <w:rPr>
      <w:sz w:val="28"/>
      <w:szCs w:val="28"/>
    </w:rPr>
  </w:style>
  <w:style w:type="character" w:customStyle="1" w:styleId="WW8Num26z3">
    <w:name w:val="WW8Num26z3"/>
    <w:rsid w:val="00781037"/>
  </w:style>
  <w:style w:type="character" w:customStyle="1" w:styleId="WW8Num26z4">
    <w:name w:val="WW8Num26z4"/>
    <w:rsid w:val="00781037"/>
  </w:style>
  <w:style w:type="character" w:customStyle="1" w:styleId="WW8Num26z5">
    <w:name w:val="WW8Num26z5"/>
    <w:rsid w:val="00781037"/>
  </w:style>
  <w:style w:type="character" w:customStyle="1" w:styleId="WW8Num26z6">
    <w:name w:val="WW8Num26z6"/>
    <w:rsid w:val="00781037"/>
  </w:style>
  <w:style w:type="character" w:customStyle="1" w:styleId="WW8Num26z7">
    <w:name w:val="WW8Num26z7"/>
    <w:rsid w:val="00781037"/>
  </w:style>
  <w:style w:type="character" w:customStyle="1" w:styleId="WW8Num26z8">
    <w:name w:val="WW8Num26z8"/>
    <w:rsid w:val="00781037"/>
  </w:style>
  <w:style w:type="character" w:customStyle="1" w:styleId="WW8Num27z0">
    <w:name w:val="WW8Num27z0"/>
    <w:rsid w:val="00781037"/>
  </w:style>
  <w:style w:type="character" w:customStyle="1" w:styleId="WW8Num27z1">
    <w:name w:val="WW8Num27z1"/>
    <w:rsid w:val="00781037"/>
  </w:style>
  <w:style w:type="character" w:customStyle="1" w:styleId="WW8Num27z2">
    <w:name w:val="WW8Num27z2"/>
    <w:rsid w:val="00781037"/>
    <w:rPr>
      <w:sz w:val="28"/>
      <w:szCs w:val="28"/>
    </w:rPr>
  </w:style>
  <w:style w:type="character" w:customStyle="1" w:styleId="WW8Num27z3">
    <w:name w:val="WW8Num27z3"/>
    <w:rsid w:val="00781037"/>
  </w:style>
  <w:style w:type="character" w:customStyle="1" w:styleId="WW8Num27z4">
    <w:name w:val="WW8Num27z4"/>
    <w:rsid w:val="00781037"/>
  </w:style>
  <w:style w:type="character" w:customStyle="1" w:styleId="WW8Num27z5">
    <w:name w:val="WW8Num27z5"/>
    <w:rsid w:val="00781037"/>
  </w:style>
  <w:style w:type="character" w:customStyle="1" w:styleId="WW8Num27z6">
    <w:name w:val="WW8Num27z6"/>
    <w:rsid w:val="00781037"/>
  </w:style>
  <w:style w:type="character" w:customStyle="1" w:styleId="WW8Num27z7">
    <w:name w:val="WW8Num27z7"/>
    <w:rsid w:val="00781037"/>
  </w:style>
  <w:style w:type="character" w:customStyle="1" w:styleId="WW8Num27z8">
    <w:name w:val="WW8Num27z8"/>
    <w:rsid w:val="00781037"/>
  </w:style>
  <w:style w:type="character" w:customStyle="1" w:styleId="WW8Num28z0">
    <w:name w:val="WW8Num28z0"/>
    <w:rsid w:val="00781037"/>
    <w:rPr>
      <w:rFonts w:ascii="Symbol" w:hAnsi="Symbol" w:cs="OpenSymbol"/>
      <w:sz w:val="28"/>
      <w:szCs w:val="28"/>
    </w:rPr>
  </w:style>
  <w:style w:type="character" w:customStyle="1" w:styleId="WW8Num28z1">
    <w:name w:val="WW8Num28z1"/>
    <w:rsid w:val="00781037"/>
  </w:style>
  <w:style w:type="character" w:customStyle="1" w:styleId="WW8Num28z2">
    <w:name w:val="WW8Num28z2"/>
    <w:rsid w:val="00781037"/>
    <w:rPr>
      <w:rFonts w:cs="Times New Roman"/>
      <w:color w:val="000000"/>
      <w:sz w:val="28"/>
      <w:szCs w:val="28"/>
    </w:rPr>
  </w:style>
  <w:style w:type="character" w:customStyle="1" w:styleId="WW8Num28z3">
    <w:name w:val="WW8Num28z3"/>
    <w:rsid w:val="00781037"/>
  </w:style>
  <w:style w:type="character" w:customStyle="1" w:styleId="WW8Num28z4">
    <w:name w:val="WW8Num28z4"/>
    <w:rsid w:val="00781037"/>
  </w:style>
  <w:style w:type="character" w:customStyle="1" w:styleId="WW8Num28z5">
    <w:name w:val="WW8Num28z5"/>
    <w:rsid w:val="00781037"/>
  </w:style>
  <w:style w:type="character" w:customStyle="1" w:styleId="WW8Num28z6">
    <w:name w:val="WW8Num28z6"/>
    <w:rsid w:val="00781037"/>
  </w:style>
  <w:style w:type="character" w:customStyle="1" w:styleId="WW8Num28z7">
    <w:name w:val="WW8Num28z7"/>
    <w:rsid w:val="00781037"/>
  </w:style>
  <w:style w:type="character" w:customStyle="1" w:styleId="WW8Num28z8">
    <w:name w:val="WW8Num28z8"/>
    <w:rsid w:val="00781037"/>
  </w:style>
  <w:style w:type="character" w:customStyle="1" w:styleId="WW8Num29z0">
    <w:name w:val="WW8Num29z0"/>
    <w:rsid w:val="00781037"/>
    <w:rPr>
      <w:rFonts w:ascii="Symbol" w:hAnsi="Symbol" w:cs="OpenSymbol"/>
      <w:sz w:val="28"/>
      <w:szCs w:val="28"/>
    </w:rPr>
  </w:style>
  <w:style w:type="character" w:customStyle="1" w:styleId="WW8Num29z1">
    <w:name w:val="WW8Num29z1"/>
    <w:rsid w:val="00781037"/>
  </w:style>
  <w:style w:type="character" w:customStyle="1" w:styleId="WW8Num29z2">
    <w:name w:val="WW8Num29z2"/>
    <w:rsid w:val="00781037"/>
  </w:style>
  <w:style w:type="character" w:customStyle="1" w:styleId="WW8Num29z3">
    <w:name w:val="WW8Num29z3"/>
    <w:rsid w:val="00781037"/>
  </w:style>
  <w:style w:type="character" w:customStyle="1" w:styleId="WW8Num29z4">
    <w:name w:val="WW8Num29z4"/>
    <w:rsid w:val="00781037"/>
  </w:style>
  <w:style w:type="character" w:customStyle="1" w:styleId="WW8Num29z5">
    <w:name w:val="WW8Num29z5"/>
    <w:rsid w:val="00781037"/>
  </w:style>
  <w:style w:type="character" w:customStyle="1" w:styleId="WW8Num29z6">
    <w:name w:val="WW8Num29z6"/>
    <w:rsid w:val="00781037"/>
  </w:style>
  <w:style w:type="character" w:customStyle="1" w:styleId="WW8Num29z7">
    <w:name w:val="WW8Num29z7"/>
    <w:rsid w:val="00781037"/>
  </w:style>
  <w:style w:type="character" w:customStyle="1" w:styleId="WW8Num29z8">
    <w:name w:val="WW8Num29z8"/>
    <w:rsid w:val="00781037"/>
  </w:style>
  <w:style w:type="character" w:customStyle="1" w:styleId="WW8Num30z0">
    <w:name w:val="WW8Num30z0"/>
    <w:rsid w:val="00781037"/>
    <w:rPr>
      <w:sz w:val="28"/>
      <w:szCs w:val="28"/>
    </w:rPr>
  </w:style>
  <w:style w:type="character" w:customStyle="1" w:styleId="WW8Num30z1">
    <w:name w:val="WW8Num30z1"/>
    <w:rsid w:val="00781037"/>
  </w:style>
  <w:style w:type="character" w:customStyle="1" w:styleId="WW8Num30z2">
    <w:name w:val="WW8Num30z2"/>
    <w:rsid w:val="00781037"/>
  </w:style>
  <w:style w:type="character" w:customStyle="1" w:styleId="WW8Num30z3">
    <w:name w:val="WW8Num30z3"/>
    <w:rsid w:val="00781037"/>
  </w:style>
  <w:style w:type="character" w:customStyle="1" w:styleId="WW8Num30z4">
    <w:name w:val="WW8Num30z4"/>
    <w:rsid w:val="00781037"/>
  </w:style>
  <w:style w:type="character" w:customStyle="1" w:styleId="WW8Num30z5">
    <w:name w:val="WW8Num30z5"/>
    <w:rsid w:val="00781037"/>
  </w:style>
  <w:style w:type="character" w:customStyle="1" w:styleId="WW8Num30z6">
    <w:name w:val="WW8Num30z6"/>
    <w:rsid w:val="00781037"/>
  </w:style>
  <w:style w:type="character" w:customStyle="1" w:styleId="WW8Num30z7">
    <w:name w:val="WW8Num30z7"/>
    <w:rsid w:val="00781037"/>
  </w:style>
  <w:style w:type="character" w:customStyle="1" w:styleId="WW8Num30z8">
    <w:name w:val="WW8Num30z8"/>
    <w:rsid w:val="00781037"/>
  </w:style>
  <w:style w:type="character" w:customStyle="1" w:styleId="WW8Num31z0">
    <w:name w:val="WW8Num31z0"/>
    <w:rsid w:val="00781037"/>
  </w:style>
  <w:style w:type="character" w:customStyle="1" w:styleId="WW8Num31z1">
    <w:name w:val="WW8Num31z1"/>
    <w:rsid w:val="00781037"/>
  </w:style>
  <w:style w:type="character" w:customStyle="1" w:styleId="WW8Num31z2">
    <w:name w:val="WW8Num31z2"/>
    <w:rsid w:val="00781037"/>
    <w:rPr>
      <w:sz w:val="28"/>
      <w:szCs w:val="28"/>
    </w:rPr>
  </w:style>
  <w:style w:type="character" w:customStyle="1" w:styleId="WW8Num31z3">
    <w:name w:val="WW8Num31z3"/>
    <w:rsid w:val="00781037"/>
  </w:style>
  <w:style w:type="character" w:customStyle="1" w:styleId="WW8Num31z4">
    <w:name w:val="WW8Num31z4"/>
    <w:rsid w:val="00781037"/>
  </w:style>
  <w:style w:type="character" w:customStyle="1" w:styleId="WW8Num31z5">
    <w:name w:val="WW8Num31z5"/>
    <w:rsid w:val="00781037"/>
  </w:style>
  <w:style w:type="character" w:customStyle="1" w:styleId="WW8Num31z6">
    <w:name w:val="WW8Num31z6"/>
    <w:rsid w:val="00781037"/>
  </w:style>
  <w:style w:type="character" w:customStyle="1" w:styleId="WW8Num31z7">
    <w:name w:val="WW8Num31z7"/>
    <w:rsid w:val="00781037"/>
  </w:style>
  <w:style w:type="character" w:customStyle="1" w:styleId="WW8Num31z8">
    <w:name w:val="WW8Num31z8"/>
    <w:rsid w:val="00781037"/>
  </w:style>
  <w:style w:type="character" w:customStyle="1" w:styleId="WW8Num32z0">
    <w:name w:val="WW8Num32z0"/>
    <w:rsid w:val="00781037"/>
  </w:style>
  <w:style w:type="character" w:customStyle="1" w:styleId="WW8Num32z1">
    <w:name w:val="WW8Num32z1"/>
    <w:rsid w:val="00781037"/>
  </w:style>
  <w:style w:type="character" w:customStyle="1" w:styleId="WW8Num32z2">
    <w:name w:val="WW8Num32z2"/>
    <w:rsid w:val="00781037"/>
    <w:rPr>
      <w:sz w:val="28"/>
      <w:szCs w:val="28"/>
    </w:rPr>
  </w:style>
  <w:style w:type="character" w:customStyle="1" w:styleId="WW8Num32z3">
    <w:name w:val="WW8Num32z3"/>
    <w:rsid w:val="00781037"/>
  </w:style>
  <w:style w:type="character" w:customStyle="1" w:styleId="WW8Num32z4">
    <w:name w:val="WW8Num32z4"/>
    <w:rsid w:val="00781037"/>
  </w:style>
  <w:style w:type="character" w:customStyle="1" w:styleId="WW8Num32z5">
    <w:name w:val="WW8Num32z5"/>
    <w:rsid w:val="00781037"/>
  </w:style>
  <w:style w:type="character" w:customStyle="1" w:styleId="WW8Num32z6">
    <w:name w:val="WW8Num32z6"/>
    <w:rsid w:val="00781037"/>
  </w:style>
  <w:style w:type="character" w:customStyle="1" w:styleId="WW8Num32z7">
    <w:name w:val="WW8Num32z7"/>
    <w:rsid w:val="00781037"/>
  </w:style>
  <w:style w:type="character" w:customStyle="1" w:styleId="WW8Num32z8">
    <w:name w:val="WW8Num32z8"/>
    <w:rsid w:val="00781037"/>
  </w:style>
  <w:style w:type="character" w:customStyle="1" w:styleId="WW8Num33z0">
    <w:name w:val="WW8Num33z0"/>
    <w:rsid w:val="00781037"/>
  </w:style>
  <w:style w:type="character" w:customStyle="1" w:styleId="WW8Num33z1">
    <w:name w:val="WW8Num33z1"/>
    <w:rsid w:val="00781037"/>
  </w:style>
  <w:style w:type="character" w:customStyle="1" w:styleId="WW8Num33z2">
    <w:name w:val="WW8Num33z2"/>
    <w:rsid w:val="00781037"/>
    <w:rPr>
      <w:sz w:val="28"/>
      <w:szCs w:val="28"/>
    </w:rPr>
  </w:style>
  <w:style w:type="character" w:customStyle="1" w:styleId="WW8Num33z3">
    <w:name w:val="WW8Num33z3"/>
    <w:rsid w:val="00781037"/>
  </w:style>
  <w:style w:type="character" w:customStyle="1" w:styleId="WW8Num33z4">
    <w:name w:val="WW8Num33z4"/>
    <w:rsid w:val="00781037"/>
  </w:style>
  <w:style w:type="character" w:customStyle="1" w:styleId="WW8Num33z5">
    <w:name w:val="WW8Num33z5"/>
    <w:rsid w:val="00781037"/>
  </w:style>
  <w:style w:type="character" w:customStyle="1" w:styleId="WW8Num33z6">
    <w:name w:val="WW8Num33z6"/>
    <w:rsid w:val="00781037"/>
  </w:style>
  <w:style w:type="character" w:customStyle="1" w:styleId="WW8Num33z7">
    <w:name w:val="WW8Num33z7"/>
    <w:rsid w:val="00781037"/>
  </w:style>
  <w:style w:type="character" w:customStyle="1" w:styleId="WW8Num33z8">
    <w:name w:val="WW8Num33z8"/>
    <w:rsid w:val="00781037"/>
  </w:style>
  <w:style w:type="character" w:customStyle="1" w:styleId="WW8Num34z0">
    <w:name w:val="WW8Num34z0"/>
    <w:rsid w:val="00781037"/>
  </w:style>
  <w:style w:type="character" w:customStyle="1" w:styleId="WW8Num34z1">
    <w:name w:val="WW8Num34z1"/>
    <w:rsid w:val="00781037"/>
  </w:style>
  <w:style w:type="character" w:customStyle="1" w:styleId="WW8Num34z2">
    <w:name w:val="WW8Num34z2"/>
    <w:rsid w:val="00781037"/>
    <w:rPr>
      <w:rFonts w:cs="Times New Roman"/>
      <w:color w:val="000000"/>
      <w:sz w:val="28"/>
      <w:szCs w:val="28"/>
    </w:rPr>
  </w:style>
  <w:style w:type="character" w:customStyle="1" w:styleId="WW8Num34z3">
    <w:name w:val="WW8Num34z3"/>
    <w:rsid w:val="00781037"/>
  </w:style>
  <w:style w:type="character" w:customStyle="1" w:styleId="WW8Num34z4">
    <w:name w:val="WW8Num34z4"/>
    <w:rsid w:val="00781037"/>
  </w:style>
  <w:style w:type="character" w:customStyle="1" w:styleId="WW8Num34z5">
    <w:name w:val="WW8Num34z5"/>
    <w:rsid w:val="00781037"/>
  </w:style>
  <w:style w:type="character" w:customStyle="1" w:styleId="WW8Num34z6">
    <w:name w:val="WW8Num34z6"/>
    <w:rsid w:val="00781037"/>
  </w:style>
  <w:style w:type="character" w:customStyle="1" w:styleId="WW8Num34z7">
    <w:name w:val="WW8Num34z7"/>
    <w:rsid w:val="00781037"/>
  </w:style>
  <w:style w:type="character" w:customStyle="1" w:styleId="WW8Num34z8">
    <w:name w:val="WW8Num34z8"/>
    <w:rsid w:val="00781037"/>
  </w:style>
  <w:style w:type="character" w:customStyle="1" w:styleId="WW8Num35z0">
    <w:name w:val="WW8Num35z0"/>
    <w:rsid w:val="00781037"/>
  </w:style>
  <w:style w:type="character" w:customStyle="1" w:styleId="WW8Num35z1">
    <w:name w:val="WW8Num35z1"/>
    <w:rsid w:val="00781037"/>
  </w:style>
  <w:style w:type="character" w:customStyle="1" w:styleId="WW8Num35z2">
    <w:name w:val="WW8Num35z2"/>
    <w:rsid w:val="00781037"/>
    <w:rPr>
      <w:rFonts w:ascii="Times New Roman" w:hAnsi="Times New Roman" w:cs="Times New Roman"/>
      <w:color w:val="000000"/>
      <w:sz w:val="28"/>
      <w:szCs w:val="28"/>
    </w:rPr>
  </w:style>
  <w:style w:type="character" w:customStyle="1" w:styleId="WW8Num35z3">
    <w:name w:val="WW8Num35z3"/>
    <w:rsid w:val="00781037"/>
  </w:style>
  <w:style w:type="character" w:customStyle="1" w:styleId="WW8Num35z4">
    <w:name w:val="WW8Num35z4"/>
    <w:rsid w:val="00781037"/>
  </w:style>
  <w:style w:type="character" w:customStyle="1" w:styleId="WW8Num35z5">
    <w:name w:val="WW8Num35z5"/>
    <w:rsid w:val="00781037"/>
  </w:style>
  <w:style w:type="character" w:customStyle="1" w:styleId="WW8Num35z6">
    <w:name w:val="WW8Num35z6"/>
    <w:rsid w:val="00781037"/>
  </w:style>
  <w:style w:type="character" w:customStyle="1" w:styleId="WW8Num35z7">
    <w:name w:val="WW8Num35z7"/>
    <w:rsid w:val="00781037"/>
  </w:style>
  <w:style w:type="character" w:customStyle="1" w:styleId="WW8Num35z8">
    <w:name w:val="WW8Num35z8"/>
    <w:rsid w:val="00781037"/>
  </w:style>
  <w:style w:type="character" w:customStyle="1" w:styleId="WW8Num36z0">
    <w:name w:val="WW8Num36z0"/>
    <w:rsid w:val="00781037"/>
  </w:style>
  <w:style w:type="character" w:customStyle="1" w:styleId="WW8Num36z1">
    <w:name w:val="WW8Num36z1"/>
    <w:rsid w:val="00781037"/>
  </w:style>
  <w:style w:type="character" w:customStyle="1" w:styleId="WW8Num36z2">
    <w:name w:val="WW8Num36z2"/>
    <w:rsid w:val="00781037"/>
    <w:rPr>
      <w:sz w:val="28"/>
      <w:szCs w:val="28"/>
    </w:rPr>
  </w:style>
  <w:style w:type="character" w:customStyle="1" w:styleId="WW8Num36z3">
    <w:name w:val="WW8Num36z3"/>
    <w:rsid w:val="00781037"/>
  </w:style>
  <w:style w:type="character" w:customStyle="1" w:styleId="WW8Num36z4">
    <w:name w:val="WW8Num36z4"/>
    <w:rsid w:val="00781037"/>
  </w:style>
  <w:style w:type="character" w:customStyle="1" w:styleId="WW8Num36z5">
    <w:name w:val="WW8Num36z5"/>
    <w:rsid w:val="00781037"/>
  </w:style>
  <w:style w:type="character" w:customStyle="1" w:styleId="WW8Num36z6">
    <w:name w:val="WW8Num36z6"/>
    <w:rsid w:val="00781037"/>
  </w:style>
  <w:style w:type="character" w:customStyle="1" w:styleId="WW8Num36z7">
    <w:name w:val="WW8Num36z7"/>
    <w:rsid w:val="00781037"/>
  </w:style>
  <w:style w:type="character" w:customStyle="1" w:styleId="WW8Num36z8">
    <w:name w:val="WW8Num36z8"/>
    <w:rsid w:val="00781037"/>
  </w:style>
  <w:style w:type="character" w:customStyle="1" w:styleId="WW8Num37z0">
    <w:name w:val="WW8Num37z0"/>
    <w:rsid w:val="00781037"/>
  </w:style>
  <w:style w:type="character" w:customStyle="1" w:styleId="WW8Num37z1">
    <w:name w:val="WW8Num37z1"/>
    <w:rsid w:val="00781037"/>
  </w:style>
  <w:style w:type="character" w:customStyle="1" w:styleId="WW8Num37z2">
    <w:name w:val="WW8Num37z2"/>
    <w:rsid w:val="00781037"/>
    <w:rPr>
      <w:color w:val="auto"/>
      <w:sz w:val="28"/>
      <w:szCs w:val="28"/>
    </w:rPr>
  </w:style>
  <w:style w:type="character" w:customStyle="1" w:styleId="WW8Num37z3">
    <w:name w:val="WW8Num37z3"/>
    <w:rsid w:val="00781037"/>
  </w:style>
  <w:style w:type="character" w:customStyle="1" w:styleId="WW8Num37z4">
    <w:name w:val="WW8Num37z4"/>
    <w:rsid w:val="00781037"/>
  </w:style>
  <w:style w:type="character" w:customStyle="1" w:styleId="WW8Num37z5">
    <w:name w:val="WW8Num37z5"/>
    <w:rsid w:val="00781037"/>
  </w:style>
  <w:style w:type="character" w:customStyle="1" w:styleId="WW8Num37z6">
    <w:name w:val="WW8Num37z6"/>
    <w:rsid w:val="00781037"/>
  </w:style>
  <w:style w:type="character" w:customStyle="1" w:styleId="WW8Num37z7">
    <w:name w:val="WW8Num37z7"/>
    <w:rsid w:val="00781037"/>
  </w:style>
  <w:style w:type="character" w:customStyle="1" w:styleId="WW8Num37z8">
    <w:name w:val="WW8Num37z8"/>
    <w:rsid w:val="00781037"/>
  </w:style>
  <w:style w:type="character" w:customStyle="1" w:styleId="WW8Num38z0">
    <w:name w:val="WW8Num38z0"/>
    <w:rsid w:val="00781037"/>
  </w:style>
  <w:style w:type="character" w:customStyle="1" w:styleId="WW8Num38z1">
    <w:name w:val="WW8Num38z1"/>
    <w:rsid w:val="00781037"/>
  </w:style>
  <w:style w:type="character" w:customStyle="1" w:styleId="WW8Num38z2">
    <w:name w:val="WW8Num38z2"/>
    <w:rsid w:val="00781037"/>
    <w:rPr>
      <w:b w:val="0"/>
      <w:bCs w:val="0"/>
      <w:color w:val="auto"/>
      <w:sz w:val="28"/>
      <w:szCs w:val="28"/>
      <w:lang w:val="en-US"/>
    </w:rPr>
  </w:style>
  <w:style w:type="character" w:customStyle="1" w:styleId="WW8Num38z3">
    <w:name w:val="WW8Num38z3"/>
    <w:rsid w:val="00781037"/>
  </w:style>
  <w:style w:type="character" w:customStyle="1" w:styleId="WW8Num38z4">
    <w:name w:val="WW8Num38z4"/>
    <w:rsid w:val="00781037"/>
  </w:style>
  <w:style w:type="character" w:customStyle="1" w:styleId="WW8Num38z5">
    <w:name w:val="WW8Num38z5"/>
    <w:rsid w:val="00781037"/>
  </w:style>
  <w:style w:type="character" w:customStyle="1" w:styleId="WW8Num38z6">
    <w:name w:val="WW8Num38z6"/>
    <w:rsid w:val="00781037"/>
  </w:style>
  <w:style w:type="character" w:customStyle="1" w:styleId="WW8Num38z7">
    <w:name w:val="WW8Num38z7"/>
    <w:rsid w:val="00781037"/>
  </w:style>
  <w:style w:type="character" w:customStyle="1" w:styleId="WW8Num38z8">
    <w:name w:val="WW8Num38z8"/>
    <w:rsid w:val="00781037"/>
  </w:style>
  <w:style w:type="character" w:customStyle="1" w:styleId="WW8Num39z0">
    <w:name w:val="WW8Num39z0"/>
    <w:rsid w:val="00781037"/>
  </w:style>
  <w:style w:type="character" w:customStyle="1" w:styleId="WW8Num39z1">
    <w:name w:val="WW8Num39z1"/>
    <w:rsid w:val="00781037"/>
  </w:style>
  <w:style w:type="character" w:customStyle="1" w:styleId="WW8Num39z2">
    <w:name w:val="WW8Num39z2"/>
    <w:rsid w:val="00781037"/>
    <w:rPr>
      <w:sz w:val="28"/>
      <w:szCs w:val="28"/>
      <w:lang w:val="en-US"/>
    </w:rPr>
  </w:style>
  <w:style w:type="character" w:customStyle="1" w:styleId="WW8Num39z3">
    <w:name w:val="WW8Num39z3"/>
    <w:rsid w:val="00781037"/>
  </w:style>
  <w:style w:type="character" w:customStyle="1" w:styleId="WW8Num39z4">
    <w:name w:val="WW8Num39z4"/>
    <w:rsid w:val="00781037"/>
  </w:style>
  <w:style w:type="character" w:customStyle="1" w:styleId="WW8Num39z5">
    <w:name w:val="WW8Num39z5"/>
    <w:rsid w:val="00781037"/>
  </w:style>
  <w:style w:type="character" w:customStyle="1" w:styleId="WW8Num39z6">
    <w:name w:val="WW8Num39z6"/>
    <w:rsid w:val="00781037"/>
  </w:style>
  <w:style w:type="character" w:customStyle="1" w:styleId="WW8Num39z7">
    <w:name w:val="WW8Num39z7"/>
    <w:rsid w:val="00781037"/>
  </w:style>
  <w:style w:type="character" w:customStyle="1" w:styleId="WW8Num39z8">
    <w:name w:val="WW8Num39z8"/>
    <w:rsid w:val="00781037"/>
  </w:style>
  <w:style w:type="character" w:customStyle="1" w:styleId="WW8Num40z0">
    <w:name w:val="WW8Num40z0"/>
    <w:rsid w:val="00781037"/>
  </w:style>
  <w:style w:type="character" w:customStyle="1" w:styleId="WW8Num40z1">
    <w:name w:val="WW8Num40z1"/>
    <w:rsid w:val="00781037"/>
  </w:style>
  <w:style w:type="character" w:customStyle="1" w:styleId="WW8Num40z2">
    <w:name w:val="WW8Num40z2"/>
    <w:rsid w:val="00781037"/>
    <w:rPr>
      <w:b w:val="0"/>
      <w:i w:val="0"/>
      <w:caps w:val="0"/>
      <w:smallCaps w:val="0"/>
      <w:color w:val="000000"/>
      <w:spacing w:val="0"/>
      <w:sz w:val="28"/>
      <w:szCs w:val="28"/>
      <w:lang w:val="en-US"/>
    </w:rPr>
  </w:style>
  <w:style w:type="character" w:customStyle="1" w:styleId="WW8Num40z3">
    <w:name w:val="WW8Num40z3"/>
    <w:rsid w:val="00781037"/>
  </w:style>
  <w:style w:type="character" w:customStyle="1" w:styleId="WW8Num40z4">
    <w:name w:val="WW8Num40z4"/>
    <w:rsid w:val="00781037"/>
  </w:style>
  <w:style w:type="character" w:customStyle="1" w:styleId="WW8Num40z5">
    <w:name w:val="WW8Num40z5"/>
    <w:rsid w:val="00781037"/>
  </w:style>
  <w:style w:type="character" w:customStyle="1" w:styleId="WW8Num40z6">
    <w:name w:val="WW8Num40z6"/>
    <w:rsid w:val="00781037"/>
  </w:style>
  <w:style w:type="character" w:customStyle="1" w:styleId="WW8Num40z7">
    <w:name w:val="WW8Num40z7"/>
    <w:rsid w:val="00781037"/>
  </w:style>
  <w:style w:type="character" w:customStyle="1" w:styleId="WW8Num40z8">
    <w:name w:val="WW8Num40z8"/>
    <w:rsid w:val="00781037"/>
  </w:style>
  <w:style w:type="character" w:customStyle="1" w:styleId="WW8Num41z0">
    <w:name w:val="WW8Num41z0"/>
    <w:rsid w:val="00781037"/>
  </w:style>
  <w:style w:type="character" w:customStyle="1" w:styleId="WW8Num41z1">
    <w:name w:val="WW8Num41z1"/>
    <w:rsid w:val="00781037"/>
  </w:style>
  <w:style w:type="character" w:customStyle="1" w:styleId="WW8Num41z2">
    <w:name w:val="WW8Num41z2"/>
    <w:rsid w:val="00781037"/>
    <w:rPr>
      <w:sz w:val="28"/>
      <w:szCs w:val="28"/>
    </w:rPr>
  </w:style>
  <w:style w:type="character" w:customStyle="1" w:styleId="WW8Num41z3">
    <w:name w:val="WW8Num41z3"/>
    <w:rsid w:val="00781037"/>
  </w:style>
  <w:style w:type="character" w:customStyle="1" w:styleId="WW8Num41z4">
    <w:name w:val="WW8Num41z4"/>
    <w:rsid w:val="00781037"/>
  </w:style>
  <w:style w:type="character" w:customStyle="1" w:styleId="WW8Num41z5">
    <w:name w:val="WW8Num41z5"/>
    <w:rsid w:val="00781037"/>
  </w:style>
  <w:style w:type="character" w:customStyle="1" w:styleId="WW8Num41z6">
    <w:name w:val="WW8Num41z6"/>
    <w:rsid w:val="00781037"/>
  </w:style>
  <w:style w:type="character" w:customStyle="1" w:styleId="WW8Num41z7">
    <w:name w:val="WW8Num41z7"/>
    <w:rsid w:val="00781037"/>
  </w:style>
  <w:style w:type="character" w:customStyle="1" w:styleId="WW8Num41z8">
    <w:name w:val="WW8Num41z8"/>
    <w:rsid w:val="00781037"/>
  </w:style>
  <w:style w:type="character" w:customStyle="1" w:styleId="WW8Num42z0">
    <w:name w:val="WW8Num42z0"/>
    <w:rsid w:val="00781037"/>
  </w:style>
  <w:style w:type="character" w:customStyle="1" w:styleId="WW8Num42z1">
    <w:name w:val="WW8Num42z1"/>
    <w:rsid w:val="00781037"/>
  </w:style>
  <w:style w:type="character" w:customStyle="1" w:styleId="WW8Num42z2">
    <w:name w:val="WW8Num42z2"/>
    <w:rsid w:val="00781037"/>
    <w:rPr>
      <w:color w:val="000000"/>
      <w:sz w:val="28"/>
      <w:szCs w:val="28"/>
    </w:rPr>
  </w:style>
  <w:style w:type="character" w:customStyle="1" w:styleId="WW8Num42z3">
    <w:name w:val="WW8Num42z3"/>
    <w:rsid w:val="00781037"/>
  </w:style>
  <w:style w:type="character" w:customStyle="1" w:styleId="WW8Num42z4">
    <w:name w:val="WW8Num42z4"/>
    <w:rsid w:val="00781037"/>
  </w:style>
  <w:style w:type="character" w:customStyle="1" w:styleId="WW8Num42z5">
    <w:name w:val="WW8Num42z5"/>
    <w:rsid w:val="00781037"/>
  </w:style>
  <w:style w:type="character" w:customStyle="1" w:styleId="WW8Num42z6">
    <w:name w:val="WW8Num42z6"/>
    <w:rsid w:val="00781037"/>
  </w:style>
  <w:style w:type="character" w:customStyle="1" w:styleId="WW8Num42z7">
    <w:name w:val="WW8Num42z7"/>
    <w:rsid w:val="00781037"/>
  </w:style>
  <w:style w:type="character" w:customStyle="1" w:styleId="WW8Num42z8">
    <w:name w:val="WW8Num42z8"/>
    <w:rsid w:val="00781037"/>
  </w:style>
  <w:style w:type="character" w:customStyle="1" w:styleId="WW8Num43z0">
    <w:name w:val="WW8Num43z0"/>
    <w:rsid w:val="00781037"/>
  </w:style>
  <w:style w:type="character" w:customStyle="1" w:styleId="WW8Num43z1">
    <w:name w:val="WW8Num43z1"/>
    <w:rsid w:val="00781037"/>
  </w:style>
  <w:style w:type="character" w:customStyle="1" w:styleId="WW8Num43z2">
    <w:name w:val="WW8Num43z2"/>
    <w:rsid w:val="00781037"/>
    <w:rPr>
      <w:color w:val="000000"/>
      <w:sz w:val="28"/>
      <w:szCs w:val="28"/>
    </w:rPr>
  </w:style>
  <w:style w:type="character" w:customStyle="1" w:styleId="WW8Num43z3">
    <w:name w:val="WW8Num43z3"/>
    <w:rsid w:val="00781037"/>
  </w:style>
  <w:style w:type="character" w:customStyle="1" w:styleId="WW8Num43z4">
    <w:name w:val="WW8Num43z4"/>
    <w:rsid w:val="00781037"/>
  </w:style>
  <w:style w:type="character" w:customStyle="1" w:styleId="WW8Num43z5">
    <w:name w:val="WW8Num43z5"/>
    <w:rsid w:val="00781037"/>
  </w:style>
  <w:style w:type="character" w:customStyle="1" w:styleId="WW8Num43z6">
    <w:name w:val="WW8Num43z6"/>
    <w:rsid w:val="00781037"/>
  </w:style>
  <w:style w:type="character" w:customStyle="1" w:styleId="WW8Num43z7">
    <w:name w:val="WW8Num43z7"/>
    <w:rsid w:val="00781037"/>
  </w:style>
  <w:style w:type="character" w:customStyle="1" w:styleId="WW8Num43z8">
    <w:name w:val="WW8Num43z8"/>
    <w:rsid w:val="00781037"/>
  </w:style>
  <w:style w:type="character" w:customStyle="1" w:styleId="WW8Num44z0">
    <w:name w:val="WW8Num44z0"/>
    <w:rsid w:val="00781037"/>
  </w:style>
  <w:style w:type="character" w:customStyle="1" w:styleId="WW8Num44z1">
    <w:name w:val="WW8Num44z1"/>
    <w:rsid w:val="00781037"/>
  </w:style>
  <w:style w:type="character" w:customStyle="1" w:styleId="WW8Num44z2">
    <w:name w:val="WW8Num44z2"/>
    <w:rsid w:val="00781037"/>
    <w:rPr>
      <w:color w:val="000000"/>
      <w:sz w:val="28"/>
      <w:szCs w:val="28"/>
      <w:shd w:val="clear" w:color="auto" w:fill="auto"/>
      <w:lang w:val="en-US"/>
    </w:rPr>
  </w:style>
  <w:style w:type="character" w:customStyle="1" w:styleId="WW8Num44z3">
    <w:name w:val="WW8Num44z3"/>
    <w:rsid w:val="00781037"/>
  </w:style>
  <w:style w:type="character" w:customStyle="1" w:styleId="WW8Num44z4">
    <w:name w:val="WW8Num44z4"/>
    <w:rsid w:val="00781037"/>
  </w:style>
  <w:style w:type="character" w:customStyle="1" w:styleId="WW8Num44z5">
    <w:name w:val="WW8Num44z5"/>
    <w:rsid w:val="00781037"/>
  </w:style>
  <w:style w:type="character" w:customStyle="1" w:styleId="WW8Num44z6">
    <w:name w:val="WW8Num44z6"/>
    <w:rsid w:val="00781037"/>
  </w:style>
  <w:style w:type="character" w:customStyle="1" w:styleId="WW8Num44z7">
    <w:name w:val="WW8Num44z7"/>
    <w:rsid w:val="00781037"/>
  </w:style>
  <w:style w:type="character" w:customStyle="1" w:styleId="WW8Num44z8">
    <w:name w:val="WW8Num44z8"/>
    <w:rsid w:val="00781037"/>
  </w:style>
  <w:style w:type="character" w:customStyle="1" w:styleId="WW8Num45z0">
    <w:name w:val="WW8Num45z0"/>
    <w:rsid w:val="00781037"/>
  </w:style>
  <w:style w:type="character" w:customStyle="1" w:styleId="WW8Num46z0">
    <w:name w:val="WW8Num46z0"/>
    <w:rsid w:val="00781037"/>
  </w:style>
  <w:style w:type="character" w:customStyle="1" w:styleId="WW8Num22z1">
    <w:name w:val="WW8Num22z1"/>
    <w:rsid w:val="00781037"/>
  </w:style>
  <w:style w:type="character" w:customStyle="1" w:styleId="WW8Num22z2">
    <w:name w:val="WW8Num22z2"/>
    <w:rsid w:val="00781037"/>
    <w:rPr>
      <w:sz w:val="28"/>
      <w:szCs w:val="28"/>
    </w:rPr>
  </w:style>
  <w:style w:type="character" w:customStyle="1" w:styleId="WW8Num22z3">
    <w:name w:val="WW8Num22z3"/>
    <w:rsid w:val="00781037"/>
  </w:style>
  <w:style w:type="character" w:customStyle="1" w:styleId="WW8Num22z4">
    <w:name w:val="WW8Num22z4"/>
    <w:rsid w:val="00781037"/>
  </w:style>
  <w:style w:type="character" w:customStyle="1" w:styleId="WW8Num22z5">
    <w:name w:val="WW8Num22z5"/>
    <w:rsid w:val="00781037"/>
  </w:style>
  <w:style w:type="character" w:customStyle="1" w:styleId="WW8Num22z6">
    <w:name w:val="WW8Num22z6"/>
    <w:rsid w:val="00781037"/>
  </w:style>
  <w:style w:type="character" w:customStyle="1" w:styleId="WW8Num22z7">
    <w:name w:val="WW8Num22z7"/>
    <w:rsid w:val="00781037"/>
  </w:style>
  <w:style w:type="character" w:customStyle="1" w:styleId="WW8Num22z8">
    <w:name w:val="WW8Num22z8"/>
    <w:rsid w:val="00781037"/>
  </w:style>
  <w:style w:type="character" w:customStyle="1" w:styleId="WW8Num45z1">
    <w:name w:val="WW8Num45z1"/>
    <w:rsid w:val="00781037"/>
  </w:style>
  <w:style w:type="character" w:customStyle="1" w:styleId="WW8Num45z2">
    <w:name w:val="WW8Num45z2"/>
    <w:rsid w:val="00781037"/>
    <w:rPr>
      <w:color w:val="000000"/>
      <w:sz w:val="28"/>
      <w:szCs w:val="28"/>
      <w:lang w:val="en-US"/>
    </w:rPr>
  </w:style>
  <w:style w:type="character" w:customStyle="1" w:styleId="WW8Num45z3">
    <w:name w:val="WW8Num45z3"/>
    <w:rsid w:val="00781037"/>
  </w:style>
  <w:style w:type="character" w:customStyle="1" w:styleId="WW8Num45z4">
    <w:name w:val="WW8Num45z4"/>
    <w:rsid w:val="00781037"/>
  </w:style>
  <w:style w:type="character" w:customStyle="1" w:styleId="WW8Num45z5">
    <w:name w:val="WW8Num45z5"/>
    <w:rsid w:val="00781037"/>
  </w:style>
  <w:style w:type="character" w:customStyle="1" w:styleId="WW8Num45z6">
    <w:name w:val="WW8Num45z6"/>
    <w:rsid w:val="00781037"/>
  </w:style>
  <w:style w:type="character" w:customStyle="1" w:styleId="WW8Num45z7">
    <w:name w:val="WW8Num45z7"/>
    <w:rsid w:val="00781037"/>
  </w:style>
  <w:style w:type="character" w:customStyle="1" w:styleId="WW8Num45z8">
    <w:name w:val="WW8Num45z8"/>
    <w:rsid w:val="00781037"/>
  </w:style>
  <w:style w:type="character" w:customStyle="1" w:styleId="WW8Num46z1">
    <w:name w:val="WW8Num46z1"/>
    <w:rsid w:val="00781037"/>
  </w:style>
  <w:style w:type="character" w:customStyle="1" w:styleId="WW8Num46z2">
    <w:name w:val="WW8Num46z2"/>
    <w:rsid w:val="00781037"/>
    <w:rPr>
      <w:rFonts w:cs="Times New Roman"/>
      <w:caps w:val="0"/>
      <w:smallCaps w:val="0"/>
      <w:color w:val="000000"/>
      <w:sz w:val="28"/>
      <w:szCs w:val="28"/>
      <w:lang w:val="en-US"/>
    </w:rPr>
  </w:style>
  <w:style w:type="character" w:customStyle="1" w:styleId="WW8Num46z3">
    <w:name w:val="WW8Num46z3"/>
    <w:rsid w:val="00781037"/>
  </w:style>
  <w:style w:type="character" w:customStyle="1" w:styleId="WW8Num46z4">
    <w:name w:val="WW8Num46z4"/>
    <w:rsid w:val="00781037"/>
  </w:style>
  <w:style w:type="character" w:customStyle="1" w:styleId="WW8Num46z5">
    <w:name w:val="WW8Num46z5"/>
    <w:rsid w:val="00781037"/>
  </w:style>
  <w:style w:type="character" w:customStyle="1" w:styleId="WW8Num46z6">
    <w:name w:val="WW8Num46z6"/>
    <w:rsid w:val="00781037"/>
  </w:style>
  <w:style w:type="character" w:customStyle="1" w:styleId="WW8Num46z7">
    <w:name w:val="WW8Num46z7"/>
    <w:rsid w:val="00781037"/>
  </w:style>
  <w:style w:type="character" w:customStyle="1" w:styleId="WW8Num46z8">
    <w:name w:val="WW8Num46z8"/>
    <w:rsid w:val="00781037"/>
  </w:style>
  <w:style w:type="character" w:customStyle="1" w:styleId="WW8Num47z0">
    <w:name w:val="WW8Num47z0"/>
    <w:rsid w:val="00781037"/>
  </w:style>
  <w:style w:type="character" w:customStyle="1" w:styleId="WW8Num47z1">
    <w:name w:val="WW8Num47z1"/>
    <w:rsid w:val="00781037"/>
  </w:style>
  <w:style w:type="character" w:customStyle="1" w:styleId="WW8Num47z2">
    <w:name w:val="WW8Num47z2"/>
    <w:rsid w:val="00781037"/>
    <w:rPr>
      <w:caps w:val="0"/>
      <w:smallCaps w:val="0"/>
      <w:sz w:val="28"/>
      <w:szCs w:val="28"/>
      <w:lang w:val="en-US"/>
    </w:rPr>
  </w:style>
  <w:style w:type="character" w:customStyle="1" w:styleId="WW8Num47z3">
    <w:name w:val="WW8Num47z3"/>
    <w:rsid w:val="00781037"/>
  </w:style>
  <w:style w:type="character" w:customStyle="1" w:styleId="WW8Num47z4">
    <w:name w:val="WW8Num47z4"/>
    <w:rsid w:val="00781037"/>
  </w:style>
  <w:style w:type="character" w:customStyle="1" w:styleId="WW8Num47z5">
    <w:name w:val="WW8Num47z5"/>
    <w:rsid w:val="00781037"/>
  </w:style>
  <w:style w:type="character" w:customStyle="1" w:styleId="WW8Num47z6">
    <w:name w:val="WW8Num47z6"/>
    <w:rsid w:val="00781037"/>
  </w:style>
  <w:style w:type="character" w:customStyle="1" w:styleId="WW8Num47z7">
    <w:name w:val="WW8Num47z7"/>
    <w:rsid w:val="00781037"/>
  </w:style>
  <w:style w:type="character" w:customStyle="1" w:styleId="WW8Num47z8">
    <w:name w:val="WW8Num47z8"/>
    <w:rsid w:val="00781037"/>
  </w:style>
  <w:style w:type="character" w:customStyle="1" w:styleId="WW8Num48z0">
    <w:name w:val="WW8Num48z0"/>
    <w:rsid w:val="00781037"/>
  </w:style>
  <w:style w:type="character" w:customStyle="1" w:styleId="WW8Num48z1">
    <w:name w:val="WW8Num48z1"/>
    <w:rsid w:val="00781037"/>
  </w:style>
  <w:style w:type="character" w:customStyle="1" w:styleId="WW8Num48z2">
    <w:name w:val="WW8Num48z2"/>
    <w:rsid w:val="00781037"/>
    <w:rPr>
      <w:sz w:val="28"/>
      <w:szCs w:val="28"/>
      <w:lang w:val="ru-RU"/>
    </w:rPr>
  </w:style>
  <w:style w:type="character" w:customStyle="1" w:styleId="WW8Num48z3">
    <w:name w:val="WW8Num48z3"/>
    <w:rsid w:val="00781037"/>
  </w:style>
  <w:style w:type="character" w:customStyle="1" w:styleId="WW8Num48z4">
    <w:name w:val="WW8Num48z4"/>
    <w:rsid w:val="00781037"/>
  </w:style>
  <w:style w:type="character" w:customStyle="1" w:styleId="WW8Num48z5">
    <w:name w:val="WW8Num48z5"/>
    <w:rsid w:val="00781037"/>
  </w:style>
  <w:style w:type="character" w:customStyle="1" w:styleId="WW8Num48z6">
    <w:name w:val="WW8Num48z6"/>
    <w:rsid w:val="00781037"/>
  </w:style>
  <w:style w:type="character" w:customStyle="1" w:styleId="WW8Num48z7">
    <w:name w:val="WW8Num48z7"/>
    <w:rsid w:val="00781037"/>
  </w:style>
  <w:style w:type="character" w:customStyle="1" w:styleId="WW8Num48z8">
    <w:name w:val="WW8Num48z8"/>
    <w:rsid w:val="00781037"/>
  </w:style>
  <w:style w:type="character" w:customStyle="1" w:styleId="WW8Num49z0">
    <w:name w:val="WW8Num49z0"/>
    <w:rsid w:val="00781037"/>
  </w:style>
  <w:style w:type="character" w:customStyle="1" w:styleId="WW8Num49z1">
    <w:name w:val="WW8Num49z1"/>
    <w:rsid w:val="00781037"/>
  </w:style>
  <w:style w:type="character" w:customStyle="1" w:styleId="WW8Num49z2">
    <w:name w:val="WW8Num49z2"/>
    <w:rsid w:val="00781037"/>
    <w:rPr>
      <w:sz w:val="28"/>
      <w:szCs w:val="28"/>
    </w:rPr>
  </w:style>
  <w:style w:type="character" w:customStyle="1" w:styleId="WW8Num49z3">
    <w:name w:val="WW8Num49z3"/>
    <w:rsid w:val="00781037"/>
  </w:style>
  <w:style w:type="character" w:customStyle="1" w:styleId="WW8Num49z4">
    <w:name w:val="WW8Num49z4"/>
    <w:rsid w:val="00781037"/>
  </w:style>
  <w:style w:type="character" w:customStyle="1" w:styleId="WW8Num49z5">
    <w:name w:val="WW8Num49z5"/>
    <w:rsid w:val="00781037"/>
  </w:style>
  <w:style w:type="character" w:customStyle="1" w:styleId="WW8Num49z6">
    <w:name w:val="WW8Num49z6"/>
    <w:rsid w:val="00781037"/>
  </w:style>
  <w:style w:type="character" w:customStyle="1" w:styleId="WW8Num49z7">
    <w:name w:val="WW8Num49z7"/>
    <w:rsid w:val="00781037"/>
  </w:style>
  <w:style w:type="character" w:customStyle="1" w:styleId="WW8Num49z8">
    <w:name w:val="WW8Num49z8"/>
    <w:rsid w:val="00781037"/>
  </w:style>
  <w:style w:type="character" w:customStyle="1" w:styleId="WW8Num50z0">
    <w:name w:val="WW8Num50z0"/>
    <w:rsid w:val="00781037"/>
    <w:rPr>
      <w:rFonts w:ascii="Symbol" w:hAnsi="Symbol" w:cs="OpenSymbol"/>
      <w:caps w:val="0"/>
      <w:smallCaps w:val="0"/>
      <w:color w:val="auto"/>
      <w:spacing w:val="0"/>
      <w:sz w:val="28"/>
      <w:szCs w:val="28"/>
    </w:rPr>
  </w:style>
  <w:style w:type="character" w:customStyle="1" w:styleId="WW8Num50z1">
    <w:name w:val="WW8Num50z1"/>
    <w:rsid w:val="00781037"/>
  </w:style>
  <w:style w:type="character" w:customStyle="1" w:styleId="WW8Num50z2">
    <w:name w:val="WW8Num50z2"/>
    <w:rsid w:val="00781037"/>
    <w:rPr>
      <w:caps w:val="0"/>
      <w:smallCaps w:val="0"/>
      <w:sz w:val="28"/>
      <w:szCs w:val="28"/>
      <w:lang w:val="ru-RU"/>
    </w:rPr>
  </w:style>
  <w:style w:type="character" w:customStyle="1" w:styleId="WW8Num50z3">
    <w:name w:val="WW8Num50z3"/>
    <w:rsid w:val="00781037"/>
  </w:style>
  <w:style w:type="character" w:customStyle="1" w:styleId="WW8Num50z4">
    <w:name w:val="WW8Num50z4"/>
    <w:rsid w:val="00781037"/>
  </w:style>
  <w:style w:type="character" w:customStyle="1" w:styleId="WW8Num50z5">
    <w:name w:val="WW8Num50z5"/>
    <w:rsid w:val="00781037"/>
  </w:style>
  <w:style w:type="character" w:customStyle="1" w:styleId="WW8Num50z6">
    <w:name w:val="WW8Num50z6"/>
    <w:rsid w:val="00781037"/>
  </w:style>
  <w:style w:type="character" w:customStyle="1" w:styleId="WW8Num50z7">
    <w:name w:val="WW8Num50z7"/>
    <w:rsid w:val="00781037"/>
  </w:style>
  <w:style w:type="character" w:customStyle="1" w:styleId="WW8Num50z8">
    <w:name w:val="WW8Num50z8"/>
    <w:rsid w:val="00781037"/>
  </w:style>
  <w:style w:type="character" w:customStyle="1" w:styleId="WW8Num51z0">
    <w:name w:val="WW8Num51z0"/>
    <w:rsid w:val="00781037"/>
    <w:rPr>
      <w:rFonts w:ascii="Symbol" w:eastAsia="Times New Roman" w:hAnsi="Symbol" w:cs="OpenSymbol"/>
      <w:caps w:val="0"/>
      <w:smallCaps w:val="0"/>
      <w:color w:val="auto"/>
      <w:spacing w:val="0"/>
      <w:sz w:val="28"/>
      <w:szCs w:val="28"/>
    </w:rPr>
  </w:style>
  <w:style w:type="character" w:customStyle="1" w:styleId="23">
    <w:name w:val="Основной шрифт абзаца2"/>
    <w:rsid w:val="00781037"/>
  </w:style>
  <w:style w:type="character" w:customStyle="1" w:styleId="13">
    <w:name w:val="Основной шрифт абзаца1"/>
    <w:rsid w:val="00781037"/>
  </w:style>
  <w:style w:type="character" w:customStyle="1" w:styleId="WW8Num10z1">
    <w:name w:val="WW8Num10z1"/>
    <w:rsid w:val="00781037"/>
  </w:style>
  <w:style w:type="character" w:customStyle="1" w:styleId="WW8Num10z2">
    <w:name w:val="WW8Num10z2"/>
    <w:rsid w:val="00781037"/>
    <w:rPr>
      <w:rFonts w:eastAsia="Times New Roman" w:cs="Times New Roman"/>
      <w:color w:val="000000"/>
      <w:sz w:val="28"/>
      <w:szCs w:val="28"/>
      <w:lang w:val="ru-RU"/>
    </w:rPr>
  </w:style>
  <w:style w:type="character" w:customStyle="1" w:styleId="WW8Num10z3">
    <w:name w:val="WW8Num10z3"/>
    <w:rsid w:val="00781037"/>
  </w:style>
  <w:style w:type="character" w:customStyle="1" w:styleId="WW8Num10z4">
    <w:name w:val="WW8Num10z4"/>
    <w:rsid w:val="00781037"/>
  </w:style>
  <w:style w:type="character" w:customStyle="1" w:styleId="WW8Num10z5">
    <w:name w:val="WW8Num10z5"/>
    <w:rsid w:val="00781037"/>
  </w:style>
  <w:style w:type="character" w:customStyle="1" w:styleId="WW8Num10z6">
    <w:name w:val="WW8Num10z6"/>
    <w:rsid w:val="00781037"/>
  </w:style>
  <w:style w:type="character" w:customStyle="1" w:styleId="WW8Num10z7">
    <w:name w:val="WW8Num10z7"/>
    <w:rsid w:val="00781037"/>
  </w:style>
  <w:style w:type="character" w:customStyle="1" w:styleId="WW8Num10z8">
    <w:name w:val="WW8Num10z8"/>
    <w:rsid w:val="00781037"/>
  </w:style>
  <w:style w:type="character" w:customStyle="1" w:styleId="af6">
    <w:name w:val="Символ нумерации"/>
    <w:rsid w:val="00781037"/>
  </w:style>
  <w:style w:type="character" w:customStyle="1" w:styleId="af7">
    <w:name w:val="Маркеры списка"/>
    <w:rsid w:val="00781037"/>
    <w:rPr>
      <w:rFonts w:ascii="OpenSymbol" w:eastAsia="OpenSymbol" w:hAnsi="OpenSymbol" w:cs="OpenSymbol"/>
    </w:rPr>
  </w:style>
  <w:style w:type="character" w:customStyle="1" w:styleId="14">
    <w:name w:val="Знак сноски1"/>
    <w:rsid w:val="00781037"/>
    <w:rPr>
      <w:vertAlign w:val="superscript"/>
    </w:rPr>
  </w:style>
  <w:style w:type="character" w:customStyle="1" w:styleId="WW8Num5z1">
    <w:name w:val="WW8Num5z1"/>
    <w:rsid w:val="00781037"/>
  </w:style>
  <w:style w:type="character" w:customStyle="1" w:styleId="WW8Num5z2">
    <w:name w:val="WW8Num5z2"/>
    <w:rsid w:val="00781037"/>
  </w:style>
  <w:style w:type="character" w:customStyle="1" w:styleId="WW8Num5z3">
    <w:name w:val="WW8Num5z3"/>
    <w:rsid w:val="00781037"/>
  </w:style>
  <w:style w:type="character" w:customStyle="1" w:styleId="WW8Num5z4">
    <w:name w:val="WW8Num5z4"/>
    <w:rsid w:val="00781037"/>
  </w:style>
  <w:style w:type="character" w:customStyle="1" w:styleId="WW8Num5z5">
    <w:name w:val="WW8Num5z5"/>
    <w:rsid w:val="00781037"/>
  </w:style>
  <w:style w:type="character" w:customStyle="1" w:styleId="WW8Num5z6">
    <w:name w:val="WW8Num5z6"/>
    <w:rsid w:val="00781037"/>
  </w:style>
  <w:style w:type="character" w:customStyle="1" w:styleId="WW8Num5z7">
    <w:name w:val="WW8Num5z7"/>
    <w:rsid w:val="00781037"/>
  </w:style>
  <w:style w:type="character" w:customStyle="1" w:styleId="WW8Num5z8">
    <w:name w:val="WW8Num5z8"/>
    <w:rsid w:val="00781037"/>
  </w:style>
  <w:style w:type="character" w:customStyle="1" w:styleId="WW8Num11z1">
    <w:name w:val="WW8Num11z1"/>
    <w:rsid w:val="00781037"/>
  </w:style>
  <w:style w:type="character" w:customStyle="1" w:styleId="WW8Num11z2">
    <w:name w:val="WW8Num11z2"/>
    <w:rsid w:val="00781037"/>
    <w:rPr>
      <w:rFonts w:eastAsia="Times New Roman" w:cs="Times New Roman"/>
      <w:color w:val="000000"/>
      <w:sz w:val="28"/>
      <w:szCs w:val="28"/>
    </w:rPr>
  </w:style>
  <w:style w:type="character" w:customStyle="1" w:styleId="WW8Num11z3">
    <w:name w:val="WW8Num11z3"/>
    <w:rsid w:val="00781037"/>
  </w:style>
  <w:style w:type="character" w:customStyle="1" w:styleId="WW8Num11z4">
    <w:name w:val="WW8Num11z4"/>
    <w:rsid w:val="00781037"/>
  </w:style>
  <w:style w:type="character" w:customStyle="1" w:styleId="WW8Num11z5">
    <w:name w:val="WW8Num11z5"/>
    <w:rsid w:val="00781037"/>
  </w:style>
  <w:style w:type="character" w:customStyle="1" w:styleId="WW8Num11z6">
    <w:name w:val="WW8Num11z6"/>
    <w:rsid w:val="00781037"/>
  </w:style>
  <w:style w:type="character" w:customStyle="1" w:styleId="WW8Num11z7">
    <w:name w:val="WW8Num11z7"/>
    <w:rsid w:val="00781037"/>
  </w:style>
  <w:style w:type="character" w:customStyle="1" w:styleId="WW8Num11z8">
    <w:name w:val="WW8Num11z8"/>
    <w:rsid w:val="00781037"/>
  </w:style>
  <w:style w:type="character" w:customStyle="1" w:styleId="24">
    <w:name w:val="Знак сноски2"/>
    <w:rsid w:val="00781037"/>
    <w:rPr>
      <w:vertAlign w:val="superscript"/>
    </w:rPr>
  </w:style>
  <w:style w:type="character" w:customStyle="1" w:styleId="af8">
    <w:name w:val="Символы концевой сноски"/>
    <w:rsid w:val="00781037"/>
    <w:rPr>
      <w:vertAlign w:val="superscript"/>
    </w:rPr>
  </w:style>
  <w:style w:type="character" w:customStyle="1" w:styleId="WW-">
    <w:name w:val="WW-Символы концевой сноски"/>
    <w:rsid w:val="00781037"/>
  </w:style>
  <w:style w:type="character" w:styleId="af9">
    <w:name w:val="FollowedHyperlink"/>
    <w:uiPriority w:val="99"/>
    <w:rsid w:val="00781037"/>
    <w:rPr>
      <w:color w:val="800000"/>
      <w:u w:val="single"/>
      <w:lang/>
    </w:rPr>
  </w:style>
  <w:style w:type="character" w:customStyle="1" w:styleId="WW8Num52z0">
    <w:name w:val="WW8Num52z0"/>
    <w:rsid w:val="00781037"/>
    <w:rPr>
      <w:rFonts w:ascii="Symbol" w:hAnsi="Symbol" w:cs="OpenSymbol"/>
      <w:sz w:val="28"/>
      <w:szCs w:val="28"/>
    </w:rPr>
  </w:style>
  <w:style w:type="character" w:customStyle="1" w:styleId="WW8Num53z0">
    <w:name w:val="WW8Num53z0"/>
    <w:rsid w:val="00781037"/>
    <w:rPr>
      <w:rFonts w:ascii="Symbol" w:hAnsi="Symbol" w:cs="OpenSymbol"/>
      <w:sz w:val="28"/>
      <w:szCs w:val="28"/>
    </w:rPr>
  </w:style>
  <w:style w:type="character" w:customStyle="1" w:styleId="WW8Num54z0">
    <w:name w:val="WW8Num54z0"/>
    <w:rsid w:val="00781037"/>
    <w:rPr>
      <w:sz w:val="28"/>
      <w:szCs w:val="28"/>
    </w:rPr>
  </w:style>
  <w:style w:type="character" w:customStyle="1" w:styleId="WW8Num54z1">
    <w:name w:val="WW8Num54z1"/>
    <w:rsid w:val="00781037"/>
  </w:style>
  <w:style w:type="character" w:customStyle="1" w:styleId="WW8Num54z2">
    <w:name w:val="WW8Num54z2"/>
    <w:rsid w:val="00781037"/>
  </w:style>
  <w:style w:type="character" w:customStyle="1" w:styleId="WW8Num54z3">
    <w:name w:val="WW8Num54z3"/>
    <w:rsid w:val="00781037"/>
  </w:style>
  <w:style w:type="character" w:customStyle="1" w:styleId="WW8Num54z4">
    <w:name w:val="WW8Num54z4"/>
    <w:rsid w:val="00781037"/>
  </w:style>
  <w:style w:type="character" w:customStyle="1" w:styleId="WW8Num54z5">
    <w:name w:val="WW8Num54z5"/>
    <w:rsid w:val="00781037"/>
  </w:style>
  <w:style w:type="character" w:customStyle="1" w:styleId="WW8Num54z6">
    <w:name w:val="WW8Num54z6"/>
    <w:rsid w:val="00781037"/>
  </w:style>
  <w:style w:type="character" w:customStyle="1" w:styleId="WW8Num54z7">
    <w:name w:val="WW8Num54z7"/>
    <w:rsid w:val="00781037"/>
  </w:style>
  <w:style w:type="character" w:customStyle="1" w:styleId="WW8Num54z8">
    <w:name w:val="WW8Num54z8"/>
    <w:rsid w:val="00781037"/>
  </w:style>
  <w:style w:type="character" w:customStyle="1" w:styleId="WW8Num55z0">
    <w:name w:val="WW8Num55z0"/>
    <w:rsid w:val="00781037"/>
  </w:style>
  <w:style w:type="character" w:customStyle="1" w:styleId="WW8Num55z1">
    <w:name w:val="WW8Num55z1"/>
    <w:rsid w:val="00781037"/>
  </w:style>
  <w:style w:type="character" w:customStyle="1" w:styleId="WW8Num55z2">
    <w:name w:val="WW8Num55z2"/>
    <w:rsid w:val="00781037"/>
    <w:rPr>
      <w:sz w:val="28"/>
      <w:szCs w:val="28"/>
    </w:rPr>
  </w:style>
  <w:style w:type="character" w:customStyle="1" w:styleId="WW8Num55z3">
    <w:name w:val="WW8Num55z3"/>
    <w:rsid w:val="00781037"/>
  </w:style>
  <w:style w:type="character" w:customStyle="1" w:styleId="WW8Num55z4">
    <w:name w:val="WW8Num55z4"/>
    <w:rsid w:val="00781037"/>
  </w:style>
  <w:style w:type="character" w:customStyle="1" w:styleId="WW8Num55z5">
    <w:name w:val="WW8Num55z5"/>
    <w:rsid w:val="00781037"/>
  </w:style>
  <w:style w:type="character" w:customStyle="1" w:styleId="WW8Num55z6">
    <w:name w:val="WW8Num55z6"/>
    <w:rsid w:val="00781037"/>
  </w:style>
  <w:style w:type="character" w:customStyle="1" w:styleId="WW8Num55z7">
    <w:name w:val="WW8Num55z7"/>
    <w:rsid w:val="00781037"/>
  </w:style>
  <w:style w:type="character" w:customStyle="1" w:styleId="WW8Num55z8">
    <w:name w:val="WW8Num55z8"/>
    <w:rsid w:val="00781037"/>
  </w:style>
  <w:style w:type="character" w:customStyle="1" w:styleId="WW8Num56z0">
    <w:name w:val="WW8Num56z0"/>
    <w:rsid w:val="00781037"/>
  </w:style>
  <w:style w:type="character" w:customStyle="1" w:styleId="WW8Num56z1">
    <w:name w:val="WW8Num56z1"/>
    <w:rsid w:val="00781037"/>
  </w:style>
  <w:style w:type="character" w:customStyle="1" w:styleId="WW8Num56z2">
    <w:name w:val="WW8Num56z2"/>
    <w:rsid w:val="00781037"/>
    <w:rPr>
      <w:sz w:val="28"/>
      <w:szCs w:val="28"/>
    </w:rPr>
  </w:style>
  <w:style w:type="character" w:customStyle="1" w:styleId="WW8Num56z3">
    <w:name w:val="WW8Num56z3"/>
    <w:rsid w:val="00781037"/>
  </w:style>
  <w:style w:type="character" w:customStyle="1" w:styleId="WW8Num56z4">
    <w:name w:val="WW8Num56z4"/>
    <w:rsid w:val="00781037"/>
  </w:style>
  <w:style w:type="character" w:customStyle="1" w:styleId="WW8Num56z5">
    <w:name w:val="WW8Num56z5"/>
    <w:rsid w:val="00781037"/>
  </w:style>
  <w:style w:type="character" w:customStyle="1" w:styleId="WW8Num56z6">
    <w:name w:val="WW8Num56z6"/>
    <w:rsid w:val="00781037"/>
  </w:style>
  <w:style w:type="character" w:customStyle="1" w:styleId="WW8Num56z7">
    <w:name w:val="WW8Num56z7"/>
    <w:rsid w:val="00781037"/>
  </w:style>
  <w:style w:type="character" w:customStyle="1" w:styleId="WW8Num56z8">
    <w:name w:val="WW8Num56z8"/>
    <w:rsid w:val="00781037"/>
  </w:style>
  <w:style w:type="character" w:customStyle="1" w:styleId="WW8Num57z0">
    <w:name w:val="WW8Num57z0"/>
    <w:rsid w:val="00781037"/>
    <w:rPr>
      <w:rFonts w:cs="Times New Roman"/>
      <w:lang w:val="ru-RU"/>
    </w:rPr>
  </w:style>
  <w:style w:type="character" w:customStyle="1" w:styleId="WW8Num57z1">
    <w:name w:val="WW8Num57z1"/>
    <w:rsid w:val="00781037"/>
  </w:style>
  <w:style w:type="character" w:customStyle="1" w:styleId="WW8Num57z2">
    <w:name w:val="WW8Num57z2"/>
    <w:rsid w:val="00781037"/>
    <w:rPr>
      <w:color w:val="000000"/>
      <w:sz w:val="28"/>
      <w:szCs w:val="28"/>
    </w:rPr>
  </w:style>
  <w:style w:type="character" w:customStyle="1" w:styleId="WW8Num57z3">
    <w:name w:val="WW8Num57z3"/>
    <w:rsid w:val="00781037"/>
  </w:style>
  <w:style w:type="character" w:customStyle="1" w:styleId="WW8Num57z4">
    <w:name w:val="WW8Num57z4"/>
    <w:rsid w:val="00781037"/>
  </w:style>
  <w:style w:type="character" w:customStyle="1" w:styleId="WW8Num57z5">
    <w:name w:val="WW8Num57z5"/>
    <w:rsid w:val="00781037"/>
  </w:style>
  <w:style w:type="character" w:customStyle="1" w:styleId="WW8Num57z6">
    <w:name w:val="WW8Num57z6"/>
    <w:rsid w:val="00781037"/>
  </w:style>
  <w:style w:type="character" w:customStyle="1" w:styleId="WW8Num57z7">
    <w:name w:val="WW8Num57z7"/>
    <w:rsid w:val="00781037"/>
  </w:style>
  <w:style w:type="character" w:customStyle="1" w:styleId="WW8Num57z8">
    <w:name w:val="WW8Num57z8"/>
    <w:rsid w:val="00781037"/>
  </w:style>
  <w:style w:type="character" w:customStyle="1" w:styleId="WW8Num58z0">
    <w:name w:val="WW8Num58z0"/>
    <w:rsid w:val="00781037"/>
  </w:style>
  <w:style w:type="character" w:customStyle="1" w:styleId="WW8Num58z1">
    <w:name w:val="WW8Num58z1"/>
    <w:rsid w:val="00781037"/>
  </w:style>
  <w:style w:type="character" w:customStyle="1" w:styleId="WW8Num58z2">
    <w:name w:val="WW8Num58z2"/>
    <w:rsid w:val="00781037"/>
    <w:rPr>
      <w:rFonts w:ascii="Times New Roman" w:hAnsi="Times New Roman" w:cs="Times New Roman"/>
      <w:b w:val="0"/>
      <w:i w:val="0"/>
      <w:caps w:val="0"/>
      <w:smallCaps w:val="0"/>
      <w:color w:val="000000"/>
      <w:spacing w:val="0"/>
      <w:sz w:val="28"/>
      <w:szCs w:val="28"/>
    </w:rPr>
  </w:style>
  <w:style w:type="character" w:customStyle="1" w:styleId="WW8Num58z3">
    <w:name w:val="WW8Num58z3"/>
    <w:rsid w:val="00781037"/>
  </w:style>
  <w:style w:type="character" w:customStyle="1" w:styleId="WW8Num58z4">
    <w:name w:val="WW8Num58z4"/>
    <w:rsid w:val="00781037"/>
  </w:style>
  <w:style w:type="character" w:customStyle="1" w:styleId="WW8Num58z5">
    <w:name w:val="WW8Num58z5"/>
    <w:rsid w:val="00781037"/>
  </w:style>
  <w:style w:type="character" w:customStyle="1" w:styleId="WW8Num58z6">
    <w:name w:val="WW8Num58z6"/>
    <w:rsid w:val="00781037"/>
  </w:style>
  <w:style w:type="character" w:customStyle="1" w:styleId="WW8Num58z7">
    <w:name w:val="WW8Num58z7"/>
    <w:rsid w:val="00781037"/>
  </w:style>
  <w:style w:type="character" w:customStyle="1" w:styleId="WW8Num58z8">
    <w:name w:val="WW8Num58z8"/>
    <w:rsid w:val="00781037"/>
  </w:style>
  <w:style w:type="character" w:customStyle="1" w:styleId="WW8Num60z0">
    <w:name w:val="WW8Num60z0"/>
    <w:rsid w:val="00781037"/>
    <w:rPr>
      <w:sz w:val="28"/>
      <w:szCs w:val="28"/>
    </w:rPr>
  </w:style>
  <w:style w:type="character" w:customStyle="1" w:styleId="WW8Num60z1">
    <w:name w:val="WW8Num60z1"/>
    <w:rsid w:val="00781037"/>
  </w:style>
  <w:style w:type="character" w:customStyle="1" w:styleId="WW8Num60z2">
    <w:name w:val="WW8Num60z2"/>
    <w:rsid w:val="00781037"/>
    <w:rPr>
      <w:sz w:val="28"/>
      <w:szCs w:val="28"/>
    </w:rPr>
  </w:style>
  <w:style w:type="character" w:customStyle="1" w:styleId="WW8Num60z3">
    <w:name w:val="WW8Num60z3"/>
    <w:rsid w:val="00781037"/>
  </w:style>
  <w:style w:type="character" w:customStyle="1" w:styleId="WW8Num60z4">
    <w:name w:val="WW8Num60z4"/>
    <w:rsid w:val="00781037"/>
  </w:style>
  <w:style w:type="character" w:customStyle="1" w:styleId="WW8Num60z5">
    <w:name w:val="WW8Num60z5"/>
    <w:rsid w:val="00781037"/>
  </w:style>
  <w:style w:type="character" w:customStyle="1" w:styleId="WW8Num60z6">
    <w:name w:val="WW8Num60z6"/>
    <w:rsid w:val="00781037"/>
  </w:style>
  <w:style w:type="character" w:customStyle="1" w:styleId="WW8Num60z7">
    <w:name w:val="WW8Num60z7"/>
    <w:rsid w:val="00781037"/>
  </w:style>
  <w:style w:type="character" w:customStyle="1" w:styleId="WW8Num60z8">
    <w:name w:val="WW8Num60z8"/>
    <w:rsid w:val="00781037"/>
  </w:style>
  <w:style w:type="character" w:customStyle="1" w:styleId="WW8Num78z0">
    <w:name w:val="WW8Num78z0"/>
    <w:rsid w:val="00781037"/>
  </w:style>
  <w:style w:type="character" w:customStyle="1" w:styleId="WW8Num78z1">
    <w:name w:val="WW8Num78z1"/>
    <w:rsid w:val="00781037"/>
  </w:style>
  <w:style w:type="character" w:customStyle="1" w:styleId="WW8Num78z2">
    <w:name w:val="WW8Num78z2"/>
    <w:rsid w:val="00781037"/>
    <w:rPr>
      <w:lang w:val="en-US"/>
    </w:rPr>
  </w:style>
  <w:style w:type="character" w:customStyle="1" w:styleId="WW8Num78z3">
    <w:name w:val="WW8Num78z3"/>
    <w:rsid w:val="00781037"/>
  </w:style>
  <w:style w:type="character" w:customStyle="1" w:styleId="WW8Num78z4">
    <w:name w:val="WW8Num78z4"/>
    <w:rsid w:val="00781037"/>
  </w:style>
  <w:style w:type="character" w:customStyle="1" w:styleId="WW8Num78z5">
    <w:name w:val="WW8Num78z5"/>
    <w:rsid w:val="00781037"/>
  </w:style>
  <w:style w:type="character" w:customStyle="1" w:styleId="WW8Num78z6">
    <w:name w:val="WW8Num78z6"/>
    <w:rsid w:val="00781037"/>
  </w:style>
  <w:style w:type="character" w:customStyle="1" w:styleId="WW8Num78z7">
    <w:name w:val="WW8Num78z7"/>
    <w:rsid w:val="00781037"/>
  </w:style>
  <w:style w:type="character" w:customStyle="1" w:styleId="WW8Num78z8">
    <w:name w:val="WW8Num78z8"/>
    <w:rsid w:val="00781037"/>
  </w:style>
  <w:style w:type="character" w:customStyle="1" w:styleId="15">
    <w:name w:val="Знак концевой сноски1"/>
    <w:rsid w:val="00781037"/>
    <w:rPr>
      <w:vertAlign w:val="superscript"/>
    </w:rPr>
  </w:style>
  <w:style w:type="character" w:customStyle="1" w:styleId="32">
    <w:name w:val="Знак сноски3"/>
    <w:rsid w:val="00781037"/>
    <w:rPr>
      <w:vertAlign w:val="superscript"/>
    </w:rPr>
  </w:style>
  <w:style w:type="character" w:customStyle="1" w:styleId="25">
    <w:name w:val="Знак концевой сноски2"/>
    <w:rsid w:val="00781037"/>
    <w:rPr>
      <w:vertAlign w:val="superscript"/>
    </w:rPr>
  </w:style>
  <w:style w:type="character" w:styleId="afa">
    <w:name w:val="endnote reference"/>
    <w:uiPriority w:val="99"/>
    <w:rsid w:val="00781037"/>
    <w:rPr>
      <w:vertAlign w:val="superscript"/>
    </w:rPr>
  </w:style>
  <w:style w:type="character" w:styleId="afb">
    <w:name w:val="Strong"/>
    <w:uiPriority w:val="22"/>
    <w:qFormat/>
    <w:rsid w:val="00781037"/>
    <w:rPr>
      <w:b/>
      <w:bCs/>
    </w:rPr>
  </w:style>
  <w:style w:type="paragraph" w:customStyle="1" w:styleId="10">
    <w:name w:val="Заголовок1"/>
    <w:basedOn w:val="a"/>
    <w:next w:val="a0"/>
    <w:rsid w:val="00781037"/>
    <w:pPr>
      <w:keepNext/>
      <w:widowControl w:val="0"/>
      <w:suppressAutoHyphens/>
      <w:spacing w:before="240" w:after="120" w:line="240" w:lineRule="auto"/>
    </w:pPr>
    <w:rPr>
      <w:rFonts w:ascii="Arial" w:eastAsia="Microsoft YaHei" w:hAnsi="Arial" w:cs="Lucida Sans"/>
      <w:sz w:val="28"/>
      <w:szCs w:val="28"/>
      <w:lang w:eastAsia="hi-IN" w:bidi="hi-IN"/>
    </w:rPr>
  </w:style>
  <w:style w:type="paragraph" w:styleId="afc">
    <w:name w:val="List"/>
    <w:basedOn w:val="a0"/>
    <w:rsid w:val="00781037"/>
    <w:pPr>
      <w:suppressAutoHyphens/>
      <w:autoSpaceDE/>
      <w:autoSpaceDN/>
      <w:spacing w:after="120"/>
      <w:ind w:left="0" w:firstLine="0"/>
      <w:jc w:val="left"/>
    </w:pPr>
    <w:rPr>
      <w:rFonts w:eastAsia="SimSun" w:cs="Lucida Sans"/>
      <w:sz w:val="24"/>
      <w:szCs w:val="24"/>
      <w:lang w:val="x-none" w:eastAsia="hi-IN" w:bidi="hi-IN"/>
    </w:rPr>
  </w:style>
  <w:style w:type="paragraph" w:customStyle="1" w:styleId="33">
    <w:name w:val="Указатель3"/>
    <w:basedOn w:val="a"/>
    <w:rsid w:val="00781037"/>
    <w:pPr>
      <w:widowControl w:val="0"/>
      <w:suppressLineNumbers/>
      <w:suppressAutoHyphens/>
      <w:spacing w:after="0" w:line="240" w:lineRule="auto"/>
    </w:pPr>
    <w:rPr>
      <w:rFonts w:ascii="Times New Roman" w:eastAsia="SimSun" w:hAnsi="Times New Roman" w:cs="Lucida Sans"/>
      <w:sz w:val="24"/>
      <w:szCs w:val="24"/>
      <w:lang w:eastAsia="hi-IN" w:bidi="hi-IN"/>
    </w:rPr>
  </w:style>
  <w:style w:type="paragraph" w:customStyle="1" w:styleId="26">
    <w:name w:val="Название2"/>
    <w:basedOn w:val="a"/>
    <w:rsid w:val="00781037"/>
    <w:pPr>
      <w:widowControl w:val="0"/>
      <w:suppressLineNumbers/>
      <w:suppressAutoHyphens/>
      <w:spacing w:before="120" w:after="120" w:line="240" w:lineRule="auto"/>
    </w:pPr>
    <w:rPr>
      <w:rFonts w:ascii="Times New Roman" w:eastAsia="SimSun" w:hAnsi="Times New Roman" w:cs="Lucida Sans"/>
      <w:i/>
      <w:iCs/>
      <w:sz w:val="24"/>
      <w:szCs w:val="24"/>
      <w:lang w:eastAsia="hi-IN" w:bidi="hi-IN"/>
    </w:rPr>
  </w:style>
  <w:style w:type="paragraph" w:customStyle="1" w:styleId="27">
    <w:name w:val="Указатель2"/>
    <w:basedOn w:val="a"/>
    <w:rsid w:val="00781037"/>
    <w:pPr>
      <w:widowControl w:val="0"/>
      <w:suppressLineNumbers/>
      <w:suppressAutoHyphens/>
      <w:spacing w:after="0" w:line="240" w:lineRule="auto"/>
    </w:pPr>
    <w:rPr>
      <w:rFonts w:ascii="Times New Roman" w:eastAsia="SimSun" w:hAnsi="Times New Roman" w:cs="Lucida Sans"/>
      <w:sz w:val="24"/>
      <w:szCs w:val="24"/>
      <w:lang w:eastAsia="hi-IN" w:bidi="hi-IN"/>
    </w:rPr>
  </w:style>
  <w:style w:type="paragraph" w:customStyle="1" w:styleId="16">
    <w:name w:val="Название1"/>
    <w:basedOn w:val="a"/>
    <w:rsid w:val="00781037"/>
    <w:pPr>
      <w:widowControl w:val="0"/>
      <w:suppressLineNumbers/>
      <w:suppressAutoHyphens/>
      <w:spacing w:before="120" w:after="120" w:line="240" w:lineRule="auto"/>
    </w:pPr>
    <w:rPr>
      <w:rFonts w:ascii="Times New Roman" w:eastAsia="SimSun" w:hAnsi="Times New Roman" w:cs="Lucida Sans"/>
      <w:i/>
      <w:iCs/>
      <w:sz w:val="24"/>
      <w:szCs w:val="24"/>
      <w:lang w:eastAsia="hi-IN" w:bidi="hi-IN"/>
    </w:rPr>
  </w:style>
  <w:style w:type="paragraph" w:customStyle="1" w:styleId="17">
    <w:name w:val="Указатель1"/>
    <w:basedOn w:val="a"/>
    <w:rsid w:val="00781037"/>
    <w:pPr>
      <w:widowControl w:val="0"/>
      <w:suppressLineNumbers/>
      <w:suppressAutoHyphens/>
      <w:spacing w:after="0" w:line="240" w:lineRule="auto"/>
    </w:pPr>
    <w:rPr>
      <w:rFonts w:ascii="Times New Roman" w:eastAsia="SimSun" w:hAnsi="Times New Roman" w:cs="Lucida Sans"/>
      <w:sz w:val="24"/>
      <w:szCs w:val="24"/>
      <w:lang w:eastAsia="hi-IN" w:bidi="hi-IN"/>
    </w:rPr>
  </w:style>
  <w:style w:type="paragraph" w:customStyle="1" w:styleId="afd">
    <w:name w:val="Текст в заданном формате"/>
    <w:basedOn w:val="a"/>
    <w:rsid w:val="00781037"/>
    <w:pPr>
      <w:widowControl w:val="0"/>
      <w:suppressAutoHyphens/>
      <w:spacing w:after="0" w:line="240" w:lineRule="auto"/>
    </w:pPr>
    <w:rPr>
      <w:rFonts w:ascii="Courier New" w:eastAsia="NSimSun" w:hAnsi="Courier New" w:cs="Courier New"/>
      <w:sz w:val="20"/>
      <w:szCs w:val="20"/>
      <w:lang w:eastAsia="hi-IN" w:bidi="hi-IN"/>
    </w:rPr>
  </w:style>
  <w:style w:type="paragraph" w:customStyle="1" w:styleId="NormalWeb">
    <w:name w:val="Normal (Web)"/>
    <w:basedOn w:val="a"/>
    <w:rsid w:val="00781037"/>
    <w:pPr>
      <w:widowControl w:val="0"/>
      <w:suppressAutoHyphens/>
      <w:spacing w:before="100" w:after="100" w:line="240" w:lineRule="auto"/>
    </w:pPr>
    <w:rPr>
      <w:rFonts w:ascii="Times New Roman" w:eastAsia="SimSun" w:hAnsi="Times New Roman" w:cs="Lucida Sans"/>
      <w:sz w:val="24"/>
      <w:szCs w:val="24"/>
      <w:lang w:eastAsia="hi-IN" w:bidi="hi-IN"/>
    </w:rPr>
  </w:style>
  <w:style w:type="paragraph" w:styleId="18">
    <w:name w:val="toc 1"/>
    <w:basedOn w:val="17"/>
    <w:rsid w:val="00781037"/>
    <w:pPr>
      <w:tabs>
        <w:tab w:val="right" w:leader="dot" w:pos="9638"/>
      </w:tabs>
    </w:pPr>
  </w:style>
  <w:style w:type="paragraph" w:customStyle="1" w:styleId="afe">
    <w:name w:val="Содержимое таблицы"/>
    <w:basedOn w:val="a"/>
    <w:rsid w:val="00781037"/>
    <w:pPr>
      <w:widowControl w:val="0"/>
      <w:suppressLineNumbers/>
      <w:suppressAutoHyphens/>
      <w:spacing w:after="0" w:line="240" w:lineRule="auto"/>
    </w:pPr>
    <w:rPr>
      <w:rFonts w:ascii="Times New Roman" w:eastAsia="SimSun" w:hAnsi="Times New Roman" w:cs="Lucida Sans"/>
      <w:sz w:val="24"/>
      <w:szCs w:val="24"/>
      <w:lang w:eastAsia="hi-IN" w:bidi="hi-IN"/>
    </w:rPr>
  </w:style>
  <w:style w:type="paragraph" w:customStyle="1" w:styleId="aff">
    <w:name w:val="Заголовок таблицы"/>
    <w:basedOn w:val="afe"/>
    <w:rsid w:val="00781037"/>
    <w:pPr>
      <w:jc w:val="center"/>
    </w:pPr>
    <w:rPr>
      <w:b/>
      <w:bCs/>
    </w:rPr>
  </w:style>
  <w:style w:type="paragraph" w:styleId="28">
    <w:name w:val="toc 2"/>
    <w:basedOn w:val="17"/>
    <w:rsid w:val="00781037"/>
    <w:pPr>
      <w:tabs>
        <w:tab w:val="right" w:leader="dot" w:pos="9355"/>
      </w:tabs>
      <w:ind w:left="283"/>
    </w:pPr>
  </w:style>
  <w:style w:type="paragraph" w:styleId="34">
    <w:name w:val="toc 3"/>
    <w:basedOn w:val="17"/>
    <w:rsid w:val="00781037"/>
    <w:pPr>
      <w:tabs>
        <w:tab w:val="right" w:leader="dot" w:pos="9072"/>
      </w:tabs>
      <w:ind w:left="566"/>
    </w:pPr>
  </w:style>
  <w:style w:type="paragraph" w:styleId="4">
    <w:name w:val="toc 4"/>
    <w:basedOn w:val="17"/>
    <w:rsid w:val="00781037"/>
    <w:pPr>
      <w:tabs>
        <w:tab w:val="right" w:leader="dot" w:pos="8789"/>
      </w:tabs>
      <w:ind w:left="849"/>
    </w:pPr>
  </w:style>
  <w:style w:type="paragraph" w:styleId="51">
    <w:name w:val="toc 5"/>
    <w:basedOn w:val="17"/>
    <w:rsid w:val="00781037"/>
    <w:pPr>
      <w:tabs>
        <w:tab w:val="right" w:leader="dot" w:pos="8506"/>
      </w:tabs>
      <w:ind w:left="1132"/>
    </w:pPr>
  </w:style>
  <w:style w:type="paragraph" w:styleId="6">
    <w:name w:val="toc 6"/>
    <w:basedOn w:val="17"/>
    <w:rsid w:val="00781037"/>
    <w:pPr>
      <w:tabs>
        <w:tab w:val="right" w:leader="dot" w:pos="8223"/>
      </w:tabs>
      <w:ind w:left="1415"/>
    </w:pPr>
  </w:style>
  <w:style w:type="paragraph" w:styleId="7">
    <w:name w:val="toc 7"/>
    <w:basedOn w:val="17"/>
    <w:rsid w:val="00781037"/>
    <w:pPr>
      <w:tabs>
        <w:tab w:val="right" w:leader="dot" w:pos="7940"/>
      </w:tabs>
      <w:ind w:left="1698"/>
    </w:pPr>
  </w:style>
  <w:style w:type="paragraph" w:styleId="8">
    <w:name w:val="toc 8"/>
    <w:basedOn w:val="17"/>
    <w:rsid w:val="00781037"/>
    <w:pPr>
      <w:tabs>
        <w:tab w:val="right" w:leader="dot" w:pos="7657"/>
      </w:tabs>
      <w:ind w:left="1981"/>
    </w:pPr>
  </w:style>
  <w:style w:type="paragraph" w:styleId="9">
    <w:name w:val="toc 9"/>
    <w:basedOn w:val="17"/>
    <w:rsid w:val="00781037"/>
    <w:pPr>
      <w:tabs>
        <w:tab w:val="right" w:leader="dot" w:pos="7374"/>
      </w:tabs>
      <w:ind w:left="2264"/>
    </w:pPr>
  </w:style>
  <w:style w:type="paragraph" w:customStyle="1" w:styleId="100">
    <w:name w:val="Оглавление 10"/>
    <w:basedOn w:val="17"/>
    <w:rsid w:val="00781037"/>
    <w:pPr>
      <w:tabs>
        <w:tab w:val="right" w:leader="dot" w:pos="7091"/>
      </w:tabs>
      <w:ind w:left="2547"/>
    </w:pPr>
  </w:style>
  <w:style w:type="numbering" w:customStyle="1" w:styleId="112">
    <w:name w:val="Нет списка11"/>
    <w:next w:val="a3"/>
    <w:uiPriority w:val="99"/>
    <w:semiHidden/>
    <w:unhideWhenUsed/>
    <w:rsid w:val="00781037"/>
  </w:style>
  <w:style w:type="paragraph" w:styleId="aff0">
    <w:name w:val="Normal (Web)"/>
    <w:basedOn w:val="a"/>
    <w:uiPriority w:val="99"/>
    <w:unhideWhenUsed/>
    <w:rsid w:val="007810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1">
    <w:name w:val="endnote text"/>
    <w:basedOn w:val="a"/>
    <w:link w:val="aff2"/>
    <w:uiPriority w:val="99"/>
    <w:semiHidden/>
    <w:unhideWhenUsed/>
    <w:rsid w:val="00781037"/>
    <w:pPr>
      <w:spacing w:after="0" w:line="240" w:lineRule="auto"/>
    </w:pPr>
    <w:rPr>
      <w:rFonts w:ascii="Calibri" w:eastAsia="Calibri" w:hAnsi="Calibri" w:cs="Times New Roman"/>
      <w:sz w:val="20"/>
      <w:szCs w:val="20"/>
    </w:rPr>
  </w:style>
  <w:style w:type="character" w:customStyle="1" w:styleId="aff2">
    <w:name w:val="Текст концевой сноски Знак"/>
    <w:basedOn w:val="a1"/>
    <w:link w:val="aff1"/>
    <w:uiPriority w:val="99"/>
    <w:semiHidden/>
    <w:rsid w:val="00781037"/>
    <w:rPr>
      <w:rFonts w:ascii="Calibri" w:eastAsia="Calibri" w:hAnsi="Calibri" w:cs="Times New Roman"/>
      <w:sz w:val="20"/>
      <w:szCs w:val="20"/>
    </w:rPr>
  </w:style>
  <w:style w:type="paragraph" w:styleId="aff3">
    <w:name w:val="Revision"/>
    <w:hidden/>
    <w:uiPriority w:val="99"/>
    <w:semiHidden/>
    <w:rsid w:val="00781037"/>
    <w:pPr>
      <w:spacing w:after="0" w:line="240" w:lineRule="auto"/>
    </w:pPr>
    <w:rPr>
      <w:rFonts w:ascii="Calibri" w:eastAsia="Calibri" w:hAnsi="Calibri" w:cs="Times New Roman"/>
    </w:rPr>
  </w:style>
  <w:style w:type="paragraph" w:styleId="29">
    <w:name w:val="Body Text 2"/>
    <w:basedOn w:val="a"/>
    <w:link w:val="2a"/>
    <w:uiPriority w:val="99"/>
    <w:semiHidden/>
    <w:unhideWhenUsed/>
    <w:rsid w:val="00781037"/>
    <w:pPr>
      <w:spacing w:after="120" w:line="480" w:lineRule="auto"/>
    </w:pPr>
    <w:rPr>
      <w:rFonts w:ascii="Calibri" w:eastAsia="Calibri" w:hAnsi="Calibri" w:cs="Times New Roman"/>
    </w:rPr>
  </w:style>
  <w:style w:type="character" w:customStyle="1" w:styleId="2a">
    <w:name w:val="Основной текст 2 Знак"/>
    <w:basedOn w:val="a1"/>
    <w:link w:val="29"/>
    <w:uiPriority w:val="99"/>
    <w:semiHidden/>
    <w:rsid w:val="00781037"/>
    <w:rPr>
      <w:rFonts w:ascii="Calibri" w:eastAsia="Calibri" w:hAnsi="Calibri" w:cs="Times New Roman"/>
    </w:rPr>
  </w:style>
  <w:style w:type="table" w:customStyle="1" w:styleId="19">
    <w:name w:val="Сетка таблицы1"/>
    <w:basedOn w:val="a2"/>
    <w:next w:val="aa"/>
    <w:rsid w:val="0078103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2"/>
    <w:next w:val="aa"/>
    <w:rsid w:val="00781037"/>
    <w:pPr>
      <w:spacing w:after="0" w:line="240" w:lineRule="auto"/>
    </w:pPr>
    <w:rPr>
      <w:rFonts w:ascii="Calibri" w:eastAsia="Calibri" w:hAnsi="Calibri" w:cs="Times New Roman"/>
      <w:kern w:val="2"/>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3"/>
    <w:uiPriority w:val="99"/>
    <w:semiHidden/>
    <w:unhideWhenUsed/>
    <w:rsid w:val="00781037"/>
  </w:style>
  <w:style w:type="numbering" w:customStyle="1" w:styleId="35">
    <w:name w:val="Нет списка3"/>
    <w:next w:val="a3"/>
    <w:uiPriority w:val="99"/>
    <w:semiHidden/>
    <w:unhideWhenUsed/>
    <w:rsid w:val="00781037"/>
  </w:style>
  <w:style w:type="numbering" w:customStyle="1" w:styleId="40">
    <w:name w:val="Нет списка4"/>
    <w:next w:val="a3"/>
    <w:uiPriority w:val="99"/>
    <w:semiHidden/>
    <w:unhideWhenUsed/>
    <w:rsid w:val="00781037"/>
  </w:style>
  <w:style w:type="numbering" w:customStyle="1" w:styleId="52">
    <w:name w:val="Нет списка5"/>
    <w:next w:val="a3"/>
    <w:uiPriority w:val="99"/>
    <w:semiHidden/>
    <w:unhideWhenUsed/>
    <w:rsid w:val="007810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List" w:uiPriority="0"/>
    <w:lsdException w:name="Title" w:semiHidden="0" w:uiPriority="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10"/>
    <w:next w:val="a0"/>
    <w:link w:val="11"/>
    <w:uiPriority w:val="9"/>
    <w:qFormat/>
    <w:rsid w:val="00781037"/>
    <w:pPr>
      <w:numPr>
        <w:numId w:val="1"/>
      </w:numPr>
      <w:outlineLvl w:val="0"/>
    </w:pPr>
    <w:rPr>
      <w:rFonts w:ascii="Times New Roman" w:eastAsia="SimSun" w:hAnsi="Times New Roman"/>
      <w:b/>
      <w:bCs/>
      <w:sz w:val="48"/>
      <w:szCs w:val="48"/>
      <w:lang w:val="x-none"/>
    </w:rPr>
  </w:style>
  <w:style w:type="paragraph" w:styleId="2">
    <w:name w:val="heading 2"/>
    <w:basedOn w:val="a"/>
    <w:next w:val="a"/>
    <w:link w:val="20"/>
    <w:uiPriority w:val="9"/>
    <w:semiHidden/>
    <w:unhideWhenUsed/>
    <w:qFormat/>
    <w:rsid w:val="00781037"/>
    <w:pPr>
      <w:keepNext/>
      <w:keepLines/>
      <w:spacing w:before="40" w:after="0" w:line="259" w:lineRule="auto"/>
      <w:outlineLvl w:val="1"/>
    </w:pPr>
    <w:rPr>
      <w:rFonts w:ascii="Calibri Light" w:eastAsia="Times New Roman" w:hAnsi="Calibri Light" w:cs="Times New Roman"/>
      <w:color w:val="2E74B5"/>
      <w:sz w:val="26"/>
      <w:szCs w:val="26"/>
    </w:rPr>
  </w:style>
  <w:style w:type="paragraph" w:styleId="3">
    <w:name w:val="heading 3"/>
    <w:basedOn w:val="a"/>
    <w:next w:val="a"/>
    <w:link w:val="30"/>
    <w:uiPriority w:val="9"/>
    <w:semiHidden/>
    <w:unhideWhenUsed/>
    <w:qFormat/>
    <w:rsid w:val="00781037"/>
    <w:pPr>
      <w:keepNext/>
      <w:keepLines/>
      <w:spacing w:before="40" w:after="0" w:line="259" w:lineRule="auto"/>
      <w:outlineLvl w:val="2"/>
    </w:pPr>
    <w:rPr>
      <w:rFonts w:ascii="Calibri Light" w:eastAsia="Times New Roman" w:hAnsi="Calibri Light" w:cs="Times New Roman"/>
      <w:color w:val="1F4D78"/>
      <w:sz w:val="24"/>
      <w:szCs w:val="24"/>
    </w:rPr>
  </w:style>
  <w:style w:type="paragraph" w:styleId="5">
    <w:name w:val="heading 5"/>
    <w:basedOn w:val="10"/>
    <w:next w:val="a0"/>
    <w:link w:val="50"/>
    <w:qFormat/>
    <w:rsid w:val="00781037"/>
    <w:pPr>
      <w:numPr>
        <w:ilvl w:val="4"/>
        <w:numId w:val="1"/>
      </w:numPr>
      <w:outlineLvl w:val="4"/>
    </w:pPr>
    <w:rPr>
      <w:rFonts w:ascii="Times New Roman" w:eastAsia="SimSun" w:hAnsi="Times New Roman"/>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2">
    <w:name w:val="Нет списка1"/>
    <w:next w:val="a3"/>
    <w:uiPriority w:val="99"/>
    <w:semiHidden/>
    <w:unhideWhenUsed/>
    <w:rsid w:val="00C312DD"/>
  </w:style>
  <w:style w:type="table" w:customStyle="1" w:styleId="TableNormal">
    <w:name w:val="Table Normal"/>
    <w:uiPriority w:val="2"/>
    <w:semiHidden/>
    <w:unhideWhenUsed/>
    <w:qFormat/>
    <w:rsid w:val="00C312D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0">
    <w:name w:val="Оглавление 11"/>
    <w:basedOn w:val="a"/>
    <w:uiPriority w:val="1"/>
    <w:qFormat/>
    <w:rsid w:val="00C312DD"/>
    <w:pPr>
      <w:widowControl w:val="0"/>
      <w:autoSpaceDE w:val="0"/>
      <w:autoSpaceDN w:val="0"/>
      <w:spacing w:before="742" w:after="0" w:line="240" w:lineRule="auto"/>
      <w:ind w:right="113"/>
      <w:jc w:val="center"/>
    </w:pPr>
    <w:rPr>
      <w:rFonts w:ascii="Times New Roman" w:eastAsia="Times New Roman" w:hAnsi="Times New Roman" w:cs="Times New Roman"/>
      <w:sz w:val="28"/>
      <w:szCs w:val="28"/>
    </w:rPr>
  </w:style>
  <w:style w:type="paragraph" w:customStyle="1" w:styleId="21">
    <w:name w:val="Оглавление 21"/>
    <w:basedOn w:val="a"/>
    <w:uiPriority w:val="1"/>
    <w:qFormat/>
    <w:rsid w:val="00C312DD"/>
    <w:pPr>
      <w:widowControl w:val="0"/>
      <w:autoSpaceDE w:val="0"/>
      <w:autoSpaceDN w:val="0"/>
      <w:spacing w:before="100" w:after="0" w:line="240" w:lineRule="auto"/>
      <w:ind w:left="422"/>
    </w:pPr>
    <w:rPr>
      <w:rFonts w:ascii="Times New Roman" w:eastAsia="Times New Roman" w:hAnsi="Times New Roman" w:cs="Times New Roman"/>
      <w:sz w:val="28"/>
      <w:szCs w:val="28"/>
    </w:rPr>
  </w:style>
  <w:style w:type="paragraph" w:customStyle="1" w:styleId="31">
    <w:name w:val="Оглавление 31"/>
    <w:basedOn w:val="a"/>
    <w:uiPriority w:val="1"/>
    <w:qFormat/>
    <w:rsid w:val="00C312DD"/>
    <w:pPr>
      <w:widowControl w:val="0"/>
      <w:autoSpaceDE w:val="0"/>
      <w:autoSpaceDN w:val="0"/>
      <w:spacing w:before="106" w:after="0" w:line="240" w:lineRule="auto"/>
      <w:ind w:left="705" w:right="533"/>
    </w:pPr>
    <w:rPr>
      <w:rFonts w:ascii="Times New Roman" w:eastAsia="Times New Roman" w:hAnsi="Times New Roman" w:cs="Times New Roman"/>
      <w:sz w:val="28"/>
      <w:szCs w:val="28"/>
    </w:rPr>
  </w:style>
  <w:style w:type="paragraph" w:styleId="a0">
    <w:name w:val="Body Text"/>
    <w:basedOn w:val="a"/>
    <w:link w:val="a4"/>
    <w:uiPriority w:val="99"/>
    <w:qFormat/>
    <w:rsid w:val="00C312DD"/>
    <w:pPr>
      <w:widowControl w:val="0"/>
      <w:autoSpaceDE w:val="0"/>
      <w:autoSpaceDN w:val="0"/>
      <w:spacing w:after="0" w:line="240" w:lineRule="auto"/>
      <w:ind w:left="422" w:firstLine="707"/>
      <w:jc w:val="both"/>
    </w:pPr>
    <w:rPr>
      <w:rFonts w:ascii="Times New Roman" w:eastAsia="Times New Roman" w:hAnsi="Times New Roman" w:cs="Times New Roman"/>
      <w:sz w:val="28"/>
      <w:szCs w:val="28"/>
    </w:rPr>
  </w:style>
  <w:style w:type="character" w:customStyle="1" w:styleId="a4">
    <w:name w:val="Основной текст Знак"/>
    <w:basedOn w:val="a1"/>
    <w:link w:val="a0"/>
    <w:uiPriority w:val="99"/>
    <w:rsid w:val="00C312DD"/>
    <w:rPr>
      <w:rFonts w:ascii="Times New Roman" w:eastAsia="Times New Roman" w:hAnsi="Times New Roman" w:cs="Times New Roman"/>
      <w:sz w:val="28"/>
      <w:szCs w:val="28"/>
    </w:rPr>
  </w:style>
  <w:style w:type="paragraph" w:customStyle="1" w:styleId="111">
    <w:name w:val="Заголовок 11"/>
    <w:basedOn w:val="a"/>
    <w:uiPriority w:val="1"/>
    <w:qFormat/>
    <w:rsid w:val="00C312DD"/>
    <w:pPr>
      <w:widowControl w:val="0"/>
      <w:autoSpaceDE w:val="0"/>
      <w:autoSpaceDN w:val="0"/>
      <w:spacing w:before="72" w:after="0" w:line="240" w:lineRule="auto"/>
      <w:ind w:left="1130" w:right="113"/>
      <w:outlineLvl w:val="1"/>
    </w:pPr>
    <w:rPr>
      <w:rFonts w:ascii="Times New Roman" w:eastAsia="Times New Roman" w:hAnsi="Times New Roman" w:cs="Times New Roman"/>
      <w:b/>
      <w:bCs/>
      <w:sz w:val="28"/>
      <w:szCs w:val="28"/>
    </w:rPr>
  </w:style>
  <w:style w:type="paragraph" w:styleId="a5">
    <w:name w:val="Title"/>
    <w:basedOn w:val="a"/>
    <w:link w:val="a6"/>
    <w:qFormat/>
    <w:rsid w:val="00C312DD"/>
    <w:pPr>
      <w:widowControl w:val="0"/>
      <w:autoSpaceDE w:val="0"/>
      <w:autoSpaceDN w:val="0"/>
      <w:spacing w:before="1" w:after="0" w:line="240" w:lineRule="auto"/>
      <w:ind w:left="711" w:right="113"/>
      <w:jc w:val="center"/>
    </w:pPr>
    <w:rPr>
      <w:rFonts w:ascii="Times New Roman" w:eastAsia="Times New Roman" w:hAnsi="Times New Roman" w:cs="Times New Roman"/>
      <w:b/>
      <w:bCs/>
      <w:sz w:val="32"/>
      <w:szCs w:val="32"/>
    </w:rPr>
  </w:style>
  <w:style w:type="character" w:customStyle="1" w:styleId="a6">
    <w:name w:val="Название Знак"/>
    <w:basedOn w:val="a1"/>
    <w:link w:val="a5"/>
    <w:uiPriority w:val="1"/>
    <w:rsid w:val="00C312DD"/>
    <w:rPr>
      <w:rFonts w:ascii="Times New Roman" w:eastAsia="Times New Roman" w:hAnsi="Times New Roman" w:cs="Times New Roman"/>
      <w:b/>
      <w:bCs/>
      <w:sz w:val="32"/>
      <w:szCs w:val="32"/>
    </w:rPr>
  </w:style>
  <w:style w:type="paragraph" w:styleId="a7">
    <w:name w:val="List Paragraph"/>
    <w:basedOn w:val="a"/>
    <w:uiPriority w:val="99"/>
    <w:qFormat/>
    <w:rsid w:val="00C312DD"/>
    <w:pPr>
      <w:widowControl w:val="0"/>
      <w:autoSpaceDE w:val="0"/>
      <w:autoSpaceDN w:val="0"/>
      <w:spacing w:after="0" w:line="240" w:lineRule="auto"/>
      <w:ind w:left="422" w:right="532" w:firstLine="707"/>
      <w:jc w:val="both"/>
    </w:pPr>
    <w:rPr>
      <w:rFonts w:ascii="Times New Roman" w:eastAsia="Times New Roman" w:hAnsi="Times New Roman" w:cs="Times New Roman"/>
    </w:rPr>
  </w:style>
  <w:style w:type="paragraph" w:customStyle="1" w:styleId="TableParagraph">
    <w:name w:val="Table Paragraph"/>
    <w:basedOn w:val="a"/>
    <w:uiPriority w:val="1"/>
    <w:qFormat/>
    <w:rsid w:val="00C312DD"/>
    <w:pPr>
      <w:widowControl w:val="0"/>
      <w:autoSpaceDE w:val="0"/>
      <w:autoSpaceDN w:val="0"/>
      <w:spacing w:after="0" w:line="240" w:lineRule="auto"/>
    </w:pPr>
    <w:rPr>
      <w:rFonts w:ascii="Times New Roman" w:eastAsia="Times New Roman" w:hAnsi="Times New Roman" w:cs="Times New Roman"/>
    </w:rPr>
  </w:style>
  <w:style w:type="paragraph" w:styleId="a8">
    <w:name w:val="Balloon Text"/>
    <w:basedOn w:val="a"/>
    <w:link w:val="a9"/>
    <w:uiPriority w:val="99"/>
    <w:semiHidden/>
    <w:unhideWhenUsed/>
    <w:rsid w:val="00C312DD"/>
    <w:pPr>
      <w:widowControl w:val="0"/>
      <w:autoSpaceDE w:val="0"/>
      <w:autoSpaceDN w:val="0"/>
      <w:spacing w:after="0" w:line="240" w:lineRule="auto"/>
    </w:pPr>
    <w:rPr>
      <w:rFonts w:ascii="Tahoma" w:eastAsia="Times New Roman" w:hAnsi="Tahoma" w:cs="Tahoma"/>
      <w:sz w:val="16"/>
      <w:szCs w:val="16"/>
    </w:rPr>
  </w:style>
  <w:style w:type="character" w:customStyle="1" w:styleId="a9">
    <w:name w:val="Текст выноски Знак"/>
    <w:basedOn w:val="a1"/>
    <w:link w:val="a8"/>
    <w:uiPriority w:val="99"/>
    <w:semiHidden/>
    <w:rsid w:val="00C312DD"/>
    <w:rPr>
      <w:rFonts w:ascii="Tahoma" w:eastAsia="Times New Roman" w:hAnsi="Tahoma" w:cs="Tahoma"/>
      <w:sz w:val="16"/>
      <w:szCs w:val="16"/>
    </w:rPr>
  </w:style>
  <w:style w:type="table" w:styleId="aa">
    <w:name w:val="Table Grid"/>
    <w:basedOn w:val="a2"/>
    <w:uiPriority w:val="39"/>
    <w:rsid w:val="00C312DD"/>
    <w:pPr>
      <w:spacing w:after="0" w:line="240" w:lineRule="auto"/>
    </w:pPr>
    <w:rPr>
      <w:rFonts w:ascii="Times New Roman" w:eastAsia="Times New Roman" w:hAnsi="Times New Roman" w:cs="Tahoma"/>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C312DD"/>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c">
    <w:name w:val="Верхний колонтитул Знак"/>
    <w:basedOn w:val="a1"/>
    <w:link w:val="ab"/>
    <w:uiPriority w:val="99"/>
    <w:rsid w:val="00C312DD"/>
    <w:rPr>
      <w:rFonts w:ascii="Times New Roman" w:eastAsia="Times New Roman" w:hAnsi="Times New Roman" w:cs="Times New Roman"/>
    </w:rPr>
  </w:style>
  <w:style w:type="paragraph" w:styleId="ad">
    <w:name w:val="footer"/>
    <w:basedOn w:val="a"/>
    <w:link w:val="ae"/>
    <w:uiPriority w:val="99"/>
    <w:unhideWhenUsed/>
    <w:rsid w:val="00C312DD"/>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e">
    <w:name w:val="Нижний колонтитул Знак"/>
    <w:basedOn w:val="a1"/>
    <w:link w:val="ad"/>
    <w:uiPriority w:val="99"/>
    <w:rsid w:val="00C312DD"/>
    <w:rPr>
      <w:rFonts w:ascii="Times New Roman" w:eastAsia="Times New Roman" w:hAnsi="Times New Roman" w:cs="Times New Roman"/>
    </w:rPr>
  </w:style>
  <w:style w:type="paragraph" w:styleId="af">
    <w:name w:val="footnote text"/>
    <w:basedOn w:val="a"/>
    <w:link w:val="af0"/>
    <w:uiPriority w:val="99"/>
    <w:unhideWhenUsed/>
    <w:rsid w:val="00C312DD"/>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0">
    <w:name w:val="Текст сноски Знак"/>
    <w:basedOn w:val="a1"/>
    <w:link w:val="af"/>
    <w:uiPriority w:val="99"/>
    <w:rsid w:val="00C312DD"/>
    <w:rPr>
      <w:rFonts w:ascii="Times New Roman" w:eastAsia="Times New Roman" w:hAnsi="Times New Roman" w:cs="Times New Roman"/>
      <w:sz w:val="20"/>
      <w:szCs w:val="20"/>
    </w:rPr>
  </w:style>
  <w:style w:type="character" w:styleId="af1">
    <w:name w:val="footnote reference"/>
    <w:basedOn w:val="a1"/>
    <w:uiPriority w:val="99"/>
    <w:unhideWhenUsed/>
    <w:rsid w:val="00C312DD"/>
    <w:rPr>
      <w:vertAlign w:val="superscript"/>
    </w:rPr>
  </w:style>
  <w:style w:type="paragraph" w:styleId="af2">
    <w:name w:val="Body Text Indent"/>
    <w:basedOn w:val="a"/>
    <w:link w:val="af3"/>
    <w:uiPriority w:val="99"/>
    <w:semiHidden/>
    <w:unhideWhenUsed/>
    <w:rsid w:val="00C312DD"/>
    <w:pPr>
      <w:widowControl w:val="0"/>
      <w:autoSpaceDE w:val="0"/>
      <w:autoSpaceDN w:val="0"/>
      <w:spacing w:after="120" w:line="240" w:lineRule="auto"/>
      <w:ind w:left="283"/>
    </w:pPr>
    <w:rPr>
      <w:rFonts w:ascii="Times New Roman" w:eastAsia="Times New Roman" w:hAnsi="Times New Roman" w:cs="Times New Roman"/>
    </w:rPr>
  </w:style>
  <w:style w:type="character" w:customStyle="1" w:styleId="af3">
    <w:name w:val="Основной текст с отступом Знак"/>
    <w:basedOn w:val="a1"/>
    <w:link w:val="af2"/>
    <w:uiPriority w:val="99"/>
    <w:semiHidden/>
    <w:rsid w:val="00C312DD"/>
    <w:rPr>
      <w:rFonts w:ascii="Times New Roman" w:eastAsia="Times New Roman" w:hAnsi="Times New Roman" w:cs="Times New Roman"/>
    </w:rPr>
  </w:style>
  <w:style w:type="character" w:styleId="af4">
    <w:name w:val="Hyperlink"/>
    <w:uiPriority w:val="99"/>
    <w:rsid w:val="00C312DD"/>
    <w:rPr>
      <w:color w:val="0000FF"/>
      <w:u w:val="single"/>
    </w:rPr>
  </w:style>
  <w:style w:type="paragraph" w:customStyle="1" w:styleId="Default">
    <w:name w:val="Default"/>
    <w:rsid w:val="00C312D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5">
    <w:name w:val="Символ сноски"/>
    <w:rsid w:val="00D57AA5"/>
  </w:style>
  <w:style w:type="character" w:customStyle="1" w:styleId="11">
    <w:name w:val="Заголовок 1 Знак"/>
    <w:basedOn w:val="a1"/>
    <w:link w:val="1"/>
    <w:uiPriority w:val="9"/>
    <w:rsid w:val="00781037"/>
    <w:rPr>
      <w:rFonts w:ascii="Times New Roman" w:eastAsia="SimSun" w:hAnsi="Times New Roman" w:cs="Lucida Sans"/>
      <w:b/>
      <w:bCs/>
      <w:sz w:val="48"/>
      <w:szCs w:val="48"/>
      <w:lang w:val="x-none" w:eastAsia="hi-IN" w:bidi="hi-IN"/>
    </w:rPr>
  </w:style>
  <w:style w:type="character" w:customStyle="1" w:styleId="20">
    <w:name w:val="Заголовок 2 Знак"/>
    <w:basedOn w:val="a1"/>
    <w:link w:val="2"/>
    <w:uiPriority w:val="9"/>
    <w:semiHidden/>
    <w:rsid w:val="00781037"/>
    <w:rPr>
      <w:rFonts w:ascii="Calibri Light" w:eastAsia="Times New Roman" w:hAnsi="Calibri Light" w:cs="Times New Roman"/>
      <w:color w:val="2E74B5"/>
      <w:sz w:val="26"/>
      <w:szCs w:val="26"/>
    </w:rPr>
  </w:style>
  <w:style w:type="character" w:customStyle="1" w:styleId="30">
    <w:name w:val="Заголовок 3 Знак"/>
    <w:basedOn w:val="a1"/>
    <w:link w:val="3"/>
    <w:uiPriority w:val="9"/>
    <w:semiHidden/>
    <w:rsid w:val="00781037"/>
    <w:rPr>
      <w:rFonts w:ascii="Calibri Light" w:eastAsia="Times New Roman" w:hAnsi="Calibri Light" w:cs="Times New Roman"/>
      <w:color w:val="1F4D78"/>
      <w:sz w:val="24"/>
      <w:szCs w:val="24"/>
    </w:rPr>
  </w:style>
  <w:style w:type="character" w:customStyle="1" w:styleId="50">
    <w:name w:val="Заголовок 5 Знак"/>
    <w:basedOn w:val="a1"/>
    <w:link w:val="5"/>
    <w:rsid w:val="00781037"/>
    <w:rPr>
      <w:rFonts w:ascii="Times New Roman" w:eastAsia="SimSun" w:hAnsi="Times New Roman" w:cs="Lucida Sans"/>
      <w:b/>
      <w:bCs/>
      <w:sz w:val="20"/>
      <w:szCs w:val="20"/>
      <w:lang w:eastAsia="hi-IN" w:bidi="hi-IN"/>
    </w:rPr>
  </w:style>
  <w:style w:type="numbering" w:customStyle="1" w:styleId="22">
    <w:name w:val="Нет списка2"/>
    <w:next w:val="a3"/>
    <w:uiPriority w:val="99"/>
    <w:semiHidden/>
    <w:unhideWhenUsed/>
    <w:rsid w:val="00781037"/>
  </w:style>
  <w:style w:type="character" w:customStyle="1" w:styleId="WW8Num1z0">
    <w:name w:val="WW8Num1z0"/>
    <w:rsid w:val="00781037"/>
  </w:style>
  <w:style w:type="character" w:customStyle="1" w:styleId="WW8Num1z1">
    <w:name w:val="WW8Num1z1"/>
    <w:rsid w:val="00781037"/>
  </w:style>
  <w:style w:type="character" w:customStyle="1" w:styleId="WW8Num1z2">
    <w:name w:val="WW8Num1z2"/>
    <w:rsid w:val="00781037"/>
  </w:style>
  <w:style w:type="character" w:customStyle="1" w:styleId="WW8Num1z3">
    <w:name w:val="WW8Num1z3"/>
    <w:rsid w:val="00781037"/>
  </w:style>
  <w:style w:type="character" w:customStyle="1" w:styleId="WW8Num1z4">
    <w:name w:val="WW8Num1z4"/>
    <w:rsid w:val="00781037"/>
  </w:style>
  <w:style w:type="character" w:customStyle="1" w:styleId="WW8Num1z5">
    <w:name w:val="WW8Num1z5"/>
    <w:rsid w:val="00781037"/>
  </w:style>
  <w:style w:type="character" w:customStyle="1" w:styleId="WW8Num1z6">
    <w:name w:val="WW8Num1z6"/>
    <w:rsid w:val="00781037"/>
  </w:style>
  <w:style w:type="character" w:customStyle="1" w:styleId="WW8Num1z7">
    <w:name w:val="WW8Num1z7"/>
    <w:rsid w:val="00781037"/>
  </w:style>
  <w:style w:type="character" w:customStyle="1" w:styleId="WW8Num1z8">
    <w:name w:val="WW8Num1z8"/>
    <w:rsid w:val="00781037"/>
  </w:style>
  <w:style w:type="character" w:customStyle="1" w:styleId="WW8Num2z0">
    <w:name w:val="WW8Num2z0"/>
    <w:rsid w:val="00781037"/>
    <w:rPr>
      <w:rFonts w:eastAsia="Times New Roman" w:cs="Times New Roman"/>
      <w:sz w:val="28"/>
      <w:szCs w:val="28"/>
      <w:lang w:val="en-US"/>
    </w:rPr>
  </w:style>
  <w:style w:type="character" w:customStyle="1" w:styleId="WW8Num2z1">
    <w:name w:val="WW8Num2z1"/>
    <w:rsid w:val="00781037"/>
  </w:style>
  <w:style w:type="character" w:customStyle="1" w:styleId="WW8Num2z2">
    <w:name w:val="WW8Num2z2"/>
    <w:rsid w:val="00781037"/>
    <w:rPr>
      <w:color w:val="000000"/>
      <w:sz w:val="28"/>
      <w:szCs w:val="28"/>
      <w:shd w:val="clear" w:color="auto" w:fill="auto"/>
    </w:rPr>
  </w:style>
  <w:style w:type="character" w:customStyle="1" w:styleId="WW8Num2z3">
    <w:name w:val="WW8Num2z3"/>
    <w:rsid w:val="00781037"/>
  </w:style>
  <w:style w:type="character" w:customStyle="1" w:styleId="WW8Num2z4">
    <w:name w:val="WW8Num2z4"/>
    <w:rsid w:val="00781037"/>
  </w:style>
  <w:style w:type="character" w:customStyle="1" w:styleId="WW8Num2z5">
    <w:name w:val="WW8Num2z5"/>
    <w:rsid w:val="00781037"/>
  </w:style>
  <w:style w:type="character" w:customStyle="1" w:styleId="WW8Num2z6">
    <w:name w:val="WW8Num2z6"/>
    <w:rsid w:val="00781037"/>
  </w:style>
  <w:style w:type="character" w:customStyle="1" w:styleId="WW8Num2z7">
    <w:name w:val="WW8Num2z7"/>
    <w:rsid w:val="00781037"/>
  </w:style>
  <w:style w:type="character" w:customStyle="1" w:styleId="WW8Num2z8">
    <w:name w:val="WW8Num2z8"/>
    <w:rsid w:val="00781037"/>
  </w:style>
  <w:style w:type="character" w:customStyle="1" w:styleId="WW8Num3z0">
    <w:name w:val="WW8Num3z0"/>
    <w:rsid w:val="00781037"/>
    <w:rPr>
      <w:rFonts w:eastAsia="Times New Roman" w:cs="Times New Roman"/>
      <w:sz w:val="28"/>
      <w:szCs w:val="28"/>
    </w:rPr>
  </w:style>
  <w:style w:type="character" w:customStyle="1" w:styleId="WW8Num3z1">
    <w:name w:val="WW8Num3z1"/>
    <w:rsid w:val="00781037"/>
  </w:style>
  <w:style w:type="character" w:customStyle="1" w:styleId="WW8Num3z2">
    <w:name w:val="WW8Num3z2"/>
    <w:rsid w:val="00781037"/>
  </w:style>
  <w:style w:type="character" w:customStyle="1" w:styleId="WW8Num3z3">
    <w:name w:val="WW8Num3z3"/>
    <w:rsid w:val="00781037"/>
  </w:style>
  <w:style w:type="character" w:customStyle="1" w:styleId="WW8Num3z4">
    <w:name w:val="WW8Num3z4"/>
    <w:rsid w:val="00781037"/>
  </w:style>
  <w:style w:type="character" w:customStyle="1" w:styleId="WW8Num3z5">
    <w:name w:val="WW8Num3z5"/>
    <w:rsid w:val="00781037"/>
  </w:style>
  <w:style w:type="character" w:customStyle="1" w:styleId="WW8Num3z6">
    <w:name w:val="WW8Num3z6"/>
    <w:rsid w:val="00781037"/>
  </w:style>
  <w:style w:type="character" w:customStyle="1" w:styleId="WW8Num3z7">
    <w:name w:val="WW8Num3z7"/>
    <w:rsid w:val="00781037"/>
  </w:style>
  <w:style w:type="character" w:customStyle="1" w:styleId="WW8Num3z8">
    <w:name w:val="WW8Num3z8"/>
    <w:rsid w:val="00781037"/>
  </w:style>
  <w:style w:type="character" w:customStyle="1" w:styleId="WW8Num4z0">
    <w:name w:val="WW8Num4z0"/>
    <w:rsid w:val="00781037"/>
    <w:rPr>
      <w:rFonts w:eastAsia="Times New Roman" w:cs="Times New Roman"/>
      <w:sz w:val="28"/>
      <w:szCs w:val="28"/>
    </w:rPr>
  </w:style>
  <w:style w:type="character" w:customStyle="1" w:styleId="WW8Num4z1">
    <w:name w:val="WW8Num4z1"/>
    <w:rsid w:val="00781037"/>
  </w:style>
  <w:style w:type="character" w:customStyle="1" w:styleId="WW8Num4z2">
    <w:name w:val="WW8Num4z2"/>
    <w:rsid w:val="00781037"/>
  </w:style>
  <w:style w:type="character" w:customStyle="1" w:styleId="WW8Num4z3">
    <w:name w:val="WW8Num4z3"/>
    <w:rsid w:val="00781037"/>
  </w:style>
  <w:style w:type="character" w:customStyle="1" w:styleId="WW8Num4z4">
    <w:name w:val="WW8Num4z4"/>
    <w:rsid w:val="00781037"/>
  </w:style>
  <w:style w:type="character" w:customStyle="1" w:styleId="WW8Num4z5">
    <w:name w:val="WW8Num4z5"/>
    <w:rsid w:val="00781037"/>
  </w:style>
  <w:style w:type="character" w:customStyle="1" w:styleId="WW8Num4z6">
    <w:name w:val="WW8Num4z6"/>
    <w:rsid w:val="00781037"/>
  </w:style>
  <w:style w:type="character" w:customStyle="1" w:styleId="WW8Num4z7">
    <w:name w:val="WW8Num4z7"/>
    <w:rsid w:val="00781037"/>
  </w:style>
  <w:style w:type="character" w:customStyle="1" w:styleId="WW8Num4z8">
    <w:name w:val="WW8Num4z8"/>
    <w:rsid w:val="00781037"/>
  </w:style>
  <w:style w:type="character" w:customStyle="1" w:styleId="WW8Num5z0">
    <w:name w:val="WW8Num5z0"/>
    <w:rsid w:val="00781037"/>
    <w:rPr>
      <w:rFonts w:eastAsia="Times New Roman" w:cs="Times New Roman"/>
      <w:sz w:val="28"/>
      <w:szCs w:val="28"/>
    </w:rPr>
  </w:style>
  <w:style w:type="character" w:customStyle="1" w:styleId="WW8Num6z0">
    <w:name w:val="WW8Num6z0"/>
    <w:rsid w:val="00781037"/>
    <w:rPr>
      <w:rFonts w:eastAsia="Times New Roman" w:cs="Times New Roman"/>
      <w:sz w:val="28"/>
      <w:szCs w:val="28"/>
    </w:rPr>
  </w:style>
  <w:style w:type="character" w:customStyle="1" w:styleId="WW8Num6z1">
    <w:name w:val="WW8Num6z1"/>
    <w:rsid w:val="00781037"/>
  </w:style>
  <w:style w:type="character" w:customStyle="1" w:styleId="WW8Num6z2">
    <w:name w:val="WW8Num6z2"/>
    <w:rsid w:val="00781037"/>
  </w:style>
  <w:style w:type="character" w:customStyle="1" w:styleId="WW8Num6z3">
    <w:name w:val="WW8Num6z3"/>
    <w:rsid w:val="00781037"/>
  </w:style>
  <w:style w:type="character" w:customStyle="1" w:styleId="WW8Num6z4">
    <w:name w:val="WW8Num6z4"/>
    <w:rsid w:val="00781037"/>
  </w:style>
  <w:style w:type="character" w:customStyle="1" w:styleId="WW8Num6z5">
    <w:name w:val="WW8Num6z5"/>
    <w:rsid w:val="00781037"/>
  </w:style>
  <w:style w:type="character" w:customStyle="1" w:styleId="WW8Num6z6">
    <w:name w:val="WW8Num6z6"/>
    <w:rsid w:val="00781037"/>
  </w:style>
  <w:style w:type="character" w:customStyle="1" w:styleId="WW8Num6z7">
    <w:name w:val="WW8Num6z7"/>
    <w:rsid w:val="00781037"/>
  </w:style>
  <w:style w:type="character" w:customStyle="1" w:styleId="WW8Num6z8">
    <w:name w:val="WW8Num6z8"/>
    <w:rsid w:val="00781037"/>
  </w:style>
  <w:style w:type="character" w:customStyle="1" w:styleId="WW8Num7z0">
    <w:name w:val="WW8Num7z0"/>
    <w:rsid w:val="00781037"/>
  </w:style>
  <w:style w:type="character" w:customStyle="1" w:styleId="WW8Num7z1">
    <w:name w:val="WW8Num7z1"/>
    <w:rsid w:val="00781037"/>
  </w:style>
  <w:style w:type="character" w:customStyle="1" w:styleId="WW8Num7z2">
    <w:name w:val="WW8Num7z2"/>
    <w:rsid w:val="00781037"/>
    <w:rPr>
      <w:rFonts w:eastAsia="Times New Roman" w:cs="Times New Roman"/>
      <w:color w:val="000000"/>
      <w:sz w:val="28"/>
      <w:szCs w:val="28"/>
      <w:lang w:val="ru-RU"/>
    </w:rPr>
  </w:style>
  <w:style w:type="character" w:customStyle="1" w:styleId="WW8Num7z3">
    <w:name w:val="WW8Num7z3"/>
    <w:rsid w:val="00781037"/>
  </w:style>
  <w:style w:type="character" w:customStyle="1" w:styleId="WW8Num7z4">
    <w:name w:val="WW8Num7z4"/>
    <w:rsid w:val="00781037"/>
  </w:style>
  <w:style w:type="character" w:customStyle="1" w:styleId="WW8Num7z5">
    <w:name w:val="WW8Num7z5"/>
    <w:rsid w:val="00781037"/>
  </w:style>
  <w:style w:type="character" w:customStyle="1" w:styleId="WW8Num7z6">
    <w:name w:val="WW8Num7z6"/>
    <w:rsid w:val="00781037"/>
  </w:style>
  <w:style w:type="character" w:customStyle="1" w:styleId="WW8Num7z7">
    <w:name w:val="WW8Num7z7"/>
    <w:rsid w:val="00781037"/>
  </w:style>
  <w:style w:type="character" w:customStyle="1" w:styleId="WW8Num7z8">
    <w:name w:val="WW8Num7z8"/>
    <w:rsid w:val="00781037"/>
  </w:style>
  <w:style w:type="character" w:customStyle="1" w:styleId="WW8Num8z0">
    <w:name w:val="WW8Num8z0"/>
    <w:rsid w:val="00781037"/>
  </w:style>
  <w:style w:type="character" w:customStyle="1" w:styleId="WW8Num8z1">
    <w:name w:val="WW8Num8z1"/>
    <w:rsid w:val="00781037"/>
  </w:style>
  <w:style w:type="character" w:customStyle="1" w:styleId="WW8Num8z2">
    <w:name w:val="WW8Num8z2"/>
    <w:rsid w:val="00781037"/>
    <w:rPr>
      <w:rFonts w:eastAsia="Times New Roman" w:cs="Times New Roman"/>
      <w:color w:val="000000"/>
      <w:sz w:val="28"/>
      <w:szCs w:val="28"/>
    </w:rPr>
  </w:style>
  <w:style w:type="character" w:customStyle="1" w:styleId="WW8Num8z3">
    <w:name w:val="WW8Num8z3"/>
    <w:rsid w:val="00781037"/>
  </w:style>
  <w:style w:type="character" w:customStyle="1" w:styleId="WW8Num8z4">
    <w:name w:val="WW8Num8z4"/>
    <w:rsid w:val="00781037"/>
  </w:style>
  <w:style w:type="character" w:customStyle="1" w:styleId="WW8Num8z5">
    <w:name w:val="WW8Num8z5"/>
    <w:rsid w:val="00781037"/>
  </w:style>
  <w:style w:type="character" w:customStyle="1" w:styleId="WW8Num8z6">
    <w:name w:val="WW8Num8z6"/>
    <w:rsid w:val="00781037"/>
  </w:style>
  <w:style w:type="character" w:customStyle="1" w:styleId="WW8Num8z7">
    <w:name w:val="WW8Num8z7"/>
    <w:rsid w:val="00781037"/>
  </w:style>
  <w:style w:type="character" w:customStyle="1" w:styleId="WW8Num8z8">
    <w:name w:val="WW8Num8z8"/>
    <w:rsid w:val="00781037"/>
  </w:style>
  <w:style w:type="character" w:customStyle="1" w:styleId="WW8Num9z0">
    <w:name w:val="WW8Num9z0"/>
    <w:rsid w:val="00781037"/>
    <w:rPr>
      <w:rFonts w:cs="Times New Roman"/>
      <w:caps w:val="0"/>
      <w:smallCaps w:val="0"/>
      <w:color w:val="212529"/>
      <w:sz w:val="28"/>
      <w:szCs w:val="28"/>
      <w:shd w:val="clear" w:color="auto" w:fill="FFFF00"/>
      <w:lang w:val="ru-RU"/>
    </w:rPr>
  </w:style>
  <w:style w:type="character" w:customStyle="1" w:styleId="WW8Num9z1">
    <w:name w:val="WW8Num9z1"/>
    <w:rsid w:val="00781037"/>
  </w:style>
  <w:style w:type="character" w:customStyle="1" w:styleId="WW8Num9z2">
    <w:name w:val="WW8Num9z2"/>
    <w:rsid w:val="00781037"/>
  </w:style>
  <w:style w:type="character" w:customStyle="1" w:styleId="WW8Num9z3">
    <w:name w:val="WW8Num9z3"/>
    <w:rsid w:val="00781037"/>
  </w:style>
  <w:style w:type="character" w:customStyle="1" w:styleId="WW8Num9z4">
    <w:name w:val="WW8Num9z4"/>
    <w:rsid w:val="00781037"/>
  </w:style>
  <w:style w:type="character" w:customStyle="1" w:styleId="WW8Num9z5">
    <w:name w:val="WW8Num9z5"/>
    <w:rsid w:val="00781037"/>
  </w:style>
  <w:style w:type="character" w:customStyle="1" w:styleId="WW8Num9z6">
    <w:name w:val="WW8Num9z6"/>
    <w:rsid w:val="00781037"/>
  </w:style>
  <w:style w:type="character" w:customStyle="1" w:styleId="WW8Num9z7">
    <w:name w:val="WW8Num9z7"/>
    <w:rsid w:val="00781037"/>
  </w:style>
  <w:style w:type="character" w:customStyle="1" w:styleId="WW8Num9z8">
    <w:name w:val="WW8Num9z8"/>
    <w:rsid w:val="00781037"/>
  </w:style>
  <w:style w:type="character" w:customStyle="1" w:styleId="WW8Num10z0">
    <w:name w:val="WW8Num10z0"/>
    <w:rsid w:val="00781037"/>
  </w:style>
  <w:style w:type="character" w:customStyle="1" w:styleId="WW8Num11z0">
    <w:name w:val="WW8Num11z0"/>
    <w:rsid w:val="00781037"/>
  </w:style>
  <w:style w:type="character" w:customStyle="1" w:styleId="WW8Num12z0">
    <w:name w:val="WW8Num12z0"/>
    <w:rsid w:val="00781037"/>
    <w:rPr>
      <w:rFonts w:ascii="Symbol" w:eastAsia="Times New Roman" w:hAnsi="Symbol" w:cs="OpenSymbol"/>
      <w:color w:val="000000"/>
      <w:sz w:val="28"/>
      <w:szCs w:val="28"/>
    </w:rPr>
  </w:style>
  <w:style w:type="character" w:customStyle="1" w:styleId="WW8Num12z1">
    <w:name w:val="WW8Num12z1"/>
    <w:rsid w:val="00781037"/>
  </w:style>
  <w:style w:type="character" w:customStyle="1" w:styleId="WW8Num12z2">
    <w:name w:val="WW8Num12z2"/>
    <w:rsid w:val="00781037"/>
    <w:rPr>
      <w:sz w:val="28"/>
      <w:szCs w:val="28"/>
    </w:rPr>
  </w:style>
  <w:style w:type="character" w:customStyle="1" w:styleId="WW8Num12z3">
    <w:name w:val="WW8Num12z3"/>
    <w:rsid w:val="00781037"/>
  </w:style>
  <w:style w:type="character" w:customStyle="1" w:styleId="WW8Num12z4">
    <w:name w:val="WW8Num12z4"/>
    <w:rsid w:val="00781037"/>
  </w:style>
  <w:style w:type="character" w:customStyle="1" w:styleId="WW8Num12z5">
    <w:name w:val="WW8Num12z5"/>
    <w:rsid w:val="00781037"/>
  </w:style>
  <w:style w:type="character" w:customStyle="1" w:styleId="WW8Num12z6">
    <w:name w:val="WW8Num12z6"/>
    <w:rsid w:val="00781037"/>
  </w:style>
  <w:style w:type="character" w:customStyle="1" w:styleId="WW8Num12z7">
    <w:name w:val="WW8Num12z7"/>
    <w:rsid w:val="00781037"/>
  </w:style>
  <w:style w:type="character" w:customStyle="1" w:styleId="WW8Num12z8">
    <w:name w:val="WW8Num12z8"/>
    <w:rsid w:val="00781037"/>
  </w:style>
  <w:style w:type="character" w:customStyle="1" w:styleId="WW8Num13z0">
    <w:name w:val="WW8Num13z0"/>
    <w:rsid w:val="00781037"/>
  </w:style>
  <w:style w:type="character" w:customStyle="1" w:styleId="WW8Num13z1">
    <w:name w:val="WW8Num13z1"/>
    <w:rsid w:val="00781037"/>
  </w:style>
  <w:style w:type="character" w:customStyle="1" w:styleId="WW8Num13z2">
    <w:name w:val="WW8Num13z2"/>
    <w:rsid w:val="00781037"/>
    <w:rPr>
      <w:sz w:val="28"/>
      <w:szCs w:val="28"/>
    </w:rPr>
  </w:style>
  <w:style w:type="character" w:customStyle="1" w:styleId="WW8Num13z3">
    <w:name w:val="WW8Num13z3"/>
    <w:rsid w:val="00781037"/>
  </w:style>
  <w:style w:type="character" w:customStyle="1" w:styleId="WW8Num13z4">
    <w:name w:val="WW8Num13z4"/>
    <w:rsid w:val="00781037"/>
  </w:style>
  <w:style w:type="character" w:customStyle="1" w:styleId="WW8Num13z5">
    <w:name w:val="WW8Num13z5"/>
    <w:rsid w:val="00781037"/>
  </w:style>
  <w:style w:type="character" w:customStyle="1" w:styleId="WW8Num13z6">
    <w:name w:val="WW8Num13z6"/>
    <w:rsid w:val="00781037"/>
  </w:style>
  <w:style w:type="character" w:customStyle="1" w:styleId="WW8Num13z7">
    <w:name w:val="WW8Num13z7"/>
    <w:rsid w:val="00781037"/>
  </w:style>
  <w:style w:type="character" w:customStyle="1" w:styleId="WW8Num13z8">
    <w:name w:val="WW8Num13z8"/>
    <w:rsid w:val="00781037"/>
  </w:style>
  <w:style w:type="character" w:customStyle="1" w:styleId="WW8Num14z0">
    <w:name w:val="WW8Num14z0"/>
    <w:rsid w:val="00781037"/>
    <w:rPr>
      <w:rFonts w:ascii="Symbol" w:hAnsi="Symbol" w:cs="OpenSymbol"/>
      <w:sz w:val="28"/>
      <w:szCs w:val="28"/>
    </w:rPr>
  </w:style>
  <w:style w:type="character" w:customStyle="1" w:styleId="WW8Num14z1">
    <w:name w:val="WW8Num14z1"/>
    <w:rsid w:val="00781037"/>
  </w:style>
  <w:style w:type="character" w:customStyle="1" w:styleId="WW8Num14z2">
    <w:name w:val="WW8Num14z2"/>
    <w:rsid w:val="00781037"/>
    <w:rPr>
      <w:rFonts w:eastAsia="Times New Roman" w:cs="Times New Roman"/>
      <w:sz w:val="28"/>
      <w:szCs w:val="28"/>
    </w:rPr>
  </w:style>
  <w:style w:type="character" w:customStyle="1" w:styleId="WW8Num14z3">
    <w:name w:val="WW8Num14z3"/>
    <w:rsid w:val="00781037"/>
  </w:style>
  <w:style w:type="character" w:customStyle="1" w:styleId="WW8Num14z4">
    <w:name w:val="WW8Num14z4"/>
    <w:rsid w:val="00781037"/>
  </w:style>
  <w:style w:type="character" w:customStyle="1" w:styleId="WW8Num14z5">
    <w:name w:val="WW8Num14z5"/>
    <w:rsid w:val="00781037"/>
  </w:style>
  <w:style w:type="character" w:customStyle="1" w:styleId="WW8Num14z6">
    <w:name w:val="WW8Num14z6"/>
    <w:rsid w:val="00781037"/>
  </w:style>
  <w:style w:type="character" w:customStyle="1" w:styleId="WW8Num14z7">
    <w:name w:val="WW8Num14z7"/>
    <w:rsid w:val="00781037"/>
  </w:style>
  <w:style w:type="character" w:customStyle="1" w:styleId="WW8Num14z8">
    <w:name w:val="WW8Num14z8"/>
    <w:rsid w:val="00781037"/>
  </w:style>
  <w:style w:type="character" w:customStyle="1" w:styleId="WW8Num15z0">
    <w:name w:val="WW8Num15z0"/>
    <w:rsid w:val="00781037"/>
    <w:rPr>
      <w:rFonts w:ascii="Symbol" w:hAnsi="Symbol" w:cs="OpenSymbol"/>
    </w:rPr>
  </w:style>
  <w:style w:type="character" w:customStyle="1" w:styleId="WW8Num15z1">
    <w:name w:val="WW8Num15z1"/>
    <w:rsid w:val="00781037"/>
  </w:style>
  <w:style w:type="character" w:customStyle="1" w:styleId="WW8Num15z2">
    <w:name w:val="WW8Num15z2"/>
    <w:rsid w:val="00781037"/>
    <w:rPr>
      <w:rFonts w:eastAsia="Times New Roman" w:cs="Times New Roman"/>
      <w:sz w:val="28"/>
      <w:szCs w:val="28"/>
    </w:rPr>
  </w:style>
  <w:style w:type="character" w:customStyle="1" w:styleId="WW8Num15z3">
    <w:name w:val="WW8Num15z3"/>
    <w:rsid w:val="00781037"/>
  </w:style>
  <w:style w:type="character" w:customStyle="1" w:styleId="WW8Num15z4">
    <w:name w:val="WW8Num15z4"/>
    <w:rsid w:val="00781037"/>
  </w:style>
  <w:style w:type="character" w:customStyle="1" w:styleId="WW8Num15z5">
    <w:name w:val="WW8Num15z5"/>
    <w:rsid w:val="00781037"/>
  </w:style>
  <w:style w:type="character" w:customStyle="1" w:styleId="WW8Num15z6">
    <w:name w:val="WW8Num15z6"/>
    <w:rsid w:val="00781037"/>
  </w:style>
  <w:style w:type="character" w:customStyle="1" w:styleId="WW8Num15z7">
    <w:name w:val="WW8Num15z7"/>
    <w:rsid w:val="00781037"/>
  </w:style>
  <w:style w:type="character" w:customStyle="1" w:styleId="WW8Num15z8">
    <w:name w:val="WW8Num15z8"/>
    <w:rsid w:val="00781037"/>
  </w:style>
  <w:style w:type="character" w:customStyle="1" w:styleId="WW8Num16z0">
    <w:name w:val="WW8Num16z0"/>
    <w:rsid w:val="00781037"/>
  </w:style>
  <w:style w:type="character" w:customStyle="1" w:styleId="WW8Num16z1">
    <w:name w:val="WW8Num16z1"/>
    <w:rsid w:val="00781037"/>
  </w:style>
  <w:style w:type="character" w:customStyle="1" w:styleId="WW8Num16z2">
    <w:name w:val="WW8Num16z2"/>
    <w:rsid w:val="00781037"/>
    <w:rPr>
      <w:sz w:val="28"/>
      <w:szCs w:val="28"/>
    </w:rPr>
  </w:style>
  <w:style w:type="character" w:customStyle="1" w:styleId="WW8Num16z3">
    <w:name w:val="WW8Num16z3"/>
    <w:rsid w:val="00781037"/>
  </w:style>
  <w:style w:type="character" w:customStyle="1" w:styleId="WW8Num16z4">
    <w:name w:val="WW8Num16z4"/>
    <w:rsid w:val="00781037"/>
  </w:style>
  <w:style w:type="character" w:customStyle="1" w:styleId="WW8Num16z5">
    <w:name w:val="WW8Num16z5"/>
    <w:rsid w:val="00781037"/>
  </w:style>
  <w:style w:type="character" w:customStyle="1" w:styleId="WW8Num16z6">
    <w:name w:val="WW8Num16z6"/>
    <w:rsid w:val="00781037"/>
  </w:style>
  <w:style w:type="character" w:customStyle="1" w:styleId="WW8Num16z7">
    <w:name w:val="WW8Num16z7"/>
    <w:rsid w:val="00781037"/>
  </w:style>
  <w:style w:type="character" w:customStyle="1" w:styleId="WW8Num16z8">
    <w:name w:val="WW8Num16z8"/>
    <w:rsid w:val="00781037"/>
  </w:style>
  <w:style w:type="character" w:customStyle="1" w:styleId="WW8Num17z0">
    <w:name w:val="WW8Num17z0"/>
    <w:rsid w:val="00781037"/>
  </w:style>
  <w:style w:type="character" w:customStyle="1" w:styleId="WW8Num17z1">
    <w:name w:val="WW8Num17z1"/>
    <w:rsid w:val="00781037"/>
  </w:style>
  <w:style w:type="character" w:customStyle="1" w:styleId="WW8Num17z2">
    <w:name w:val="WW8Num17z2"/>
    <w:rsid w:val="00781037"/>
    <w:rPr>
      <w:sz w:val="28"/>
      <w:szCs w:val="28"/>
    </w:rPr>
  </w:style>
  <w:style w:type="character" w:customStyle="1" w:styleId="WW8Num17z3">
    <w:name w:val="WW8Num17z3"/>
    <w:rsid w:val="00781037"/>
  </w:style>
  <w:style w:type="character" w:customStyle="1" w:styleId="WW8Num17z4">
    <w:name w:val="WW8Num17z4"/>
    <w:rsid w:val="00781037"/>
  </w:style>
  <w:style w:type="character" w:customStyle="1" w:styleId="WW8Num17z5">
    <w:name w:val="WW8Num17z5"/>
    <w:rsid w:val="00781037"/>
  </w:style>
  <w:style w:type="character" w:customStyle="1" w:styleId="WW8Num17z6">
    <w:name w:val="WW8Num17z6"/>
    <w:rsid w:val="00781037"/>
  </w:style>
  <w:style w:type="character" w:customStyle="1" w:styleId="WW8Num17z7">
    <w:name w:val="WW8Num17z7"/>
    <w:rsid w:val="00781037"/>
  </w:style>
  <w:style w:type="character" w:customStyle="1" w:styleId="WW8Num17z8">
    <w:name w:val="WW8Num17z8"/>
    <w:rsid w:val="00781037"/>
  </w:style>
  <w:style w:type="character" w:customStyle="1" w:styleId="WW8Num18z0">
    <w:name w:val="WW8Num18z0"/>
    <w:rsid w:val="00781037"/>
  </w:style>
  <w:style w:type="character" w:customStyle="1" w:styleId="WW8Num18z1">
    <w:name w:val="WW8Num18z1"/>
    <w:rsid w:val="00781037"/>
  </w:style>
  <w:style w:type="character" w:customStyle="1" w:styleId="WW8Num18z2">
    <w:name w:val="WW8Num18z2"/>
    <w:rsid w:val="00781037"/>
    <w:rPr>
      <w:sz w:val="28"/>
      <w:szCs w:val="28"/>
    </w:rPr>
  </w:style>
  <w:style w:type="character" w:customStyle="1" w:styleId="WW8Num18z3">
    <w:name w:val="WW8Num18z3"/>
    <w:rsid w:val="00781037"/>
  </w:style>
  <w:style w:type="character" w:customStyle="1" w:styleId="WW8Num18z4">
    <w:name w:val="WW8Num18z4"/>
    <w:rsid w:val="00781037"/>
  </w:style>
  <w:style w:type="character" w:customStyle="1" w:styleId="WW8Num18z5">
    <w:name w:val="WW8Num18z5"/>
    <w:rsid w:val="00781037"/>
  </w:style>
  <w:style w:type="character" w:customStyle="1" w:styleId="WW8Num18z6">
    <w:name w:val="WW8Num18z6"/>
    <w:rsid w:val="00781037"/>
  </w:style>
  <w:style w:type="character" w:customStyle="1" w:styleId="WW8Num18z7">
    <w:name w:val="WW8Num18z7"/>
    <w:rsid w:val="00781037"/>
  </w:style>
  <w:style w:type="character" w:customStyle="1" w:styleId="WW8Num18z8">
    <w:name w:val="WW8Num18z8"/>
    <w:rsid w:val="00781037"/>
  </w:style>
  <w:style w:type="character" w:customStyle="1" w:styleId="WW8Num19z0">
    <w:name w:val="WW8Num19z0"/>
    <w:rsid w:val="00781037"/>
  </w:style>
  <w:style w:type="character" w:customStyle="1" w:styleId="WW8Num19z1">
    <w:name w:val="WW8Num19z1"/>
    <w:rsid w:val="00781037"/>
  </w:style>
  <w:style w:type="character" w:customStyle="1" w:styleId="WW8Num19z2">
    <w:name w:val="WW8Num19z2"/>
    <w:rsid w:val="00781037"/>
    <w:rPr>
      <w:rFonts w:eastAsia="Times New Roman" w:cs="Times New Roman"/>
      <w:b w:val="0"/>
      <w:bCs w:val="0"/>
      <w:color w:val="auto"/>
      <w:sz w:val="28"/>
      <w:szCs w:val="28"/>
      <w:lang w:val="ru-RU"/>
    </w:rPr>
  </w:style>
  <w:style w:type="character" w:customStyle="1" w:styleId="WW8Num19z3">
    <w:name w:val="WW8Num19z3"/>
    <w:rsid w:val="00781037"/>
  </w:style>
  <w:style w:type="character" w:customStyle="1" w:styleId="WW8Num19z4">
    <w:name w:val="WW8Num19z4"/>
    <w:rsid w:val="00781037"/>
  </w:style>
  <w:style w:type="character" w:customStyle="1" w:styleId="WW8Num19z5">
    <w:name w:val="WW8Num19z5"/>
    <w:rsid w:val="00781037"/>
  </w:style>
  <w:style w:type="character" w:customStyle="1" w:styleId="WW8Num19z6">
    <w:name w:val="WW8Num19z6"/>
    <w:rsid w:val="00781037"/>
  </w:style>
  <w:style w:type="character" w:customStyle="1" w:styleId="WW8Num19z7">
    <w:name w:val="WW8Num19z7"/>
    <w:rsid w:val="00781037"/>
  </w:style>
  <w:style w:type="character" w:customStyle="1" w:styleId="WW8Num19z8">
    <w:name w:val="WW8Num19z8"/>
    <w:rsid w:val="00781037"/>
  </w:style>
  <w:style w:type="character" w:customStyle="1" w:styleId="WW8Num20z0">
    <w:name w:val="WW8Num20z0"/>
    <w:rsid w:val="00781037"/>
  </w:style>
  <w:style w:type="character" w:customStyle="1" w:styleId="WW8Num20z1">
    <w:name w:val="WW8Num20z1"/>
    <w:rsid w:val="00781037"/>
  </w:style>
  <w:style w:type="character" w:customStyle="1" w:styleId="WW8Num20z2">
    <w:name w:val="WW8Num20z2"/>
    <w:rsid w:val="00781037"/>
    <w:rPr>
      <w:b w:val="0"/>
      <w:bCs w:val="0"/>
      <w:sz w:val="28"/>
      <w:szCs w:val="28"/>
    </w:rPr>
  </w:style>
  <w:style w:type="character" w:customStyle="1" w:styleId="WW8Num20z3">
    <w:name w:val="WW8Num20z3"/>
    <w:rsid w:val="00781037"/>
  </w:style>
  <w:style w:type="character" w:customStyle="1" w:styleId="WW8Num20z4">
    <w:name w:val="WW8Num20z4"/>
    <w:rsid w:val="00781037"/>
  </w:style>
  <w:style w:type="character" w:customStyle="1" w:styleId="WW8Num20z5">
    <w:name w:val="WW8Num20z5"/>
    <w:rsid w:val="00781037"/>
  </w:style>
  <w:style w:type="character" w:customStyle="1" w:styleId="WW8Num20z6">
    <w:name w:val="WW8Num20z6"/>
    <w:rsid w:val="00781037"/>
  </w:style>
  <w:style w:type="character" w:customStyle="1" w:styleId="WW8Num20z7">
    <w:name w:val="WW8Num20z7"/>
    <w:rsid w:val="00781037"/>
  </w:style>
  <w:style w:type="character" w:customStyle="1" w:styleId="WW8Num20z8">
    <w:name w:val="WW8Num20z8"/>
    <w:rsid w:val="00781037"/>
  </w:style>
  <w:style w:type="character" w:customStyle="1" w:styleId="WW8Num21z0">
    <w:name w:val="WW8Num21z0"/>
    <w:rsid w:val="00781037"/>
  </w:style>
  <w:style w:type="character" w:customStyle="1" w:styleId="WW8Num21z1">
    <w:name w:val="WW8Num21z1"/>
    <w:rsid w:val="00781037"/>
  </w:style>
  <w:style w:type="character" w:customStyle="1" w:styleId="WW8Num21z2">
    <w:name w:val="WW8Num21z2"/>
    <w:rsid w:val="00781037"/>
    <w:rPr>
      <w:sz w:val="28"/>
      <w:szCs w:val="28"/>
    </w:rPr>
  </w:style>
  <w:style w:type="character" w:customStyle="1" w:styleId="WW8Num21z3">
    <w:name w:val="WW8Num21z3"/>
    <w:rsid w:val="00781037"/>
  </w:style>
  <w:style w:type="character" w:customStyle="1" w:styleId="WW8Num21z4">
    <w:name w:val="WW8Num21z4"/>
    <w:rsid w:val="00781037"/>
  </w:style>
  <w:style w:type="character" w:customStyle="1" w:styleId="WW8Num21z5">
    <w:name w:val="WW8Num21z5"/>
    <w:rsid w:val="00781037"/>
  </w:style>
  <w:style w:type="character" w:customStyle="1" w:styleId="WW8Num21z6">
    <w:name w:val="WW8Num21z6"/>
    <w:rsid w:val="00781037"/>
  </w:style>
  <w:style w:type="character" w:customStyle="1" w:styleId="WW8Num21z7">
    <w:name w:val="WW8Num21z7"/>
    <w:rsid w:val="00781037"/>
  </w:style>
  <w:style w:type="character" w:customStyle="1" w:styleId="WW8Num21z8">
    <w:name w:val="WW8Num21z8"/>
    <w:rsid w:val="00781037"/>
  </w:style>
  <w:style w:type="character" w:customStyle="1" w:styleId="WW8Num22z0">
    <w:name w:val="WW8Num22z0"/>
    <w:rsid w:val="00781037"/>
  </w:style>
  <w:style w:type="character" w:customStyle="1" w:styleId="WW8Num23z0">
    <w:name w:val="WW8Num23z0"/>
    <w:rsid w:val="00781037"/>
  </w:style>
  <w:style w:type="character" w:customStyle="1" w:styleId="WW8Num23z1">
    <w:name w:val="WW8Num23z1"/>
    <w:rsid w:val="00781037"/>
  </w:style>
  <w:style w:type="character" w:customStyle="1" w:styleId="WW8Num23z2">
    <w:name w:val="WW8Num23z2"/>
    <w:rsid w:val="00781037"/>
    <w:rPr>
      <w:sz w:val="28"/>
      <w:szCs w:val="28"/>
    </w:rPr>
  </w:style>
  <w:style w:type="character" w:customStyle="1" w:styleId="WW8Num23z3">
    <w:name w:val="WW8Num23z3"/>
    <w:rsid w:val="00781037"/>
  </w:style>
  <w:style w:type="character" w:customStyle="1" w:styleId="WW8Num23z4">
    <w:name w:val="WW8Num23z4"/>
    <w:rsid w:val="00781037"/>
  </w:style>
  <w:style w:type="character" w:customStyle="1" w:styleId="WW8Num23z5">
    <w:name w:val="WW8Num23z5"/>
    <w:rsid w:val="00781037"/>
  </w:style>
  <w:style w:type="character" w:customStyle="1" w:styleId="WW8Num23z6">
    <w:name w:val="WW8Num23z6"/>
    <w:rsid w:val="00781037"/>
  </w:style>
  <w:style w:type="character" w:customStyle="1" w:styleId="WW8Num23z7">
    <w:name w:val="WW8Num23z7"/>
    <w:rsid w:val="00781037"/>
  </w:style>
  <w:style w:type="character" w:customStyle="1" w:styleId="WW8Num23z8">
    <w:name w:val="WW8Num23z8"/>
    <w:rsid w:val="00781037"/>
  </w:style>
  <w:style w:type="character" w:customStyle="1" w:styleId="WW8Num24z0">
    <w:name w:val="WW8Num24z0"/>
    <w:rsid w:val="00781037"/>
    <w:rPr>
      <w:sz w:val="28"/>
      <w:szCs w:val="28"/>
    </w:rPr>
  </w:style>
  <w:style w:type="character" w:customStyle="1" w:styleId="WW8Num24z1">
    <w:name w:val="WW8Num24z1"/>
    <w:rsid w:val="00781037"/>
  </w:style>
  <w:style w:type="character" w:customStyle="1" w:styleId="WW8Num24z2">
    <w:name w:val="WW8Num24z2"/>
    <w:rsid w:val="00781037"/>
    <w:rPr>
      <w:sz w:val="28"/>
      <w:szCs w:val="28"/>
    </w:rPr>
  </w:style>
  <w:style w:type="character" w:customStyle="1" w:styleId="WW8Num24z3">
    <w:name w:val="WW8Num24z3"/>
    <w:rsid w:val="00781037"/>
  </w:style>
  <w:style w:type="character" w:customStyle="1" w:styleId="WW8Num24z4">
    <w:name w:val="WW8Num24z4"/>
    <w:rsid w:val="00781037"/>
  </w:style>
  <w:style w:type="character" w:customStyle="1" w:styleId="WW8Num24z5">
    <w:name w:val="WW8Num24z5"/>
    <w:rsid w:val="00781037"/>
  </w:style>
  <w:style w:type="character" w:customStyle="1" w:styleId="WW8Num24z6">
    <w:name w:val="WW8Num24z6"/>
    <w:rsid w:val="00781037"/>
  </w:style>
  <w:style w:type="character" w:customStyle="1" w:styleId="WW8Num24z7">
    <w:name w:val="WW8Num24z7"/>
    <w:rsid w:val="00781037"/>
  </w:style>
  <w:style w:type="character" w:customStyle="1" w:styleId="WW8Num24z8">
    <w:name w:val="WW8Num24z8"/>
    <w:rsid w:val="00781037"/>
  </w:style>
  <w:style w:type="character" w:customStyle="1" w:styleId="WW8Num25z0">
    <w:name w:val="WW8Num25z0"/>
    <w:rsid w:val="00781037"/>
    <w:rPr>
      <w:rFonts w:ascii="Symbol" w:hAnsi="Symbol" w:cs="OpenSymbol"/>
      <w:caps w:val="0"/>
      <w:smallCaps w:val="0"/>
      <w:color w:val="auto"/>
      <w:spacing w:val="0"/>
      <w:sz w:val="28"/>
      <w:szCs w:val="28"/>
    </w:rPr>
  </w:style>
  <w:style w:type="character" w:customStyle="1" w:styleId="WW8Num25z1">
    <w:name w:val="WW8Num25z1"/>
    <w:rsid w:val="00781037"/>
  </w:style>
  <w:style w:type="character" w:customStyle="1" w:styleId="WW8Num25z2">
    <w:name w:val="WW8Num25z2"/>
    <w:rsid w:val="00781037"/>
    <w:rPr>
      <w:sz w:val="28"/>
      <w:szCs w:val="28"/>
    </w:rPr>
  </w:style>
  <w:style w:type="character" w:customStyle="1" w:styleId="WW8Num25z3">
    <w:name w:val="WW8Num25z3"/>
    <w:rsid w:val="00781037"/>
  </w:style>
  <w:style w:type="character" w:customStyle="1" w:styleId="WW8Num25z4">
    <w:name w:val="WW8Num25z4"/>
    <w:rsid w:val="00781037"/>
  </w:style>
  <w:style w:type="character" w:customStyle="1" w:styleId="WW8Num25z5">
    <w:name w:val="WW8Num25z5"/>
    <w:rsid w:val="00781037"/>
  </w:style>
  <w:style w:type="character" w:customStyle="1" w:styleId="WW8Num25z6">
    <w:name w:val="WW8Num25z6"/>
    <w:rsid w:val="00781037"/>
  </w:style>
  <w:style w:type="character" w:customStyle="1" w:styleId="WW8Num25z7">
    <w:name w:val="WW8Num25z7"/>
    <w:rsid w:val="00781037"/>
  </w:style>
  <w:style w:type="character" w:customStyle="1" w:styleId="WW8Num25z8">
    <w:name w:val="WW8Num25z8"/>
    <w:rsid w:val="00781037"/>
  </w:style>
  <w:style w:type="character" w:customStyle="1" w:styleId="WW8Num26z0">
    <w:name w:val="WW8Num26z0"/>
    <w:rsid w:val="00781037"/>
    <w:rPr>
      <w:rFonts w:ascii="Symbol" w:hAnsi="Symbol" w:cs="OpenSymbol"/>
      <w:caps w:val="0"/>
      <w:smallCaps w:val="0"/>
      <w:color w:val="auto"/>
      <w:spacing w:val="0"/>
      <w:sz w:val="28"/>
      <w:szCs w:val="28"/>
    </w:rPr>
  </w:style>
  <w:style w:type="character" w:customStyle="1" w:styleId="WW8Num26z1">
    <w:name w:val="WW8Num26z1"/>
    <w:rsid w:val="00781037"/>
  </w:style>
  <w:style w:type="character" w:customStyle="1" w:styleId="WW8Num26z2">
    <w:name w:val="WW8Num26z2"/>
    <w:rsid w:val="00781037"/>
    <w:rPr>
      <w:sz w:val="28"/>
      <w:szCs w:val="28"/>
    </w:rPr>
  </w:style>
  <w:style w:type="character" w:customStyle="1" w:styleId="WW8Num26z3">
    <w:name w:val="WW8Num26z3"/>
    <w:rsid w:val="00781037"/>
  </w:style>
  <w:style w:type="character" w:customStyle="1" w:styleId="WW8Num26z4">
    <w:name w:val="WW8Num26z4"/>
    <w:rsid w:val="00781037"/>
  </w:style>
  <w:style w:type="character" w:customStyle="1" w:styleId="WW8Num26z5">
    <w:name w:val="WW8Num26z5"/>
    <w:rsid w:val="00781037"/>
  </w:style>
  <w:style w:type="character" w:customStyle="1" w:styleId="WW8Num26z6">
    <w:name w:val="WW8Num26z6"/>
    <w:rsid w:val="00781037"/>
  </w:style>
  <w:style w:type="character" w:customStyle="1" w:styleId="WW8Num26z7">
    <w:name w:val="WW8Num26z7"/>
    <w:rsid w:val="00781037"/>
  </w:style>
  <w:style w:type="character" w:customStyle="1" w:styleId="WW8Num26z8">
    <w:name w:val="WW8Num26z8"/>
    <w:rsid w:val="00781037"/>
  </w:style>
  <w:style w:type="character" w:customStyle="1" w:styleId="WW8Num27z0">
    <w:name w:val="WW8Num27z0"/>
    <w:rsid w:val="00781037"/>
  </w:style>
  <w:style w:type="character" w:customStyle="1" w:styleId="WW8Num27z1">
    <w:name w:val="WW8Num27z1"/>
    <w:rsid w:val="00781037"/>
  </w:style>
  <w:style w:type="character" w:customStyle="1" w:styleId="WW8Num27z2">
    <w:name w:val="WW8Num27z2"/>
    <w:rsid w:val="00781037"/>
    <w:rPr>
      <w:sz w:val="28"/>
      <w:szCs w:val="28"/>
    </w:rPr>
  </w:style>
  <w:style w:type="character" w:customStyle="1" w:styleId="WW8Num27z3">
    <w:name w:val="WW8Num27z3"/>
    <w:rsid w:val="00781037"/>
  </w:style>
  <w:style w:type="character" w:customStyle="1" w:styleId="WW8Num27z4">
    <w:name w:val="WW8Num27z4"/>
    <w:rsid w:val="00781037"/>
  </w:style>
  <w:style w:type="character" w:customStyle="1" w:styleId="WW8Num27z5">
    <w:name w:val="WW8Num27z5"/>
    <w:rsid w:val="00781037"/>
  </w:style>
  <w:style w:type="character" w:customStyle="1" w:styleId="WW8Num27z6">
    <w:name w:val="WW8Num27z6"/>
    <w:rsid w:val="00781037"/>
  </w:style>
  <w:style w:type="character" w:customStyle="1" w:styleId="WW8Num27z7">
    <w:name w:val="WW8Num27z7"/>
    <w:rsid w:val="00781037"/>
  </w:style>
  <w:style w:type="character" w:customStyle="1" w:styleId="WW8Num27z8">
    <w:name w:val="WW8Num27z8"/>
    <w:rsid w:val="00781037"/>
  </w:style>
  <w:style w:type="character" w:customStyle="1" w:styleId="WW8Num28z0">
    <w:name w:val="WW8Num28z0"/>
    <w:rsid w:val="00781037"/>
    <w:rPr>
      <w:rFonts w:ascii="Symbol" w:hAnsi="Symbol" w:cs="OpenSymbol"/>
      <w:sz w:val="28"/>
      <w:szCs w:val="28"/>
    </w:rPr>
  </w:style>
  <w:style w:type="character" w:customStyle="1" w:styleId="WW8Num28z1">
    <w:name w:val="WW8Num28z1"/>
    <w:rsid w:val="00781037"/>
  </w:style>
  <w:style w:type="character" w:customStyle="1" w:styleId="WW8Num28z2">
    <w:name w:val="WW8Num28z2"/>
    <w:rsid w:val="00781037"/>
    <w:rPr>
      <w:rFonts w:cs="Times New Roman"/>
      <w:color w:val="000000"/>
      <w:sz w:val="28"/>
      <w:szCs w:val="28"/>
    </w:rPr>
  </w:style>
  <w:style w:type="character" w:customStyle="1" w:styleId="WW8Num28z3">
    <w:name w:val="WW8Num28z3"/>
    <w:rsid w:val="00781037"/>
  </w:style>
  <w:style w:type="character" w:customStyle="1" w:styleId="WW8Num28z4">
    <w:name w:val="WW8Num28z4"/>
    <w:rsid w:val="00781037"/>
  </w:style>
  <w:style w:type="character" w:customStyle="1" w:styleId="WW8Num28z5">
    <w:name w:val="WW8Num28z5"/>
    <w:rsid w:val="00781037"/>
  </w:style>
  <w:style w:type="character" w:customStyle="1" w:styleId="WW8Num28z6">
    <w:name w:val="WW8Num28z6"/>
    <w:rsid w:val="00781037"/>
  </w:style>
  <w:style w:type="character" w:customStyle="1" w:styleId="WW8Num28z7">
    <w:name w:val="WW8Num28z7"/>
    <w:rsid w:val="00781037"/>
  </w:style>
  <w:style w:type="character" w:customStyle="1" w:styleId="WW8Num28z8">
    <w:name w:val="WW8Num28z8"/>
    <w:rsid w:val="00781037"/>
  </w:style>
  <w:style w:type="character" w:customStyle="1" w:styleId="WW8Num29z0">
    <w:name w:val="WW8Num29z0"/>
    <w:rsid w:val="00781037"/>
    <w:rPr>
      <w:rFonts w:ascii="Symbol" w:hAnsi="Symbol" w:cs="OpenSymbol"/>
      <w:sz w:val="28"/>
      <w:szCs w:val="28"/>
    </w:rPr>
  </w:style>
  <w:style w:type="character" w:customStyle="1" w:styleId="WW8Num29z1">
    <w:name w:val="WW8Num29z1"/>
    <w:rsid w:val="00781037"/>
  </w:style>
  <w:style w:type="character" w:customStyle="1" w:styleId="WW8Num29z2">
    <w:name w:val="WW8Num29z2"/>
    <w:rsid w:val="00781037"/>
  </w:style>
  <w:style w:type="character" w:customStyle="1" w:styleId="WW8Num29z3">
    <w:name w:val="WW8Num29z3"/>
    <w:rsid w:val="00781037"/>
  </w:style>
  <w:style w:type="character" w:customStyle="1" w:styleId="WW8Num29z4">
    <w:name w:val="WW8Num29z4"/>
    <w:rsid w:val="00781037"/>
  </w:style>
  <w:style w:type="character" w:customStyle="1" w:styleId="WW8Num29z5">
    <w:name w:val="WW8Num29z5"/>
    <w:rsid w:val="00781037"/>
  </w:style>
  <w:style w:type="character" w:customStyle="1" w:styleId="WW8Num29z6">
    <w:name w:val="WW8Num29z6"/>
    <w:rsid w:val="00781037"/>
  </w:style>
  <w:style w:type="character" w:customStyle="1" w:styleId="WW8Num29z7">
    <w:name w:val="WW8Num29z7"/>
    <w:rsid w:val="00781037"/>
  </w:style>
  <w:style w:type="character" w:customStyle="1" w:styleId="WW8Num29z8">
    <w:name w:val="WW8Num29z8"/>
    <w:rsid w:val="00781037"/>
  </w:style>
  <w:style w:type="character" w:customStyle="1" w:styleId="WW8Num30z0">
    <w:name w:val="WW8Num30z0"/>
    <w:rsid w:val="00781037"/>
    <w:rPr>
      <w:sz w:val="28"/>
      <w:szCs w:val="28"/>
    </w:rPr>
  </w:style>
  <w:style w:type="character" w:customStyle="1" w:styleId="WW8Num30z1">
    <w:name w:val="WW8Num30z1"/>
    <w:rsid w:val="00781037"/>
  </w:style>
  <w:style w:type="character" w:customStyle="1" w:styleId="WW8Num30z2">
    <w:name w:val="WW8Num30z2"/>
    <w:rsid w:val="00781037"/>
  </w:style>
  <w:style w:type="character" w:customStyle="1" w:styleId="WW8Num30z3">
    <w:name w:val="WW8Num30z3"/>
    <w:rsid w:val="00781037"/>
  </w:style>
  <w:style w:type="character" w:customStyle="1" w:styleId="WW8Num30z4">
    <w:name w:val="WW8Num30z4"/>
    <w:rsid w:val="00781037"/>
  </w:style>
  <w:style w:type="character" w:customStyle="1" w:styleId="WW8Num30z5">
    <w:name w:val="WW8Num30z5"/>
    <w:rsid w:val="00781037"/>
  </w:style>
  <w:style w:type="character" w:customStyle="1" w:styleId="WW8Num30z6">
    <w:name w:val="WW8Num30z6"/>
    <w:rsid w:val="00781037"/>
  </w:style>
  <w:style w:type="character" w:customStyle="1" w:styleId="WW8Num30z7">
    <w:name w:val="WW8Num30z7"/>
    <w:rsid w:val="00781037"/>
  </w:style>
  <w:style w:type="character" w:customStyle="1" w:styleId="WW8Num30z8">
    <w:name w:val="WW8Num30z8"/>
    <w:rsid w:val="00781037"/>
  </w:style>
  <w:style w:type="character" w:customStyle="1" w:styleId="WW8Num31z0">
    <w:name w:val="WW8Num31z0"/>
    <w:rsid w:val="00781037"/>
  </w:style>
  <w:style w:type="character" w:customStyle="1" w:styleId="WW8Num31z1">
    <w:name w:val="WW8Num31z1"/>
    <w:rsid w:val="00781037"/>
  </w:style>
  <w:style w:type="character" w:customStyle="1" w:styleId="WW8Num31z2">
    <w:name w:val="WW8Num31z2"/>
    <w:rsid w:val="00781037"/>
    <w:rPr>
      <w:sz w:val="28"/>
      <w:szCs w:val="28"/>
    </w:rPr>
  </w:style>
  <w:style w:type="character" w:customStyle="1" w:styleId="WW8Num31z3">
    <w:name w:val="WW8Num31z3"/>
    <w:rsid w:val="00781037"/>
  </w:style>
  <w:style w:type="character" w:customStyle="1" w:styleId="WW8Num31z4">
    <w:name w:val="WW8Num31z4"/>
    <w:rsid w:val="00781037"/>
  </w:style>
  <w:style w:type="character" w:customStyle="1" w:styleId="WW8Num31z5">
    <w:name w:val="WW8Num31z5"/>
    <w:rsid w:val="00781037"/>
  </w:style>
  <w:style w:type="character" w:customStyle="1" w:styleId="WW8Num31z6">
    <w:name w:val="WW8Num31z6"/>
    <w:rsid w:val="00781037"/>
  </w:style>
  <w:style w:type="character" w:customStyle="1" w:styleId="WW8Num31z7">
    <w:name w:val="WW8Num31z7"/>
    <w:rsid w:val="00781037"/>
  </w:style>
  <w:style w:type="character" w:customStyle="1" w:styleId="WW8Num31z8">
    <w:name w:val="WW8Num31z8"/>
    <w:rsid w:val="00781037"/>
  </w:style>
  <w:style w:type="character" w:customStyle="1" w:styleId="WW8Num32z0">
    <w:name w:val="WW8Num32z0"/>
    <w:rsid w:val="00781037"/>
  </w:style>
  <w:style w:type="character" w:customStyle="1" w:styleId="WW8Num32z1">
    <w:name w:val="WW8Num32z1"/>
    <w:rsid w:val="00781037"/>
  </w:style>
  <w:style w:type="character" w:customStyle="1" w:styleId="WW8Num32z2">
    <w:name w:val="WW8Num32z2"/>
    <w:rsid w:val="00781037"/>
    <w:rPr>
      <w:sz w:val="28"/>
      <w:szCs w:val="28"/>
    </w:rPr>
  </w:style>
  <w:style w:type="character" w:customStyle="1" w:styleId="WW8Num32z3">
    <w:name w:val="WW8Num32z3"/>
    <w:rsid w:val="00781037"/>
  </w:style>
  <w:style w:type="character" w:customStyle="1" w:styleId="WW8Num32z4">
    <w:name w:val="WW8Num32z4"/>
    <w:rsid w:val="00781037"/>
  </w:style>
  <w:style w:type="character" w:customStyle="1" w:styleId="WW8Num32z5">
    <w:name w:val="WW8Num32z5"/>
    <w:rsid w:val="00781037"/>
  </w:style>
  <w:style w:type="character" w:customStyle="1" w:styleId="WW8Num32z6">
    <w:name w:val="WW8Num32z6"/>
    <w:rsid w:val="00781037"/>
  </w:style>
  <w:style w:type="character" w:customStyle="1" w:styleId="WW8Num32z7">
    <w:name w:val="WW8Num32z7"/>
    <w:rsid w:val="00781037"/>
  </w:style>
  <w:style w:type="character" w:customStyle="1" w:styleId="WW8Num32z8">
    <w:name w:val="WW8Num32z8"/>
    <w:rsid w:val="00781037"/>
  </w:style>
  <w:style w:type="character" w:customStyle="1" w:styleId="WW8Num33z0">
    <w:name w:val="WW8Num33z0"/>
    <w:rsid w:val="00781037"/>
  </w:style>
  <w:style w:type="character" w:customStyle="1" w:styleId="WW8Num33z1">
    <w:name w:val="WW8Num33z1"/>
    <w:rsid w:val="00781037"/>
  </w:style>
  <w:style w:type="character" w:customStyle="1" w:styleId="WW8Num33z2">
    <w:name w:val="WW8Num33z2"/>
    <w:rsid w:val="00781037"/>
    <w:rPr>
      <w:sz w:val="28"/>
      <w:szCs w:val="28"/>
    </w:rPr>
  </w:style>
  <w:style w:type="character" w:customStyle="1" w:styleId="WW8Num33z3">
    <w:name w:val="WW8Num33z3"/>
    <w:rsid w:val="00781037"/>
  </w:style>
  <w:style w:type="character" w:customStyle="1" w:styleId="WW8Num33z4">
    <w:name w:val="WW8Num33z4"/>
    <w:rsid w:val="00781037"/>
  </w:style>
  <w:style w:type="character" w:customStyle="1" w:styleId="WW8Num33z5">
    <w:name w:val="WW8Num33z5"/>
    <w:rsid w:val="00781037"/>
  </w:style>
  <w:style w:type="character" w:customStyle="1" w:styleId="WW8Num33z6">
    <w:name w:val="WW8Num33z6"/>
    <w:rsid w:val="00781037"/>
  </w:style>
  <w:style w:type="character" w:customStyle="1" w:styleId="WW8Num33z7">
    <w:name w:val="WW8Num33z7"/>
    <w:rsid w:val="00781037"/>
  </w:style>
  <w:style w:type="character" w:customStyle="1" w:styleId="WW8Num33z8">
    <w:name w:val="WW8Num33z8"/>
    <w:rsid w:val="00781037"/>
  </w:style>
  <w:style w:type="character" w:customStyle="1" w:styleId="WW8Num34z0">
    <w:name w:val="WW8Num34z0"/>
    <w:rsid w:val="00781037"/>
  </w:style>
  <w:style w:type="character" w:customStyle="1" w:styleId="WW8Num34z1">
    <w:name w:val="WW8Num34z1"/>
    <w:rsid w:val="00781037"/>
  </w:style>
  <w:style w:type="character" w:customStyle="1" w:styleId="WW8Num34z2">
    <w:name w:val="WW8Num34z2"/>
    <w:rsid w:val="00781037"/>
    <w:rPr>
      <w:rFonts w:cs="Times New Roman"/>
      <w:color w:val="000000"/>
      <w:sz w:val="28"/>
      <w:szCs w:val="28"/>
    </w:rPr>
  </w:style>
  <w:style w:type="character" w:customStyle="1" w:styleId="WW8Num34z3">
    <w:name w:val="WW8Num34z3"/>
    <w:rsid w:val="00781037"/>
  </w:style>
  <w:style w:type="character" w:customStyle="1" w:styleId="WW8Num34z4">
    <w:name w:val="WW8Num34z4"/>
    <w:rsid w:val="00781037"/>
  </w:style>
  <w:style w:type="character" w:customStyle="1" w:styleId="WW8Num34z5">
    <w:name w:val="WW8Num34z5"/>
    <w:rsid w:val="00781037"/>
  </w:style>
  <w:style w:type="character" w:customStyle="1" w:styleId="WW8Num34z6">
    <w:name w:val="WW8Num34z6"/>
    <w:rsid w:val="00781037"/>
  </w:style>
  <w:style w:type="character" w:customStyle="1" w:styleId="WW8Num34z7">
    <w:name w:val="WW8Num34z7"/>
    <w:rsid w:val="00781037"/>
  </w:style>
  <w:style w:type="character" w:customStyle="1" w:styleId="WW8Num34z8">
    <w:name w:val="WW8Num34z8"/>
    <w:rsid w:val="00781037"/>
  </w:style>
  <w:style w:type="character" w:customStyle="1" w:styleId="WW8Num35z0">
    <w:name w:val="WW8Num35z0"/>
    <w:rsid w:val="00781037"/>
  </w:style>
  <w:style w:type="character" w:customStyle="1" w:styleId="WW8Num35z1">
    <w:name w:val="WW8Num35z1"/>
    <w:rsid w:val="00781037"/>
  </w:style>
  <w:style w:type="character" w:customStyle="1" w:styleId="WW8Num35z2">
    <w:name w:val="WW8Num35z2"/>
    <w:rsid w:val="00781037"/>
    <w:rPr>
      <w:rFonts w:ascii="Times New Roman" w:hAnsi="Times New Roman" w:cs="Times New Roman"/>
      <w:color w:val="000000"/>
      <w:sz w:val="28"/>
      <w:szCs w:val="28"/>
    </w:rPr>
  </w:style>
  <w:style w:type="character" w:customStyle="1" w:styleId="WW8Num35z3">
    <w:name w:val="WW8Num35z3"/>
    <w:rsid w:val="00781037"/>
  </w:style>
  <w:style w:type="character" w:customStyle="1" w:styleId="WW8Num35z4">
    <w:name w:val="WW8Num35z4"/>
    <w:rsid w:val="00781037"/>
  </w:style>
  <w:style w:type="character" w:customStyle="1" w:styleId="WW8Num35z5">
    <w:name w:val="WW8Num35z5"/>
    <w:rsid w:val="00781037"/>
  </w:style>
  <w:style w:type="character" w:customStyle="1" w:styleId="WW8Num35z6">
    <w:name w:val="WW8Num35z6"/>
    <w:rsid w:val="00781037"/>
  </w:style>
  <w:style w:type="character" w:customStyle="1" w:styleId="WW8Num35z7">
    <w:name w:val="WW8Num35z7"/>
    <w:rsid w:val="00781037"/>
  </w:style>
  <w:style w:type="character" w:customStyle="1" w:styleId="WW8Num35z8">
    <w:name w:val="WW8Num35z8"/>
    <w:rsid w:val="00781037"/>
  </w:style>
  <w:style w:type="character" w:customStyle="1" w:styleId="WW8Num36z0">
    <w:name w:val="WW8Num36z0"/>
    <w:rsid w:val="00781037"/>
  </w:style>
  <w:style w:type="character" w:customStyle="1" w:styleId="WW8Num36z1">
    <w:name w:val="WW8Num36z1"/>
    <w:rsid w:val="00781037"/>
  </w:style>
  <w:style w:type="character" w:customStyle="1" w:styleId="WW8Num36z2">
    <w:name w:val="WW8Num36z2"/>
    <w:rsid w:val="00781037"/>
    <w:rPr>
      <w:sz w:val="28"/>
      <w:szCs w:val="28"/>
    </w:rPr>
  </w:style>
  <w:style w:type="character" w:customStyle="1" w:styleId="WW8Num36z3">
    <w:name w:val="WW8Num36z3"/>
    <w:rsid w:val="00781037"/>
  </w:style>
  <w:style w:type="character" w:customStyle="1" w:styleId="WW8Num36z4">
    <w:name w:val="WW8Num36z4"/>
    <w:rsid w:val="00781037"/>
  </w:style>
  <w:style w:type="character" w:customStyle="1" w:styleId="WW8Num36z5">
    <w:name w:val="WW8Num36z5"/>
    <w:rsid w:val="00781037"/>
  </w:style>
  <w:style w:type="character" w:customStyle="1" w:styleId="WW8Num36z6">
    <w:name w:val="WW8Num36z6"/>
    <w:rsid w:val="00781037"/>
  </w:style>
  <w:style w:type="character" w:customStyle="1" w:styleId="WW8Num36z7">
    <w:name w:val="WW8Num36z7"/>
    <w:rsid w:val="00781037"/>
  </w:style>
  <w:style w:type="character" w:customStyle="1" w:styleId="WW8Num36z8">
    <w:name w:val="WW8Num36z8"/>
    <w:rsid w:val="00781037"/>
  </w:style>
  <w:style w:type="character" w:customStyle="1" w:styleId="WW8Num37z0">
    <w:name w:val="WW8Num37z0"/>
    <w:rsid w:val="00781037"/>
  </w:style>
  <w:style w:type="character" w:customStyle="1" w:styleId="WW8Num37z1">
    <w:name w:val="WW8Num37z1"/>
    <w:rsid w:val="00781037"/>
  </w:style>
  <w:style w:type="character" w:customStyle="1" w:styleId="WW8Num37z2">
    <w:name w:val="WW8Num37z2"/>
    <w:rsid w:val="00781037"/>
    <w:rPr>
      <w:color w:val="auto"/>
      <w:sz w:val="28"/>
      <w:szCs w:val="28"/>
    </w:rPr>
  </w:style>
  <w:style w:type="character" w:customStyle="1" w:styleId="WW8Num37z3">
    <w:name w:val="WW8Num37z3"/>
    <w:rsid w:val="00781037"/>
  </w:style>
  <w:style w:type="character" w:customStyle="1" w:styleId="WW8Num37z4">
    <w:name w:val="WW8Num37z4"/>
    <w:rsid w:val="00781037"/>
  </w:style>
  <w:style w:type="character" w:customStyle="1" w:styleId="WW8Num37z5">
    <w:name w:val="WW8Num37z5"/>
    <w:rsid w:val="00781037"/>
  </w:style>
  <w:style w:type="character" w:customStyle="1" w:styleId="WW8Num37z6">
    <w:name w:val="WW8Num37z6"/>
    <w:rsid w:val="00781037"/>
  </w:style>
  <w:style w:type="character" w:customStyle="1" w:styleId="WW8Num37z7">
    <w:name w:val="WW8Num37z7"/>
    <w:rsid w:val="00781037"/>
  </w:style>
  <w:style w:type="character" w:customStyle="1" w:styleId="WW8Num37z8">
    <w:name w:val="WW8Num37z8"/>
    <w:rsid w:val="00781037"/>
  </w:style>
  <w:style w:type="character" w:customStyle="1" w:styleId="WW8Num38z0">
    <w:name w:val="WW8Num38z0"/>
    <w:rsid w:val="00781037"/>
  </w:style>
  <w:style w:type="character" w:customStyle="1" w:styleId="WW8Num38z1">
    <w:name w:val="WW8Num38z1"/>
    <w:rsid w:val="00781037"/>
  </w:style>
  <w:style w:type="character" w:customStyle="1" w:styleId="WW8Num38z2">
    <w:name w:val="WW8Num38z2"/>
    <w:rsid w:val="00781037"/>
    <w:rPr>
      <w:b w:val="0"/>
      <w:bCs w:val="0"/>
      <w:color w:val="auto"/>
      <w:sz w:val="28"/>
      <w:szCs w:val="28"/>
      <w:lang w:val="en-US"/>
    </w:rPr>
  </w:style>
  <w:style w:type="character" w:customStyle="1" w:styleId="WW8Num38z3">
    <w:name w:val="WW8Num38z3"/>
    <w:rsid w:val="00781037"/>
  </w:style>
  <w:style w:type="character" w:customStyle="1" w:styleId="WW8Num38z4">
    <w:name w:val="WW8Num38z4"/>
    <w:rsid w:val="00781037"/>
  </w:style>
  <w:style w:type="character" w:customStyle="1" w:styleId="WW8Num38z5">
    <w:name w:val="WW8Num38z5"/>
    <w:rsid w:val="00781037"/>
  </w:style>
  <w:style w:type="character" w:customStyle="1" w:styleId="WW8Num38z6">
    <w:name w:val="WW8Num38z6"/>
    <w:rsid w:val="00781037"/>
  </w:style>
  <w:style w:type="character" w:customStyle="1" w:styleId="WW8Num38z7">
    <w:name w:val="WW8Num38z7"/>
    <w:rsid w:val="00781037"/>
  </w:style>
  <w:style w:type="character" w:customStyle="1" w:styleId="WW8Num38z8">
    <w:name w:val="WW8Num38z8"/>
    <w:rsid w:val="00781037"/>
  </w:style>
  <w:style w:type="character" w:customStyle="1" w:styleId="WW8Num39z0">
    <w:name w:val="WW8Num39z0"/>
    <w:rsid w:val="00781037"/>
  </w:style>
  <w:style w:type="character" w:customStyle="1" w:styleId="WW8Num39z1">
    <w:name w:val="WW8Num39z1"/>
    <w:rsid w:val="00781037"/>
  </w:style>
  <w:style w:type="character" w:customStyle="1" w:styleId="WW8Num39z2">
    <w:name w:val="WW8Num39z2"/>
    <w:rsid w:val="00781037"/>
    <w:rPr>
      <w:sz w:val="28"/>
      <w:szCs w:val="28"/>
      <w:lang w:val="en-US"/>
    </w:rPr>
  </w:style>
  <w:style w:type="character" w:customStyle="1" w:styleId="WW8Num39z3">
    <w:name w:val="WW8Num39z3"/>
    <w:rsid w:val="00781037"/>
  </w:style>
  <w:style w:type="character" w:customStyle="1" w:styleId="WW8Num39z4">
    <w:name w:val="WW8Num39z4"/>
    <w:rsid w:val="00781037"/>
  </w:style>
  <w:style w:type="character" w:customStyle="1" w:styleId="WW8Num39z5">
    <w:name w:val="WW8Num39z5"/>
    <w:rsid w:val="00781037"/>
  </w:style>
  <w:style w:type="character" w:customStyle="1" w:styleId="WW8Num39z6">
    <w:name w:val="WW8Num39z6"/>
    <w:rsid w:val="00781037"/>
  </w:style>
  <w:style w:type="character" w:customStyle="1" w:styleId="WW8Num39z7">
    <w:name w:val="WW8Num39z7"/>
    <w:rsid w:val="00781037"/>
  </w:style>
  <w:style w:type="character" w:customStyle="1" w:styleId="WW8Num39z8">
    <w:name w:val="WW8Num39z8"/>
    <w:rsid w:val="00781037"/>
  </w:style>
  <w:style w:type="character" w:customStyle="1" w:styleId="WW8Num40z0">
    <w:name w:val="WW8Num40z0"/>
    <w:rsid w:val="00781037"/>
  </w:style>
  <w:style w:type="character" w:customStyle="1" w:styleId="WW8Num40z1">
    <w:name w:val="WW8Num40z1"/>
    <w:rsid w:val="00781037"/>
  </w:style>
  <w:style w:type="character" w:customStyle="1" w:styleId="WW8Num40z2">
    <w:name w:val="WW8Num40z2"/>
    <w:rsid w:val="00781037"/>
    <w:rPr>
      <w:b w:val="0"/>
      <w:i w:val="0"/>
      <w:caps w:val="0"/>
      <w:smallCaps w:val="0"/>
      <w:color w:val="000000"/>
      <w:spacing w:val="0"/>
      <w:sz w:val="28"/>
      <w:szCs w:val="28"/>
      <w:lang w:val="en-US"/>
    </w:rPr>
  </w:style>
  <w:style w:type="character" w:customStyle="1" w:styleId="WW8Num40z3">
    <w:name w:val="WW8Num40z3"/>
    <w:rsid w:val="00781037"/>
  </w:style>
  <w:style w:type="character" w:customStyle="1" w:styleId="WW8Num40z4">
    <w:name w:val="WW8Num40z4"/>
    <w:rsid w:val="00781037"/>
  </w:style>
  <w:style w:type="character" w:customStyle="1" w:styleId="WW8Num40z5">
    <w:name w:val="WW8Num40z5"/>
    <w:rsid w:val="00781037"/>
  </w:style>
  <w:style w:type="character" w:customStyle="1" w:styleId="WW8Num40z6">
    <w:name w:val="WW8Num40z6"/>
    <w:rsid w:val="00781037"/>
  </w:style>
  <w:style w:type="character" w:customStyle="1" w:styleId="WW8Num40z7">
    <w:name w:val="WW8Num40z7"/>
    <w:rsid w:val="00781037"/>
  </w:style>
  <w:style w:type="character" w:customStyle="1" w:styleId="WW8Num40z8">
    <w:name w:val="WW8Num40z8"/>
    <w:rsid w:val="00781037"/>
  </w:style>
  <w:style w:type="character" w:customStyle="1" w:styleId="WW8Num41z0">
    <w:name w:val="WW8Num41z0"/>
    <w:rsid w:val="00781037"/>
  </w:style>
  <w:style w:type="character" w:customStyle="1" w:styleId="WW8Num41z1">
    <w:name w:val="WW8Num41z1"/>
    <w:rsid w:val="00781037"/>
  </w:style>
  <w:style w:type="character" w:customStyle="1" w:styleId="WW8Num41z2">
    <w:name w:val="WW8Num41z2"/>
    <w:rsid w:val="00781037"/>
    <w:rPr>
      <w:sz w:val="28"/>
      <w:szCs w:val="28"/>
    </w:rPr>
  </w:style>
  <w:style w:type="character" w:customStyle="1" w:styleId="WW8Num41z3">
    <w:name w:val="WW8Num41z3"/>
    <w:rsid w:val="00781037"/>
  </w:style>
  <w:style w:type="character" w:customStyle="1" w:styleId="WW8Num41z4">
    <w:name w:val="WW8Num41z4"/>
    <w:rsid w:val="00781037"/>
  </w:style>
  <w:style w:type="character" w:customStyle="1" w:styleId="WW8Num41z5">
    <w:name w:val="WW8Num41z5"/>
    <w:rsid w:val="00781037"/>
  </w:style>
  <w:style w:type="character" w:customStyle="1" w:styleId="WW8Num41z6">
    <w:name w:val="WW8Num41z6"/>
    <w:rsid w:val="00781037"/>
  </w:style>
  <w:style w:type="character" w:customStyle="1" w:styleId="WW8Num41z7">
    <w:name w:val="WW8Num41z7"/>
    <w:rsid w:val="00781037"/>
  </w:style>
  <w:style w:type="character" w:customStyle="1" w:styleId="WW8Num41z8">
    <w:name w:val="WW8Num41z8"/>
    <w:rsid w:val="00781037"/>
  </w:style>
  <w:style w:type="character" w:customStyle="1" w:styleId="WW8Num42z0">
    <w:name w:val="WW8Num42z0"/>
    <w:rsid w:val="00781037"/>
  </w:style>
  <w:style w:type="character" w:customStyle="1" w:styleId="WW8Num42z1">
    <w:name w:val="WW8Num42z1"/>
    <w:rsid w:val="00781037"/>
  </w:style>
  <w:style w:type="character" w:customStyle="1" w:styleId="WW8Num42z2">
    <w:name w:val="WW8Num42z2"/>
    <w:rsid w:val="00781037"/>
    <w:rPr>
      <w:color w:val="000000"/>
      <w:sz w:val="28"/>
      <w:szCs w:val="28"/>
    </w:rPr>
  </w:style>
  <w:style w:type="character" w:customStyle="1" w:styleId="WW8Num42z3">
    <w:name w:val="WW8Num42z3"/>
    <w:rsid w:val="00781037"/>
  </w:style>
  <w:style w:type="character" w:customStyle="1" w:styleId="WW8Num42z4">
    <w:name w:val="WW8Num42z4"/>
    <w:rsid w:val="00781037"/>
  </w:style>
  <w:style w:type="character" w:customStyle="1" w:styleId="WW8Num42z5">
    <w:name w:val="WW8Num42z5"/>
    <w:rsid w:val="00781037"/>
  </w:style>
  <w:style w:type="character" w:customStyle="1" w:styleId="WW8Num42z6">
    <w:name w:val="WW8Num42z6"/>
    <w:rsid w:val="00781037"/>
  </w:style>
  <w:style w:type="character" w:customStyle="1" w:styleId="WW8Num42z7">
    <w:name w:val="WW8Num42z7"/>
    <w:rsid w:val="00781037"/>
  </w:style>
  <w:style w:type="character" w:customStyle="1" w:styleId="WW8Num42z8">
    <w:name w:val="WW8Num42z8"/>
    <w:rsid w:val="00781037"/>
  </w:style>
  <w:style w:type="character" w:customStyle="1" w:styleId="WW8Num43z0">
    <w:name w:val="WW8Num43z0"/>
    <w:rsid w:val="00781037"/>
  </w:style>
  <w:style w:type="character" w:customStyle="1" w:styleId="WW8Num43z1">
    <w:name w:val="WW8Num43z1"/>
    <w:rsid w:val="00781037"/>
  </w:style>
  <w:style w:type="character" w:customStyle="1" w:styleId="WW8Num43z2">
    <w:name w:val="WW8Num43z2"/>
    <w:rsid w:val="00781037"/>
    <w:rPr>
      <w:color w:val="000000"/>
      <w:sz w:val="28"/>
      <w:szCs w:val="28"/>
    </w:rPr>
  </w:style>
  <w:style w:type="character" w:customStyle="1" w:styleId="WW8Num43z3">
    <w:name w:val="WW8Num43z3"/>
    <w:rsid w:val="00781037"/>
  </w:style>
  <w:style w:type="character" w:customStyle="1" w:styleId="WW8Num43z4">
    <w:name w:val="WW8Num43z4"/>
    <w:rsid w:val="00781037"/>
  </w:style>
  <w:style w:type="character" w:customStyle="1" w:styleId="WW8Num43z5">
    <w:name w:val="WW8Num43z5"/>
    <w:rsid w:val="00781037"/>
  </w:style>
  <w:style w:type="character" w:customStyle="1" w:styleId="WW8Num43z6">
    <w:name w:val="WW8Num43z6"/>
    <w:rsid w:val="00781037"/>
  </w:style>
  <w:style w:type="character" w:customStyle="1" w:styleId="WW8Num43z7">
    <w:name w:val="WW8Num43z7"/>
    <w:rsid w:val="00781037"/>
  </w:style>
  <w:style w:type="character" w:customStyle="1" w:styleId="WW8Num43z8">
    <w:name w:val="WW8Num43z8"/>
    <w:rsid w:val="00781037"/>
  </w:style>
  <w:style w:type="character" w:customStyle="1" w:styleId="WW8Num44z0">
    <w:name w:val="WW8Num44z0"/>
    <w:rsid w:val="00781037"/>
  </w:style>
  <w:style w:type="character" w:customStyle="1" w:styleId="WW8Num44z1">
    <w:name w:val="WW8Num44z1"/>
    <w:rsid w:val="00781037"/>
  </w:style>
  <w:style w:type="character" w:customStyle="1" w:styleId="WW8Num44z2">
    <w:name w:val="WW8Num44z2"/>
    <w:rsid w:val="00781037"/>
    <w:rPr>
      <w:color w:val="000000"/>
      <w:sz w:val="28"/>
      <w:szCs w:val="28"/>
      <w:shd w:val="clear" w:color="auto" w:fill="auto"/>
      <w:lang w:val="en-US"/>
    </w:rPr>
  </w:style>
  <w:style w:type="character" w:customStyle="1" w:styleId="WW8Num44z3">
    <w:name w:val="WW8Num44z3"/>
    <w:rsid w:val="00781037"/>
  </w:style>
  <w:style w:type="character" w:customStyle="1" w:styleId="WW8Num44z4">
    <w:name w:val="WW8Num44z4"/>
    <w:rsid w:val="00781037"/>
  </w:style>
  <w:style w:type="character" w:customStyle="1" w:styleId="WW8Num44z5">
    <w:name w:val="WW8Num44z5"/>
    <w:rsid w:val="00781037"/>
  </w:style>
  <w:style w:type="character" w:customStyle="1" w:styleId="WW8Num44z6">
    <w:name w:val="WW8Num44z6"/>
    <w:rsid w:val="00781037"/>
  </w:style>
  <w:style w:type="character" w:customStyle="1" w:styleId="WW8Num44z7">
    <w:name w:val="WW8Num44z7"/>
    <w:rsid w:val="00781037"/>
  </w:style>
  <w:style w:type="character" w:customStyle="1" w:styleId="WW8Num44z8">
    <w:name w:val="WW8Num44z8"/>
    <w:rsid w:val="00781037"/>
  </w:style>
  <w:style w:type="character" w:customStyle="1" w:styleId="WW8Num45z0">
    <w:name w:val="WW8Num45z0"/>
    <w:rsid w:val="00781037"/>
  </w:style>
  <w:style w:type="character" w:customStyle="1" w:styleId="WW8Num46z0">
    <w:name w:val="WW8Num46z0"/>
    <w:rsid w:val="00781037"/>
  </w:style>
  <w:style w:type="character" w:customStyle="1" w:styleId="WW8Num22z1">
    <w:name w:val="WW8Num22z1"/>
    <w:rsid w:val="00781037"/>
  </w:style>
  <w:style w:type="character" w:customStyle="1" w:styleId="WW8Num22z2">
    <w:name w:val="WW8Num22z2"/>
    <w:rsid w:val="00781037"/>
    <w:rPr>
      <w:sz w:val="28"/>
      <w:szCs w:val="28"/>
    </w:rPr>
  </w:style>
  <w:style w:type="character" w:customStyle="1" w:styleId="WW8Num22z3">
    <w:name w:val="WW8Num22z3"/>
    <w:rsid w:val="00781037"/>
  </w:style>
  <w:style w:type="character" w:customStyle="1" w:styleId="WW8Num22z4">
    <w:name w:val="WW8Num22z4"/>
    <w:rsid w:val="00781037"/>
  </w:style>
  <w:style w:type="character" w:customStyle="1" w:styleId="WW8Num22z5">
    <w:name w:val="WW8Num22z5"/>
    <w:rsid w:val="00781037"/>
  </w:style>
  <w:style w:type="character" w:customStyle="1" w:styleId="WW8Num22z6">
    <w:name w:val="WW8Num22z6"/>
    <w:rsid w:val="00781037"/>
  </w:style>
  <w:style w:type="character" w:customStyle="1" w:styleId="WW8Num22z7">
    <w:name w:val="WW8Num22z7"/>
    <w:rsid w:val="00781037"/>
  </w:style>
  <w:style w:type="character" w:customStyle="1" w:styleId="WW8Num22z8">
    <w:name w:val="WW8Num22z8"/>
    <w:rsid w:val="00781037"/>
  </w:style>
  <w:style w:type="character" w:customStyle="1" w:styleId="WW8Num45z1">
    <w:name w:val="WW8Num45z1"/>
    <w:rsid w:val="00781037"/>
  </w:style>
  <w:style w:type="character" w:customStyle="1" w:styleId="WW8Num45z2">
    <w:name w:val="WW8Num45z2"/>
    <w:rsid w:val="00781037"/>
    <w:rPr>
      <w:color w:val="000000"/>
      <w:sz w:val="28"/>
      <w:szCs w:val="28"/>
      <w:lang w:val="en-US"/>
    </w:rPr>
  </w:style>
  <w:style w:type="character" w:customStyle="1" w:styleId="WW8Num45z3">
    <w:name w:val="WW8Num45z3"/>
    <w:rsid w:val="00781037"/>
  </w:style>
  <w:style w:type="character" w:customStyle="1" w:styleId="WW8Num45z4">
    <w:name w:val="WW8Num45z4"/>
    <w:rsid w:val="00781037"/>
  </w:style>
  <w:style w:type="character" w:customStyle="1" w:styleId="WW8Num45z5">
    <w:name w:val="WW8Num45z5"/>
    <w:rsid w:val="00781037"/>
  </w:style>
  <w:style w:type="character" w:customStyle="1" w:styleId="WW8Num45z6">
    <w:name w:val="WW8Num45z6"/>
    <w:rsid w:val="00781037"/>
  </w:style>
  <w:style w:type="character" w:customStyle="1" w:styleId="WW8Num45z7">
    <w:name w:val="WW8Num45z7"/>
    <w:rsid w:val="00781037"/>
  </w:style>
  <w:style w:type="character" w:customStyle="1" w:styleId="WW8Num45z8">
    <w:name w:val="WW8Num45z8"/>
    <w:rsid w:val="00781037"/>
  </w:style>
  <w:style w:type="character" w:customStyle="1" w:styleId="WW8Num46z1">
    <w:name w:val="WW8Num46z1"/>
    <w:rsid w:val="00781037"/>
  </w:style>
  <w:style w:type="character" w:customStyle="1" w:styleId="WW8Num46z2">
    <w:name w:val="WW8Num46z2"/>
    <w:rsid w:val="00781037"/>
    <w:rPr>
      <w:rFonts w:cs="Times New Roman"/>
      <w:caps w:val="0"/>
      <w:smallCaps w:val="0"/>
      <w:color w:val="000000"/>
      <w:sz w:val="28"/>
      <w:szCs w:val="28"/>
      <w:lang w:val="en-US"/>
    </w:rPr>
  </w:style>
  <w:style w:type="character" w:customStyle="1" w:styleId="WW8Num46z3">
    <w:name w:val="WW8Num46z3"/>
    <w:rsid w:val="00781037"/>
  </w:style>
  <w:style w:type="character" w:customStyle="1" w:styleId="WW8Num46z4">
    <w:name w:val="WW8Num46z4"/>
    <w:rsid w:val="00781037"/>
  </w:style>
  <w:style w:type="character" w:customStyle="1" w:styleId="WW8Num46z5">
    <w:name w:val="WW8Num46z5"/>
    <w:rsid w:val="00781037"/>
  </w:style>
  <w:style w:type="character" w:customStyle="1" w:styleId="WW8Num46z6">
    <w:name w:val="WW8Num46z6"/>
    <w:rsid w:val="00781037"/>
  </w:style>
  <w:style w:type="character" w:customStyle="1" w:styleId="WW8Num46z7">
    <w:name w:val="WW8Num46z7"/>
    <w:rsid w:val="00781037"/>
  </w:style>
  <w:style w:type="character" w:customStyle="1" w:styleId="WW8Num46z8">
    <w:name w:val="WW8Num46z8"/>
    <w:rsid w:val="00781037"/>
  </w:style>
  <w:style w:type="character" w:customStyle="1" w:styleId="WW8Num47z0">
    <w:name w:val="WW8Num47z0"/>
    <w:rsid w:val="00781037"/>
  </w:style>
  <w:style w:type="character" w:customStyle="1" w:styleId="WW8Num47z1">
    <w:name w:val="WW8Num47z1"/>
    <w:rsid w:val="00781037"/>
  </w:style>
  <w:style w:type="character" w:customStyle="1" w:styleId="WW8Num47z2">
    <w:name w:val="WW8Num47z2"/>
    <w:rsid w:val="00781037"/>
    <w:rPr>
      <w:caps w:val="0"/>
      <w:smallCaps w:val="0"/>
      <w:sz w:val="28"/>
      <w:szCs w:val="28"/>
      <w:lang w:val="en-US"/>
    </w:rPr>
  </w:style>
  <w:style w:type="character" w:customStyle="1" w:styleId="WW8Num47z3">
    <w:name w:val="WW8Num47z3"/>
    <w:rsid w:val="00781037"/>
  </w:style>
  <w:style w:type="character" w:customStyle="1" w:styleId="WW8Num47z4">
    <w:name w:val="WW8Num47z4"/>
    <w:rsid w:val="00781037"/>
  </w:style>
  <w:style w:type="character" w:customStyle="1" w:styleId="WW8Num47z5">
    <w:name w:val="WW8Num47z5"/>
    <w:rsid w:val="00781037"/>
  </w:style>
  <w:style w:type="character" w:customStyle="1" w:styleId="WW8Num47z6">
    <w:name w:val="WW8Num47z6"/>
    <w:rsid w:val="00781037"/>
  </w:style>
  <w:style w:type="character" w:customStyle="1" w:styleId="WW8Num47z7">
    <w:name w:val="WW8Num47z7"/>
    <w:rsid w:val="00781037"/>
  </w:style>
  <w:style w:type="character" w:customStyle="1" w:styleId="WW8Num47z8">
    <w:name w:val="WW8Num47z8"/>
    <w:rsid w:val="00781037"/>
  </w:style>
  <w:style w:type="character" w:customStyle="1" w:styleId="WW8Num48z0">
    <w:name w:val="WW8Num48z0"/>
    <w:rsid w:val="00781037"/>
  </w:style>
  <w:style w:type="character" w:customStyle="1" w:styleId="WW8Num48z1">
    <w:name w:val="WW8Num48z1"/>
    <w:rsid w:val="00781037"/>
  </w:style>
  <w:style w:type="character" w:customStyle="1" w:styleId="WW8Num48z2">
    <w:name w:val="WW8Num48z2"/>
    <w:rsid w:val="00781037"/>
    <w:rPr>
      <w:sz w:val="28"/>
      <w:szCs w:val="28"/>
      <w:lang w:val="ru-RU"/>
    </w:rPr>
  </w:style>
  <w:style w:type="character" w:customStyle="1" w:styleId="WW8Num48z3">
    <w:name w:val="WW8Num48z3"/>
    <w:rsid w:val="00781037"/>
  </w:style>
  <w:style w:type="character" w:customStyle="1" w:styleId="WW8Num48z4">
    <w:name w:val="WW8Num48z4"/>
    <w:rsid w:val="00781037"/>
  </w:style>
  <w:style w:type="character" w:customStyle="1" w:styleId="WW8Num48z5">
    <w:name w:val="WW8Num48z5"/>
    <w:rsid w:val="00781037"/>
  </w:style>
  <w:style w:type="character" w:customStyle="1" w:styleId="WW8Num48z6">
    <w:name w:val="WW8Num48z6"/>
    <w:rsid w:val="00781037"/>
  </w:style>
  <w:style w:type="character" w:customStyle="1" w:styleId="WW8Num48z7">
    <w:name w:val="WW8Num48z7"/>
    <w:rsid w:val="00781037"/>
  </w:style>
  <w:style w:type="character" w:customStyle="1" w:styleId="WW8Num48z8">
    <w:name w:val="WW8Num48z8"/>
    <w:rsid w:val="00781037"/>
  </w:style>
  <w:style w:type="character" w:customStyle="1" w:styleId="WW8Num49z0">
    <w:name w:val="WW8Num49z0"/>
    <w:rsid w:val="00781037"/>
  </w:style>
  <w:style w:type="character" w:customStyle="1" w:styleId="WW8Num49z1">
    <w:name w:val="WW8Num49z1"/>
    <w:rsid w:val="00781037"/>
  </w:style>
  <w:style w:type="character" w:customStyle="1" w:styleId="WW8Num49z2">
    <w:name w:val="WW8Num49z2"/>
    <w:rsid w:val="00781037"/>
    <w:rPr>
      <w:sz w:val="28"/>
      <w:szCs w:val="28"/>
    </w:rPr>
  </w:style>
  <w:style w:type="character" w:customStyle="1" w:styleId="WW8Num49z3">
    <w:name w:val="WW8Num49z3"/>
    <w:rsid w:val="00781037"/>
  </w:style>
  <w:style w:type="character" w:customStyle="1" w:styleId="WW8Num49z4">
    <w:name w:val="WW8Num49z4"/>
    <w:rsid w:val="00781037"/>
  </w:style>
  <w:style w:type="character" w:customStyle="1" w:styleId="WW8Num49z5">
    <w:name w:val="WW8Num49z5"/>
    <w:rsid w:val="00781037"/>
  </w:style>
  <w:style w:type="character" w:customStyle="1" w:styleId="WW8Num49z6">
    <w:name w:val="WW8Num49z6"/>
    <w:rsid w:val="00781037"/>
  </w:style>
  <w:style w:type="character" w:customStyle="1" w:styleId="WW8Num49z7">
    <w:name w:val="WW8Num49z7"/>
    <w:rsid w:val="00781037"/>
  </w:style>
  <w:style w:type="character" w:customStyle="1" w:styleId="WW8Num49z8">
    <w:name w:val="WW8Num49z8"/>
    <w:rsid w:val="00781037"/>
  </w:style>
  <w:style w:type="character" w:customStyle="1" w:styleId="WW8Num50z0">
    <w:name w:val="WW8Num50z0"/>
    <w:rsid w:val="00781037"/>
    <w:rPr>
      <w:rFonts w:ascii="Symbol" w:hAnsi="Symbol" w:cs="OpenSymbol"/>
      <w:caps w:val="0"/>
      <w:smallCaps w:val="0"/>
      <w:color w:val="auto"/>
      <w:spacing w:val="0"/>
      <w:sz w:val="28"/>
      <w:szCs w:val="28"/>
    </w:rPr>
  </w:style>
  <w:style w:type="character" w:customStyle="1" w:styleId="WW8Num50z1">
    <w:name w:val="WW8Num50z1"/>
    <w:rsid w:val="00781037"/>
  </w:style>
  <w:style w:type="character" w:customStyle="1" w:styleId="WW8Num50z2">
    <w:name w:val="WW8Num50z2"/>
    <w:rsid w:val="00781037"/>
    <w:rPr>
      <w:caps w:val="0"/>
      <w:smallCaps w:val="0"/>
      <w:sz w:val="28"/>
      <w:szCs w:val="28"/>
      <w:lang w:val="ru-RU"/>
    </w:rPr>
  </w:style>
  <w:style w:type="character" w:customStyle="1" w:styleId="WW8Num50z3">
    <w:name w:val="WW8Num50z3"/>
    <w:rsid w:val="00781037"/>
  </w:style>
  <w:style w:type="character" w:customStyle="1" w:styleId="WW8Num50z4">
    <w:name w:val="WW8Num50z4"/>
    <w:rsid w:val="00781037"/>
  </w:style>
  <w:style w:type="character" w:customStyle="1" w:styleId="WW8Num50z5">
    <w:name w:val="WW8Num50z5"/>
    <w:rsid w:val="00781037"/>
  </w:style>
  <w:style w:type="character" w:customStyle="1" w:styleId="WW8Num50z6">
    <w:name w:val="WW8Num50z6"/>
    <w:rsid w:val="00781037"/>
  </w:style>
  <w:style w:type="character" w:customStyle="1" w:styleId="WW8Num50z7">
    <w:name w:val="WW8Num50z7"/>
    <w:rsid w:val="00781037"/>
  </w:style>
  <w:style w:type="character" w:customStyle="1" w:styleId="WW8Num50z8">
    <w:name w:val="WW8Num50z8"/>
    <w:rsid w:val="00781037"/>
  </w:style>
  <w:style w:type="character" w:customStyle="1" w:styleId="WW8Num51z0">
    <w:name w:val="WW8Num51z0"/>
    <w:rsid w:val="00781037"/>
    <w:rPr>
      <w:rFonts w:ascii="Symbol" w:eastAsia="Times New Roman" w:hAnsi="Symbol" w:cs="OpenSymbol"/>
      <w:caps w:val="0"/>
      <w:smallCaps w:val="0"/>
      <w:color w:val="auto"/>
      <w:spacing w:val="0"/>
      <w:sz w:val="28"/>
      <w:szCs w:val="28"/>
    </w:rPr>
  </w:style>
  <w:style w:type="character" w:customStyle="1" w:styleId="23">
    <w:name w:val="Основной шрифт абзаца2"/>
    <w:rsid w:val="00781037"/>
  </w:style>
  <w:style w:type="character" w:customStyle="1" w:styleId="13">
    <w:name w:val="Основной шрифт абзаца1"/>
    <w:rsid w:val="00781037"/>
  </w:style>
  <w:style w:type="character" w:customStyle="1" w:styleId="WW8Num10z1">
    <w:name w:val="WW8Num10z1"/>
    <w:rsid w:val="00781037"/>
  </w:style>
  <w:style w:type="character" w:customStyle="1" w:styleId="WW8Num10z2">
    <w:name w:val="WW8Num10z2"/>
    <w:rsid w:val="00781037"/>
    <w:rPr>
      <w:rFonts w:eastAsia="Times New Roman" w:cs="Times New Roman"/>
      <w:color w:val="000000"/>
      <w:sz w:val="28"/>
      <w:szCs w:val="28"/>
      <w:lang w:val="ru-RU"/>
    </w:rPr>
  </w:style>
  <w:style w:type="character" w:customStyle="1" w:styleId="WW8Num10z3">
    <w:name w:val="WW8Num10z3"/>
    <w:rsid w:val="00781037"/>
  </w:style>
  <w:style w:type="character" w:customStyle="1" w:styleId="WW8Num10z4">
    <w:name w:val="WW8Num10z4"/>
    <w:rsid w:val="00781037"/>
  </w:style>
  <w:style w:type="character" w:customStyle="1" w:styleId="WW8Num10z5">
    <w:name w:val="WW8Num10z5"/>
    <w:rsid w:val="00781037"/>
  </w:style>
  <w:style w:type="character" w:customStyle="1" w:styleId="WW8Num10z6">
    <w:name w:val="WW8Num10z6"/>
    <w:rsid w:val="00781037"/>
  </w:style>
  <w:style w:type="character" w:customStyle="1" w:styleId="WW8Num10z7">
    <w:name w:val="WW8Num10z7"/>
    <w:rsid w:val="00781037"/>
  </w:style>
  <w:style w:type="character" w:customStyle="1" w:styleId="WW8Num10z8">
    <w:name w:val="WW8Num10z8"/>
    <w:rsid w:val="00781037"/>
  </w:style>
  <w:style w:type="character" w:customStyle="1" w:styleId="af6">
    <w:name w:val="Символ нумерации"/>
    <w:rsid w:val="00781037"/>
  </w:style>
  <w:style w:type="character" w:customStyle="1" w:styleId="af7">
    <w:name w:val="Маркеры списка"/>
    <w:rsid w:val="00781037"/>
    <w:rPr>
      <w:rFonts w:ascii="OpenSymbol" w:eastAsia="OpenSymbol" w:hAnsi="OpenSymbol" w:cs="OpenSymbol"/>
    </w:rPr>
  </w:style>
  <w:style w:type="character" w:customStyle="1" w:styleId="14">
    <w:name w:val="Знак сноски1"/>
    <w:rsid w:val="00781037"/>
    <w:rPr>
      <w:vertAlign w:val="superscript"/>
    </w:rPr>
  </w:style>
  <w:style w:type="character" w:customStyle="1" w:styleId="WW8Num5z1">
    <w:name w:val="WW8Num5z1"/>
    <w:rsid w:val="00781037"/>
  </w:style>
  <w:style w:type="character" w:customStyle="1" w:styleId="WW8Num5z2">
    <w:name w:val="WW8Num5z2"/>
    <w:rsid w:val="00781037"/>
  </w:style>
  <w:style w:type="character" w:customStyle="1" w:styleId="WW8Num5z3">
    <w:name w:val="WW8Num5z3"/>
    <w:rsid w:val="00781037"/>
  </w:style>
  <w:style w:type="character" w:customStyle="1" w:styleId="WW8Num5z4">
    <w:name w:val="WW8Num5z4"/>
    <w:rsid w:val="00781037"/>
  </w:style>
  <w:style w:type="character" w:customStyle="1" w:styleId="WW8Num5z5">
    <w:name w:val="WW8Num5z5"/>
    <w:rsid w:val="00781037"/>
  </w:style>
  <w:style w:type="character" w:customStyle="1" w:styleId="WW8Num5z6">
    <w:name w:val="WW8Num5z6"/>
    <w:rsid w:val="00781037"/>
  </w:style>
  <w:style w:type="character" w:customStyle="1" w:styleId="WW8Num5z7">
    <w:name w:val="WW8Num5z7"/>
    <w:rsid w:val="00781037"/>
  </w:style>
  <w:style w:type="character" w:customStyle="1" w:styleId="WW8Num5z8">
    <w:name w:val="WW8Num5z8"/>
    <w:rsid w:val="00781037"/>
  </w:style>
  <w:style w:type="character" w:customStyle="1" w:styleId="WW8Num11z1">
    <w:name w:val="WW8Num11z1"/>
    <w:rsid w:val="00781037"/>
  </w:style>
  <w:style w:type="character" w:customStyle="1" w:styleId="WW8Num11z2">
    <w:name w:val="WW8Num11z2"/>
    <w:rsid w:val="00781037"/>
    <w:rPr>
      <w:rFonts w:eastAsia="Times New Roman" w:cs="Times New Roman"/>
      <w:color w:val="000000"/>
      <w:sz w:val="28"/>
      <w:szCs w:val="28"/>
    </w:rPr>
  </w:style>
  <w:style w:type="character" w:customStyle="1" w:styleId="WW8Num11z3">
    <w:name w:val="WW8Num11z3"/>
    <w:rsid w:val="00781037"/>
  </w:style>
  <w:style w:type="character" w:customStyle="1" w:styleId="WW8Num11z4">
    <w:name w:val="WW8Num11z4"/>
    <w:rsid w:val="00781037"/>
  </w:style>
  <w:style w:type="character" w:customStyle="1" w:styleId="WW8Num11z5">
    <w:name w:val="WW8Num11z5"/>
    <w:rsid w:val="00781037"/>
  </w:style>
  <w:style w:type="character" w:customStyle="1" w:styleId="WW8Num11z6">
    <w:name w:val="WW8Num11z6"/>
    <w:rsid w:val="00781037"/>
  </w:style>
  <w:style w:type="character" w:customStyle="1" w:styleId="WW8Num11z7">
    <w:name w:val="WW8Num11z7"/>
    <w:rsid w:val="00781037"/>
  </w:style>
  <w:style w:type="character" w:customStyle="1" w:styleId="WW8Num11z8">
    <w:name w:val="WW8Num11z8"/>
    <w:rsid w:val="00781037"/>
  </w:style>
  <w:style w:type="character" w:customStyle="1" w:styleId="24">
    <w:name w:val="Знак сноски2"/>
    <w:rsid w:val="00781037"/>
    <w:rPr>
      <w:vertAlign w:val="superscript"/>
    </w:rPr>
  </w:style>
  <w:style w:type="character" w:customStyle="1" w:styleId="af8">
    <w:name w:val="Символы концевой сноски"/>
    <w:rsid w:val="00781037"/>
    <w:rPr>
      <w:vertAlign w:val="superscript"/>
    </w:rPr>
  </w:style>
  <w:style w:type="character" w:customStyle="1" w:styleId="WW-">
    <w:name w:val="WW-Символы концевой сноски"/>
    <w:rsid w:val="00781037"/>
  </w:style>
  <w:style w:type="character" w:styleId="af9">
    <w:name w:val="FollowedHyperlink"/>
    <w:uiPriority w:val="99"/>
    <w:rsid w:val="00781037"/>
    <w:rPr>
      <w:color w:val="800000"/>
      <w:u w:val="single"/>
      <w:lang/>
    </w:rPr>
  </w:style>
  <w:style w:type="character" w:customStyle="1" w:styleId="WW8Num52z0">
    <w:name w:val="WW8Num52z0"/>
    <w:rsid w:val="00781037"/>
    <w:rPr>
      <w:rFonts w:ascii="Symbol" w:hAnsi="Symbol" w:cs="OpenSymbol"/>
      <w:sz w:val="28"/>
      <w:szCs w:val="28"/>
    </w:rPr>
  </w:style>
  <w:style w:type="character" w:customStyle="1" w:styleId="WW8Num53z0">
    <w:name w:val="WW8Num53z0"/>
    <w:rsid w:val="00781037"/>
    <w:rPr>
      <w:rFonts w:ascii="Symbol" w:hAnsi="Symbol" w:cs="OpenSymbol"/>
      <w:sz w:val="28"/>
      <w:szCs w:val="28"/>
    </w:rPr>
  </w:style>
  <w:style w:type="character" w:customStyle="1" w:styleId="WW8Num54z0">
    <w:name w:val="WW8Num54z0"/>
    <w:rsid w:val="00781037"/>
    <w:rPr>
      <w:sz w:val="28"/>
      <w:szCs w:val="28"/>
    </w:rPr>
  </w:style>
  <w:style w:type="character" w:customStyle="1" w:styleId="WW8Num54z1">
    <w:name w:val="WW8Num54z1"/>
    <w:rsid w:val="00781037"/>
  </w:style>
  <w:style w:type="character" w:customStyle="1" w:styleId="WW8Num54z2">
    <w:name w:val="WW8Num54z2"/>
    <w:rsid w:val="00781037"/>
  </w:style>
  <w:style w:type="character" w:customStyle="1" w:styleId="WW8Num54z3">
    <w:name w:val="WW8Num54z3"/>
    <w:rsid w:val="00781037"/>
  </w:style>
  <w:style w:type="character" w:customStyle="1" w:styleId="WW8Num54z4">
    <w:name w:val="WW8Num54z4"/>
    <w:rsid w:val="00781037"/>
  </w:style>
  <w:style w:type="character" w:customStyle="1" w:styleId="WW8Num54z5">
    <w:name w:val="WW8Num54z5"/>
    <w:rsid w:val="00781037"/>
  </w:style>
  <w:style w:type="character" w:customStyle="1" w:styleId="WW8Num54z6">
    <w:name w:val="WW8Num54z6"/>
    <w:rsid w:val="00781037"/>
  </w:style>
  <w:style w:type="character" w:customStyle="1" w:styleId="WW8Num54z7">
    <w:name w:val="WW8Num54z7"/>
    <w:rsid w:val="00781037"/>
  </w:style>
  <w:style w:type="character" w:customStyle="1" w:styleId="WW8Num54z8">
    <w:name w:val="WW8Num54z8"/>
    <w:rsid w:val="00781037"/>
  </w:style>
  <w:style w:type="character" w:customStyle="1" w:styleId="WW8Num55z0">
    <w:name w:val="WW8Num55z0"/>
    <w:rsid w:val="00781037"/>
  </w:style>
  <w:style w:type="character" w:customStyle="1" w:styleId="WW8Num55z1">
    <w:name w:val="WW8Num55z1"/>
    <w:rsid w:val="00781037"/>
  </w:style>
  <w:style w:type="character" w:customStyle="1" w:styleId="WW8Num55z2">
    <w:name w:val="WW8Num55z2"/>
    <w:rsid w:val="00781037"/>
    <w:rPr>
      <w:sz w:val="28"/>
      <w:szCs w:val="28"/>
    </w:rPr>
  </w:style>
  <w:style w:type="character" w:customStyle="1" w:styleId="WW8Num55z3">
    <w:name w:val="WW8Num55z3"/>
    <w:rsid w:val="00781037"/>
  </w:style>
  <w:style w:type="character" w:customStyle="1" w:styleId="WW8Num55z4">
    <w:name w:val="WW8Num55z4"/>
    <w:rsid w:val="00781037"/>
  </w:style>
  <w:style w:type="character" w:customStyle="1" w:styleId="WW8Num55z5">
    <w:name w:val="WW8Num55z5"/>
    <w:rsid w:val="00781037"/>
  </w:style>
  <w:style w:type="character" w:customStyle="1" w:styleId="WW8Num55z6">
    <w:name w:val="WW8Num55z6"/>
    <w:rsid w:val="00781037"/>
  </w:style>
  <w:style w:type="character" w:customStyle="1" w:styleId="WW8Num55z7">
    <w:name w:val="WW8Num55z7"/>
    <w:rsid w:val="00781037"/>
  </w:style>
  <w:style w:type="character" w:customStyle="1" w:styleId="WW8Num55z8">
    <w:name w:val="WW8Num55z8"/>
    <w:rsid w:val="00781037"/>
  </w:style>
  <w:style w:type="character" w:customStyle="1" w:styleId="WW8Num56z0">
    <w:name w:val="WW8Num56z0"/>
    <w:rsid w:val="00781037"/>
  </w:style>
  <w:style w:type="character" w:customStyle="1" w:styleId="WW8Num56z1">
    <w:name w:val="WW8Num56z1"/>
    <w:rsid w:val="00781037"/>
  </w:style>
  <w:style w:type="character" w:customStyle="1" w:styleId="WW8Num56z2">
    <w:name w:val="WW8Num56z2"/>
    <w:rsid w:val="00781037"/>
    <w:rPr>
      <w:sz w:val="28"/>
      <w:szCs w:val="28"/>
    </w:rPr>
  </w:style>
  <w:style w:type="character" w:customStyle="1" w:styleId="WW8Num56z3">
    <w:name w:val="WW8Num56z3"/>
    <w:rsid w:val="00781037"/>
  </w:style>
  <w:style w:type="character" w:customStyle="1" w:styleId="WW8Num56z4">
    <w:name w:val="WW8Num56z4"/>
    <w:rsid w:val="00781037"/>
  </w:style>
  <w:style w:type="character" w:customStyle="1" w:styleId="WW8Num56z5">
    <w:name w:val="WW8Num56z5"/>
    <w:rsid w:val="00781037"/>
  </w:style>
  <w:style w:type="character" w:customStyle="1" w:styleId="WW8Num56z6">
    <w:name w:val="WW8Num56z6"/>
    <w:rsid w:val="00781037"/>
  </w:style>
  <w:style w:type="character" w:customStyle="1" w:styleId="WW8Num56z7">
    <w:name w:val="WW8Num56z7"/>
    <w:rsid w:val="00781037"/>
  </w:style>
  <w:style w:type="character" w:customStyle="1" w:styleId="WW8Num56z8">
    <w:name w:val="WW8Num56z8"/>
    <w:rsid w:val="00781037"/>
  </w:style>
  <w:style w:type="character" w:customStyle="1" w:styleId="WW8Num57z0">
    <w:name w:val="WW8Num57z0"/>
    <w:rsid w:val="00781037"/>
    <w:rPr>
      <w:rFonts w:cs="Times New Roman"/>
      <w:lang w:val="ru-RU"/>
    </w:rPr>
  </w:style>
  <w:style w:type="character" w:customStyle="1" w:styleId="WW8Num57z1">
    <w:name w:val="WW8Num57z1"/>
    <w:rsid w:val="00781037"/>
  </w:style>
  <w:style w:type="character" w:customStyle="1" w:styleId="WW8Num57z2">
    <w:name w:val="WW8Num57z2"/>
    <w:rsid w:val="00781037"/>
    <w:rPr>
      <w:color w:val="000000"/>
      <w:sz w:val="28"/>
      <w:szCs w:val="28"/>
    </w:rPr>
  </w:style>
  <w:style w:type="character" w:customStyle="1" w:styleId="WW8Num57z3">
    <w:name w:val="WW8Num57z3"/>
    <w:rsid w:val="00781037"/>
  </w:style>
  <w:style w:type="character" w:customStyle="1" w:styleId="WW8Num57z4">
    <w:name w:val="WW8Num57z4"/>
    <w:rsid w:val="00781037"/>
  </w:style>
  <w:style w:type="character" w:customStyle="1" w:styleId="WW8Num57z5">
    <w:name w:val="WW8Num57z5"/>
    <w:rsid w:val="00781037"/>
  </w:style>
  <w:style w:type="character" w:customStyle="1" w:styleId="WW8Num57z6">
    <w:name w:val="WW8Num57z6"/>
    <w:rsid w:val="00781037"/>
  </w:style>
  <w:style w:type="character" w:customStyle="1" w:styleId="WW8Num57z7">
    <w:name w:val="WW8Num57z7"/>
    <w:rsid w:val="00781037"/>
  </w:style>
  <w:style w:type="character" w:customStyle="1" w:styleId="WW8Num57z8">
    <w:name w:val="WW8Num57z8"/>
    <w:rsid w:val="00781037"/>
  </w:style>
  <w:style w:type="character" w:customStyle="1" w:styleId="WW8Num58z0">
    <w:name w:val="WW8Num58z0"/>
    <w:rsid w:val="00781037"/>
  </w:style>
  <w:style w:type="character" w:customStyle="1" w:styleId="WW8Num58z1">
    <w:name w:val="WW8Num58z1"/>
    <w:rsid w:val="00781037"/>
  </w:style>
  <w:style w:type="character" w:customStyle="1" w:styleId="WW8Num58z2">
    <w:name w:val="WW8Num58z2"/>
    <w:rsid w:val="00781037"/>
    <w:rPr>
      <w:rFonts w:ascii="Times New Roman" w:hAnsi="Times New Roman" w:cs="Times New Roman"/>
      <w:b w:val="0"/>
      <w:i w:val="0"/>
      <w:caps w:val="0"/>
      <w:smallCaps w:val="0"/>
      <w:color w:val="000000"/>
      <w:spacing w:val="0"/>
      <w:sz w:val="28"/>
      <w:szCs w:val="28"/>
    </w:rPr>
  </w:style>
  <w:style w:type="character" w:customStyle="1" w:styleId="WW8Num58z3">
    <w:name w:val="WW8Num58z3"/>
    <w:rsid w:val="00781037"/>
  </w:style>
  <w:style w:type="character" w:customStyle="1" w:styleId="WW8Num58z4">
    <w:name w:val="WW8Num58z4"/>
    <w:rsid w:val="00781037"/>
  </w:style>
  <w:style w:type="character" w:customStyle="1" w:styleId="WW8Num58z5">
    <w:name w:val="WW8Num58z5"/>
    <w:rsid w:val="00781037"/>
  </w:style>
  <w:style w:type="character" w:customStyle="1" w:styleId="WW8Num58z6">
    <w:name w:val="WW8Num58z6"/>
    <w:rsid w:val="00781037"/>
  </w:style>
  <w:style w:type="character" w:customStyle="1" w:styleId="WW8Num58z7">
    <w:name w:val="WW8Num58z7"/>
    <w:rsid w:val="00781037"/>
  </w:style>
  <w:style w:type="character" w:customStyle="1" w:styleId="WW8Num58z8">
    <w:name w:val="WW8Num58z8"/>
    <w:rsid w:val="00781037"/>
  </w:style>
  <w:style w:type="character" w:customStyle="1" w:styleId="WW8Num60z0">
    <w:name w:val="WW8Num60z0"/>
    <w:rsid w:val="00781037"/>
    <w:rPr>
      <w:sz w:val="28"/>
      <w:szCs w:val="28"/>
    </w:rPr>
  </w:style>
  <w:style w:type="character" w:customStyle="1" w:styleId="WW8Num60z1">
    <w:name w:val="WW8Num60z1"/>
    <w:rsid w:val="00781037"/>
  </w:style>
  <w:style w:type="character" w:customStyle="1" w:styleId="WW8Num60z2">
    <w:name w:val="WW8Num60z2"/>
    <w:rsid w:val="00781037"/>
    <w:rPr>
      <w:sz w:val="28"/>
      <w:szCs w:val="28"/>
    </w:rPr>
  </w:style>
  <w:style w:type="character" w:customStyle="1" w:styleId="WW8Num60z3">
    <w:name w:val="WW8Num60z3"/>
    <w:rsid w:val="00781037"/>
  </w:style>
  <w:style w:type="character" w:customStyle="1" w:styleId="WW8Num60z4">
    <w:name w:val="WW8Num60z4"/>
    <w:rsid w:val="00781037"/>
  </w:style>
  <w:style w:type="character" w:customStyle="1" w:styleId="WW8Num60z5">
    <w:name w:val="WW8Num60z5"/>
    <w:rsid w:val="00781037"/>
  </w:style>
  <w:style w:type="character" w:customStyle="1" w:styleId="WW8Num60z6">
    <w:name w:val="WW8Num60z6"/>
    <w:rsid w:val="00781037"/>
  </w:style>
  <w:style w:type="character" w:customStyle="1" w:styleId="WW8Num60z7">
    <w:name w:val="WW8Num60z7"/>
    <w:rsid w:val="00781037"/>
  </w:style>
  <w:style w:type="character" w:customStyle="1" w:styleId="WW8Num60z8">
    <w:name w:val="WW8Num60z8"/>
    <w:rsid w:val="00781037"/>
  </w:style>
  <w:style w:type="character" w:customStyle="1" w:styleId="WW8Num78z0">
    <w:name w:val="WW8Num78z0"/>
    <w:rsid w:val="00781037"/>
  </w:style>
  <w:style w:type="character" w:customStyle="1" w:styleId="WW8Num78z1">
    <w:name w:val="WW8Num78z1"/>
    <w:rsid w:val="00781037"/>
  </w:style>
  <w:style w:type="character" w:customStyle="1" w:styleId="WW8Num78z2">
    <w:name w:val="WW8Num78z2"/>
    <w:rsid w:val="00781037"/>
    <w:rPr>
      <w:lang w:val="en-US"/>
    </w:rPr>
  </w:style>
  <w:style w:type="character" w:customStyle="1" w:styleId="WW8Num78z3">
    <w:name w:val="WW8Num78z3"/>
    <w:rsid w:val="00781037"/>
  </w:style>
  <w:style w:type="character" w:customStyle="1" w:styleId="WW8Num78z4">
    <w:name w:val="WW8Num78z4"/>
    <w:rsid w:val="00781037"/>
  </w:style>
  <w:style w:type="character" w:customStyle="1" w:styleId="WW8Num78z5">
    <w:name w:val="WW8Num78z5"/>
    <w:rsid w:val="00781037"/>
  </w:style>
  <w:style w:type="character" w:customStyle="1" w:styleId="WW8Num78z6">
    <w:name w:val="WW8Num78z6"/>
    <w:rsid w:val="00781037"/>
  </w:style>
  <w:style w:type="character" w:customStyle="1" w:styleId="WW8Num78z7">
    <w:name w:val="WW8Num78z7"/>
    <w:rsid w:val="00781037"/>
  </w:style>
  <w:style w:type="character" w:customStyle="1" w:styleId="WW8Num78z8">
    <w:name w:val="WW8Num78z8"/>
    <w:rsid w:val="00781037"/>
  </w:style>
  <w:style w:type="character" w:customStyle="1" w:styleId="15">
    <w:name w:val="Знак концевой сноски1"/>
    <w:rsid w:val="00781037"/>
    <w:rPr>
      <w:vertAlign w:val="superscript"/>
    </w:rPr>
  </w:style>
  <w:style w:type="character" w:customStyle="1" w:styleId="32">
    <w:name w:val="Знак сноски3"/>
    <w:rsid w:val="00781037"/>
    <w:rPr>
      <w:vertAlign w:val="superscript"/>
    </w:rPr>
  </w:style>
  <w:style w:type="character" w:customStyle="1" w:styleId="25">
    <w:name w:val="Знак концевой сноски2"/>
    <w:rsid w:val="00781037"/>
    <w:rPr>
      <w:vertAlign w:val="superscript"/>
    </w:rPr>
  </w:style>
  <w:style w:type="character" w:styleId="afa">
    <w:name w:val="endnote reference"/>
    <w:uiPriority w:val="99"/>
    <w:rsid w:val="00781037"/>
    <w:rPr>
      <w:vertAlign w:val="superscript"/>
    </w:rPr>
  </w:style>
  <w:style w:type="character" w:styleId="afb">
    <w:name w:val="Strong"/>
    <w:uiPriority w:val="22"/>
    <w:qFormat/>
    <w:rsid w:val="00781037"/>
    <w:rPr>
      <w:b/>
      <w:bCs/>
    </w:rPr>
  </w:style>
  <w:style w:type="paragraph" w:customStyle="1" w:styleId="10">
    <w:name w:val="Заголовок1"/>
    <w:basedOn w:val="a"/>
    <w:next w:val="a0"/>
    <w:rsid w:val="00781037"/>
    <w:pPr>
      <w:keepNext/>
      <w:widowControl w:val="0"/>
      <w:suppressAutoHyphens/>
      <w:spacing w:before="240" w:after="120" w:line="240" w:lineRule="auto"/>
    </w:pPr>
    <w:rPr>
      <w:rFonts w:ascii="Arial" w:eastAsia="Microsoft YaHei" w:hAnsi="Arial" w:cs="Lucida Sans"/>
      <w:sz w:val="28"/>
      <w:szCs w:val="28"/>
      <w:lang w:eastAsia="hi-IN" w:bidi="hi-IN"/>
    </w:rPr>
  </w:style>
  <w:style w:type="paragraph" w:styleId="afc">
    <w:name w:val="List"/>
    <w:basedOn w:val="a0"/>
    <w:rsid w:val="00781037"/>
    <w:pPr>
      <w:suppressAutoHyphens/>
      <w:autoSpaceDE/>
      <w:autoSpaceDN/>
      <w:spacing w:after="120"/>
      <w:ind w:left="0" w:firstLine="0"/>
      <w:jc w:val="left"/>
    </w:pPr>
    <w:rPr>
      <w:rFonts w:eastAsia="SimSun" w:cs="Lucida Sans"/>
      <w:sz w:val="24"/>
      <w:szCs w:val="24"/>
      <w:lang w:val="x-none" w:eastAsia="hi-IN" w:bidi="hi-IN"/>
    </w:rPr>
  </w:style>
  <w:style w:type="paragraph" w:customStyle="1" w:styleId="33">
    <w:name w:val="Указатель3"/>
    <w:basedOn w:val="a"/>
    <w:rsid w:val="00781037"/>
    <w:pPr>
      <w:widowControl w:val="0"/>
      <w:suppressLineNumbers/>
      <w:suppressAutoHyphens/>
      <w:spacing w:after="0" w:line="240" w:lineRule="auto"/>
    </w:pPr>
    <w:rPr>
      <w:rFonts w:ascii="Times New Roman" w:eastAsia="SimSun" w:hAnsi="Times New Roman" w:cs="Lucida Sans"/>
      <w:sz w:val="24"/>
      <w:szCs w:val="24"/>
      <w:lang w:eastAsia="hi-IN" w:bidi="hi-IN"/>
    </w:rPr>
  </w:style>
  <w:style w:type="paragraph" w:customStyle="1" w:styleId="26">
    <w:name w:val="Название2"/>
    <w:basedOn w:val="a"/>
    <w:rsid w:val="00781037"/>
    <w:pPr>
      <w:widowControl w:val="0"/>
      <w:suppressLineNumbers/>
      <w:suppressAutoHyphens/>
      <w:spacing w:before="120" w:after="120" w:line="240" w:lineRule="auto"/>
    </w:pPr>
    <w:rPr>
      <w:rFonts w:ascii="Times New Roman" w:eastAsia="SimSun" w:hAnsi="Times New Roman" w:cs="Lucida Sans"/>
      <w:i/>
      <w:iCs/>
      <w:sz w:val="24"/>
      <w:szCs w:val="24"/>
      <w:lang w:eastAsia="hi-IN" w:bidi="hi-IN"/>
    </w:rPr>
  </w:style>
  <w:style w:type="paragraph" w:customStyle="1" w:styleId="27">
    <w:name w:val="Указатель2"/>
    <w:basedOn w:val="a"/>
    <w:rsid w:val="00781037"/>
    <w:pPr>
      <w:widowControl w:val="0"/>
      <w:suppressLineNumbers/>
      <w:suppressAutoHyphens/>
      <w:spacing w:after="0" w:line="240" w:lineRule="auto"/>
    </w:pPr>
    <w:rPr>
      <w:rFonts w:ascii="Times New Roman" w:eastAsia="SimSun" w:hAnsi="Times New Roman" w:cs="Lucida Sans"/>
      <w:sz w:val="24"/>
      <w:szCs w:val="24"/>
      <w:lang w:eastAsia="hi-IN" w:bidi="hi-IN"/>
    </w:rPr>
  </w:style>
  <w:style w:type="paragraph" w:customStyle="1" w:styleId="16">
    <w:name w:val="Название1"/>
    <w:basedOn w:val="a"/>
    <w:rsid w:val="00781037"/>
    <w:pPr>
      <w:widowControl w:val="0"/>
      <w:suppressLineNumbers/>
      <w:suppressAutoHyphens/>
      <w:spacing w:before="120" w:after="120" w:line="240" w:lineRule="auto"/>
    </w:pPr>
    <w:rPr>
      <w:rFonts w:ascii="Times New Roman" w:eastAsia="SimSun" w:hAnsi="Times New Roman" w:cs="Lucida Sans"/>
      <w:i/>
      <w:iCs/>
      <w:sz w:val="24"/>
      <w:szCs w:val="24"/>
      <w:lang w:eastAsia="hi-IN" w:bidi="hi-IN"/>
    </w:rPr>
  </w:style>
  <w:style w:type="paragraph" w:customStyle="1" w:styleId="17">
    <w:name w:val="Указатель1"/>
    <w:basedOn w:val="a"/>
    <w:rsid w:val="00781037"/>
    <w:pPr>
      <w:widowControl w:val="0"/>
      <w:suppressLineNumbers/>
      <w:suppressAutoHyphens/>
      <w:spacing w:after="0" w:line="240" w:lineRule="auto"/>
    </w:pPr>
    <w:rPr>
      <w:rFonts w:ascii="Times New Roman" w:eastAsia="SimSun" w:hAnsi="Times New Roman" w:cs="Lucida Sans"/>
      <w:sz w:val="24"/>
      <w:szCs w:val="24"/>
      <w:lang w:eastAsia="hi-IN" w:bidi="hi-IN"/>
    </w:rPr>
  </w:style>
  <w:style w:type="paragraph" w:customStyle="1" w:styleId="afd">
    <w:name w:val="Текст в заданном формате"/>
    <w:basedOn w:val="a"/>
    <w:rsid w:val="00781037"/>
    <w:pPr>
      <w:widowControl w:val="0"/>
      <w:suppressAutoHyphens/>
      <w:spacing w:after="0" w:line="240" w:lineRule="auto"/>
    </w:pPr>
    <w:rPr>
      <w:rFonts w:ascii="Courier New" w:eastAsia="NSimSun" w:hAnsi="Courier New" w:cs="Courier New"/>
      <w:sz w:val="20"/>
      <w:szCs w:val="20"/>
      <w:lang w:eastAsia="hi-IN" w:bidi="hi-IN"/>
    </w:rPr>
  </w:style>
  <w:style w:type="paragraph" w:customStyle="1" w:styleId="NormalWeb">
    <w:name w:val="Normal (Web)"/>
    <w:basedOn w:val="a"/>
    <w:rsid w:val="00781037"/>
    <w:pPr>
      <w:widowControl w:val="0"/>
      <w:suppressAutoHyphens/>
      <w:spacing w:before="100" w:after="100" w:line="240" w:lineRule="auto"/>
    </w:pPr>
    <w:rPr>
      <w:rFonts w:ascii="Times New Roman" w:eastAsia="SimSun" w:hAnsi="Times New Roman" w:cs="Lucida Sans"/>
      <w:sz w:val="24"/>
      <w:szCs w:val="24"/>
      <w:lang w:eastAsia="hi-IN" w:bidi="hi-IN"/>
    </w:rPr>
  </w:style>
  <w:style w:type="paragraph" w:styleId="18">
    <w:name w:val="toc 1"/>
    <w:basedOn w:val="17"/>
    <w:rsid w:val="00781037"/>
    <w:pPr>
      <w:tabs>
        <w:tab w:val="right" w:leader="dot" w:pos="9638"/>
      </w:tabs>
    </w:pPr>
  </w:style>
  <w:style w:type="paragraph" w:customStyle="1" w:styleId="afe">
    <w:name w:val="Содержимое таблицы"/>
    <w:basedOn w:val="a"/>
    <w:rsid w:val="00781037"/>
    <w:pPr>
      <w:widowControl w:val="0"/>
      <w:suppressLineNumbers/>
      <w:suppressAutoHyphens/>
      <w:spacing w:after="0" w:line="240" w:lineRule="auto"/>
    </w:pPr>
    <w:rPr>
      <w:rFonts w:ascii="Times New Roman" w:eastAsia="SimSun" w:hAnsi="Times New Roman" w:cs="Lucida Sans"/>
      <w:sz w:val="24"/>
      <w:szCs w:val="24"/>
      <w:lang w:eastAsia="hi-IN" w:bidi="hi-IN"/>
    </w:rPr>
  </w:style>
  <w:style w:type="paragraph" w:customStyle="1" w:styleId="aff">
    <w:name w:val="Заголовок таблицы"/>
    <w:basedOn w:val="afe"/>
    <w:rsid w:val="00781037"/>
    <w:pPr>
      <w:jc w:val="center"/>
    </w:pPr>
    <w:rPr>
      <w:b/>
      <w:bCs/>
    </w:rPr>
  </w:style>
  <w:style w:type="paragraph" w:styleId="28">
    <w:name w:val="toc 2"/>
    <w:basedOn w:val="17"/>
    <w:rsid w:val="00781037"/>
    <w:pPr>
      <w:tabs>
        <w:tab w:val="right" w:leader="dot" w:pos="9355"/>
      </w:tabs>
      <w:ind w:left="283"/>
    </w:pPr>
  </w:style>
  <w:style w:type="paragraph" w:styleId="34">
    <w:name w:val="toc 3"/>
    <w:basedOn w:val="17"/>
    <w:rsid w:val="00781037"/>
    <w:pPr>
      <w:tabs>
        <w:tab w:val="right" w:leader="dot" w:pos="9072"/>
      </w:tabs>
      <w:ind w:left="566"/>
    </w:pPr>
  </w:style>
  <w:style w:type="paragraph" w:styleId="4">
    <w:name w:val="toc 4"/>
    <w:basedOn w:val="17"/>
    <w:rsid w:val="00781037"/>
    <w:pPr>
      <w:tabs>
        <w:tab w:val="right" w:leader="dot" w:pos="8789"/>
      </w:tabs>
      <w:ind w:left="849"/>
    </w:pPr>
  </w:style>
  <w:style w:type="paragraph" w:styleId="51">
    <w:name w:val="toc 5"/>
    <w:basedOn w:val="17"/>
    <w:rsid w:val="00781037"/>
    <w:pPr>
      <w:tabs>
        <w:tab w:val="right" w:leader="dot" w:pos="8506"/>
      </w:tabs>
      <w:ind w:left="1132"/>
    </w:pPr>
  </w:style>
  <w:style w:type="paragraph" w:styleId="6">
    <w:name w:val="toc 6"/>
    <w:basedOn w:val="17"/>
    <w:rsid w:val="00781037"/>
    <w:pPr>
      <w:tabs>
        <w:tab w:val="right" w:leader="dot" w:pos="8223"/>
      </w:tabs>
      <w:ind w:left="1415"/>
    </w:pPr>
  </w:style>
  <w:style w:type="paragraph" w:styleId="7">
    <w:name w:val="toc 7"/>
    <w:basedOn w:val="17"/>
    <w:rsid w:val="00781037"/>
    <w:pPr>
      <w:tabs>
        <w:tab w:val="right" w:leader="dot" w:pos="7940"/>
      </w:tabs>
      <w:ind w:left="1698"/>
    </w:pPr>
  </w:style>
  <w:style w:type="paragraph" w:styleId="8">
    <w:name w:val="toc 8"/>
    <w:basedOn w:val="17"/>
    <w:rsid w:val="00781037"/>
    <w:pPr>
      <w:tabs>
        <w:tab w:val="right" w:leader="dot" w:pos="7657"/>
      </w:tabs>
      <w:ind w:left="1981"/>
    </w:pPr>
  </w:style>
  <w:style w:type="paragraph" w:styleId="9">
    <w:name w:val="toc 9"/>
    <w:basedOn w:val="17"/>
    <w:rsid w:val="00781037"/>
    <w:pPr>
      <w:tabs>
        <w:tab w:val="right" w:leader="dot" w:pos="7374"/>
      </w:tabs>
      <w:ind w:left="2264"/>
    </w:pPr>
  </w:style>
  <w:style w:type="paragraph" w:customStyle="1" w:styleId="100">
    <w:name w:val="Оглавление 10"/>
    <w:basedOn w:val="17"/>
    <w:rsid w:val="00781037"/>
    <w:pPr>
      <w:tabs>
        <w:tab w:val="right" w:leader="dot" w:pos="7091"/>
      </w:tabs>
      <w:ind w:left="2547"/>
    </w:pPr>
  </w:style>
  <w:style w:type="numbering" w:customStyle="1" w:styleId="112">
    <w:name w:val="Нет списка11"/>
    <w:next w:val="a3"/>
    <w:uiPriority w:val="99"/>
    <w:semiHidden/>
    <w:unhideWhenUsed/>
    <w:rsid w:val="00781037"/>
  </w:style>
  <w:style w:type="paragraph" w:styleId="aff0">
    <w:name w:val="Normal (Web)"/>
    <w:basedOn w:val="a"/>
    <w:uiPriority w:val="99"/>
    <w:unhideWhenUsed/>
    <w:rsid w:val="007810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1">
    <w:name w:val="endnote text"/>
    <w:basedOn w:val="a"/>
    <w:link w:val="aff2"/>
    <w:uiPriority w:val="99"/>
    <w:semiHidden/>
    <w:unhideWhenUsed/>
    <w:rsid w:val="00781037"/>
    <w:pPr>
      <w:spacing w:after="0" w:line="240" w:lineRule="auto"/>
    </w:pPr>
    <w:rPr>
      <w:rFonts w:ascii="Calibri" w:eastAsia="Calibri" w:hAnsi="Calibri" w:cs="Times New Roman"/>
      <w:sz w:val="20"/>
      <w:szCs w:val="20"/>
    </w:rPr>
  </w:style>
  <w:style w:type="character" w:customStyle="1" w:styleId="aff2">
    <w:name w:val="Текст концевой сноски Знак"/>
    <w:basedOn w:val="a1"/>
    <w:link w:val="aff1"/>
    <w:uiPriority w:val="99"/>
    <w:semiHidden/>
    <w:rsid w:val="00781037"/>
    <w:rPr>
      <w:rFonts w:ascii="Calibri" w:eastAsia="Calibri" w:hAnsi="Calibri" w:cs="Times New Roman"/>
      <w:sz w:val="20"/>
      <w:szCs w:val="20"/>
    </w:rPr>
  </w:style>
  <w:style w:type="paragraph" w:styleId="aff3">
    <w:name w:val="Revision"/>
    <w:hidden/>
    <w:uiPriority w:val="99"/>
    <w:semiHidden/>
    <w:rsid w:val="00781037"/>
    <w:pPr>
      <w:spacing w:after="0" w:line="240" w:lineRule="auto"/>
    </w:pPr>
    <w:rPr>
      <w:rFonts w:ascii="Calibri" w:eastAsia="Calibri" w:hAnsi="Calibri" w:cs="Times New Roman"/>
    </w:rPr>
  </w:style>
  <w:style w:type="paragraph" w:styleId="29">
    <w:name w:val="Body Text 2"/>
    <w:basedOn w:val="a"/>
    <w:link w:val="2a"/>
    <w:uiPriority w:val="99"/>
    <w:semiHidden/>
    <w:unhideWhenUsed/>
    <w:rsid w:val="00781037"/>
    <w:pPr>
      <w:spacing w:after="120" w:line="480" w:lineRule="auto"/>
    </w:pPr>
    <w:rPr>
      <w:rFonts w:ascii="Calibri" w:eastAsia="Calibri" w:hAnsi="Calibri" w:cs="Times New Roman"/>
    </w:rPr>
  </w:style>
  <w:style w:type="character" w:customStyle="1" w:styleId="2a">
    <w:name w:val="Основной текст 2 Знак"/>
    <w:basedOn w:val="a1"/>
    <w:link w:val="29"/>
    <w:uiPriority w:val="99"/>
    <w:semiHidden/>
    <w:rsid w:val="00781037"/>
    <w:rPr>
      <w:rFonts w:ascii="Calibri" w:eastAsia="Calibri" w:hAnsi="Calibri" w:cs="Times New Roman"/>
    </w:rPr>
  </w:style>
  <w:style w:type="table" w:customStyle="1" w:styleId="19">
    <w:name w:val="Сетка таблицы1"/>
    <w:basedOn w:val="a2"/>
    <w:next w:val="aa"/>
    <w:rsid w:val="0078103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2"/>
    <w:next w:val="aa"/>
    <w:rsid w:val="00781037"/>
    <w:pPr>
      <w:spacing w:after="0" w:line="240" w:lineRule="auto"/>
    </w:pPr>
    <w:rPr>
      <w:rFonts w:ascii="Calibri" w:eastAsia="Calibri" w:hAnsi="Calibri" w:cs="Times New Roman"/>
      <w:kern w:val="2"/>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3"/>
    <w:uiPriority w:val="99"/>
    <w:semiHidden/>
    <w:unhideWhenUsed/>
    <w:rsid w:val="00781037"/>
  </w:style>
  <w:style w:type="numbering" w:customStyle="1" w:styleId="35">
    <w:name w:val="Нет списка3"/>
    <w:next w:val="a3"/>
    <w:uiPriority w:val="99"/>
    <w:semiHidden/>
    <w:unhideWhenUsed/>
    <w:rsid w:val="00781037"/>
  </w:style>
  <w:style w:type="numbering" w:customStyle="1" w:styleId="40">
    <w:name w:val="Нет списка4"/>
    <w:next w:val="a3"/>
    <w:uiPriority w:val="99"/>
    <w:semiHidden/>
    <w:unhideWhenUsed/>
    <w:rsid w:val="00781037"/>
  </w:style>
  <w:style w:type="numbering" w:customStyle="1" w:styleId="52">
    <w:name w:val="Нет списка5"/>
    <w:next w:val="a3"/>
    <w:uiPriority w:val="99"/>
    <w:semiHidden/>
    <w:unhideWhenUsed/>
    <w:rsid w:val="007810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onsultant.ru/" TargetMode="Externa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2607</Words>
  <Characters>14865</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17438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2024-01-04T12:07:00Z</dcterms:created>
  <dcterms:modified xsi:type="dcterms:W3CDTF">2024-01-04T12:07:00Z</dcterms:modified>
</cp:coreProperties>
</file>