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037" w:rsidRPr="002E3214" w:rsidRDefault="002E3214" w:rsidP="002E3214">
      <w:pPr>
        <w:rPr>
          <w:rFonts w:ascii="Times New Roman" w:eastAsia="Times New Roman" w:hAnsi="Times New Roman" w:cs="Times New Roman"/>
          <w:b/>
          <w:sz w:val="28"/>
          <w:szCs w:val="28"/>
        </w:rPr>
      </w:pPr>
      <w:r w:rsidRPr="002E3214">
        <w:rPr>
          <w:rFonts w:ascii="Times New Roman" w:eastAsia="Times New Roman" w:hAnsi="Times New Roman" w:cs="Times New Roman"/>
          <w:b/>
          <w:sz w:val="28"/>
          <w:szCs w:val="28"/>
        </w:rPr>
        <w:t>История становления государственн</w:t>
      </w:r>
      <w:r>
        <w:rPr>
          <w:rFonts w:ascii="Times New Roman" w:eastAsia="Times New Roman" w:hAnsi="Times New Roman" w:cs="Times New Roman"/>
          <w:b/>
          <w:sz w:val="28"/>
          <w:szCs w:val="28"/>
        </w:rPr>
        <w:t>ой гражданской службы в  России</w:t>
      </w:r>
    </w:p>
    <w:p w:rsidR="002E3214" w:rsidRDefault="002E3214" w:rsidP="00D57AA5">
      <w:pPr>
        <w:widowControl w:val="0"/>
        <w:autoSpaceDE w:val="0"/>
        <w:autoSpaceDN w:val="0"/>
        <w:spacing w:after="0" w:line="360" w:lineRule="auto"/>
        <w:ind w:right="387" w:firstLine="709"/>
        <w:jc w:val="right"/>
        <w:rPr>
          <w:rFonts w:ascii="Times New Roman" w:eastAsia="Times New Roman" w:hAnsi="Times New Roman" w:cs="Times New Roman"/>
          <w:b/>
          <w:sz w:val="28"/>
          <w:szCs w:val="28"/>
          <w:lang w:eastAsia="zh-CN"/>
        </w:rPr>
      </w:pPr>
      <w:r w:rsidRPr="002E3214">
        <w:rPr>
          <w:rFonts w:ascii="Times New Roman" w:eastAsia="Times New Roman" w:hAnsi="Times New Roman" w:cs="Times New Roman"/>
          <w:b/>
          <w:sz w:val="28"/>
          <w:szCs w:val="28"/>
          <w:lang w:eastAsia="zh-CN"/>
        </w:rPr>
        <w:t xml:space="preserve">Белов Олег Александрович </w:t>
      </w:r>
    </w:p>
    <w:p w:rsidR="00C312DD" w:rsidRPr="002E3214" w:rsidRDefault="00C312DD" w:rsidP="00D57AA5">
      <w:pPr>
        <w:widowControl w:val="0"/>
        <w:autoSpaceDE w:val="0"/>
        <w:autoSpaceDN w:val="0"/>
        <w:spacing w:after="0" w:line="360" w:lineRule="auto"/>
        <w:ind w:right="387" w:firstLine="709"/>
        <w:jc w:val="right"/>
        <w:rPr>
          <w:rFonts w:ascii="Times New Roman" w:eastAsia="Times New Roman" w:hAnsi="Times New Roman" w:cs="Times New Roman"/>
          <w:i/>
          <w:sz w:val="28"/>
          <w:szCs w:val="28"/>
        </w:rPr>
      </w:pPr>
      <w:r w:rsidRPr="002E3214">
        <w:rPr>
          <w:rFonts w:ascii="Times New Roman" w:eastAsia="Times New Roman" w:hAnsi="Times New Roman" w:cs="Times New Roman"/>
          <w:i/>
          <w:sz w:val="28"/>
          <w:szCs w:val="28"/>
          <w:lang w:eastAsia="zh-CN"/>
        </w:rPr>
        <w:t>студент магистратуры</w:t>
      </w:r>
    </w:p>
    <w:tbl>
      <w:tblPr>
        <w:tblW w:w="9716" w:type="dxa"/>
        <w:jc w:val="center"/>
        <w:tblLayout w:type="fixed"/>
        <w:tblCellMar>
          <w:left w:w="28" w:type="dxa"/>
          <w:right w:w="28" w:type="dxa"/>
        </w:tblCellMar>
        <w:tblLook w:val="00A0" w:firstRow="1" w:lastRow="0" w:firstColumn="1" w:lastColumn="0" w:noHBand="0" w:noVBand="0"/>
      </w:tblPr>
      <w:tblGrid>
        <w:gridCol w:w="9716"/>
      </w:tblGrid>
      <w:tr w:rsidR="00C312DD" w:rsidRPr="00C312DD" w:rsidTr="00781037">
        <w:trPr>
          <w:jc w:val="center"/>
        </w:trPr>
        <w:tc>
          <w:tcPr>
            <w:tcW w:w="9716" w:type="dxa"/>
          </w:tcPr>
          <w:p w:rsidR="00C312DD" w:rsidRPr="00B35C8E" w:rsidRDefault="00C312DD" w:rsidP="00D57AA5">
            <w:pPr>
              <w:spacing w:after="0" w:line="360" w:lineRule="auto"/>
              <w:ind w:right="435"/>
              <w:jc w:val="right"/>
              <w:rPr>
                <w:rFonts w:ascii="Times New Roman" w:eastAsia="Times New Roman" w:hAnsi="Times New Roman" w:cs="Times New Roman"/>
                <w:kern w:val="1"/>
                <w:sz w:val="28"/>
                <w:szCs w:val="28"/>
                <w:lang w:eastAsia="ru-RU"/>
              </w:rPr>
            </w:pPr>
            <w:r>
              <w:rPr>
                <w:rFonts w:ascii="Times New Roman" w:eastAsia="Times New Roman" w:hAnsi="Times New Roman" w:cs="Times New Roman"/>
                <w:i/>
                <w:kern w:val="1"/>
                <w:sz w:val="28"/>
                <w:szCs w:val="28"/>
                <w:lang w:eastAsia="ru-RU"/>
              </w:rPr>
              <w:t xml:space="preserve">                   </w:t>
            </w:r>
            <w:r w:rsidRPr="00B35C8E">
              <w:rPr>
                <w:rFonts w:ascii="Times New Roman" w:eastAsia="Times New Roman" w:hAnsi="Times New Roman" w:cs="Times New Roman"/>
                <w:kern w:val="1"/>
                <w:sz w:val="28"/>
                <w:szCs w:val="28"/>
                <w:lang w:eastAsia="ru-RU"/>
              </w:rPr>
              <w:t>Московский финансово-юридический университет МФЮА</w:t>
            </w:r>
          </w:p>
          <w:p w:rsidR="00C312DD" w:rsidRPr="002E3214" w:rsidRDefault="00C312DD" w:rsidP="00D57AA5">
            <w:pPr>
              <w:spacing w:after="0" w:line="360" w:lineRule="auto"/>
              <w:ind w:right="435"/>
              <w:jc w:val="right"/>
              <w:rPr>
                <w:rFonts w:ascii="Times New Roman" w:eastAsia="Times New Roman" w:hAnsi="Times New Roman" w:cs="Times New Roman"/>
                <w:i/>
                <w:sz w:val="28"/>
                <w:szCs w:val="28"/>
                <w:lang w:eastAsia="zh-CN"/>
              </w:rPr>
            </w:pPr>
            <w:r w:rsidRPr="00781037">
              <w:rPr>
                <w:rFonts w:ascii="Times New Roman" w:eastAsia="Times New Roman" w:hAnsi="Times New Roman" w:cs="Times New Roman"/>
                <w:kern w:val="1"/>
                <w:sz w:val="28"/>
                <w:szCs w:val="28"/>
                <w:lang w:eastAsia="ru-RU"/>
              </w:rPr>
              <w:t xml:space="preserve">                                                                                      </w:t>
            </w:r>
            <w:r w:rsidRPr="002E3214">
              <w:rPr>
                <w:rFonts w:ascii="Times New Roman" w:eastAsia="Times New Roman" w:hAnsi="Times New Roman" w:cs="Times New Roman"/>
                <w:i/>
                <w:kern w:val="1"/>
                <w:sz w:val="28"/>
                <w:szCs w:val="28"/>
                <w:lang w:eastAsia="ru-RU"/>
              </w:rPr>
              <w:t xml:space="preserve"> Россия г. Москва</w:t>
            </w:r>
          </w:p>
        </w:tc>
      </w:tr>
    </w:tbl>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В целях понимая развития института гражданской службы в России </w:t>
      </w:r>
      <w:proofErr w:type="gramStart"/>
      <w:r w:rsidRPr="002E3214">
        <w:rPr>
          <w:rFonts w:ascii="Times New Roman" w:hAnsi="Times New Roman" w:cs="Times New Roman"/>
          <w:sz w:val="28"/>
          <w:szCs w:val="28"/>
        </w:rPr>
        <w:t>необходимо</w:t>
      </w:r>
      <w:proofErr w:type="gramEnd"/>
      <w:r w:rsidRPr="002E3214">
        <w:rPr>
          <w:rFonts w:ascii="Times New Roman" w:hAnsi="Times New Roman" w:cs="Times New Roman"/>
          <w:sz w:val="28"/>
          <w:szCs w:val="28"/>
        </w:rPr>
        <w:t xml:space="preserve"> прежде всего необходимо обратится к ее истокам, выделить закономерности ее развития, показать эволюции этого института.</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Можно с уверенностью утверждать, что, сколько существует государство, столько и существуют люди, служащие ему.</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Развитие государственной службы </w:t>
      </w:r>
      <w:proofErr w:type="gramStart"/>
      <w:r w:rsidRPr="002E3214">
        <w:rPr>
          <w:rFonts w:ascii="Times New Roman" w:hAnsi="Times New Roman" w:cs="Times New Roman"/>
          <w:sz w:val="28"/>
          <w:szCs w:val="28"/>
        </w:rPr>
        <w:t>проходило</w:t>
      </w:r>
      <w:proofErr w:type="gramEnd"/>
      <w:r w:rsidRPr="002E3214">
        <w:rPr>
          <w:rFonts w:ascii="Times New Roman" w:hAnsi="Times New Roman" w:cs="Times New Roman"/>
          <w:sz w:val="28"/>
          <w:szCs w:val="28"/>
        </w:rPr>
        <w:t xml:space="preserve"> безусловно на систематической основы, и эволюционировало вместе с государством.  История государственной службы в нашей стране насчитывает несколько периодов. В целом многие ученные и историки сходятся в едином мнен</w:t>
      </w:r>
      <w:proofErr w:type="gramStart"/>
      <w:r w:rsidRPr="002E3214">
        <w:rPr>
          <w:rFonts w:ascii="Times New Roman" w:hAnsi="Times New Roman" w:cs="Times New Roman"/>
          <w:sz w:val="28"/>
          <w:szCs w:val="28"/>
        </w:rPr>
        <w:t xml:space="preserve">ии </w:t>
      </w:r>
      <w:r w:rsidRPr="002E3214">
        <w:rPr>
          <w:rFonts w:ascii="Times New Roman" w:hAnsi="Times New Roman" w:cs="Times New Roman"/>
          <w:sz w:val="28"/>
          <w:szCs w:val="28"/>
        </w:rPr>
        <w:br/>
        <w:t>о ее</w:t>
      </w:r>
      <w:proofErr w:type="gramEnd"/>
      <w:r w:rsidRPr="002E3214">
        <w:rPr>
          <w:rFonts w:ascii="Times New Roman" w:hAnsi="Times New Roman" w:cs="Times New Roman"/>
          <w:sz w:val="28"/>
          <w:szCs w:val="28"/>
        </w:rPr>
        <w:t xml:space="preserve"> эволюционных этапах. </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В качестве первого яркого этапа становления и развития государственной службы в России следует указать период исторического развития страны Допетровской России, к этому периоду можно отнести отрезки  </w:t>
      </w:r>
      <w:r w:rsidRPr="002E3214">
        <w:rPr>
          <w:rFonts w:ascii="Times New Roman" w:hAnsi="Times New Roman" w:cs="Times New Roman"/>
          <w:sz w:val="28"/>
          <w:szCs w:val="28"/>
          <w:lang w:val="en-US"/>
        </w:rPr>
        <w:t>XV</w:t>
      </w:r>
      <w:r w:rsidRPr="002E3214">
        <w:rPr>
          <w:rFonts w:ascii="Times New Roman" w:hAnsi="Times New Roman" w:cs="Times New Roman"/>
          <w:sz w:val="28"/>
          <w:szCs w:val="28"/>
        </w:rPr>
        <w:t xml:space="preserve">- </w:t>
      </w:r>
      <w:r w:rsidRPr="002E3214">
        <w:rPr>
          <w:rFonts w:ascii="Times New Roman" w:hAnsi="Times New Roman" w:cs="Times New Roman"/>
          <w:sz w:val="28"/>
          <w:szCs w:val="28"/>
          <w:lang w:val="en-US"/>
        </w:rPr>
        <w:t>XVII</w:t>
      </w:r>
      <w:r w:rsidRPr="002E3214">
        <w:rPr>
          <w:rFonts w:ascii="Times New Roman" w:hAnsi="Times New Roman" w:cs="Times New Roman"/>
          <w:sz w:val="28"/>
          <w:szCs w:val="28"/>
        </w:rPr>
        <w:t xml:space="preserve"> веков.</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Второй этап развития гражданской службы это Петровские реформы и  дальнейшее совершенствование их императорами России, к этому периоду необходимо относить </w:t>
      </w:r>
      <w:r w:rsidRPr="002E3214">
        <w:rPr>
          <w:rFonts w:ascii="Times New Roman" w:hAnsi="Times New Roman" w:cs="Times New Roman"/>
          <w:sz w:val="28"/>
          <w:szCs w:val="28"/>
          <w:lang w:val="en-US"/>
        </w:rPr>
        <w:t>XVIII</w:t>
      </w:r>
      <w:r w:rsidRPr="002E3214">
        <w:rPr>
          <w:rFonts w:ascii="Times New Roman" w:hAnsi="Times New Roman" w:cs="Times New Roman"/>
          <w:sz w:val="28"/>
          <w:szCs w:val="28"/>
        </w:rPr>
        <w:t>-</w:t>
      </w:r>
      <w:r w:rsidRPr="002E3214">
        <w:rPr>
          <w:rFonts w:ascii="Times New Roman" w:hAnsi="Times New Roman" w:cs="Times New Roman"/>
          <w:sz w:val="28"/>
          <w:szCs w:val="28"/>
          <w:lang w:val="en-US"/>
        </w:rPr>
        <w:t>XIX</w:t>
      </w:r>
      <w:r w:rsidRPr="002E3214">
        <w:rPr>
          <w:rFonts w:ascii="Times New Roman" w:hAnsi="Times New Roman" w:cs="Times New Roman"/>
          <w:sz w:val="28"/>
          <w:szCs w:val="28"/>
        </w:rPr>
        <w:t xml:space="preserve"> века истории нашей страны.</w:t>
      </w:r>
      <w:r w:rsidRPr="002E3214">
        <w:rPr>
          <w:rFonts w:ascii="Times New Roman" w:hAnsi="Times New Roman" w:cs="Times New Roman"/>
          <w:sz w:val="28"/>
          <w:szCs w:val="28"/>
          <w:vertAlign w:val="superscript"/>
        </w:rPr>
        <w:footnoteReference w:id="1"/>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И заключительном этапом развития службы можно условно назвать от истории становления советского государства до настоящего времени XX-XXI. Остановимся на каждом более детально. </w:t>
      </w:r>
      <w:r w:rsidRPr="002E3214">
        <w:rPr>
          <w:rFonts w:ascii="Times New Roman" w:hAnsi="Times New Roman" w:cs="Times New Roman"/>
          <w:sz w:val="28"/>
          <w:szCs w:val="28"/>
          <w:vertAlign w:val="superscript"/>
        </w:rPr>
        <w:footnoteReference w:id="2"/>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Безусловным толчком для развития службы в России дали отношения, происходящие в период развития древнего русского государства (Киевская Русь, период Татаро-монгольского нашествия истории), в этот отрезок нашей </w:t>
      </w:r>
      <w:r w:rsidRPr="002E3214">
        <w:rPr>
          <w:rFonts w:ascii="Times New Roman" w:hAnsi="Times New Roman" w:cs="Times New Roman"/>
          <w:sz w:val="28"/>
          <w:szCs w:val="28"/>
        </w:rPr>
        <w:lastRenderedPageBreak/>
        <w:t xml:space="preserve">истории государственная служба характеризовалась отношениями между князьями, боярами, воеводами и дружинниками. </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Формирование госслужбы как профессиональной деятельности можно отнести к периоду XV-XVII веков, когда сформировалось Московское государство, произошло объединение территории России. В этот период появились приказы (связанные с правлением Ивана III) отдельные отраслевые органы государственной власти, аналог сегодняшним министерствам, рассвет которых пришелся на эпоху XVI века.  «Аппарат» правительства представлял собой корпорацию «служилых людей», который составил костяк </w:t>
      </w:r>
      <w:proofErr w:type="gramStart"/>
      <w:r w:rsidRPr="002E3214">
        <w:rPr>
          <w:rFonts w:ascii="Times New Roman" w:hAnsi="Times New Roman" w:cs="Times New Roman"/>
          <w:sz w:val="28"/>
          <w:szCs w:val="28"/>
        </w:rPr>
        <w:t>в последствии</w:t>
      </w:r>
      <w:proofErr w:type="gramEnd"/>
      <w:r w:rsidRPr="002E3214">
        <w:rPr>
          <w:rFonts w:ascii="Times New Roman" w:hAnsi="Times New Roman" w:cs="Times New Roman"/>
          <w:sz w:val="28"/>
          <w:szCs w:val="28"/>
        </w:rPr>
        <w:t xml:space="preserve"> сформировавшегося дворянства </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В тот период в России существовало более 20 приказов: </w:t>
      </w:r>
      <w:proofErr w:type="gramStart"/>
      <w:r w:rsidRPr="002E3214">
        <w:rPr>
          <w:rFonts w:ascii="Times New Roman" w:hAnsi="Times New Roman" w:cs="Times New Roman"/>
          <w:sz w:val="28"/>
          <w:szCs w:val="28"/>
        </w:rPr>
        <w:t xml:space="preserve">Челобитный, Посольский, Поместный, Стрелецкий, Пушкарский, </w:t>
      </w:r>
      <w:proofErr w:type="spellStart"/>
      <w:r w:rsidRPr="002E3214">
        <w:rPr>
          <w:rFonts w:ascii="Times New Roman" w:hAnsi="Times New Roman" w:cs="Times New Roman"/>
          <w:sz w:val="28"/>
          <w:szCs w:val="28"/>
        </w:rPr>
        <w:t>Бронный</w:t>
      </w:r>
      <w:proofErr w:type="spellEnd"/>
      <w:r w:rsidRPr="002E3214">
        <w:rPr>
          <w:rFonts w:ascii="Times New Roman" w:hAnsi="Times New Roman" w:cs="Times New Roman"/>
          <w:sz w:val="28"/>
          <w:szCs w:val="28"/>
        </w:rPr>
        <w:t>, Разбойный, Печатный, Сокольничий, Земские приказы, Смоленский, Ямской, Тайных дел, Хлебный приказ, Малороссийский, Монастырский и другие.</w:t>
      </w:r>
      <w:proofErr w:type="gramEnd"/>
      <w:r w:rsidRPr="002E3214">
        <w:rPr>
          <w:rFonts w:ascii="Times New Roman" w:hAnsi="Times New Roman" w:cs="Times New Roman"/>
          <w:sz w:val="28"/>
          <w:szCs w:val="28"/>
        </w:rPr>
        <w:t xml:space="preserve"> Основными чинами в </w:t>
      </w:r>
      <w:proofErr w:type="gramStart"/>
      <w:r w:rsidRPr="002E3214">
        <w:rPr>
          <w:rFonts w:ascii="Times New Roman" w:hAnsi="Times New Roman" w:cs="Times New Roman"/>
          <w:sz w:val="28"/>
          <w:szCs w:val="28"/>
        </w:rPr>
        <w:t>таких</w:t>
      </w:r>
      <w:proofErr w:type="gramEnd"/>
      <w:r w:rsidRPr="002E3214">
        <w:rPr>
          <w:rFonts w:ascii="Times New Roman" w:hAnsi="Times New Roman" w:cs="Times New Roman"/>
          <w:sz w:val="28"/>
          <w:szCs w:val="28"/>
        </w:rPr>
        <w:t xml:space="preserve"> государственных учреждения были дьяк и подьячий.</w:t>
      </w:r>
      <w:r w:rsidRPr="002E3214">
        <w:rPr>
          <w:rFonts w:ascii="Times New Roman" w:hAnsi="Times New Roman" w:cs="Times New Roman"/>
          <w:sz w:val="28"/>
          <w:szCs w:val="28"/>
          <w:vertAlign w:val="superscript"/>
        </w:rPr>
        <w:footnoteReference w:id="3"/>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На указанном этапе развития государства прослеживаются тенденции к оценке царем деятельности госслужащих, с этой целью и создается приказ Тайных дел со значительными полномочиями, </w:t>
      </w:r>
      <w:proofErr w:type="gramStart"/>
      <w:r w:rsidRPr="002E3214">
        <w:rPr>
          <w:rFonts w:ascii="Times New Roman" w:hAnsi="Times New Roman" w:cs="Times New Roman"/>
          <w:sz w:val="28"/>
          <w:szCs w:val="28"/>
        </w:rPr>
        <w:t>являющийся</w:t>
      </w:r>
      <w:proofErr w:type="gramEnd"/>
      <w:r w:rsidRPr="002E3214">
        <w:rPr>
          <w:rFonts w:ascii="Times New Roman" w:hAnsi="Times New Roman" w:cs="Times New Roman"/>
          <w:sz w:val="28"/>
          <w:szCs w:val="28"/>
        </w:rPr>
        <w:t xml:space="preserve"> по сути аналогом сегодняшних спецслужб. </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Основным нормативно-правовым актом того времени являлся свод законов, а именно Соборное уложение принятое 1649 года.</w:t>
      </w:r>
      <w:r w:rsidRPr="002E3214">
        <w:rPr>
          <w:rFonts w:ascii="Times New Roman" w:hAnsi="Times New Roman" w:cs="Times New Roman"/>
          <w:sz w:val="28"/>
          <w:szCs w:val="28"/>
          <w:vertAlign w:val="superscript"/>
        </w:rPr>
        <w:footnoteReference w:id="4"/>
      </w:r>
      <w:r w:rsidRPr="002E3214">
        <w:rPr>
          <w:rFonts w:ascii="Times New Roman" w:hAnsi="Times New Roman" w:cs="Times New Roman"/>
          <w:sz w:val="28"/>
          <w:szCs w:val="28"/>
        </w:rPr>
        <w:t xml:space="preserve"> Уложением помимо общих отраслевых направлений уже начало формировать разделение государственный службы и военной, так уложением введен устав о военной службе. Кроме того, им обозначились должностные преступления, а именно </w:t>
      </w:r>
      <w:proofErr w:type="spellStart"/>
      <w:r w:rsidRPr="002E3214">
        <w:rPr>
          <w:rFonts w:ascii="Times New Roman" w:hAnsi="Times New Roman" w:cs="Times New Roman"/>
          <w:sz w:val="28"/>
          <w:szCs w:val="28"/>
        </w:rPr>
        <w:t>взятничество</w:t>
      </w:r>
      <w:proofErr w:type="spellEnd"/>
      <w:r w:rsidRPr="002E3214">
        <w:rPr>
          <w:rFonts w:ascii="Times New Roman" w:hAnsi="Times New Roman" w:cs="Times New Roman"/>
          <w:sz w:val="28"/>
          <w:szCs w:val="28"/>
        </w:rPr>
        <w:t>, расточительство государственных денег, под  неправосудие, а также военные преступления.</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Главным принципом, который определял порядок назначения на ту или иную должность был принцип местничества, то есть назначение на </w:t>
      </w:r>
      <w:r w:rsidRPr="002E3214">
        <w:rPr>
          <w:rFonts w:ascii="Times New Roman" w:hAnsi="Times New Roman" w:cs="Times New Roman"/>
          <w:sz w:val="28"/>
          <w:szCs w:val="28"/>
        </w:rPr>
        <w:lastRenderedPageBreak/>
        <w:t>государственную  должность происходило от  знатности рода. Указанный принцип отменен лишь в 1682 царем Алексей Михайловичем.</w:t>
      </w:r>
      <w:r w:rsidRPr="002E3214">
        <w:rPr>
          <w:rFonts w:ascii="Times New Roman" w:hAnsi="Times New Roman" w:cs="Times New Roman"/>
          <w:sz w:val="28"/>
          <w:szCs w:val="28"/>
          <w:vertAlign w:val="superscript"/>
        </w:rPr>
        <w:footnoteReference w:id="5"/>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Указанный принцип был заменен на принцип «служебной пригодности». Разрядные книги,  где были указаны знатные рода боярских фамилий. После этого на государственную службу стали принимать людей, исходя из профессиональных качеств человека. </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Окончательное формирование государственной профессиональной службы складывается в эпоху правления Петра I, при котором появляются новые органы государственные органы Сенат, должность Генерал-прокурора, коллегии и др.</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В указанный период происходит введение четкой иерархичной модели чинов и должностей в Российской империи.</w:t>
      </w:r>
    </w:p>
    <w:p w:rsidR="002E3214" w:rsidRPr="002E3214" w:rsidRDefault="002E3214" w:rsidP="002E3214">
      <w:pPr>
        <w:spacing w:after="0" w:line="360" w:lineRule="auto"/>
        <w:ind w:firstLine="709"/>
        <w:jc w:val="both"/>
        <w:rPr>
          <w:rFonts w:ascii="Times New Roman" w:hAnsi="Times New Roman" w:cs="Times New Roman"/>
          <w:sz w:val="28"/>
          <w:szCs w:val="28"/>
        </w:rPr>
      </w:pPr>
      <w:proofErr w:type="gramStart"/>
      <w:r w:rsidRPr="002E3214">
        <w:rPr>
          <w:rFonts w:ascii="Times New Roman" w:hAnsi="Times New Roman" w:cs="Times New Roman"/>
          <w:sz w:val="28"/>
          <w:szCs w:val="28"/>
        </w:rPr>
        <w:t>Так, учрежден указом Перта I от 24 января 1722 года «Табель о рангах всех чинов, воинских, статских и придворных, которые в котором классе чины и которые в одном классе, те имеют по старшинству времени вступления в чин между собою, однако, воинские выше прочих, хотя б и старее кто в том классе пожалован был»</w:t>
      </w:r>
      <w:r w:rsidRPr="002E3214">
        <w:rPr>
          <w:rFonts w:ascii="Times New Roman" w:hAnsi="Times New Roman" w:cs="Times New Roman"/>
          <w:sz w:val="28"/>
          <w:szCs w:val="28"/>
          <w:vertAlign w:val="superscript"/>
        </w:rPr>
        <w:footnoteReference w:id="6"/>
      </w:r>
      <w:r w:rsidRPr="002E3214">
        <w:rPr>
          <w:rFonts w:ascii="Times New Roman" w:hAnsi="Times New Roman" w:cs="Times New Roman"/>
          <w:sz w:val="28"/>
          <w:szCs w:val="28"/>
        </w:rPr>
        <w:t>. Данный нормативно-правовой акт оказал огромное влияние на</w:t>
      </w:r>
      <w:proofErr w:type="gramEnd"/>
      <w:r w:rsidRPr="002E3214">
        <w:rPr>
          <w:rFonts w:ascii="Times New Roman" w:hAnsi="Times New Roman" w:cs="Times New Roman"/>
          <w:sz w:val="28"/>
          <w:szCs w:val="28"/>
        </w:rPr>
        <w:t xml:space="preserve"> становление и развитие государственной службы в Российской империи, и применялся </w:t>
      </w:r>
      <w:proofErr w:type="gramStart"/>
      <w:r w:rsidRPr="002E3214">
        <w:rPr>
          <w:rFonts w:ascii="Times New Roman" w:hAnsi="Times New Roman" w:cs="Times New Roman"/>
          <w:sz w:val="28"/>
          <w:szCs w:val="28"/>
        </w:rPr>
        <w:t>в плоть до</w:t>
      </w:r>
      <w:proofErr w:type="gramEnd"/>
      <w:r w:rsidRPr="002E3214">
        <w:rPr>
          <w:rFonts w:ascii="Times New Roman" w:hAnsi="Times New Roman" w:cs="Times New Roman"/>
          <w:sz w:val="28"/>
          <w:szCs w:val="28"/>
        </w:rPr>
        <w:t xml:space="preserve"> ее крушения. </w:t>
      </w:r>
      <w:proofErr w:type="gramStart"/>
      <w:r w:rsidRPr="002E3214">
        <w:rPr>
          <w:rFonts w:ascii="Times New Roman" w:hAnsi="Times New Roman" w:cs="Times New Roman"/>
          <w:sz w:val="28"/>
          <w:szCs w:val="28"/>
        </w:rPr>
        <w:t>Но</w:t>
      </w:r>
      <w:proofErr w:type="gramEnd"/>
      <w:r w:rsidRPr="002E3214">
        <w:rPr>
          <w:rFonts w:ascii="Times New Roman" w:hAnsi="Times New Roman" w:cs="Times New Roman"/>
          <w:sz w:val="28"/>
          <w:szCs w:val="28"/>
        </w:rPr>
        <w:t xml:space="preserve"> несомненно идеи государя тех лет нашли отражение и в современных подзаконных актах - Указ Президента РФ от 01.02.2005 N 113 "О порядке присвоения и сохранения классных чинов государственной гражданской службы Российской Федерации федеральным государственным гражданским служащим".</w:t>
      </w:r>
      <w:r w:rsidRPr="002E3214">
        <w:rPr>
          <w:rFonts w:ascii="Times New Roman" w:hAnsi="Times New Roman" w:cs="Times New Roman"/>
          <w:sz w:val="28"/>
          <w:szCs w:val="28"/>
          <w:vertAlign w:val="superscript"/>
        </w:rPr>
        <w:footnoteReference w:id="7"/>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С этого времени государственная служба стала разделяться на военную, гражданскую (статскую) и придворную.</w:t>
      </w:r>
      <w:r w:rsidRPr="002E3214">
        <w:rPr>
          <w:rFonts w:ascii="Times New Roman" w:hAnsi="Times New Roman" w:cs="Times New Roman"/>
          <w:sz w:val="28"/>
          <w:szCs w:val="28"/>
          <w:vertAlign w:val="superscript"/>
        </w:rPr>
        <w:footnoteReference w:id="8"/>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lastRenderedPageBreak/>
        <w:t>Госслужба включала в себя 14 классов, каждому из которых соответствовали свои должности.</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 Начиная с петровской эпохи по </w:t>
      </w:r>
      <w:proofErr w:type="gramStart"/>
      <w:r w:rsidRPr="002E3214">
        <w:rPr>
          <w:rFonts w:ascii="Times New Roman" w:hAnsi="Times New Roman" w:cs="Times New Roman"/>
          <w:sz w:val="28"/>
          <w:szCs w:val="28"/>
        </w:rPr>
        <w:t>службе</w:t>
      </w:r>
      <w:proofErr w:type="gramEnd"/>
      <w:r w:rsidRPr="002E3214">
        <w:rPr>
          <w:rFonts w:ascii="Times New Roman" w:hAnsi="Times New Roman" w:cs="Times New Roman"/>
          <w:sz w:val="28"/>
          <w:szCs w:val="28"/>
        </w:rPr>
        <w:t xml:space="preserve"> продвигались благодаря знаниям и умениям, а не благодаря происхождению. Солдат мог стать офицером, обычный горожанин мог стать высокопоставленным чиновником. Все зависело от умений. Но есть важное ограничение – табель о рангах не распространялся на крепостных крестьян.</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В результате Петр </w:t>
      </w:r>
      <w:r w:rsidRPr="002E3214">
        <w:rPr>
          <w:rFonts w:ascii="Times New Roman" w:hAnsi="Times New Roman" w:cs="Times New Roman"/>
          <w:sz w:val="28"/>
          <w:szCs w:val="28"/>
          <w:lang w:val="en-US"/>
        </w:rPr>
        <w:t>I</w:t>
      </w:r>
      <w:r w:rsidRPr="002E3214">
        <w:rPr>
          <w:rFonts w:ascii="Times New Roman" w:hAnsi="Times New Roman" w:cs="Times New Roman"/>
          <w:sz w:val="28"/>
          <w:szCs w:val="28"/>
        </w:rPr>
        <w:t xml:space="preserve"> сформулировал минимум, который должны были знать все дворяне: 4 действия арифметики, уметь читать и писать, понимать иностранный язык. И даже с такими требованиями у дворян были большие проблемы. Они не хотели учиться, поэтому Петр </w:t>
      </w:r>
      <w:r w:rsidRPr="002E3214">
        <w:rPr>
          <w:rFonts w:ascii="Times New Roman" w:hAnsi="Times New Roman" w:cs="Times New Roman"/>
          <w:sz w:val="28"/>
          <w:szCs w:val="28"/>
          <w:lang w:val="en-US"/>
        </w:rPr>
        <w:t>I</w:t>
      </w:r>
      <w:r w:rsidRPr="002E3214">
        <w:rPr>
          <w:rFonts w:ascii="Times New Roman" w:hAnsi="Times New Roman" w:cs="Times New Roman"/>
          <w:sz w:val="28"/>
          <w:szCs w:val="28"/>
        </w:rPr>
        <w:t xml:space="preserve"> ввел систему приема экзаменов (часто царь лично их принимал), где проверялись знания дворян, и проверялось их соответствие определенной службе и место в Табеле.</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Таким образом, императором и его единомышленниками установлен принцип прохождения службы от низших чинов </w:t>
      </w:r>
      <w:proofErr w:type="gramStart"/>
      <w:r w:rsidRPr="002E3214">
        <w:rPr>
          <w:rFonts w:ascii="Times New Roman" w:hAnsi="Times New Roman" w:cs="Times New Roman"/>
          <w:sz w:val="28"/>
          <w:szCs w:val="28"/>
        </w:rPr>
        <w:t>к</w:t>
      </w:r>
      <w:proofErr w:type="gramEnd"/>
      <w:r w:rsidRPr="002E3214">
        <w:rPr>
          <w:rFonts w:ascii="Times New Roman" w:hAnsi="Times New Roman" w:cs="Times New Roman"/>
          <w:sz w:val="28"/>
          <w:szCs w:val="28"/>
        </w:rPr>
        <w:t xml:space="preserve"> высшим. </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Кроме того в деятельность чиновников стала регламентироваться инструкциями исходя из направленности функционирования коллегии</w:t>
      </w:r>
      <w:r w:rsidRPr="002E3214">
        <w:rPr>
          <w:rFonts w:ascii="Times New Roman" w:hAnsi="Times New Roman" w:cs="Times New Roman"/>
          <w:sz w:val="28"/>
          <w:szCs w:val="28"/>
        </w:rPr>
        <w:br/>
        <w:t xml:space="preserve">(Военная, Адмиралтейская, Камер-коллегия, </w:t>
      </w:r>
      <w:proofErr w:type="spellStart"/>
      <w:r w:rsidRPr="002E3214">
        <w:rPr>
          <w:rFonts w:ascii="Times New Roman" w:hAnsi="Times New Roman" w:cs="Times New Roman"/>
          <w:sz w:val="28"/>
          <w:szCs w:val="28"/>
        </w:rPr>
        <w:t>Штатс</w:t>
      </w:r>
      <w:proofErr w:type="spellEnd"/>
      <w:r w:rsidRPr="002E3214">
        <w:rPr>
          <w:rFonts w:ascii="Times New Roman" w:hAnsi="Times New Roman" w:cs="Times New Roman"/>
          <w:sz w:val="28"/>
          <w:szCs w:val="28"/>
        </w:rPr>
        <w:t xml:space="preserve">-коллегия, коллегия иностранных дел, </w:t>
      </w:r>
      <w:proofErr w:type="spellStart"/>
      <w:r w:rsidRPr="002E3214">
        <w:rPr>
          <w:rFonts w:ascii="Times New Roman" w:hAnsi="Times New Roman" w:cs="Times New Roman"/>
          <w:sz w:val="28"/>
          <w:szCs w:val="28"/>
        </w:rPr>
        <w:t>Ревизион</w:t>
      </w:r>
      <w:proofErr w:type="spellEnd"/>
      <w:r w:rsidRPr="002E3214">
        <w:rPr>
          <w:rFonts w:ascii="Times New Roman" w:hAnsi="Times New Roman" w:cs="Times New Roman"/>
          <w:sz w:val="28"/>
          <w:szCs w:val="28"/>
        </w:rPr>
        <w:t xml:space="preserve">-коллегия, Берг-коллегия, Мануфактур-коллегия, Коммерц-коллегия, юстиц-коллегия и </w:t>
      </w:r>
      <w:proofErr w:type="spellStart"/>
      <w:proofErr w:type="gramStart"/>
      <w:r w:rsidRPr="002E3214">
        <w:rPr>
          <w:rFonts w:ascii="Times New Roman" w:hAnsi="Times New Roman" w:cs="Times New Roman"/>
          <w:sz w:val="28"/>
          <w:szCs w:val="28"/>
        </w:rPr>
        <w:t>др</w:t>
      </w:r>
      <w:proofErr w:type="spellEnd"/>
      <w:proofErr w:type="gramEnd"/>
      <w:r w:rsidRPr="002E3214">
        <w:rPr>
          <w:rFonts w:ascii="Times New Roman" w:hAnsi="Times New Roman" w:cs="Times New Roman"/>
          <w:sz w:val="28"/>
          <w:szCs w:val="28"/>
        </w:rPr>
        <w:t>).</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Петром I выстроена новая система деятельности органов государственной власти, основанная на следующих принципах:</w:t>
      </w:r>
    </w:p>
    <w:p w:rsidR="002E3214" w:rsidRPr="002E3214" w:rsidRDefault="002E3214" w:rsidP="002E3214">
      <w:pPr>
        <w:numPr>
          <w:ilvl w:val="0"/>
          <w:numId w:val="45"/>
        </w:numPr>
        <w:spacing w:after="0" w:line="360" w:lineRule="auto"/>
        <w:ind w:left="0" w:firstLine="709"/>
        <w:contextualSpacing/>
        <w:jc w:val="both"/>
        <w:rPr>
          <w:rFonts w:ascii="Times New Roman" w:hAnsi="Times New Roman" w:cs="Times New Roman"/>
          <w:sz w:val="28"/>
          <w:szCs w:val="28"/>
        </w:rPr>
      </w:pPr>
      <w:r w:rsidRPr="002E3214">
        <w:rPr>
          <w:rFonts w:ascii="Times New Roman" w:hAnsi="Times New Roman" w:cs="Times New Roman"/>
          <w:sz w:val="28"/>
          <w:szCs w:val="28"/>
        </w:rPr>
        <w:t>единство система норм и административных правил, регламентирующих деятельность чиновников;</w:t>
      </w:r>
    </w:p>
    <w:p w:rsidR="002E3214" w:rsidRPr="002E3214" w:rsidRDefault="002E3214" w:rsidP="002E3214">
      <w:pPr>
        <w:numPr>
          <w:ilvl w:val="0"/>
          <w:numId w:val="45"/>
        </w:numPr>
        <w:spacing w:after="0" w:line="360" w:lineRule="auto"/>
        <w:ind w:left="0" w:firstLine="709"/>
        <w:contextualSpacing/>
        <w:jc w:val="both"/>
        <w:rPr>
          <w:rFonts w:ascii="Times New Roman" w:hAnsi="Times New Roman" w:cs="Times New Roman"/>
          <w:sz w:val="28"/>
          <w:szCs w:val="28"/>
        </w:rPr>
      </w:pPr>
      <w:r w:rsidRPr="002E3214">
        <w:rPr>
          <w:rFonts w:ascii="Times New Roman" w:hAnsi="Times New Roman" w:cs="Times New Roman"/>
          <w:sz w:val="28"/>
          <w:szCs w:val="28"/>
        </w:rPr>
        <w:t xml:space="preserve">иерархичность уровней управления, учреждений и государственных служащих; </w:t>
      </w:r>
    </w:p>
    <w:p w:rsidR="002E3214" w:rsidRPr="002E3214" w:rsidRDefault="002E3214" w:rsidP="002E3214">
      <w:pPr>
        <w:numPr>
          <w:ilvl w:val="0"/>
          <w:numId w:val="45"/>
        </w:numPr>
        <w:spacing w:after="0" w:line="360" w:lineRule="auto"/>
        <w:ind w:left="0" w:firstLine="709"/>
        <w:contextualSpacing/>
        <w:jc w:val="both"/>
        <w:rPr>
          <w:rFonts w:ascii="Times New Roman" w:hAnsi="Times New Roman" w:cs="Times New Roman"/>
          <w:sz w:val="28"/>
          <w:szCs w:val="28"/>
        </w:rPr>
      </w:pPr>
      <w:r w:rsidRPr="002E3214">
        <w:rPr>
          <w:rFonts w:ascii="Times New Roman" w:hAnsi="Times New Roman" w:cs="Times New Roman"/>
          <w:sz w:val="28"/>
          <w:szCs w:val="28"/>
        </w:rPr>
        <w:t>дифференциация государственно-административного аппарата;</w:t>
      </w:r>
    </w:p>
    <w:p w:rsidR="002E3214" w:rsidRPr="002E3214" w:rsidRDefault="002E3214" w:rsidP="002E3214">
      <w:pPr>
        <w:numPr>
          <w:ilvl w:val="0"/>
          <w:numId w:val="45"/>
        </w:numPr>
        <w:spacing w:after="0" w:line="360" w:lineRule="auto"/>
        <w:ind w:left="0" w:firstLine="709"/>
        <w:contextualSpacing/>
        <w:jc w:val="both"/>
        <w:rPr>
          <w:rFonts w:ascii="Times New Roman" w:hAnsi="Times New Roman" w:cs="Times New Roman"/>
          <w:sz w:val="28"/>
          <w:szCs w:val="28"/>
        </w:rPr>
      </w:pPr>
      <w:r w:rsidRPr="002E3214">
        <w:rPr>
          <w:rFonts w:ascii="Times New Roman" w:hAnsi="Times New Roman" w:cs="Times New Roman"/>
          <w:sz w:val="28"/>
          <w:szCs w:val="28"/>
        </w:rPr>
        <w:lastRenderedPageBreak/>
        <w:t>определенность правового статуса, материального положения и продвижения по службе чиновников;</w:t>
      </w:r>
    </w:p>
    <w:p w:rsidR="002E3214" w:rsidRPr="002E3214" w:rsidRDefault="002E3214" w:rsidP="002E3214">
      <w:pPr>
        <w:numPr>
          <w:ilvl w:val="0"/>
          <w:numId w:val="45"/>
        </w:numPr>
        <w:spacing w:after="0" w:line="360" w:lineRule="auto"/>
        <w:ind w:left="0" w:firstLine="709"/>
        <w:contextualSpacing/>
        <w:jc w:val="both"/>
        <w:rPr>
          <w:rFonts w:ascii="Times New Roman" w:hAnsi="Times New Roman" w:cs="Times New Roman"/>
          <w:sz w:val="28"/>
          <w:szCs w:val="28"/>
        </w:rPr>
      </w:pPr>
      <w:r w:rsidRPr="002E3214">
        <w:rPr>
          <w:rFonts w:ascii="Times New Roman" w:hAnsi="Times New Roman" w:cs="Times New Roman"/>
          <w:sz w:val="28"/>
          <w:szCs w:val="28"/>
        </w:rPr>
        <w:t xml:space="preserve">бюрократичность аппарата государственной службы (появление особого класса, специализирующего на управлении). </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Такие принципы стали иметь </w:t>
      </w:r>
      <w:proofErr w:type="gramStart"/>
      <w:r w:rsidRPr="002E3214">
        <w:rPr>
          <w:rFonts w:ascii="Times New Roman" w:hAnsi="Times New Roman" w:cs="Times New Roman"/>
          <w:sz w:val="28"/>
          <w:szCs w:val="28"/>
        </w:rPr>
        <w:t>важное значение</w:t>
      </w:r>
      <w:proofErr w:type="gramEnd"/>
      <w:r w:rsidRPr="002E3214">
        <w:rPr>
          <w:rFonts w:ascii="Times New Roman" w:hAnsi="Times New Roman" w:cs="Times New Roman"/>
          <w:sz w:val="28"/>
          <w:szCs w:val="28"/>
        </w:rPr>
        <w:t xml:space="preserve"> для государственных служащих. </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1. Государственный служащий условно лично свободен, потому что подчиняется только служебному долгу. </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2.  Государственные служащие имеют жесткую служебную иерархию, но в то же время власть каждого весьма ограничена, она зафиксирована в служебных отношениях.</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3. Государственные служащие осуществляют свою деятельность на основе контракта, возможности выбора занятий согласно своей квалификации. Разделение требований обусловливается высокой специализацией и квалификацией. </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4. Вознаграждение государственных служащих исчисляется неизменным денежным окладом.</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Помимо этого развивались органы местного самоуправления. Территория империи была поделена на 11 губерний и 50 провинций.</w:t>
      </w:r>
      <w:r w:rsidRPr="002E3214">
        <w:rPr>
          <w:rFonts w:ascii="Times New Roman" w:hAnsi="Times New Roman" w:cs="Times New Roman"/>
        </w:rPr>
        <w:t xml:space="preserve"> </w:t>
      </w:r>
      <w:r w:rsidRPr="002E3214">
        <w:rPr>
          <w:rFonts w:ascii="Times New Roman" w:hAnsi="Times New Roman" w:cs="Times New Roman"/>
          <w:sz w:val="28"/>
          <w:szCs w:val="28"/>
        </w:rPr>
        <w:t>Городское управление регулировалось регламентом Главного магистрата 1721 г.</w:t>
      </w:r>
      <w:r w:rsidRPr="002E3214">
        <w:rPr>
          <w:rFonts w:ascii="Times New Roman" w:hAnsi="Times New Roman" w:cs="Times New Roman"/>
          <w:sz w:val="28"/>
          <w:szCs w:val="28"/>
          <w:vertAlign w:val="superscript"/>
        </w:rPr>
        <w:footnoteReference w:id="9"/>
      </w:r>
      <w:r w:rsidRPr="002E3214">
        <w:rPr>
          <w:rFonts w:ascii="Times New Roman" w:hAnsi="Times New Roman" w:cs="Times New Roman"/>
          <w:sz w:val="28"/>
          <w:szCs w:val="28"/>
        </w:rPr>
        <w:t xml:space="preserve"> и Инструкцией городовых магистратов 1724 г.</w:t>
      </w:r>
      <w:r w:rsidRPr="002E3214">
        <w:rPr>
          <w:rFonts w:ascii="Times New Roman" w:hAnsi="Times New Roman" w:cs="Times New Roman"/>
          <w:sz w:val="28"/>
          <w:szCs w:val="28"/>
          <w:vertAlign w:val="superscript"/>
        </w:rPr>
        <w:footnoteReference w:id="10"/>
      </w:r>
      <w:r w:rsidRPr="002E3214">
        <w:rPr>
          <w:rFonts w:ascii="Times New Roman" w:hAnsi="Times New Roman" w:cs="Times New Roman"/>
          <w:sz w:val="28"/>
          <w:szCs w:val="28"/>
        </w:rPr>
        <w:t xml:space="preserve"> Главный магистрат должен был организовать магистраты в городах и руководить ими. Городовые магистраты являлись важными коллегиальными учреждениями, куда входило крупное купечество, причем компетенция магистратов была значительна в финансовой области: магистраты раскладывали, собирали пошлины и гос. сборы, должны были содействовать развитию ремесла и торговли, занимались благоустройством городов, осуществляли судебную власть. </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lastRenderedPageBreak/>
        <w:t>18 февраля (1 марта) 1762 год Петр III подписал проект.</w:t>
      </w:r>
      <w:r w:rsidRPr="002E3214">
        <w:rPr>
          <w:rFonts w:ascii="Times New Roman" w:hAnsi="Times New Roman" w:cs="Times New Roman"/>
          <w:sz w:val="28"/>
          <w:szCs w:val="28"/>
          <w:vertAlign w:val="superscript"/>
        </w:rPr>
        <w:footnoteReference w:id="11"/>
      </w:r>
      <w:r w:rsidRPr="002E3214">
        <w:rPr>
          <w:rFonts w:ascii="Times New Roman" w:hAnsi="Times New Roman" w:cs="Times New Roman"/>
          <w:sz w:val="28"/>
          <w:szCs w:val="28"/>
        </w:rPr>
        <w:t xml:space="preserve"> По данному законодательному акту впервые в истории России дворяне освобождались от обязательной гражданской и военной службы, могли по своему желанию выходить в отставку и беспрепятственно выезжать за границу. Правда, во время войны правительство имело право потребовать от дворян вернуться на службу в вооружённых силах. Если при этом дворянин находился за границей, он был обязан вернуться в Россию под страхом конфискации собственности. Кроме того, дворянам, которые не дослужились до обер-офицерского чина, запрещалось выходить в отставку, не отслужив 12 лет.</w:t>
      </w:r>
      <w:r w:rsidRPr="002E3214">
        <w:rPr>
          <w:rFonts w:ascii="Times New Roman" w:hAnsi="Times New Roman" w:cs="Times New Roman"/>
          <w:sz w:val="28"/>
          <w:szCs w:val="28"/>
          <w:vertAlign w:val="superscript"/>
        </w:rPr>
        <w:footnoteReference w:id="12"/>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 Наиболее важным в развитии государственной службы стал Именной указ 1790 г. «О правилах производства в статские чины».</w:t>
      </w:r>
      <w:r w:rsidRPr="002E3214">
        <w:rPr>
          <w:rFonts w:ascii="Times New Roman" w:hAnsi="Times New Roman" w:cs="Times New Roman"/>
          <w:sz w:val="28"/>
          <w:szCs w:val="28"/>
          <w:vertAlign w:val="superscript"/>
        </w:rPr>
        <w:footnoteReference w:id="13"/>
      </w:r>
      <w:r w:rsidRPr="002E3214">
        <w:rPr>
          <w:rFonts w:ascii="Times New Roman" w:hAnsi="Times New Roman" w:cs="Times New Roman"/>
          <w:sz w:val="28"/>
          <w:szCs w:val="28"/>
        </w:rPr>
        <w:t xml:space="preserve"> В него был включен принцип выслуги, благодаря которой государственным служащим начислялась определенная сумма денежных средств после завершения их карьеры в случае старости, инвалидности или при потере кормильца,</w:t>
      </w:r>
      <w:r w:rsidRPr="002E3214">
        <w:rPr>
          <w:rFonts w:ascii="Times New Roman" w:hAnsi="Times New Roman" w:cs="Times New Roman"/>
        </w:rPr>
        <w:t xml:space="preserve"> </w:t>
      </w:r>
      <w:r w:rsidRPr="002E3214">
        <w:rPr>
          <w:rFonts w:ascii="Times New Roman" w:hAnsi="Times New Roman" w:cs="Times New Roman"/>
          <w:sz w:val="28"/>
          <w:szCs w:val="28"/>
        </w:rPr>
        <w:t xml:space="preserve">государственному служащему производилась определенная оплата труда, или «содержание». В него входило жалованье, квартирные деньги или квартира, которые непосредственно передавались государством. Размер оплаты зависел от самой должности государственного служащего </w:t>
      </w:r>
      <w:r w:rsidRPr="002E3214">
        <w:rPr>
          <w:rFonts w:ascii="Times New Roman" w:hAnsi="Times New Roman" w:cs="Times New Roman"/>
          <w:sz w:val="28"/>
          <w:szCs w:val="28"/>
          <w:vertAlign w:val="superscript"/>
        </w:rPr>
        <w:footnoteReference w:id="14"/>
      </w:r>
      <w:r w:rsidRPr="002E3214">
        <w:rPr>
          <w:rFonts w:ascii="Times New Roman" w:hAnsi="Times New Roman" w:cs="Times New Roman"/>
          <w:sz w:val="28"/>
          <w:szCs w:val="28"/>
        </w:rPr>
        <w:t>.</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Следующим важным этапом в развитии государственной службы явился Указ от 1809 «Об обязательном экзамене для занятия государственной должности»</w:t>
      </w:r>
      <w:r w:rsidRPr="002E3214">
        <w:rPr>
          <w:rFonts w:ascii="Times New Roman" w:hAnsi="Times New Roman" w:cs="Times New Roman"/>
          <w:sz w:val="28"/>
          <w:szCs w:val="28"/>
          <w:vertAlign w:val="superscript"/>
        </w:rPr>
        <w:footnoteReference w:id="15"/>
      </w:r>
      <w:r w:rsidRPr="002E3214">
        <w:rPr>
          <w:rFonts w:ascii="Times New Roman" w:hAnsi="Times New Roman" w:cs="Times New Roman"/>
          <w:sz w:val="28"/>
          <w:szCs w:val="28"/>
        </w:rPr>
        <w:t>, подготовленный Сперанским М.М. Было предложено новшество, а именно госслужащие должны были иметь высшее образование для замещения должности.</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Дальнейшие серьезные изменения в развитии государственной службы происходят при правлении Николая I.</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lastRenderedPageBreak/>
        <w:t xml:space="preserve"> </w:t>
      </w:r>
      <w:proofErr w:type="gramStart"/>
      <w:r w:rsidRPr="002E3214">
        <w:rPr>
          <w:rFonts w:ascii="Times New Roman" w:hAnsi="Times New Roman" w:cs="Times New Roman"/>
          <w:sz w:val="28"/>
          <w:szCs w:val="28"/>
        </w:rPr>
        <w:t>Так, было осуществлено принятие Свода законов Российской Империи подготовка Свода была</w:t>
      </w:r>
      <w:proofErr w:type="gramEnd"/>
      <w:r w:rsidRPr="002E3214">
        <w:rPr>
          <w:rFonts w:ascii="Times New Roman" w:hAnsi="Times New Roman" w:cs="Times New Roman"/>
          <w:sz w:val="28"/>
          <w:szCs w:val="28"/>
        </w:rPr>
        <w:t xml:space="preserve"> осуществлена к 1832 году. В 1834 г. было принято Положение о порядке производства чины по гражданской службе.</w:t>
      </w:r>
      <w:r w:rsidRPr="002E3214">
        <w:rPr>
          <w:rFonts w:ascii="Times New Roman" w:hAnsi="Times New Roman" w:cs="Times New Roman"/>
          <w:sz w:val="28"/>
          <w:szCs w:val="28"/>
          <w:vertAlign w:val="superscript"/>
        </w:rPr>
        <w:footnoteReference w:id="16"/>
      </w:r>
      <w:r w:rsidRPr="002E3214">
        <w:rPr>
          <w:rFonts w:ascii="Times New Roman" w:hAnsi="Times New Roman" w:cs="Times New Roman"/>
          <w:sz w:val="28"/>
          <w:szCs w:val="28"/>
        </w:rPr>
        <w:t xml:space="preserve"> Оно предусматривало разделение лиц на три разряда, которые имели право на работу по закону: окончившие курс наук в вузе, окончившие курс наук в среднем учебном заведении, не имеющие образования.</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В том числе в положении указано, что никто не может быть произведен через чин. В период правления Николая I окончательно были сформированы требования к важнейшему документу о прохождении госслужбы — послужному (формулярному) списку. </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Произошло разделение государственных должностей по классам от,               а также установил определенные требования для поступления на государственную службу. Туда входили возраст, подданство, происхождение.</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Строгая регламентация элементов государственной службы, однако, мало помогала предотвращению и искоренению таких пороков управления, как взяточничество, волокитство, формализм и служебные подлоги.</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В течение XIX века </w:t>
      </w:r>
      <w:proofErr w:type="gramStart"/>
      <w:r w:rsidRPr="002E3214">
        <w:rPr>
          <w:rFonts w:ascii="Times New Roman" w:hAnsi="Times New Roman" w:cs="Times New Roman"/>
          <w:sz w:val="28"/>
          <w:szCs w:val="28"/>
        </w:rPr>
        <w:t>утвердились ряд положений</w:t>
      </w:r>
      <w:proofErr w:type="gramEnd"/>
      <w:r w:rsidRPr="002E3214">
        <w:rPr>
          <w:rFonts w:ascii="Times New Roman" w:hAnsi="Times New Roman" w:cs="Times New Roman"/>
          <w:sz w:val="28"/>
          <w:szCs w:val="28"/>
        </w:rPr>
        <w:t xml:space="preserve">, характеризующих государственную службу. Это запрет родственных связей по службе, ведение определенного образа жизни, который не должен был подрывать авторитет и достоинство государственной власти, запрет определенных занятий, содержание в зависимости от чина и должности включающее жалование, столовые и квартирные деньги, право на пособие и пенсию при выходе в отставку. Гарантировалась усиленная уголовная охрана от преступлений при исполнении им своих обязанностей, устанавливался особый порядок предания суду самих государственных чиновников. Государственные служащие империи имели установленную форменную одежду, за каждым велся обязательный послужной (формулярный список), увольнение производилось по прошению и так далее. </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lastRenderedPageBreak/>
        <w:t>Таким образом, можно заключить, что Россия до 1917 года имела детальное законодательство о государственной службе и развитую государственную службу.</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После революции 1917 года, русская государственная служба, которая складывалась веками, была практически уничтожена. </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При советской власти так и не было принято специального закона о государственной службе, детально регулировалась лишь служба в правоохранительных органах.</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Постреволюционное законодательство о государственной службе представляет собой совокупность разнообразных нормативно-правовых актов, регулирующих управленческие отношения в различных областях. Единого закона о государственной службе в СССР не было. </w:t>
      </w:r>
      <w:proofErr w:type="gramStart"/>
      <w:r w:rsidRPr="002E3214">
        <w:rPr>
          <w:rFonts w:ascii="Times New Roman" w:hAnsi="Times New Roman" w:cs="Times New Roman"/>
          <w:sz w:val="28"/>
          <w:szCs w:val="28"/>
        </w:rPr>
        <w:t>В рамках данных отношений применялись Временные правила о работе в государственных учреждениях и на предприятиях, утвержденные Декретом СНК РСФСР от 21.12.1922 г.</w:t>
      </w:r>
      <w:r w:rsidRPr="002E3214">
        <w:rPr>
          <w:rFonts w:ascii="Times New Roman" w:hAnsi="Times New Roman" w:cs="Times New Roman"/>
          <w:sz w:val="28"/>
          <w:szCs w:val="28"/>
          <w:vertAlign w:val="superscript"/>
        </w:rPr>
        <w:footnoteReference w:id="17"/>
      </w:r>
      <w:r w:rsidRPr="002E3214">
        <w:rPr>
          <w:rFonts w:ascii="Times New Roman" w:hAnsi="Times New Roman" w:cs="Times New Roman"/>
          <w:sz w:val="28"/>
          <w:szCs w:val="28"/>
        </w:rPr>
        <w:t>, указы о введении классных чинов, рангов и специальных званий в некоторых отраслях управления, Единая номенклатура должностей, утвержденная Госкомтруда СССР 09.09.1967 г. и др. Более-менее хорошо разработана была лишь нормативная база о службе в рядах Вооруженных Сил и органах</w:t>
      </w:r>
      <w:proofErr w:type="gramEnd"/>
      <w:r w:rsidRPr="002E3214">
        <w:rPr>
          <w:rFonts w:ascii="Times New Roman" w:hAnsi="Times New Roman" w:cs="Times New Roman"/>
          <w:sz w:val="28"/>
          <w:szCs w:val="28"/>
        </w:rPr>
        <w:t xml:space="preserve"> внутренних дел</w:t>
      </w:r>
      <w:r w:rsidRPr="002E3214">
        <w:rPr>
          <w:rFonts w:ascii="Times New Roman" w:hAnsi="Times New Roman" w:cs="Times New Roman"/>
          <w:sz w:val="28"/>
          <w:szCs w:val="28"/>
          <w:vertAlign w:val="superscript"/>
        </w:rPr>
        <w:footnoteReference w:id="18"/>
      </w:r>
      <w:r w:rsidRPr="002E3214">
        <w:rPr>
          <w:rFonts w:ascii="Times New Roman" w:hAnsi="Times New Roman" w:cs="Times New Roman"/>
          <w:sz w:val="28"/>
          <w:szCs w:val="28"/>
        </w:rPr>
        <w:t>.</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Отсутствовало и четкое понятие государственного служащего. Вместо этого было введено понятие административного управленца – работника органа административного управления.</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Фактически в Советском Союзе действовала своеобразная «номенклатурная» система, при которой перечни должностей в государственных организациях определялись партийно-государственной номенклатурой, а служащие назначались по списку с разрешения партийных органов. Правом назначения на службу в государственные структуры </w:t>
      </w:r>
      <w:r w:rsidRPr="002E3214">
        <w:rPr>
          <w:rFonts w:ascii="Times New Roman" w:hAnsi="Times New Roman" w:cs="Times New Roman"/>
          <w:sz w:val="28"/>
          <w:szCs w:val="28"/>
        </w:rPr>
        <w:lastRenderedPageBreak/>
        <w:t>обладали: Политбюро, Секретариат ЦК и его отделы, обкомы и райкомы КПСС и т. д.</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 xml:space="preserve">Формально назначение на должность зависело от образования, деловых и личных качеств, но фактически во многом кадровая политика определялась политической и партийной «сознательностью» кандидата, что существенно влияло на профессионализм государственного служащего. </w:t>
      </w:r>
    </w:p>
    <w:p w:rsidR="002E3214" w:rsidRPr="002E3214" w:rsidRDefault="002E3214" w:rsidP="002E3214">
      <w:pPr>
        <w:spacing w:after="0" w:line="360" w:lineRule="auto"/>
        <w:ind w:firstLine="709"/>
        <w:jc w:val="both"/>
        <w:rPr>
          <w:rFonts w:ascii="Times New Roman" w:hAnsi="Times New Roman" w:cs="Times New Roman"/>
          <w:sz w:val="28"/>
          <w:szCs w:val="28"/>
        </w:rPr>
      </w:pPr>
      <w:r w:rsidRPr="002E3214">
        <w:rPr>
          <w:rFonts w:ascii="Times New Roman" w:hAnsi="Times New Roman" w:cs="Times New Roman"/>
          <w:sz w:val="28"/>
          <w:szCs w:val="28"/>
        </w:rPr>
        <w:t>В последующие годы законодательство нашей страны не стояло на месте, а двигалось только вперед, в связи с этим были изданы различные нормативно-правовые акты, которые регулировали вопросы государственной службе в России, ее своеобразия и особенности.</w:t>
      </w:r>
    </w:p>
    <w:p w:rsidR="00C312DD" w:rsidRPr="00C312DD" w:rsidRDefault="00C312DD" w:rsidP="00B03D15">
      <w:pPr>
        <w:widowControl w:val="0"/>
        <w:autoSpaceDE w:val="0"/>
        <w:autoSpaceDN w:val="0"/>
        <w:spacing w:after="0" w:line="360" w:lineRule="auto"/>
        <w:ind w:right="387"/>
        <w:jc w:val="both"/>
        <w:rPr>
          <w:rFonts w:ascii="Times New Roman" w:eastAsia="Times New Roman" w:hAnsi="Times New Roman" w:cs="Times New Roman"/>
          <w:sz w:val="28"/>
          <w:szCs w:val="28"/>
        </w:rPr>
      </w:pPr>
    </w:p>
    <w:p w:rsidR="007E226D" w:rsidRPr="00C312DD" w:rsidRDefault="00C312DD">
      <w:pPr>
        <w:rPr>
          <w:rFonts w:ascii="Times New Roman" w:hAnsi="Times New Roman" w:cs="Times New Roman"/>
          <w:sz w:val="28"/>
          <w:szCs w:val="28"/>
        </w:rPr>
      </w:pPr>
      <w:r w:rsidRPr="00C312DD">
        <w:rPr>
          <w:rFonts w:ascii="Times New Roman" w:hAnsi="Times New Roman" w:cs="Times New Roman"/>
          <w:sz w:val="28"/>
          <w:szCs w:val="28"/>
        </w:rPr>
        <w:t>Литература</w:t>
      </w:r>
      <w:r>
        <w:rPr>
          <w:rFonts w:ascii="Times New Roman" w:hAnsi="Times New Roman" w:cs="Times New Roman"/>
          <w:sz w:val="28"/>
          <w:szCs w:val="28"/>
        </w:rPr>
        <w:t>:</w:t>
      </w:r>
    </w:p>
    <w:p w:rsidR="00781037" w:rsidRPr="00781037" w:rsidRDefault="002E3214" w:rsidP="002E3214">
      <w:pPr>
        <w:pStyle w:val="a7"/>
        <w:numPr>
          <w:ilvl w:val="0"/>
          <w:numId w:val="26"/>
        </w:numPr>
        <w:ind w:left="426"/>
        <w:rPr>
          <w:sz w:val="28"/>
          <w:szCs w:val="28"/>
        </w:rPr>
      </w:pPr>
      <w:r w:rsidRPr="002E3214">
        <w:rPr>
          <w:sz w:val="28"/>
          <w:szCs w:val="28"/>
        </w:rPr>
        <w:t>Войтович В.Ю. Государственная и муниципальная служба: учебное пособие. Ижевск: Институт экономики и управления ФГБОУ ВПО «</w:t>
      </w:r>
      <w:proofErr w:type="spellStart"/>
      <w:r w:rsidRPr="002E3214">
        <w:rPr>
          <w:sz w:val="28"/>
          <w:szCs w:val="28"/>
        </w:rPr>
        <w:t>УдГУ</w:t>
      </w:r>
      <w:proofErr w:type="spellEnd"/>
      <w:r w:rsidRPr="002E3214">
        <w:rPr>
          <w:sz w:val="28"/>
          <w:szCs w:val="28"/>
        </w:rPr>
        <w:t xml:space="preserve">», 2013. 286 </w:t>
      </w:r>
      <w:proofErr w:type="spellStart"/>
      <w:r w:rsidRPr="002E3214">
        <w:rPr>
          <w:sz w:val="28"/>
          <w:szCs w:val="28"/>
        </w:rPr>
        <w:t>с</w:t>
      </w:r>
      <w:proofErr w:type="gramStart"/>
      <w:r w:rsidRPr="002E3214">
        <w:rPr>
          <w:sz w:val="28"/>
          <w:szCs w:val="28"/>
        </w:rPr>
        <w:t>.</w:t>
      </w:r>
      <w:r w:rsidR="00781037" w:rsidRPr="00781037">
        <w:rPr>
          <w:sz w:val="28"/>
          <w:szCs w:val="28"/>
        </w:rPr>
        <w:t>У</w:t>
      </w:r>
      <w:proofErr w:type="gramEnd"/>
      <w:r w:rsidR="00781037" w:rsidRPr="00781037">
        <w:rPr>
          <w:sz w:val="28"/>
          <w:szCs w:val="28"/>
        </w:rPr>
        <w:t>каз</w:t>
      </w:r>
      <w:proofErr w:type="spellEnd"/>
      <w:r w:rsidR="00781037" w:rsidRPr="00781037">
        <w:rPr>
          <w:sz w:val="28"/>
          <w:szCs w:val="28"/>
        </w:rPr>
        <w:t xml:space="preserve"> Президента Российской Федерации от 28.04.1997 г. № 425 «О реформе жилищно-коммунального хозяйства в Российской Федерации» // Собрание законодательства РФ. 05.05.1997.№ 18., ст.2131.</w:t>
      </w:r>
    </w:p>
    <w:p w:rsidR="00781037" w:rsidRPr="002E3214" w:rsidRDefault="002E3214" w:rsidP="002E3214">
      <w:pPr>
        <w:pStyle w:val="a7"/>
        <w:numPr>
          <w:ilvl w:val="0"/>
          <w:numId w:val="26"/>
        </w:numPr>
        <w:ind w:left="426" w:hanging="426"/>
        <w:rPr>
          <w:sz w:val="28"/>
          <w:szCs w:val="28"/>
        </w:rPr>
      </w:pPr>
      <w:r w:rsidRPr="002E3214">
        <w:rPr>
          <w:sz w:val="28"/>
          <w:szCs w:val="28"/>
        </w:rPr>
        <w:t xml:space="preserve">Захарова С. Г., Туманов С. В.,  </w:t>
      </w:r>
      <w:proofErr w:type="spellStart"/>
      <w:r w:rsidRPr="002E3214">
        <w:rPr>
          <w:sz w:val="28"/>
          <w:szCs w:val="28"/>
        </w:rPr>
        <w:t>Чернышова</w:t>
      </w:r>
      <w:proofErr w:type="spellEnd"/>
      <w:r w:rsidRPr="002E3214">
        <w:rPr>
          <w:sz w:val="28"/>
          <w:szCs w:val="28"/>
        </w:rPr>
        <w:t xml:space="preserve"> А. В.  История государственного управления в России: учебник для вузов. М.: Юрайт, 2021. 612 с.</w:t>
      </w:r>
    </w:p>
    <w:p w:rsidR="002E3214" w:rsidRDefault="002E3214" w:rsidP="002E3214">
      <w:pPr>
        <w:pStyle w:val="a7"/>
        <w:numPr>
          <w:ilvl w:val="0"/>
          <w:numId w:val="26"/>
        </w:numPr>
        <w:ind w:left="426" w:hanging="426"/>
        <w:rPr>
          <w:sz w:val="28"/>
          <w:szCs w:val="28"/>
        </w:rPr>
      </w:pPr>
      <w:r w:rsidRPr="002E3214">
        <w:rPr>
          <w:sz w:val="28"/>
          <w:szCs w:val="28"/>
        </w:rPr>
        <w:t>Львов А.В. История отечественной государственной службы: учебное пособие. М.: МГПУ, 2018. 208 с.</w:t>
      </w:r>
    </w:p>
    <w:p w:rsidR="002E3214" w:rsidRPr="002E3214" w:rsidRDefault="002E3214" w:rsidP="002E3214">
      <w:pPr>
        <w:pStyle w:val="a7"/>
        <w:numPr>
          <w:ilvl w:val="0"/>
          <w:numId w:val="26"/>
        </w:numPr>
        <w:ind w:left="426" w:hanging="426"/>
        <w:rPr>
          <w:sz w:val="28"/>
          <w:szCs w:val="28"/>
        </w:rPr>
      </w:pPr>
      <w:r w:rsidRPr="002E3214">
        <w:rPr>
          <w:sz w:val="28"/>
          <w:szCs w:val="28"/>
        </w:rPr>
        <w:t>Титов Ю.П. Хрестоматия по истории государства и права России: учебник. М.: Проспект, 2005. 78 с.</w:t>
      </w:r>
    </w:p>
    <w:p w:rsidR="002E3214" w:rsidRPr="002E3214" w:rsidRDefault="002E3214" w:rsidP="002E3214">
      <w:pPr>
        <w:pStyle w:val="a7"/>
        <w:numPr>
          <w:ilvl w:val="0"/>
          <w:numId w:val="26"/>
        </w:numPr>
        <w:ind w:left="426" w:hanging="426"/>
        <w:rPr>
          <w:sz w:val="28"/>
          <w:szCs w:val="28"/>
        </w:rPr>
      </w:pPr>
      <w:r w:rsidRPr="002E3214">
        <w:rPr>
          <w:sz w:val="28"/>
          <w:szCs w:val="28"/>
        </w:rPr>
        <w:t>Львов А.В. История отечественной государственной службы: учебное пособие. М.: МГПУ, 2018. 208 с.</w:t>
      </w:r>
    </w:p>
    <w:p w:rsidR="002E3214" w:rsidRPr="002E3214" w:rsidRDefault="002E3214" w:rsidP="002E3214">
      <w:pPr>
        <w:pStyle w:val="a7"/>
        <w:numPr>
          <w:ilvl w:val="0"/>
          <w:numId w:val="26"/>
        </w:numPr>
        <w:ind w:left="426"/>
        <w:rPr>
          <w:sz w:val="28"/>
          <w:szCs w:val="28"/>
        </w:rPr>
      </w:pPr>
      <w:r w:rsidRPr="002E3214">
        <w:rPr>
          <w:sz w:val="28"/>
          <w:szCs w:val="28"/>
        </w:rPr>
        <w:t xml:space="preserve">Маньков А.Г., Чистяков О.И. Российское законодательство X—XX веков: Законодательство периода становления абсолютизма в 9 т. М.: </w:t>
      </w:r>
      <w:proofErr w:type="spellStart"/>
      <w:r w:rsidRPr="002E3214">
        <w:rPr>
          <w:sz w:val="28"/>
          <w:szCs w:val="28"/>
        </w:rPr>
        <w:t>Юрид</w:t>
      </w:r>
      <w:proofErr w:type="spellEnd"/>
      <w:r w:rsidRPr="002E3214">
        <w:rPr>
          <w:sz w:val="28"/>
          <w:szCs w:val="28"/>
        </w:rPr>
        <w:t>. литература, 1986. Т. 4. 512 с.</w:t>
      </w:r>
    </w:p>
    <w:p w:rsidR="002E3214" w:rsidRPr="002E3214" w:rsidRDefault="002E3214" w:rsidP="002E3214">
      <w:pPr>
        <w:pStyle w:val="a7"/>
        <w:numPr>
          <w:ilvl w:val="0"/>
          <w:numId w:val="26"/>
        </w:numPr>
        <w:ind w:left="426" w:hanging="426"/>
        <w:rPr>
          <w:sz w:val="28"/>
          <w:szCs w:val="28"/>
        </w:rPr>
      </w:pPr>
      <w:r w:rsidRPr="002E3214">
        <w:rPr>
          <w:sz w:val="28"/>
          <w:szCs w:val="28"/>
        </w:rPr>
        <w:t>Указ Президента РФ от 01.02.2005 N 113 "О порядке присвоения и сохранения классных чинов государственной гражданской службы Российской Федерации федеральным государственным гражданским служащим"// Собрание законодательства РФ. N 6. ст. 440. 07.02.2005</w:t>
      </w:r>
    </w:p>
    <w:p w:rsidR="002E3214" w:rsidRPr="002E3214" w:rsidRDefault="002E3214" w:rsidP="002E3214">
      <w:pPr>
        <w:pStyle w:val="a7"/>
        <w:numPr>
          <w:ilvl w:val="0"/>
          <w:numId w:val="26"/>
        </w:numPr>
        <w:ind w:left="426" w:hanging="426"/>
        <w:rPr>
          <w:sz w:val="28"/>
          <w:szCs w:val="28"/>
        </w:rPr>
      </w:pPr>
      <w:proofErr w:type="gramStart"/>
      <w:r w:rsidRPr="002E3214">
        <w:rPr>
          <w:sz w:val="28"/>
          <w:szCs w:val="28"/>
        </w:rPr>
        <w:t>Васина</w:t>
      </w:r>
      <w:proofErr w:type="gramEnd"/>
      <w:r w:rsidRPr="002E3214">
        <w:rPr>
          <w:sz w:val="28"/>
          <w:szCs w:val="28"/>
        </w:rPr>
        <w:t xml:space="preserve"> А. Н. Правовые основы государственной службы в таможенных органах: учебное пособие.</w:t>
      </w:r>
    </w:p>
    <w:p w:rsidR="002E3214" w:rsidRPr="00781037" w:rsidRDefault="002E3214" w:rsidP="00781037">
      <w:pPr>
        <w:rPr>
          <w:sz w:val="28"/>
          <w:szCs w:val="28"/>
        </w:rPr>
      </w:pPr>
      <w:bookmarkStart w:id="0" w:name="_GoBack"/>
      <w:bookmarkEnd w:id="0"/>
    </w:p>
    <w:sectPr w:rsidR="002E3214" w:rsidRPr="0078103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1BE" w:rsidRDefault="00C151BE" w:rsidP="00C312DD">
      <w:pPr>
        <w:spacing w:after="0" w:line="240" w:lineRule="auto"/>
      </w:pPr>
      <w:r>
        <w:separator/>
      </w:r>
    </w:p>
  </w:endnote>
  <w:endnote w:type="continuationSeparator" w:id="0">
    <w:p w:rsidR="00C151BE" w:rsidRDefault="00C151BE" w:rsidP="00C31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NSimSun">
    <w:panose1 w:val="02010609030101010101"/>
    <w:charset w:val="86"/>
    <w:family w:val="modern"/>
    <w:pitch w:val="fixed"/>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1BE" w:rsidRDefault="00C151BE" w:rsidP="00C312DD">
      <w:pPr>
        <w:spacing w:after="0" w:line="240" w:lineRule="auto"/>
      </w:pPr>
      <w:r>
        <w:separator/>
      </w:r>
    </w:p>
  </w:footnote>
  <w:footnote w:type="continuationSeparator" w:id="0">
    <w:p w:rsidR="00C151BE" w:rsidRDefault="00C151BE" w:rsidP="00C312DD">
      <w:pPr>
        <w:spacing w:after="0" w:line="240" w:lineRule="auto"/>
      </w:pPr>
      <w:r>
        <w:continuationSeparator/>
      </w:r>
    </w:p>
  </w:footnote>
  <w:footnote w:id="1">
    <w:p w:rsidR="002E3214" w:rsidRPr="00D43579" w:rsidRDefault="002E3214" w:rsidP="002E3214">
      <w:pPr>
        <w:pStyle w:val="af"/>
        <w:jc w:val="both"/>
        <w:rPr>
          <w:rStyle w:val="af1"/>
        </w:rPr>
      </w:pPr>
      <w:r w:rsidRPr="00D43579">
        <w:rPr>
          <w:rStyle w:val="af1"/>
        </w:rPr>
        <w:footnoteRef/>
      </w:r>
      <w:r w:rsidRPr="00D43579">
        <w:rPr>
          <w:rStyle w:val="af1"/>
        </w:rPr>
        <w:t xml:space="preserve"> </w:t>
      </w:r>
      <w:r w:rsidRPr="00D43579">
        <w:t xml:space="preserve">Войтович В.Ю. </w:t>
      </w:r>
      <w:r w:rsidRPr="00D43579">
        <w:rPr>
          <w:rStyle w:val="af1"/>
        </w:rPr>
        <w:t>Государственная и муниципальная служба: учебное пособие. Ижевск:</w:t>
      </w:r>
      <w:r w:rsidRPr="00D43579">
        <w:t xml:space="preserve"> </w:t>
      </w:r>
      <w:r w:rsidRPr="00D43579">
        <w:rPr>
          <w:rStyle w:val="af1"/>
        </w:rPr>
        <w:t>Институт экономики и управления ФГБОУ ВПО «</w:t>
      </w:r>
      <w:proofErr w:type="spellStart"/>
      <w:r w:rsidRPr="00D43579">
        <w:rPr>
          <w:rStyle w:val="af1"/>
        </w:rPr>
        <w:t>УдГУ</w:t>
      </w:r>
      <w:proofErr w:type="spellEnd"/>
      <w:r w:rsidRPr="00D43579">
        <w:rPr>
          <w:rStyle w:val="af1"/>
        </w:rPr>
        <w:t>», 2013. 286 с.</w:t>
      </w:r>
    </w:p>
  </w:footnote>
  <w:footnote w:id="2">
    <w:p w:rsidR="002E3214" w:rsidRPr="00D43579" w:rsidRDefault="002E3214" w:rsidP="002E3214">
      <w:pPr>
        <w:pStyle w:val="af"/>
        <w:jc w:val="both"/>
        <w:rPr>
          <w:rStyle w:val="af1"/>
        </w:rPr>
      </w:pPr>
      <w:r w:rsidRPr="00D43579">
        <w:rPr>
          <w:rStyle w:val="af1"/>
        </w:rPr>
        <w:footnoteRef/>
      </w:r>
      <w:r w:rsidRPr="00D43579">
        <w:rPr>
          <w:rStyle w:val="af1"/>
        </w:rPr>
        <w:t xml:space="preserve"> </w:t>
      </w:r>
      <w:r>
        <w:rPr>
          <w:rStyle w:val="af1"/>
        </w:rPr>
        <w:t xml:space="preserve">Захарова С. Г., </w:t>
      </w:r>
      <w:r w:rsidRPr="00D43579">
        <w:rPr>
          <w:rStyle w:val="af1"/>
        </w:rPr>
        <w:t>Туманов С. В.,  </w:t>
      </w:r>
      <w:proofErr w:type="spellStart"/>
      <w:r w:rsidRPr="00D43579">
        <w:rPr>
          <w:rStyle w:val="af1"/>
        </w:rPr>
        <w:t>Чернышова</w:t>
      </w:r>
      <w:proofErr w:type="spellEnd"/>
      <w:r w:rsidRPr="00D43579">
        <w:rPr>
          <w:rStyle w:val="af1"/>
        </w:rPr>
        <w:t xml:space="preserve"> А. В.</w:t>
      </w:r>
      <w:r w:rsidRPr="00D43579">
        <w:t xml:space="preserve"> </w:t>
      </w:r>
      <w:r w:rsidRPr="00D43579">
        <w:rPr>
          <w:rStyle w:val="af1"/>
        </w:rPr>
        <w:t> История государственного управления в России: учебник для вузов. М.: Юрайт, 2021. 612 с. </w:t>
      </w:r>
    </w:p>
  </w:footnote>
  <w:footnote w:id="3">
    <w:p w:rsidR="002E3214" w:rsidRPr="00D43579" w:rsidRDefault="002E3214" w:rsidP="002E3214">
      <w:pPr>
        <w:pStyle w:val="af"/>
        <w:jc w:val="both"/>
      </w:pPr>
      <w:r w:rsidRPr="00D43579">
        <w:rPr>
          <w:rStyle w:val="af1"/>
        </w:rPr>
        <w:footnoteRef/>
      </w:r>
      <w:r>
        <w:t xml:space="preserve"> Львов А.В.</w:t>
      </w:r>
      <w:r w:rsidRPr="00D43579">
        <w:t xml:space="preserve"> История отечественной государственной службы: учебное пособие. М.: МГПУ, 2018. 208 с.</w:t>
      </w:r>
    </w:p>
  </w:footnote>
  <w:footnote w:id="4">
    <w:p w:rsidR="002E3214" w:rsidRPr="00D43579" w:rsidRDefault="002E3214" w:rsidP="002E3214">
      <w:pPr>
        <w:pStyle w:val="af"/>
        <w:jc w:val="both"/>
      </w:pPr>
      <w:r w:rsidRPr="00D43579">
        <w:rPr>
          <w:rStyle w:val="af1"/>
        </w:rPr>
        <w:footnoteRef/>
      </w:r>
      <w:r w:rsidRPr="00D43579">
        <w:t xml:space="preserve"> Титов Ю.П. Хрестоматия по истории государства и права России: учебник. М.: Проспект, 2005. 78 с.</w:t>
      </w:r>
    </w:p>
  </w:footnote>
  <w:footnote w:id="5">
    <w:p w:rsidR="002E3214" w:rsidRPr="00D43579" w:rsidRDefault="002E3214" w:rsidP="002E3214">
      <w:pPr>
        <w:pStyle w:val="af"/>
        <w:jc w:val="both"/>
      </w:pPr>
      <w:r w:rsidRPr="00D43579">
        <w:rPr>
          <w:rStyle w:val="af1"/>
        </w:rPr>
        <w:footnoteRef/>
      </w:r>
      <w:r w:rsidRPr="00D43579">
        <w:t xml:space="preserve"> Львов</w:t>
      </w:r>
      <w:r>
        <w:t xml:space="preserve"> А.В.</w:t>
      </w:r>
      <w:r w:rsidRPr="00D43579">
        <w:t xml:space="preserve"> История отечественной государственной службы: учебное пособие. М.: МГПУ, 2018. 208 с.</w:t>
      </w:r>
    </w:p>
  </w:footnote>
  <w:footnote w:id="6">
    <w:p w:rsidR="002E3214" w:rsidRPr="00D43579" w:rsidRDefault="002E3214" w:rsidP="002E3214">
      <w:pPr>
        <w:pStyle w:val="af"/>
        <w:jc w:val="both"/>
      </w:pPr>
      <w:r w:rsidRPr="00D43579">
        <w:rPr>
          <w:rStyle w:val="af1"/>
        </w:rPr>
        <w:footnoteRef/>
      </w:r>
      <w:r w:rsidRPr="00D43579">
        <w:t xml:space="preserve"> Маньков А.Г., Чистяков О.И. Российское законодательство X—XX веков: Законодательство периода становления абсолютизма в 9 т. М.: </w:t>
      </w:r>
      <w:proofErr w:type="spellStart"/>
      <w:r w:rsidRPr="00D43579">
        <w:t>Юрид</w:t>
      </w:r>
      <w:proofErr w:type="spellEnd"/>
      <w:r w:rsidRPr="00D43579">
        <w:t>. литература, 1986. Т. 4. 512 с.</w:t>
      </w:r>
    </w:p>
  </w:footnote>
  <w:footnote w:id="7">
    <w:p w:rsidR="002E3214" w:rsidRPr="00D43579" w:rsidRDefault="002E3214" w:rsidP="002E3214">
      <w:pPr>
        <w:pStyle w:val="af"/>
        <w:jc w:val="both"/>
        <w:rPr>
          <w:color w:val="000000" w:themeColor="text1"/>
        </w:rPr>
      </w:pPr>
      <w:r w:rsidRPr="00D43579">
        <w:rPr>
          <w:rStyle w:val="af1"/>
        </w:rPr>
        <w:footnoteRef/>
      </w:r>
      <w:r w:rsidRPr="00D43579">
        <w:t xml:space="preserve"> </w:t>
      </w:r>
      <w:r w:rsidRPr="00D43579">
        <w:rPr>
          <w:color w:val="000000" w:themeColor="text1"/>
        </w:rPr>
        <w:t>Указ Президента РФ от 01.02.2005 N 113 "О порядке присвоения и сохранения классных чинов государственной гражданской службы Российской Федерации федеральным государственным гражданским служащим"</w:t>
      </w:r>
      <w:r>
        <w:rPr>
          <w:color w:val="000000" w:themeColor="text1"/>
        </w:rPr>
        <w:t>// Собрание законодательства РФ.</w:t>
      </w:r>
      <w:r w:rsidRPr="00D43579">
        <w:rPr>
          <w:color w:val="000000" w:themeColor="text1"/>
        </w:rPr>
        <w:t xml:space="preserve"> </w:t>
      </w:r>
      <w:r>
        <w:rPr>
          <w:color w:val="000000" w:themeColor="text1"/>
        </w:rPr>
        <w:t>N 6.</w:t>
      </w:r>
      <w:r w:rsidRPr="00D43579">
        <w:rPr>
          <w:color w:val="000000" w:themeColor="text1"/>
        </w:rPr>
        <w:t xml:space="preserve"> ст. 440.</w:t>
      </w:r>
      <w:r>
        <w:rPr>
          <w:color w:val="000000" w:themeColor="text1"/>
        </w:rPr>
        <w:t xml:space="preserve"> 07.02.2005</w:t>
      </w:r>
    </w:p>
  </w:footnote>
  <w:footnote w:id="8">
    <w:p w:rsidR="002E3214" w:rsidRPr="00D43579" w:rsidRDefault="002E3214" w:rsidP="002E3214">
      <w:pPr>
        <w:pStyle w:val="af"/>
        <w:jc w:val="both"/>
      </w:pPr>
      <w:r w:rsidRPr="00D43579">
        <w:rPr>
          <w:rStyle w:val="af1"/>
        </w:rPr>
        <w:footnoteRef/>
      </w:r>
      <w:r w:rsidRPr="00D43579">
        <w:t xml:space="preserve"> </w:t>
      </w:r>
      <w:proofErr w:type="gramStart"/>
      <w:r w:rsidRPr="00D43579">
        <w:t>Васина</w:t>
      </w:r>
      <w:proofErr w:type="gramEnd"/>
      <w:r w:rsidRPr="00D43579">
        <w:t xml:space="preserve"> А. Н. Правовые основы государственной службы в таможенных органах: учебное пособие. Владивосток</w:t>
      </w:r>
    </w:p>
    <w:p w:rsidR="002E3214" w:rsidRPr="00D43579" w:rsidRDefault="002E3214" w:rsidP="002E3214">
      <w:pPr>
        <w:pStyle w:val="af"/>
        <w:jc w:val="both"/>
      </w:pPr>
      <w:proofErr w:type="gramStart"/>
      <w:r w:rsidRPr="00D43579">
        <w:t>Владивостокский</w:t>
      </w:r>
      <w:proofErr w:type="gramEnd"/>
      <w:r w:rsidRPr="00D43579">
        <w:t xml:space="preserve"> фил. Российской таможенной акад. 2011. 380 с.</w:t>
      </w:r>
    </w:p>
  </w:footnote>
  <w:footnote w:id="9">
    <w:p w:rsidR="002E3214" w:rsidRPr="00D43579" w:rsidRDefault="002E3214" w:rsidP="002E3214">
      <w:pPr>
        <w:pStyle w:val="af"/>
        <w:jc w:val="both"/>
      </w:pPr>
      <w:r w:rsidRPr="00D43579">
        <w:rPr>
          <w:rStyle w:val="af1"/>
        </w:rPr>
        <w:footnoteRef/>
      </w:r>
      <w:r w:rsidRPr="00D43579">
        <w:t xml:space="preserve"> Регламент, или Устав Главного магистрата от 21 января 1721 г. № 3708 // Полное собрание законов Российской Империи. Собрание первое: в 45-ти т. СПб.,1830. Т. VI. 291-305 с.</w:t>
      </w:r>
    </w:p>
  </w:footnote>
  <w:footnote w:id="10">
    <w:p w:rsidR="002E3214" w:rsidRPr="00D43579" w:rsidRDefault="002E3214" w:rsidP="002E3214">
      <w:pPr>
        <w:pStyle w:val="af"/>
        <w:jc w:val="both"/>
      </w:pPr>
      <w:r w:rsidRPr="00D43579">
        <w:rPr>
          <w:rStyle w:val="af1"/>
        </w:rPr>
        <w:footnoteRef/>
      </w:r>
      <w:r w:rsidRPr="00D43579">
        <w:t xml:space="preserve"> Инструкция магистратам от 30 декабря 1724 г. № 4624 // ПСЗРИ. Собрание первое: в 45-ти т. СПб</w:t>
      </w:r>
      <w:proofErr w:type="gramStart"/>
      <w:r w:rsidRPr="00D43579">
        <w:t xml:space="preserve">., </w:t>
      </w:r>
      <w:proofErr w:type="gramEnd"/>
      <w:r w:rsidRPr="00D43579">
        <w:t>1830. Т. VII. 388–397 с.</w:t>
      </w:r>
    </w:p>
  </w:footnote>
  <w:footnote w:id="11">
    <w:p w:rsidR="002E3214" w:rsidRPr="00D43579" w:rsidRDefault="002E3214" w:rsidP="002E3214">
      <w:pPr>
        <w:pStyle w:val="af"/>
        <w:jc w:val="both"/>
      </w:pPr>
      <w:r w:rsidRPr="00D43579">
        <w:rPr>
          <w:rStyle w:val="af1"/>
        </w:rPr>
        <w:footnoteRef/>
      </w:r>
      <w:r w:rsidRPr="00D43579">
        <w:t xml:space="preserve"> Полное собрание законов Российской империи, с 1649 года. СПб</w:t>
      </w:r>
      <w:proofErr w:type="gramStart"/>
      <w:r w:rsidRPr="00D43579">
        <w:t xml:space="preserve">., </w:t>
      </w:r>
      <w:proofErr w:type="gramEnd"/>
      <w:r w:rsidRPr="00D43579">
        <w:t>1830. Т. 15 (с 1758 по 28 июня 1762). № 11444. 912-915 с.</w:t>
      </w:r>
    </w:p>
  </w:footnote>
  <w:footnote w:id="12">
    <w:p w:rsidR="002E3214" w:rsidRPr="00D43579" w:rsidRDefault="002E3214" w:rsidP="002E3214">
      <w:pPr>
        <w:pStyle w:val="af"/>
        <w:jc w:val="both"/>
      </w:pPr>
      <w:r w:rsidRPr="00D43579">
        <w:rPr>
          <w:rStyle w:val="af1"/>
        </w:rPr>
        <w:footnoteRef/>
      </w:r>
      <w:r>
        <w:t xml:space="preserve"> </w:t>
      </w:r>
      <w:proofErr w:type="spellStart"/>
      <w:r>
        <w:t>Чиликина</w:t>
      </w:r>
      <w:proofErr w:type="spellEnd"/>
      <w:r>
        <w:t>  К.</w:t>
      </w:r>
      <w:r w:rsidRPr="00D43579">
        <w:t>П.,  Морозова А. Ю.,  </w:t>
      </w:r>
      <w:proofErr w:type="spellStart"/>
      <w:r w:rsidRPr="00D43579">
        <w:t>Абдулаева</w:t>
      </w:r>
      <w:proofErr w:type="spellEnd"/>
      <w:r w:rsidRPr="00D43579">
        <w:t xml:space="preserve"> Э. Н., </w:t>
      </w:r>
      <w:proofErr w:type="spellStart"/>
      <w:r w:rsidRPr="00D43579">
        <w:t>Тырина</w:t>
      </w:r>
      <w:proofErr w:type="spellEnd"/>
      <w:r w:rsidRPr="00D43579">
        <w:t xml:space="preserve"> С. В. Всеобщая история. История Нового времени. XVIII  век: методическое пособие к  учебнику. М.: Дрофа, 2019. 191 с.</w:t>
      </w:r>
    </w:p>
  </w:footnote>
  <w:footnote w:id="13">
    <w:p w:rsidR="002E3214" w:rsidRPr="00D43579" w:rsidRDefault="002E3214" w:rsidP="002E3214">
      <w:pPr>
        <w:pStyle w:val="af"/>
        <w:jc w:val="both"/>
      </w:pPr>
      <w:r w:rsidRPr="00D43579">
        <w:rPr>
          <w:rStyle w:val="af1"/>
        </w:rPr>
        <w:footnoteRef/>
      </w:r>
      <w:r w:rsidRPr="00D43579">
        <w:t xml:space="preserve"> Именной указ от 16 декабря 1790 г., данный Сенату "О правилах производства в Статские чины"// Извлечение из книги Законодательство императрицы Екатерины II. 1783-1796 годы (составитель и автор вступительной статьи В.А. </w:t>
      </w:r>
      <w:proofErr w:type="spellStart"/>
      <w:r w:rsidRPr="00D43579">
        <w:t>Томсинов</w:t>
      </w:r>
      <w:proofErr w:type="spellEnd"/>
      <w:r w:rsidRPr="00D43579">
        <w:t>). - "Зерцало", 2011 г.</w:t>
      </w:r>
    </w:p>
  </w:footnote>
  <w:footnote w:id="14">
    <w:p w:rsidR="002E3214" w:rsidRPr="00D43579" w:rsidRDefault="002E3214" w:rsidP="002E3214">
      <w:pPr>
        <w:pStyle w:val="af"/>
        <w:jc w:val="both"/>
      </w:pPr>
      <w:r w:rsidRPr="00D43579">
        <w:rPr>
          <w:rStyle w:val="af1"/>
        </w:rPr>
        <w:t>9</w:t>
      </w:r>
      <w:r w:rsidRPr="00D43579">
        <w:t xml:space="preserve"> </w:t>
      </w:r>
      <w:proofErr w:type="spellStart"/>
      <w:r w:rsidRPr="00D43579">
        <w:t>Байкеева</w:t>
      </w:r>
      <w:proofErr w:type="spellEnd"/>
      <w:r w:rsidRPr="00D43579">
        <w:t xml:space="preserve"> С.Е. Правовое положение чиновничества в дореволюционной России: статья. Журнал «Социальное и пенсионное право». М.: 2008. № 1. 50–56 с.</w:t>
      </w:r>
    </w:p>
  </w:footnote>
  <w:footnote w:id="15">
    <w:p w:rsidR="002E3214" w:rsidRPr="00D43579" w:rsidRDefault="002E3214" w:rsidP="002E3214">
      <w:pPr>
        <w:pStyle w:val="af"/>
        <w:jc w:val="both"/>
      </w:pPr>
      <w:r w:rsidRPr="00D43579">
        <w:rPr>
          <w:rStyle w:val="af1"/>
        </w:rPr>
        <w:footnoteRef/>
      </w:r>
      <w:r w:rsidRPr="00D43579">
        <w:t xml:space="preserve"> Титов Ю.П. Хрестоматия по истории государства и права России: учебник. М.: Проспект, 2005. 138 с.</w:t>
      </w:r>
    </w:p>
  </w:footnote>
  <w:footnote w:id="16">
    <w:p w:rsidR="002E3214" w:rsidRPr="00D43579" w:rsidRDefault="002E3214" w:rsidP="002E3214">
      <w:pPr>
        <w:pStyle w:val="af"/>
        <w:jc w:val="both"/>
      </w:pPr>
      <w:r w:rsidRPr="00D43579">
        <w:rPr>
          <w:rStyle w:val="af1"/>
        </w:rPr>
        <w:footnoteRef/>
      </w:r>
      <w:r w:rsidRPr="00D43579">
        <w:t xml:space="preserve"> Титов Ю.П. Хрестоматия по истории государства и права России: учебник. М.: Проспект, 2005. 115 с.</w:t>
      </w:r>
    </w:p>
  </w:footnote>
  <w:footnote w:id="17">
    <w:p w:rsidR="002E3214" w:rsidRPr="00D43579" w:rsidRDefault="002E3214" w:rsidP="002E3214">
      <w:pPr>
        <w:pStyle w:val="af"/>
        <w:jc w:val="both"/>
      </w:pPr>
      <w:r w:rsidRPr="00D43579">
        <w:rPr>
          <w:rStyle w:val="af1"/>
        </w:rPr>
        <w:footnoteRef/>
      </w:r>
      <w:r w:rsidRPr="00D43579">
        <w:t xml:space="preserve"> Титов Ю.П. Хрестоматия по истории государства и права России: учебник. М.: Проспект, 2005. 264 с.</w:t>
      </w:r>
    </w:p>
  </w:footnote>
  <w:footnote w:id="18">
    <w:p w:rsidR="002E3214" w:rsidRPr="00D43579" w:rsidRDefault="002E3214" w:rsidP="002E3214">
      <w:pPr>
        <w:pStyle w:val="af"/>
        <w:jc w:val="both"/>
      </w:pPr>
      <w:r w:rsidRPr="00D43579">
        <w:rPr>
          <w:rStyle w:val="af1"/>
        </w:rPr>
        <w:footnoteRef/>
      </w:r>
      <w:r w:rsidRPr="00D43579">
        <w:t xml:space="preserve"> https://studfile.net/preview/6269857/page:7/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suff w:val="space"/>
      <w:lvlText w:val=""/>
      <w:lvlJc w:val="left"/>
      <w:pPr>
        <w:tabs>
          <w:tab w:val="num" w:pos="0"/>
        </w:tabs>
        <w:ind w:left="720" w:hanging="360"/>
      </w:pPr>
      <w:rPr>
        <w:rFonts w:ascii="Symbol" w:hAnsi="Symbol" w:cs="Times New Roman"/>
        <w:sz w:val="28"/>
        <w:szCs w:val="28"/>
        <w:lang w:val="en-US"/>
      </w:rPr>
    </w:lvl>
    <w:lvl w:ilvl="1">
      <w:start w:val="1"/>
      <w:numFmt w:val="bullet"/>
      <w:lvlText w:val=""/>
      <w:lvlJc w:val="left"/>
      <w:pPr>
        <w:tabs>
          <w:tab w:val="num" w:pos="1080"/>
        </w:tabs>
        <w:ind w:left="1080" w:hanging="360"/>
      </w:pPr>
      <w:rPr>
        <w:rFonts w:ascii="Symbol" w:hAnsi="Symbol" w:cs="Times New Roman"/>
        <w:sz w:val="28"/>
        <w:szCs w:val="28"/>
        <w:lang w:val="en-US"/>
      </w:rPr>
    </w:lvl>
    <w:lvl w:ilvl="2">
      <w:start w:val="1"/>
      <w:numFmt w:val="bullet"/>
      <w:lvlText w:val=""/>
      <w:lvlJc w:val="left"/>
      <w:pPr>
        <w:tabs>
          <w:tab w:val="num" w:pos="1440"/>
        </w:tabs>
        <w:ind w:left="1440" w:hanging="360"/>
      </w:pPr>
      <w:rPr>
        <w:rFonts w:ascii="Symbol" w:hAnsi="Symbol" w:cs="Times New Roman"/>
        <w:sz w:val="28"/>
        <w:szCs w:val="28"/>
        <w:lang w:val="en-US"/>
      </w:rPr>
    </w:lvl>
    <w:lvl w:ilvl="3">
      <w:start w:val="1"/>
      <w:numFmt w:val="bullet"/>
      <w:lvlText w:val=""/>
      <w:lvlJc w:val="left"/>
      <w:pPr>
        <w:tabs>
          <w:tab w:val="num" w:pos="1800"/>
        </w:tabs>
        <w:ind w:left="1800" w:hanging="360"/>
      </w:pPr>
      <w:rPr>
        <w:rFonts w:ascii="Symbol" w:hAnsi="Symbol" w:cs="Times New Roman"/>
        <w:sz w:val="28"/>
        <w:szCs w:val="28"/>
        <w:lang w:val="en-US"/>
      </w:rPr>
    </w:lvl>
    <w:lvl w:ilvl="4">
      <w:start w:val="1"/>
      <w:numFmt w:val="bullet"/>
      <w:lvlText w:val=""/>
      <w:lvlJc w:val="left"/>
      <w:pPr>
        <w:tabs>
          <w:tab w:val="num" w:pos="2160"/>
        </w:tabs>
        <w:ind w:left="2160" w:hanging="360"/>
      </w:pPr>
      <w:rPr>
        <w:rFonts w:ascii="Symbol" w:hAnsi="Symbol" w:cs="Times New Roman"/>
        <w:sz w:val="28"/>
        <w:szCs w:val="28"/>
        <w:lang w:val="en-US"/>
      </w:rPr>
    </w:lvl>
    <w:lvl w:ilvl="5">
      <w:start w:val="1"/>
      <w:numFmt w:val="bullet"/>
      <w:lvlText w:val=""/>
      <w:lvlJc w:val="left"/>
      <w:pPr>
        <w:tabs>
          <w:tab w:val="num" w:pos="2520"/>
        </w:tabs>
        <w:ind w:left="2520" w:hanging="360"/>
      </w:pPr>
      <w:rPr>
        <w:rFonts w:ascii="Symbol" w:hAnsi="Symbol" w:cs="Times New Roman"/>
        <w:sz w:val="28"/>
        <w:szCs w:val="28"/>
        <w:lang w:val="en-US"/>
      </w:rPr>
    </w:lvl>
    <w:lvl w:ilvl="6">
      <w:start w:val="1"/>
      <w:numFmt w:val="bullet"/>
      <w:lvlText w:val=""/>
      <w:lvlJc w:val="left"/>
      <w:pPr>
        <w:tabs>
          <w:tab w:val="num" w:pos="2880"/>
        </w:tabs>
        <w:ind w:left="2880" w:hanging="360"/>
      </w:pPr>
      <w:rPr>
        <w:rFonts w:ascii="Symbol" w:hAnsi="Symbol" w:cs="Times New Roman"/>
        <w:sz w:val="28"/>
        <w:szCs w:val="28"/>
        <w:lang w:val="en-US"/>
      </w:rPr>
    </w:lvl>
    <w:lvl w:ilvl="7">
      <w:start w:val="1"/>
      <w:numFmt w:val="bullet"/>
      <w:lvlText w:val=""/>
      <w:lvlJc w:val="left"/>
      <w:pPr>
        <w:tabs>
          <w:tab w:val="num" w:pos="3240"/>
        </w:tabs>
        <w:ind w:left="3240" w:hanging="360"/>
      </w:pPr>
      <w:rPr>
        <w:rFonts w:ascii="Symbol" w:hAnsi="Symbol" w:cs="Times New Roman"/>
        <w:sz w:val="28"/>
        <w:szCs w:val="28"/>
        <w:lang w:val="en-US"/>
      </w:rPr>
    </w:lvl>
    <w:lvl w:ilvl="8">
      <w:start w:val="1"/>
      <w:numFmt w:val="bullet"/>
      <w:lvlText w:val=""/>
      <w:lvlJc w:val="left"/>
      <w:pPr>
        <w:tabs>
          <w:tab w:val="num" w:pos="3600"/>
        </w:tabs>
        <w:ind w:left="3600" w:hanging="360"/>
      </w:pPr>
      <w:rPr>
        <w:rFonts w:ascii="Symbol" w:hAnsi="Symbol" w:cs="Times New Roman"/>
        <w:sz w:val="28"/>
        <w:szCs w:val="28"/>
        <w:lang w:val="en-US"/>
      </w:rPr>
    </w:lvl>
  </w:abstractNum>
  <w:abstractNum w:abstractNumId="2">
    <w:nsid w:val="00000005"/>
    <w:multiLevelType w:val="multilevel"/>
    <w:tmpl w:val="00000005"/>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7"/>
    <w:multiLevelType w:val="multilevel"/>
    <w:tmpl w:val="00000007"/>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8"/>
    <w:multiLevelType w:val="multilevel"/>
    <w:tmpl w:val="00000008"/>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B"/>
    <w:multiLevelType w:val="multilevel"/>
    <w:tmpl w:val="0000000B"/>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00000C"/>
    <w:multiLevelType w:val="multilevel"/>
    <w:tmpl w:val="0000000C"/>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0D"/>
    <w:multiLevelType w:val="multilevel"/>
    <w:tmpl w:val="0000000D"/>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nsid w:val="0000000E"/>
    <w:multiLevelType w:val="multilevel"/>
    <w:tmpl w:val="0000000E"/>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10"/>
    <w:multiLevelType w:val="multilevel"/>
    <w:tmpl w:val="00000010"/>
    <w:lvl w:ilvl="0">
      <w:start w:val="1"/>
      <w:numFmt w:val="bullet"/>
      <w:suff w:val="space"/>
      <w:lvlText w:val=""/>
      <w:lvlJc w:val="left"/>
      <w:pPr>
        <w:tabs>
          <w:tab w:val="num" w:pos="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nsid w:val="00000011"/>
    <w:multiLevelType w:val="multilevel"/>
    <w:tmpl w:val="00000011"/>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nsid w:val="00000012"/>
    <w:multiLevelType w:val="multilevel"/>
    <w:tmpl w:val="000000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nsid w:val="00000013"/>
    <w:multiLevelType w:val="multilevel"/>
    <w:tmpl w:val="00000013"/>
    <w:lvl w:ilvl="0">
      <w:start w:val="1"/>
      <w:numFmt w:val="bullet"/>
      <w:suff w:val="space"/>
      <w:lvlText w:val=""/>
      <w:lvlJc w:val="left"/>
      <w:pPr>
        <w:tabs>
          <w:tab w:val="num" w:pos="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nsid w:val="00000014"/>
    <w:multiLevelType w:val="multilevel"/>
    <w:tmpl w:val="00000014"/>
    <w:name w:val="WW8Num20"/>
    <w:lvl w:ilvl="0">
      <w:start w:val="1"/>
      <w:numFmt w:val="bullet"/>
      <w:lvlText w:val=""/>
      <w:lvlJc w:val="left"/>
      <w:pPr>
        <w:tabs>
          <w:tab w:val="num" w:pos="720"/>
        </w:tabs>
        <w:ind w:left="720" w:hanging="360"/>
      </w:pPr>
      <w:rPr>
        <w:rFonts w:ascii="Symbol" w:hAnsi="Symbol"/>
        <w:sz w:val="28"/>
        <w:szCs w:val="28"/>
      </w:rPr>
    </w:lvl>
    <w:lvl w:ilvl="1">
      <w:start w:val="1"/>
      <w:numFmt w:val="bullet"/>
      <w:lvlText w:val=""/>
      <w:lvlJc w:val="left"/>
      <w:pPr>
        <w:tabs>
          <w:tab w:val="num" w:pos="1080"/>
        </w:tabs>
        <w:ind w:left="1080" w:hanging="360"/>
      </w:pPr>
      <w:rPr>
        <w:rFonts w:ascii="Symbol" w:hAnsi="Symbol"/>
        <w:sz w:val="28"/>
        <w:szCs w:val="28"/>
      </w:rPr>
    </w:lvl>
    <w:lvl w:ilvl="2">
      <w:start w:val="1"/>
      <w:numFmt w:val="bullet"/>
      <w:lvlText w:val=""/>
      <w:lvlJc w:val="left"/>
      <w:pPr>
        <w:tabs>
          <w:tab w:val="num" w:pos="1440"/>
        </w:tabs>
        <w:ind w:left="1440" w:hanging="360"/>
      </w:pPr>
      <w:rPr>
        <w:rFonts w:ascii="Symbol" w:hAnsi="Symbol"/>
        <w:sz w:val="28"/>
        <w:szCs w:val="28"/>
      </w:rPr>
    </w:lvl>
    <w:lvl w:ilvl="3">
      <w:start w:val="1"/>
      <w:numFmt w:val="bullet"/>
      <w:lvlText w:val=""/>
      <w:lvlJc w:val="left"/>
      <w:pPr>
        <w:tabs>
          <w:tab w:val="num" w:pos="1800"/>
        </w:tabs>
        <w:ind w:left="1800" w:hanging="360"/>
      </w:pPr>
      <w:rPr>
        <w:rFonts w:ascii="Symbol" w:hAnsi="Symbol"/>
        <w:sz w:val="28"/>
        <w:szCs w:val="28"/>
      </w:rPr>
    </w:lvl>
    <w:lvl w:ilvl="4">
      <w:start w:val="1"/>
      <w:numFmt w:val="bullet"/>
      <w:lvlText w:val=""/>
      <w:lvlJc w:val="left"/>
      <w:pPr>
        <w:tabs>
          <w:tab w:val="num" w:pos="2160"/>
        </w:tabs>
        <w:ind w:left="2160" w:hanging="360"/>
      </w:pPr>
      <w:rPr>
        <w:rFonts w:ascii="Symbol" w:hAnsi="Symbol"/>
        <w:sz w:val="28"/>
        <w:szCs w:val="28"/>
      </w:rPr>
    </w:lvl>
    <w:lvl w:ilvl="5">
      <w:start w:val="1"/>
      <w:numFmt w:val="bullet"/>
      <w:lvlText w:val=""/>
      <w:lvlJc w:val="left"/>
      <w:pPr>
        <w:tabs>
          <w:tab w:val="num" w:pos="2520"/>
        </w:tabs>
        <w:ind w:left="2520" w:hanging="360"/>
      </w:pPr>
      <w:rPr>
        <w:rFonts w:ascii="Symbol" w:hAnsi="Symbol"/>
        <w:sz w:val="28"/>
        <w:szCs w:val="28"/>
      </w:rPr>
    </w:lvl>
    <w:lvl w:ilvl="6">
      <w:start w:val="1"/>
      <w:numFmt w:val="bullet"/>
      <w:lvlText w:val=""/>
      <w:lvlJc w:val="left"/>
      <w:pPr>
        <w:tabs>
          <w:tab w:val="num" w:pos="2880"/>
        </w:tabs>
        <w:ind w:left="2880" w:hanging="360"/>
      </w:pPr>
      <w:rPr>
        <w:rFonts w:ascii="Symbol" w:hAnsi="Symbol"/>
        <w:sz w:val="28"/>
        <w:szCs w:val="28"/>
      </w:rPr>
    </w:lvl>
    <w:lvl w:ilvl="7">
      <w:start w:val="1"/>
      <w:numFmt w:val="bullet"/>
      <w:lvlText w:val=""/>
      <w:lvlJc w:val="left"/>
      <w:pPr>
        <w:tabs>
          <w:tab w:val="num" w:pos="3240"/>
        </w:tabs>
        <w:ind w:left="3240" w:hanging="360"/>
      </w:pPr>
      <w:rPr>
        <w:rFonts w:ascii="Symbol" w:hAnsi="Symbol"/>
        <w:sz w:val="28"/>
        <w:szCs w:val="28"/>
      </w:rPr>
    </w:lvl>
    <w:lvl w:ilvl="8">
      <w:start w:val="1"/>
      <w:numFmt w:val="bullet"/>
      <w:lvlText w:val=""/>
      <w:lvlJc w:val="left"/>
      <w:pPr>
        <w:tabs>
          <w:tab w:val="num" w:pos="3600"/>
        </w:tabs>
        <w:ind w:left="3600" w:hanging="360"/>
      </w:pPr>
      <w:rPr>
        <w:rFonts w:ascii="Symbol" w:hAnsi="Symbol"/>
        <w:sz w:val="28"/>
        <w:szCs w:val="28"/>
      </w:rPr>
    </w:lvl>
  </w:abstractNum>
  <w:abstractNum w:abstractNumId="16">
    <w:nsid w:val="00000015"/>
    <w:multiLevelType w:val="multilevel"/>
    <w:tmpl w:val="00000015"/>
    <w:name w:val="WW8Num2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7">
    <w:nsid w:val="00000016"/>
    <w:multiLevelType w:val="multilevel"/>
    <w:tmpl w:val="00000016"/>
    <w:name w:val="WW8Num22"/>
    <w:lvl w:ilvl="0">
      <w:start w:val="1"/>
      <w:numFmt w:val="bullet"/>
      <w:lvlText w:val=""/>
      <w:lvlJc w:val="left"/>
      <w:pPr>
        <w:tabs>
          <w:tab w:val="num" w:pos="720"/>
        </w:tabs>
        <w:ind w:left="720" w:hanging="360"/>
      </w:pPr>
      <w:rPr>
        <w:rFonts w:ascii="Symbol" w:hAnsi="Symbol"/>
        <w:sz w:val="28"/>
        <w:szCs w:val="28"/>
        <w:lang w:val="ru-RU"/>
      </w:rPr>
    </w:lvl>
    <w:lvl w:ilvl="1">
      <w:start w:val="1"/>
      <w:numFmt w:val="bullet"/>
      <w:lvlText w:val=""/>
      <w:lvlJc w:val="left"/>
      <w:pPr>
        <w:tabs>
          <w:tab w:val="num" w:pos="1080"/>
        </w:tabs>
        <w:ind w:left="1080" w:hanging="360"/>
      </w:pPr>
      <w:rPr>
        <w:rFonts w:ascii="Symbol" w:hAnsi="Symbol"/>
        <w:sz w:val="28"/>
        <w:szCs w:val="28"/>
        <w:lang w:val="ru-RU"/>
      </w:rPr>
    </w:lvl>
    <w:lvl w:ilvl="2">
      <w:start w:val="1"/>
      <w:numFmt w:val="bullet"/>
      <w:lvlText w:val=""/>
      <w:lvlJc w:val="left"/>
      <w:pPr>
        <w:tabs>
          <w:tab w:val="num" w:pos="1440"/>
        </w:tabs>
        <w:ind w:left="1440" w:hanging="360"/>
      </w:pPr>
      <w:rPr>
        <w:rFonts w:ascii="Symbol" w:hAnsi="Symbol"/>
        <w:sz w:val="28"/>
        <w:szCs w:val="28"/>
        <w:lang w:val="ru-RU"/>
      </w:rPr>
    </w:lvl>
    <w:lvl w:ilvl="3">
      <w:start w:val="1"/>
      <w:numFmt w:val="bullet"/>
      <w:lvlText w:val=""/>
      <w:lvlJc w:val="left"/>
      <w:pPr>
        <w:tabs>
          <w:tab w:val="num" w:pos="1800"/>
        </w:tabs>
        <w:ind w:left="1800" w:hanging="360"/>
      </w:pPr>
      <w:rPr>
        <w:rFonts w:ascii="Symbol" w:hAnsi="Symbol"/>
        <w:sz w:val="28"/>
        <w:szCs w:val="28"/>
        <w:lang w:val="ru-RU"/>
      </w:rPr>
    </w:lvl>
    <w:lvl w:ilvl="4">
      <w:start w:val="1"/>
      <w:numFmt w:val="bullet"/>
      <w:lvlText w:val=""/>
      <w:lvlJc w:val="left"/>
      <w:pPr>
        <w:tabs>
          <w:tab w:val="num" w:pos="2160"/>
        </w:tabs>
        <w:ind w:left="2160" w:hanging="360"/>
      </w:pPr>
      <w:rPr>
        <w:rFonts w:ascii="Symbol" w:hAnsi="Symbol"/>
        <w:sz w:val="28"/>
        <w:szCs w:val="28"/>
        <w:lang w:val="ru-RU"/>
      </w:rPr>
    </w:lvl>
    <w:lvl w:ilvl="5">
      <w:start w:val="1"/>
      <w:numFmt w:val="bullet"/>
      <w:lvlText w:val=""/>
      <w:lvlJc w:val="left"/>
      <w:pPr>
        <w:tabs>
          <w:tab w:val="num" w:pos="2520"/>
        </w:tabs>
        <w:ind w:left="2520" w:hanging="360"/>
      </w:pPr>
      <w:rPr>
        <w:rFonts w:ascii="Symbol" w:hAnsi="Symbol"/>
        <w:sz w:val="28"/>
        <w:szCs w:val="28"/>
        <w:lang w:val="ru-RU"/>
      </w:rPr>
    </w:lvl>
    <w:lvl w:ilvl="6">
      <w:start w:val="1"/>
      <w:numFmt w:val="bullet"/>
      <w:lvlText w:val=""/>
      <w:lvlJc w:val="left"/>
      <w:pPr>
        <w:tabs>
          <w:tab w:val="num" w:pos="2880"/>
        </w:tabs>
        <w:ind w:left="2880" w:hanging="360"/>
      </w:pPr>
      <w:rPr>
        <w:rFonts w:ascii="Symbol" w:hAnsi="Symbol"/>
        <w:sz w:val="28"/>
        <w:szCs w:val="28"/>
        <w:lang w:val="ru-RU"/>
      </w:rPr>
    </w:lvl>
    <w:lvl w:ilvl="7">
      <w:start w:val="1"/>
      <w:numFmt w:val="bullet"/>
      <w:lvlText w:val=""/>
      <w:lvlJc w:val="left"/>
      <w:pPr>
        <w:tabs>
          <w:tab w:val="num" w:pos="3240"/>
        </w:tabs>
        <w:ind w:left="3240" w:hanging="360"/>
      </w:pPr>
      <w:rPr>
        <w:rFonts w:ascii="Symbol" w:hAnsi="Symbol"/>
        <w:sz w:val="28"/>
        <w:szCs w:val="28"/>
        <w:lang w:val="ru-RU"/>
      </w:rPr>
    </w:lvl>
    <w:lvl w:ilvl="8">
      <w:start w:val="1"/>
      <w:numFmt w:val="bullet"/>
      <w:lvlText w:val=""/>
      <w:lvlJc w:val="left"/>
      <w:pPr>
        <w:tabs>
          <w:tab w:val="num" w:pos="3600"/>
        </w:tabs>
        <w:ind w:left="3600" w:hanging="360"/>
      </w:pPr>
      <w:rPr>
        <w:rFonts w:ascii="Symbol" w:hAnsi="Symbol"/>
        <w:sz w:val="28"/>
        <w:szCs w:val="28"/>
        <w:lang w:val="ru-RU"/>
      </w:rPr>
    </w:lvl>
  </w:abstractNum>
  <w:abstractNum w:abstractNumId="18">
    <w:nsid w:val="0000001F"/>
    <w:multiLevelType w:val="multilevel"/>
    <w:tmpl w:val="0000001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2C"/>
    <w:multiLevelType w:val="multilevel"/>
    <w:tmpl w:val="0000002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47D4CF9"/>
    <w:multiLevelType w:val="hybridMultilevel"/>
    <w:tmpl w:val="3AF2B1AC"/>
    <w:lvl w:ilvl="0" w:tplc="AF6C50AC">
      <w:start w:val="17"/>
      <w:numFmt w:val="decimal"/>
      <w:lvlText w:val="%1."/>
      <w:lvlJc w:val="left"/>
      <w:pPr>
        <w:ind w:left="659" w:hanging="37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07B024F3"/>
    <w:multiLevelType w:val="hybridMultilevel"/>
    <w:tmpl w:val="8B281426"/>
    <w:lvl w:ilvl="0" w:tplc="480A1046">
      <w:numFmt w:val="bullet"/>
      <w:lvlText w:val=""/>
      <w:lvlJc w:val="left"/>
      <w:pPr>
        <w:ind w:left="1130" w:hanging="425"/>
      </w:pPr>
      <w:rPr>
        <w:rFonts w:ascii="Symbol" w:eastAsia="Symbol" w:hAnsi="Symbol" w:cs="Symbol" w:hint="default"/>
        <w:w w:val="100"/>
        <w:sz w:val="28"/>
        <w:szCs w:val="28"/>
        <w:lang w:val="ru-RU" w:eastAsia="en-US" w:bidi="ar-SA"/>
      </w:rPr>
    </w:lvl>
    <w:lvl w:ilvl="1" w:tplc="C9DC7B4A">
      <w:numFmt w:val="bullet"/>
      <w:lvlText w:val="•"/>
      <w:lvlJc w:val="left"/>
      <w:pPr>
        <w:ind w:left="2056" w:hanging="425"/>
      </w:pPr>
      <w:rPr>
        <w:rFonts w:hint="default"/>
        <w:lang w:val="ru-RU" w:eastAsia="en-US" w:bidi="ar-SA"/>
      </w:rPr>
    </w:lvl>
    <w:lvl w:ilvl="2" w:tplc="4EA2F350">
      <w:numFmt w:val="bullet"/>
      <w:lvlText w:val="•"/>
      <w:lvlJc w:val="left"/>
      <w:pPr>
        <w:ind w:left="2973" w:hanging="425"/>
      </w:pPr>
      <w:rPr>
        <w:rFonts w:hint="default"/>
        <w:lang w:val="ru-RU" w:eastAsia="en-US" w:bidi="ar-SA"/>
      </w:rPr>
    </w:lvl>
    <w:lvl w:ilvl="3" w:tplc="0696F242">
      <w:numFmt w:val="bullet"/>
      <w:lvlText w:val="•"/>
      <w:lvlJc w:val="left"/>
      <w:pPr>
        <w:ind w:left="3889" w:hanging="425"/>
      </w:pPr>
      <w:rPr>
        <w:rFonts w:hint="default"/>
        <w:lang w:val="ru-RU" w:eastAsia="en-US" w:bidi="ar-SA"/>
      </w:rPr>
    </w:lvl>
    <w:lvl w:ilvl="4" w:tplc="5AD63996">
      <w:numFmt w:val="bullet"/>
      <w:lvlText w:val="•"/>
      <w:lvlJc w:val="left"/>
      <w:pPr>
        <w:ind w:left="4806" w:hanging="425"/>
      </w:pPr>
      <w:rPr>
        <w:rFonts w:hint="default"/>
        <w:lang w:val="ru-RU" w:eastAsia="en-US" w:bidi="ar-SA"/>
      </w:rPr>
    </w:lvl>
    <w:lvl w:ilvl="5" w:tplc="C2E2D0D2">
      <w:numFmt w:val="bullet"/>
      <w:lvlText w:val="•"/>
      <w:lvlJc w:val="left"/>
      <w:pPr>
        <w:ind w:left="5723" w:hanging="425"/>
      </w:pPr>
      <w:rPr>
        <w:rFonts w:hint="default"/>
        <w:lang w:val="ru-RU" w:eastAsia="en-US" w:bidi="ar-SA"/>
      </w:rPr>
    </w:lvl>
    <w:lvl w:ilvl="6" w:tplc="A830C95A">
      <w:numFmt w:val="bullet"/>
      <w:lvlText w:val="•"/>
      <w:lvlJc w:val="left"/>
      <w:pPr>
        <w:ind w:left="6639" w:hanging="425"/>
      </w:pPr>
      <w:rPr>
        <w:rFonts w:hint="default"/>
        <w:lang w:val="ru-RU" w:eastAsia="en-US" w:bidi="ar-SA"/>
      </w:rPr>
    </w:lvl>
    <w:lvl w:ilvl="7" w:tplc="1AAC9C56">
      <w:numFmt w:val="bullet"/>
      <w:lvlText w:val="•"/>
      <w:lvlJc w:val="left"/>
      <w:pPr>
        <w:ind w:left="7556" w:hanging="425"/>
      </w:pPr>
      <w:rPr>
        <w:rFonts w:hint="default"/>
        <w:lang w:val="ru-RU" w:eastAsia="en-US" w:bidi="ar-SA"/>
      </w:rPr>
    </w:lvl>
    <w:lvl w:ilvl="8" w:tplc="26260320">
      <w:numFmt w:val="bullet"/>
      <w:lvlText w:val="•"/>
      <w:lvlJc w:val="left"/>
      <w:pPr>
        <w:ind w:left="8473" w:hanging="425"/>
      </w:pPr>
      <w:rPr>
        <w:rFonts w:hint="default"/>
        <w:lang w:val="ru-RU" w:eastAsia="en-US" w:bidi="ar-SA"/>
      </w:rPr>
    </w:lvl>
  </w:abstractNum>
  <w:abstractNum w:abstractNumId="22">
    <w:nsid w:val="12CE2A57"/>
    <w:multiLevelType w:val="hybridMultilevel"/>
    <w:tmpl w:val="47F044AA"/>
    <w:lvl w:ilvl="0" w:tplc="9420218A">
      <w:start w:val="3"/>
      <w:numFmt w:val="decimal"/>
      <w:lvlText w:val="%1"/>
      <w:lvlJc w:val="left"/>
      <w:pPr>
        <w:ind w:left="1130" w:hanging="245"/>
      </w:pPr>
      <w:rPr>
        <w:rFonts w:ascii="Times New Roman" w:eastAsia="Times New Roman" w:hAnsi="Times New Roman" w:cs="Times New Roman" w:hint="default"/>
        <w:b/>
        <w:bCs/>
        <w:w w:val="100"/>
        <w:sz w:val="28"/>
        <w:szCs w:val="28"/>
        <w:lang w:val="ru-RU" w:eastAsia="en-US" w:bidi="ar-SA"/>
      </w:rPr>
    </w:lvl>
    <w:lvl w:ilvl="1" w:tplc="2BE8D5AE">
      <w:numFmt w:val="none"/>
      <w:lvlText w:val=""/>
      <w:lvlJc w:val="left"/>
      <w:pPr>
        <w:tabs>
          <w:tab w:val="num" w:pos="360"/>
        </w:tabs>
      </w:pPr>
    </w:lvl>
    <w:lvl w:ilvl="2" w:tplc="229E4AE6">
      <w:numFmt w:val="bullet"/>
      <w:lvlText w:val="•"/>
      <w:lvlJc w:val="left"/>
      <w:pPr>
        <w:ind w:left="2973" w:hanging="423"/>
      </w:pPr>
      <w:rPr>
        <w:rFonts w:hint="default"/>
        <w:lang w:val="ru-RU" w:eastAsia="en-US" w:bidi="ar-SA"/>
      </w:rPr>
    </w:lvl>
    <w:lvl w:ilvl="3" w:tplc="CFB84F8A">
      <w:numFmt w:val="bullet"/>
      <w:lvlText w:val="•"/>
      <w:lvlJc w:val="left"/>
      <w:pPr>
        <w:ind w:left="3889" w:hanging="423"/>
      </w:pPr>
      <w:rPr>
        <w:rFonts w:hint="default"/>
        <w:lang w:val="ru-RU" w:eastAsia="en-US" w:bidi="ar-SA"/>
      </w:rPr>
    </w:lvl>
    <w:lvl w:ilvl="4" w:tplc="F2F655A6">
      <w:numFmt w:val="bullet"/>
      <w:lvlText w:val="•"/>
      <w:lvlJc w:val="left"/>
      <w:pPr>
        <w:ind w:left="4806" w:hanging="423"/>
      </w:pPr>
      <w:rPr>
        <w:rFonts w:hint="default"/>
        <w:lang w:val="ru-RU" w:eastAsia="en-US" w:bidi="ar-SA"/>
      </w:rPr>
    </w:lvl>
    <w:lvl w:ilvl="5" w:tplc="4B44EC30">
      <w:numFmt w:val="bullet"/>
      <w:lvlText w:val="•"/>
      <w:lvlJc w:val="left"/>
      <w:pPr>
        <w:ind w:left="5723" w:hanging="423"/>
      </w:pPr>
      <w:rPr>
        <w:rFonts w:hint="default"/>
        <w:lang w:val="ru-RU" w:eastAsia="en-US" w:bidi="ar-SA"/>
      </w:rPr>
    </w:lvl>
    <w:lvl w:ilvl="6" w:tplc="7F460AE2">
      <w:numFmt w:val="bullet"/>
      <w:lvlText w:val="•"/>
      <w:lvlJc w:val="left"/>
      <w:pPr>
        <w:ind w:left="6639" w:hanging="423"/>
      </w:pPr>
      <w:rPr>
        <w:rFonts w:hint="default"/>
        <w:lang w:val="ru-RU" w:eastAsia="en-US" w:bidi="ar-SA"/>
      </w:rPr>
    </w:lvl>
    <w:lvl w:ilvl="7" w:tplc="E04661EA">
      <w:numFmt w:val="bullet"/>
      <w:lvlText w:val="•"/>
      <w:lvlJc w:val="left"/>
      <w:pPr>
        <w:ind w:left="7556" w:hanging="423"/>
      </w:pPr>
      <w:rPr>
        <w:rFonts w:hint="default"/>
        <w:lang w:val="ru-RU" w:eastAsia="en-US" w:bidi="ar-SA"/>
      </w:rPr>
    </w:lvl>
    <w:lvl w:ilvl="8" w:tplc="E3363C9A">
      <w:numFmt w:val="bullet"/>
      <w:lvlText w:val="•"/>
      <w:lvlJc w:val="left"/>
      <w:pPr>
        <w:ind w:left="8473" w:hanging="423"/>
      </w:pPr>
      <w:rPr>
        <w:rFonts w:hint="default"/>
        <w:lang w:val="ru-RU" w:eastAsia="en-US" w:bidi="ar-SA"/>
      </w:rPr>
    </w:lvl>
  </w:abstractNum>
  <w:abstractNum w:abstractNumId="23">
    <w:nsid w:val="13530147"/>
    <w:multiLevelType w:val="multilevel"/>
    <w:tmpl w:val="7CC8885C"/>
    <w:lvl w:ilvl="0">
      <w:start w:val="1"/>
      <w:numFmt w:val="decimal"/>
      <w:lvlText w:val="%1."/>
      <w:lvlJc w:val="left"/>
      <w:pPr>
        <w:ind w:left="107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nsid w:val="26F070B6"/>
    <w:multiLevelType w:val="hybridMultilevel"/>
    <w:tmpl w:val="592C62C8"/>
    <w:lvl w:ilvl="0" w:tplc="E99A5EFC">
      <w:start w:val="1"/>
      <w:numFmt w:val="decimal"/>
      <w:lvlText w:val="%1"/>
      <w:lvlJc w:val="left"/>
      <w:pPr>
        <w:ind w:left="422" w:hanging="729"/>
      </w:pPr>
      <w:rPr>
        <w:rFonts w:ascii="Times New Roman" w:eastAsia="Times New Roman" w:hAnsi="Times New Roman" w:cs="Times New Roman" w:hint="default"/>
        <w:w w:val="100"/>
        <w:sz w:val="28"/>
        <w:szCs w:val="28"/>
        <w:lang w:val="ru-RU" w:eastAsia="en-US" w:bidi="ar-SA"/>
      </w:rPr>
    </w:lvl>
    <w:lvl w:ilvl="1" w:tplc="59FC7DCC">
      <w:numFmt w:val="none"/>
      <w:lvlText w:val=""/>
      <w:lvlJc w:val="left"/>
      <w:pPr>
        <w:tabs>
          <w:tab w:val="num" w:pos="360"/>
        </w:tabs>
      </w:pPr>
    </w:lvl>
    <w:lvl w:ilvl="2" w:tplc="816439CE">
      <w:start w:val="1"/>
      <w:numFmt w:val="decimal"/>
      <w:lvlText w:val="%3."/>
      <w:lvlJc w:val="left"/>
      <w:pPr>
        <w:ind w:left="422" w:hanging="451"/>
      </w:pPr>
      <w:rPr>
        <w:rFonts w:ascii="Times New Roman" w:eastAsia="Times New Roman" w:hAnsi="Times New Roman" w:cs="Times New Roman" w:hint="default"/>
        <w:w w:val="100"/>
        <w:sz w:val="28"/>
        <w:szCs w:val="28"/>
        <w:lang w:val="ru-RU" w:eastAsia="en-US" w:bidi="ar-SA"/>
      </w:rPr>
    </w:lvl>
    <w:lvl w:ilvl="3" w:tplc="182833F4">
      <w:numFmt w:val="bullet"/>
      <w:lvlText w:val="•"/>
      <w:lvlJc w:val="left"/>
      <w:pPr>
        <w:ind w:left="2834" w:hanging="451"/>
      </w:pPr>
      <w:rPr>
        <w:rFonts w:hint="default"/>
        <w:lang w:val="ru-RU" w:eastAsia="en-US" w:bidi="ar-SA"/>
      </w:rPr>
    </w:lvl>
    <w:lvl w:ilvl="4" w:tplc="68144CB2">
      <w:numFmt w:val="bullet"/>
      <w:lvlText w:val="•"/>
      <w:lvlJc w:val="left"/>
      <w:pPr>
        <w:ind w:left="3902" w:hanging="451"/>
      </w:pPr>
      <w:rPr>
        <w:rFonts w:hint="default"/>
        <w:lang w:val="ru-RU" w:eastAsia="en-US" w:bidi="ar-SA"/>
      </w:rPr>
    </w:lvl>
    <w:lvl w:ilvl="5" w:tplc="DE82A9FE">
      <w:numFmt w:val="bullet"/>
      <w:lvlText w:val="•"/>
      <w:lvlJc w:val="left"/>
      <w:pPr>
        <w:ind w:left="4969" w:hanging="451"/>
      </w:pPr>
      <w:rPr>
        <w:rFonts w:hint="default"/>
        <w:lang w:val="ru-RU" w:eastAsia="en-US" w:bidi="ar-SA"/>
      </w:rPr>
    </w:lvl>
    <w:lvl w:ilvl="6" w:tplc="05F29378">
      <w:numFmt w:val="bullet"/>
      <w:lvlText w:val="•"/>
      <w:lvlJc w:val="left"/>
      <w:pPr>
        <w:ind w:left="6036" w:hanging="451"/>
      </w:pPr>
      <w:rPr>
        <w:rFonts w:hint="default"/>
        <w:lang w:val="ru-RU" w:eastAsia="en-US" w:bidi="ar-SA"/>
      </w:rPr>
    </w:lvl>
    <w:lvl w:ilvl="7" w:tplc="0D3E720C">
      <w:numFmt w:val="bullet"/>
      <w:lvlText w:val="•"/>
      <w:lvlJc w:val="left"/>
      <w:pPr>
        <w:ind w:left="7104" w:hanging="451"/>
      </w:pPr>
      <w:rPr>
        <w:rFonts w:hint="default"/>
        <w:lang w:val="ru-RU" w:eastAsia="en-US" w:bidi="ar-SA"/>
      </w:rPr>
    </w:lvl>
    <w:lvl w:ilvl="8" w:tplc="A8B48D5E">
      <w:numFmt w:val="bullet"/>
      <w:lvlText w:val="•"/>
      <w:lvlJc w:val="left"/>
      <w:pPr>
        <w:ind w:left="8171" w:hanging="451"/>
      </w:pPr>
      <w:rPr>
        <w:rFonts w:hint="default"/>
        <w:lang w:val="ru-RU" w:eastAsia="en-US" w:bidi="ar-SA"/>
      </w:rPr>
    </w:lvl>
  </w:abstractNum>
  <w:abstractNum w:abstractNumId="25">
    <w:nsid w:val="2B6F03B3"/>
    <w:multiLevelType w:val="hybridMultilevel"/>
    <w:tmpl w:val="4A7835EE"/>
    <w:lvl w:ilvl="0" w:tplc="44062896">
      <w:numFmt w:val="bullet"/>
      <w:lvlText w:val=""/>
      <w:lvlJc w:val="left"/>
      <w:pPr>
        <w:ind w:left="422" w:hanging="425"/>
      </w:pPr>
      <w:rPr>
        <w:rFonts w:ascii="Symbol" w:eastAsia="Symbol" w:hAnsi="Symbol" w:cs="Symbol" w:hint="default"/>
        <w:w w:val="100"/>
        <w:sz w:val="28"/>
        <w:szCs w:val="28"/>
        <w:lang w:val="ru-RU" w:eastAsia="en-US" w:bidi="ar-SA"/>
      </w:rPr>
    </w:lvl>
    <w:lvl w:ilvl="1" w:tplc="8626FB04">
      <w:numFmt w:val="bullet"/>
      <w:lvlText w:val="•"/>
      <w:lvlJc w:val="left"/>
      <w:pPr>
        <w:ind w:left="1408" w:hanging="425"/>
      </w:pPr>
      <w:rPr>
        <w:rFonts w:hint="default"/>
        <w:lang w:val="ru-RU" w:eastAsia="en-US" w:bidi="ar-SA"/>
      </w:rPr>
    </w:lvl>
    <w:lvl w:ilvl="2" w:tplc="8EFE0ECC">
      <w:numFmt w:val="bullet"/>
      <w:lvlText w:val="•"/>
      <w:lvlJc w:val="left"/>
      <w:pPr>
        <w:ind w:left="2397" w:hanging="425"/>
      </w:pPr>
      <w:rPr>
        <w:rFonts w:hint="default"/>
        <w:lang w:val="ru-RU" w:eastAsia="en-US" w:bidi="ar-SA"/>
      </w:rPr>
    </w:lvl>
    <w:lvl w:ilvl="3" w:tplc="06AC6E02">
      <w:numFmt w:val="bullet"/>
      <w:lvlText w:val="•"/>
      <w:lvlJc w:val="left"/>
      <w:pPr>
        <w:ind w:left="3385" w:hanging="425"/>
      </w:pPr>
      <w:rPr>
        <w:rFonts w:hint="default"/>
        <w:lang w:val="ru-RU" w:eastAsia="en-US" w:bidi="ar-SA"/>
      </w:rPr>
    </w:lvl>
    <w:lvl w:ilvl="4" w:tplc="A25C19E2">
      <w:numFmt w:val="bullet"/>
      <w:lvlText w:val="•"/>
      <w:lvlJc w:val="left"/>
      <w:pPr>
        <w:ind w:left="4374" w:hanging="425"/>
      </w:pPr>
      <w:rPr>
        <w:rFonts w:hint="default"/>
        <w:lang w:val="ru-RU" w:eastAsia="en-US" w:bidi="ar-SA"/>
      </w:rPr>
    </w:lvl>
    <w:lvl w:ilvl="5" w:tplc="6E2AA27A">
      <w:numFmt w:val="bullet"/>
      <w:lvlText w:val="•"/>
      <w:lvlJc w:val="left"/>
      <w:pPr>
        <w:ind w:left="5363" w:hanging="425"/>
      </w:pPr>
      <w:rPr>
        <w:rFonts w:hint="default"/>
        <w:lang w:val="ru-RU" w:eastAsia="en-US" w:bidi="ar-SA"/>
      </w:rPr>
    </w:lvl>
    <w:lvl w:ilvl="6" w:tplc="B132424C">
      <w:numFmt w:val="bullet"/>
      <w:lvlText w:val="•"/>
      <w:lvlJc w:val="left"/>
      <w:pPr>
        <w:ind w:left="6351" w:hanging="425"/>
      </w:pPr>
      <w:rPr>
        <w:rFonts w:hint="default"/>
        <w:lang w:val="ru-RU" w:eastAsia="en-US" w:bidi="ar-SA"/>
      </w:rPr>
    </w:lvl>
    <w:lvl w:ilvl="7" w:tplc="A9F8F922">
      <w:numFmt w:val="bullet"/>
      <w:lvlText w:val="•"/>
      <w:lvlJc w:val="left"/>
      <w:pPr>
        <w:ind w:left="7340" w:hanging="425"/>
      </w:pPr>
      <w:rPr>
        <w:rFonts w:hint="default"/>
        <w:lang w:val="ru-RU" w:eastAsia="en-US" w:bidi="ar-SA"/>
      </w:rPr>
    </w:lvl>
    <w:lvl w:ilvl="8" w:tplc="335CE0EE">
      <w:numFmt w:val="bullet"/>
      <w:lvlText w:val="•"/>
      <w:lvlJc w:val="left"/>
      <w:pPr>
        <w:ind w:left="8329" w:hanging="425"/>
      </w:pPr>
      <w:rPr>
        <w:rFonts w:hint="default"/>
        <w:lang w:val="ru-RU" w:eastAsia="en-US" w:bidi="ar-SA"/>
      </w:rPr>
    </w:lvl>
  </w:abstractNum>
  <w:abstractNum w:abstractNumId="26">
    <w:nsid w:val="2D7101EC"/>
    <w:multiLevelType w:val="hybridMultilevel"/>
    <w:tmpl w:val="F4B41F68"/>
    <w:lvl w:ilvl="0" w:tplc="BA5E47F2">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6A339C1"/>
    <w:multiLevelType w:val="hybridMultilevel"/>
    <w:tmpl w:val="02C22C68"/>
    <w:lvl w:ilvl="0" w:tplc="D7A6805C">
      <w:start w:val="1"/>
      <w:numFmt w:val="decimal"/>
      <w:lvlText w:val="%1."/>
      <w:lvlJc w:val="left"/>
      <w:pPr>
        <w:ind w:left="422" w:hanging="425"/>
      </w:pPr>
      <w:rPr>
        <w:rFonts w:ascii="Times New Roman" w:eastAsia="Times New Roman" w:hAnsi="Times New Roman" w:cs="Times New Roman" w:hint="default"/>
        <w:spacing w:val="0"/>
        <w:w w:val="100"/>
        <w:sz w:val="28"/>
        <w:szCs w:val="28"/>
        <w:lang w:val="ru-RU" w:eastAsia="en-US" w:bidi="ar-SA"/>
      </w:rPr>
    </w:lvl>
    <w:lvl w:ilvl="1" w:tplc="DB6EB044">
      <w:numFmt w:val="bullet"/>
      <w:lvlText w:val="•"/>
      <w:lvlJc w:val="left"/>
      <w:pPr>
        <w:ind w:left="1408" w:hanging="425"/>
      </w:pPr>
      <w:rPr>
        <w:rFonts w:hint="default"/>
        <w:lang w:val="ru-RU" w:eastAsia="en-US" w:bidi="ar-SA"/>
      </w:rPr>
    </w:lvl>
    <w:lvl w:ilvl="2" w:tplc="A3B27528">
      <w:numFmt w:val="bullet"/>
      <w:lvlText w:val="•"/>
      <w:lvlJc w:val="left"/>
      <w:pPr>
        <w:ind w:left="2397" w:hanging="425"/>
      </w:pPr>
      <w:rPr>
        <w:rFonts w:hint="default"/>
        <w:lang w:val="ru-RU" w:eastAsia="en-US" w:bidi="ar-SA"/>
      </w:rPr>
    </w:lvl>
    <w:lvl w:ilvl="3" w:tplc="1A36D55A">
      <w:numFmt w:val="bullet"/>
      <w:lvlText w:val="•"/>
      <w:lvlJc w:val="left"/>
      <w:pPr>
        <w:ind w:left="3385" w:hanging="425"/>
      </w:pPr>
      <w:rPr>
        <w:rFonts w:hint="default"/>
        <w:lang w:val="ru-RU" w:eastAsia="en-US" w:bidi="ar-SA"/>
      </w:rPr>
    </w:lvl>
    <w:lvl w:ilvl="4" w:tplc="8026C948">
      <w:numFmt w:val="bullet"/>
      <w:lvlText w:val="•"/>
      <w:lvlJc w:val="left"/>
      <w:pPr>
        <w:ind w:left="4374" w:hanging="425"/>
      </w:pPr>
      <w:rPr>
        <w:rFonts w:hint="default"/>
        <w:lang w:val="ru-RU" w:eastAsia="en-US" w:bidi="ar-SA"/>
      </w:rPr>
    </w:lvl>
    <w:lvl w:ilvl="5" w:tplc="5920A6EE">
      <w:numFmt w:val="bullet"/>
      <w:lvlText w:val="•"/>
      <w:lvlJc w:val="left"/>
      <w:pPr>
        <w:ind w:left="5363" w:hanging="425"/>
      </w:pPr>
      <w:rPr>
        <w:rFonts w:hint="default"/>
        <w:lang w:val="ru-RU" w:eastAsia="en-US" w:bidi="ar-SA"/>
      </w:rPr>
    </w:lvl>
    <w:lvl w:ilvl="6" w:tplc="A18CEDE2">
      <w:numFmt w:val="bullet"/>
      <w:lvlText w:val="•"/>
      <w:lvlJc w:val="left"/>
      <w:pPr>
        <w:ind w:left="6351" w:hanging="425"/>
      </w:pPr>
      <w:rPr>
        <w:rFonts w:hint="default"/>
        <w:lang w:val="ru-RU" w:eastAsia="en-US" w:bidi="ar-SA"/>
      </w:rPr>
    </w:lvl>
    <w:lvl w:ilvl="7" w:tplc="780E5736">
      <w:numFmt w:val="bullet"/>
      <w:lvlText w:val="•"/>
      <w:lvlJc w:val="left"/>
      <w:pPr>
        <w:ind w:left="7340" w:hanging="425"/>
      </w:pPr>
      <w:rPr>
        <w:rFonts w:hint="default"/>
        <w:lang w:val="ru-RU" w:eastAsia="en-US" w:bidi="ar-SA"/>
      </w:rPr>
    </w:lvl>
    <w:lvl w:ilvl="8" w:tplc="3BB880BC">
      <w:numFmt w:val="bullet"/>
      <w:lvlText w:val="•"/>
      <w:lvlJc w:val="left"/>
      <w:pPr>
        <w:ind w:left="8329" w:hanging="425"/>
      </w:pPr>
      <w:rPr>
        <w:rFonts w:hint="default"/>
        <w:lang w:val="ru-RU" w:eastAsia="en-US" w:bidi="ar-SA"/>
      </w:rPr>
    </w:lvl>
  </w:abstractNum>
  <w:abstractNum w:abstractNumId="28">
    <w:nsid w:val="3E447F43"/>
    <w:multiLevelType w:val="hybridMultilevel"/>
    <w:tmpl w:val="AB30DE40"/>
    <w:lvl w:ilvl="0" w:tplc="531004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3FB54EA0"/>
    <w:multiLevelType w:val="hybridMultilevel"/>
    <w:tmpl w:val="46E4EBDA"/>
    <w:lvl w:ilvl="0" w:tplc="EF4E41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5B86E49"/>
    <w:multiLevelType w:val="hybridMultilevel"/>
    <w:tmpl w:val="02A25A7A"/>
    <w:lvl w:ilvl="0" w:tplc="1DBAE4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49922D83"/>
    <w:multiLevelType w:val="hybridMultilevel"/>
    <w:tmpl w:val="D4B0072E"/>
    <w:lvl w:ilvl="0" w:tplc="1FD6CF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4C7D27C8"/>
    <w:multiLevelType w:val="hybridMultilevel"/>
    <w:tmpl w:val="B0229F2C"/>
    <w:lvl w:ilvl="0" w:tplc="DFC069F6">
      <w:numFmt w:val="bullet"/>
      <w:lvlText w:val=""/>
      <w:lvlJc w:val="left"/>
      <w:pPr>
        <w:ind w:left="1130" w:hanging="425"/>
      </w:pPr>
      <w:rPr>
        <w:rFonts w:ascii="Symbol" w:eastAsia="Symbol" w:hAnsi="Symbol" w:cs="Symbol" w:hint="default"/>
        <w:w w:val="100"/>
        <w:sz w:val="28"/>
        <w:szCs w:val="28"/>
        <w:lang w:val="ru-RU" w:eastAsia="en-US" w:bidi="ar-SA"/>
      </w:rPr>
    </w:lvl>
    <w:lvl w:ilvl="1" w:tplc="6AD4D9EA">
      <w:numFmt w:val="bullet"/>
      <w:lvlText w:val="•"/>
      <w:lvlJc w:val="left"/>
      <w:pPr>
        <w:ind w:left="2056" w:hanging="425"/>
      </w:pPr>
      <w:rPr>
        <w:rFonts w:hint="default"/>
        <w:lang w:val="ru-RU" w:eastAsia="en-US" w:bidi="ar-SA"/>
      </w:rPr>
    </w:lvl>
    <w:lvl w:ilvl="2" w:tplc="A316F8B0">
      <w:numFmt w:val="bullet"/>
      <w:lvlText w:val="•"/>
      <w:lvlJc w:val="left"/>
      <w:pPr>
        <w:ind w:left="2973" w:hanging="425"/>
      </w:pPr>
      <w:rPr>
        <w:rFonts w:hint="default"/>
        <w:lang w:val="ru-RU" w:eastAsia="en-US" w:bidi="ar-SA"/>
      </w:rPr>
    </w:lvl>
    <w:lvl w:ilvl="3" w:tplc="40AC866A">
      <w:numFmt w:val="bullet"/>
      <w:lvlText w:val="•"/>
      <w:lvlJc w:val="left"/>
      <w:pPr>
        <w:ind w:left="3889" w:hanging="425"/>
      </w:pPr>
      <w:rPr>
        <w:rFonts w:hint="default"/>
        <w:lang w:val="ru-RU" w:eastAsia="en-US" w:bidi="ar-SA"/>
      </w:rPr>
    </w:lvl>
    <w:lvl w:ilvl="4" w:tplc="F63C2290">
      <w:numFmt w:val="bullet"/>
      <w:lvlText w:val="•"/>
      <w:lvlJc w:val="left"/>
      <w:pPr>
        <w:ind w:left="4806" w:hanging="425"/>
      </w:pPr>
      <w:rPr>
        <w:rFonts w:hint="default"/>
        <w:lang w:val="ru-RU" w:eastAsia="en-US" w:bidi="ar-SA"/>
      </w:rPr>
    </w:lvl>
    <w:lvl w:ilvl="5" w:tplc="3CAAA6FE">
      <w:numFmt w:val="bullet"/>
      <w:lvlText w:val="•"/>
      <w:lvlJc w:val="left"/>
      <w:pPr>
        <w:ind w:left="5723" w:hanging="425"/>
      </w:pPr>
      <w:rPr>
        <w:rFonts w:hint="default"/>
        <w:lang w:val="ru-RU" w:eastAsia="en-US" w:bidi="ar-SA"/>
      </w:rPr>
    </w:lvl>
    <w:lvl w:ilvl="6" w:tplc="0002C3C2">
      <w:numFmt w:val="bullet"/>
      <w:lvlText w:val="•"/>
      <w:lvlJc w:val="left"/>
      <w:pPr>
        <w:ind w:left="6639" w:hanging="425"/>
      </w:pPr>
      <w:rPr>
        <w:rFonts w:hint="default"/>
        <w:lang w:val="ru-RU" w:eastAsia="en-US" w:bidi="ar-SA"/>
      </w:rPr>
    </w:lvl>
    <w:lvl w:ilvl="7" w:tplc="75187B52">
      <w:numFmt w:val="bullet"/>
      <w:lvlText w:val="•"/>
      <w:lvlJc w:val="left"/>
      <w:pPr>
        <w:ind w:left="7556" w:hanging="425"/>
      </w:pPr>
      <w:rPr>
        <w:rFonts w:hint="default"/>
        <w:lang w:val="ru-RU" w:eastAsia="en-US" w:bidi="ar-SA"/>
      </w:rPr>
    </w:lvl>
    <w:lvl w:ilvl="8" w:tplc="641AD51A">
      <w:numFmt w:val="bullet"/>
      <w:lvlText w:val="•"/>
      <w:lvlJc w:val="left"/>
      <w:pPr>
        <w:ind w:left="8473" w:hanging="425"/>
      </w:pPr>
      <w:rPr>
        <w:rFonts w:hint="default"/>
        <w:lang w:val="ru-RU" w:eastAsia="en-US" w:bidi="ar-SA"/>
      </w:rPr>
    </w:lvl>
  </w:abstractNum>
  <w:abstractNum w:abstractNumId="33">
    <w:nsid w:val="4F512012"/>
    <w:multiLevelType w:val="hybridMultilevel"/>
    <w:tmpl w:val="FD2AC496"/>
    <w:lvl w:ilvl="0" w:tplc="3B2A3514">
      <w:numFmt w:val="bullet"/>
      <w:lvlText w:val=""/>
      <w:lvlJc w:val="left"/>
      <w:pPr>
        <w:ind w:left="1130" w:hanging="425"/>
      </w:pPr>
      <w:rPr>
        <w:rFonts w:ascii="Symbol" w:eastAsia="Symbol" w:hAnsi="Symbol" w:cs="Symbol" w:hint="default"/>
        <w:w w:val="100"/>
        <w:sz w:val="28"/>
        <w:szCs w:val="28"/>
        <w:lang w:val="ru-RU" w:eastAsia="en-US" w:bidi="ar-SA"/>
      </w:rPr>
    </w:lvl>
    <w:lvl w:ilvl="1" w:tplc="A18CE0B8">
      <w:numFmt w:val="bullet"/>
      <w:lvlText w:val="•"/>
      <w:lvlJc w:val="left"/>
      <w:pPr>
        <w:ind w:left="2056" w:hanging="425"/>
      </w:pPr>
      <w:rPr>
        <w:rFonts w:hint="default"/>
        <w:lang w:val="ru-RU" w:eastAsia="en-US" w:bidi="ar-SA"/>
      </w:rPr>
    </w:lvl>
    <w:lvl w:ilvl="2" w:tplc="6D98DB82">
      <w:numFmt w:val="bullet"/>
      <w:lvlText w:val="•"/>
      <w:lvlJc w:val="left"/>
      <w:pPr>
        <w:ind w:left="2973" w:hanging="425"/>
      </w:pPr>
      <w:rPr>
        <w:rFonts w:hint="default"/>
        <w:lang w:val="ru-RU" w:eastAsia="en-US" w:bidi="ar-SA"/>
      </w:rPr>
    </w:lvl>
    <w:lvl w:ilvl="3" w:tplc="B25020FE">
      <w:numFmt w:val="bullet"/>
      <w:lvlText w:val="•"/>
      <w:lvlJc w:val="left"/>
      <w:pPr>
        <w:ind w:left="3889" w:hanging="425"/>
      </w:pPr>
      <w:rPr>
        <w:rFonts w:hint="default"/>
        <w:lang w:val="ru-RU" w:eastAsia="en-US" w:bidi="ar-SA"/>
      </w:rPr>
    </w:lvl>
    <w:lvl w:ilvl="4" w:tplc="1B5601AC">
      <w:numFmt w:val="bullet"/>
      <w:lvlText w:val="•"/>
      <w:lvlJc w:val="left"/>
      <w:pPr>
        <w:ind w:left="4806" w:hanging="425"/>
      </w:pPr>
      <w:rPr>
        <w:rFonts w:hint="default"/>
        <w:lang w:val="ru-RU" w:eastAsia="en-US" w:bidi="ar-SA"/>
      </w:rPr>
    </w:lvl>
    <w:lvl w:ilvl="5" w:tplc="64C6575A">
      <w:numFmt w:val="bullet"/>
      <w:lvlText w:val="•"/>
      <w:lvlJc w:val="left"/>
      <w:pPr>
        <w:ind w:left="5723" w:hanging="425"/>
      </w:pPr>
      <w:rPr>
        <w:rFonts w:hint="default"/>
        <w:lang w:val="ru-RU" w:eastAsia="en-US" w:bidi="ar-SA"/>
      </w:rPr>
    </w:lvl>
    <w:lvl w:ilvl="6" w:tplc="7CD2F262">
      <w:numFmt w:val="bullet"/>
      <w:lvlText w:val="•"/>
      <w:lvlJc w:val="left"/>
      <w:pPr>
        <w:ind w:left="6639" w:hanging="425"/>
      </w:pPr>
      <w:rPr>
        <w:rFonts w:hint="default"/>
        <w:lang w:val="ru-RU" w:eastAsia="en-US" w:bidi="ar-SA"/>
      </w:rPr>
    </w:lvl>
    <w:lvl w:ilvl="7" w:tplc="1E54FB5C">
      <w:numFmt w:val="bullet"/>
      <w:lvlText w:val="•"/>
      <w:lvlJc w:val="left"/>
      <w:pPr>
        <w:ind w:left="7556" w:hanging="425"/>
      </w:pPr>
      <w:rPr>
        <w:rFonts w:hint="default"/>
        <w:lang w:val="ru-RU" w:eastAsia="en-US" w:bidi="ar-SA"/>
      </w:rPr>
    </w:lvl>
    <w:lvl w:ilvl="8" w:tplc="AFCCA508">
      <w:numFmt w:val="bullet"/>
      <w:lvlText w:val="•"/>
      <w:lvlJc w:val="left"/>
      <w:pPr>
        <w:ind w:left="8473" w:hanging="425"/>
      </w:pPr>
      <w:rPr>
        <w:rFonts w:hint="default"/>
        <w:lang w:val="ru-RU" w:eastAsia="en-US" w:bidi="ar-SA"/>
      </w:rPr>
    </w:lvl>
  </w:abstractNum>
  <w:abstractNum w:abstractNumId="34">
    <w:nsid w:val="558929B4"/>
    <w:multiLevelType w:val="hybridMultilevel"/>
    <w:tmpl w:val="4730937C"/>
    <w:lvl w:ilvl="0" w:tplc="85E2A6A8">
      <w:start w:val="54"/>
      <w:numFmt w:val="decimal"/>
      <w:lvlText w:val="%1."/>
      <w:lvlJc w:val="left"/>
      <w:pPr>
        <w:ind w:left="709" w:hanging="425"/>
      </w:pPr>
      <w:rPr>
        <w:rFonts w:ascii="Times New Roman" w:eastAsia="Times New Roman" w:hAnsi="Times New Roman" w:cs="Times New Roman" w:hint="default"/>
        <w:spacing w:val="0"/>
        <w:w w:val="100"/>
        <w:sz w:val="28"/>
        <w:szCs w:val="28"/>
        <w:lang w:val="ru-RU" w:eastAsia="en-US" w:bidi="ar-SA"/>
      </w:rPr>
    </w:lvl>
    <w:lvl w:ilvl="1" w:tplc="27DC704A">
      <w:numFmt w:val="bullet"/>
      <w:lvlText w:val="•"/>
      <w:lvlJc w:val="left"/>
      <w:pPr>
        <w:ind w:left="1695" w:hanging="425"/>
      </w:pPr>
      <w:rPr>
        <w:rFonts w:hint="default"/>
        <w:lang w:val="ru-RU" w:eastAsia="en-US" w:bidi="ar-SA"/>
      </w:rPr>
    </w:lvl>
    <w:lvl w:ilvl="2" w:tplc="246456B8">
      <w:numFmt w:val="bullet"/>
      <w:lvlText w:val="•"/>
      <w:lvlJc w:val="left"/>
      <w:pPr>
        <w:ind w:left="2684" w:hanging="425"/>
      </w:pPr>
      <w:rPr>
        <w:rFonts w:hint="default"/>
        <w:lang w:val="ru-RU" w:eastAsia="en-US" w:bidi="ar-SA"/>
      </w:rPr>
    </w:lvl>
    <w:lvl w:ilvl="3" w:tplc="298C3370">
      <w:numFmt w:val="bullet"/>
      <w:lvlText w:val="•"/>
      <w:lvlJc w:val="left"/>
      <w:pPr>
        <w:ind w:left="3672" w:hanging="425"/>
      </w:pPr>
      <w:rPr>
        <w:rFonts w:hint="default"/>
        <w:lang w:val="ru-RU" w:eastAsia="en-US" w:bidi="ar-SA"/>
      </w:rPr>
    </w:lvl>
    <w:lvl w:ilvl="4" w:tplc="A3D21F76">
      <w:numFmt w:val="bullet"/>
      <w:lvlText w:val="•"/>
      <w:lvlJc w:val="left"/>
      <w:pPr>
        <w:ind w:left="4661" w:hanging="425"/>
      </w:pPr>
      <w:rPr>
        <w:rFonts w:hint="default"/>
        <w:lang w:val="ru-RU" w:eastAsia="en-US" w:bidi="ar-SA"/>
      </w:rPr>
    </w:lvl>
    <w:lvl w:ilvl="5" w:tplc="37BC91F2">
      <w:numFmt w:val="bullet"/>
      <w:lvlText w:val="•"/>
      <w:lvlJc w:val="left"/>
      <w:pPr>
        <w:ind w:left="5650" w:hanging="425"/>
      </w:pPr>
      <w:rPr>
        <w:rFonts w:hint="default"/>
        <w:lang w:val="ru-RU" w:eastAsia="en-US" w:bidi="ar-SA"/>
      </w:rPr>
    </w:lvl>
    <w:lvl w:ilvl="6" w:tplc="60563518">
      <w:numFmt w:val="bullet"/>
      <w:lvlText w:val="•"/>
      <w:lvlJc w:val="left"/>
      <w:pPr>
        <w:ind w:left="6638" w:hanging="425"/>
      </w:pPr>
      <w:rPr>
        <w:rFonts w:hint="default"/>
        <w:lang w:val="ru-RU" w:eastAsia="en-US" w:bidi="ar-SA"/>
      </w:rPr>
    </w:lvl>
    <w:lvl w:ilvl="7" w:tplc="4A96E92C">
      <w:numFmt w:val="bullet"/>
      <w:lvlText w:val="•"/>
      <w:lvlJc w:val="left"/>
      <w:pPr>
        <w:ind w:left="7627" w:hanging="425"/>
      </w:pPr>
      <w:rPr>
        <w:rFonts w:hint="default"/>
        <w:lang w:val="ru-RU" w:eastAsia="en-US" w:bidi="ar-SA"/>
      </w:rPr>
    </w:lvl>
    <w:lvl w:ilvl="8" w:tplc="EE1660DE">
      <w:numFmt w:val="bullet"/>
      <w:lvlText w:val="•"/>
      <w:lvlJc w:val="left"/>
      <w:pPr>
        <w:ind w:left="8616" w:hanging="425"/>
      </w:pPr>
      <w:rPr>
        <w:rFonts w:hint="default"/>
        <w:lang w:val="ru-RU" w:eastAsia="en-US" w:bidi="ar-SA"/>
      </w:rPr>
    </w:lvl>
  </w:abstractNum>
  <w:abstractNum w:abstractNumId="35">
    <w:nsid w:val="55A60992"/>
    <w:multiLevelType w:val="hybridMultilevel"/>
    <w:tmpl w:val="0098299C"/>
    <w:lvl w:ilvl="0" w:tplc="2DAEF71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2DAEF716">
      <w:start w:val="1"/>
      <w:numFmt w:val="decimal"/>
      <w:lvlText w:val="%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73270CB"/>
    <w:multiLevelType w:val="hybridMultilevel"/>
    <w:tmpl w:val="B0E84FA4"/>
    <w:lvl w:ilvl="0" w:tplc="CB82C3E2">
      <w:start w:val="1"/>
      <w:numFmt w:val="decimal"/>
      <w:lvlText w:val="%1."/>
      <w:lvlJc w:val="left"/>
      <w:pPr>
        <w:ind w:left="1561" w:hanging="425"/>
      </w:pPr>
      <w:rPr>
        <w:rFonts w:ascii="Times New Roman" w:eastAsia="Times New Roman" w:hAnsi="Times New Roman" w:cs="Times New Roman"/>
        <w:spacing w:val="0"/>
        <w:w w:val="100"/>
        <w:sz w:val="28"/>
        <w:szCs w:val="28"/>
        <w:lang w:val="ru-RU" w:eastAsia="en-US" w:bidi="ar-SA"/>
      </w:rPr>
    </w:lvl>
    <w:lvl w:ilvl="1" w:tplc="04190019" w:tentative="1">
      <w:start w:val="1"/>
      <w:numFmt w:val="lowerLetter"/>
      <w:lvlText w:val="%2."/>
      <w:lvlJc w:val="left"/>
      <w:pPr>
        <w:ind w:left="2008" w:hanging="360"/>
      </w:pPr>
    </w:lvl>
    <w:lvl w:ilvl="2" w:tplc="0419001B">
      <w:start w:val="1"/>
      <w:numFmt w:val="lowerRoman"/>
      <w:lvlText w:val="%3."/>
      <w:lvlJc w:val="right"/>
      <w:pPr>
        <w:ind w:left="322"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7">
    <w:nsid w:val="5BA62621"/>
    <w:multiLevelType w:val="hybridMultilevel"/>
    <w:tmpl w:val="DDF0D46E"/>
    <w:lvl w:ilvl="0" w:tplc="1F4283AC">
      <w:start w:val="4"/>
      <w:numFmt w:val="decimal"/>
      <w:lvlText w:val="%1"/>
      <w:lvlJc w:val="left"/>
      <w:pPr>
        <w:ind w:left="422" w:hanging="707"/>
      </w:pPr>
      <w:rPr>
        <w:rFonts w:hint="default"/>
        <w:lang w:val="ru-RU" w:eastAsia="en-US" w:bidi="ar-SA"/>
      </w:rPr>
    </w:lvl>
    <w:lvl w:ilvl="1" w:tplc="F0FEFA4C">
      <w:numFmt w:val="none"/>
      <w:lvlText w:val=""/>
      <w:lvlJc w:val="left"/>
      <w:pPr>
        <w:tabs>
          <w:tab w:val="num" w:pos="360"/>
        </w:tabs>
      </w:pPr>
    </w:lvl>
    <w:lvl w:ilvl="2" w:tplc="D6BC8D96">
      <w:numFmt w:val="none"/>
      <w:lvlText w:val=""/>
      <w:lvlJc w:val="left"/>
      <w:pPr>
        <w:tabs>
          <w:tab w:val="num" w:pos="360"/>
        </w:tabs>
      </w:pPr>
    </w:lvl>
    <w:lvl w:ilvl="3" w:tplc="4942E7FE">
      <w:start w:val="1"/>
      <w:numFmt w:val="decimal"/>
      <w:lvlText w:val="%4)"/>
      <w:lvlJc w:val="left"/>
      <w:pPr>
        <w:ind w:left="422" w:hanging="499"/>
      </w:pPr>
      <w:rPr>
        <w:rFonts w:ascii="Times New Roman" w:eastAsia="Times New Roman" w:hAnsi="Times New Roman" w:cs="Times New Roman" w:hint="default"/>
        <w:w w:val="100"/>
        <w:sz w:val="28"/>
        <w:szCs w:val="28"/>
        <w:lang w:val="ru-RU" w:eastAsia="en-US" w:bidi="ar-SA"/>
      </w:rPr>
    </w:lvl>
    <w:lvl w:ilvl="4" w:tplc="B0B6C522">
      <w:numFmt w:val="bullet"/>
      <w:lvlText w:val="•"/>
      <w:lvlJc w:val="left"/>
      <w:pPr>
        <w:ind w:left="4374" w:hanging="499"/>
      </w:pPr>
      <w:rPr>
        <w:rFonts w:hint="default"/>
        <w:lang w:val="ru-RU" w:eastAsia="en-US" w:bidi="ar-SA"/>
      </w:rPr>
    </w:lvl>
    <w:lvl w:ilvl="5" w:tplc="21D65D26">
      <w:numFmt w:val="bullet"/>
      <w:lvlText w:val="•"/>
      <w:lvlJc w:val="left"/>
      <w:pPr>
        <w:ind w:left="5363" w:hanging="499"/>
      </w:pPr>
      <w:rPr>
        <w:rFonts w:hint="default"/>
        <w:lang w:val="ru-RU" w:eastAsia="en-US" w:bidi="ar-SA"/>
      </w:rPr>
    </w:lvl>
    <w:lvl w:ilvl="6" w:tplc="E3722E42">
      <w:numFmt w:val="bullet"/>
      <w:lvlText w:val="•"/>
      <w:lvlJc w:val="left"/>
      <w:pPr>
        <w:ind w:left="6351" w:hanging="499"/>
      </w:pPr>
      <w:rPr>
        <w:rFonts w:hint="default"/>
        <w:lang w:val="ru-RU" w:eastAsia="en-US" w:bidi="ar-SA"/>
      </w:rPr>
    </w:lvl>
    <w:lvl w:ilvl="7" w:tplc="1152BBC6">
      <w:numFmt w:val="bullet"/>
      <w:lvlText w:val="•"/>
      <w:lvlJc w:val="left"/>
      <w:pPr>
        <w:ind w:left="7340" w:hanging="499"/>
      </w:pPr>
      <w:rPr>
        <w:rFonts w:hint="default"/>
        <w:lang w:val="ru-RU" w:eastAsia="en-US" w:bidi="ar-SA"/>
      </w:rPr>
    </w:lvl>
    <w:lvl w:ilvl="8" w:tplc="303E2FE8">
      <w:numFmt w:val="bullet"/>
      <w:lvlText w:val="•"/>
      <w:lvlJc w:val="left"/>
      <w:pPr>
        <w:ind w:left="8329" w:hanging="499"/>
      </w:pPr>
      <w:rPr>
        <w:rFonts w:hint="default"/>
        <w:lang w:val="ru-RU" w:eastAsia="en-US" w:bidi="ar-SA"/>
      </w:rPr>
    </w:lvl>
  </w:abstractNum>
  <w:abstractNum w:abstractNumId="38">
    <w:nsid w:val="61A554F0"/>
    <w:multiLevelType w:val="hybridMultilevel"/>
    <w:tmpl w:val="58E6CA3E"/>
    <w:lvl w:ilvl="0" w:tplc="5AFE40CC">
      <w:start w:val="4"/>
      <w:numFmt w:val="decimal"/>
      <w:lvlText w:val="%1"/>
      <w:lvlJc w:val="left"/>
      <w:pPr>
        <w:ind w:left="422" w:hanging="707"/>
      </w:pPr>
      <w:rPr>
        <w:rFonts w:hint="default"/>
        <w:lang w:val="ru-RU" w:eastAsia="en-US" w:bidi="ar-SA"/>
      </w:rPr>
    </w:lvl>
    <w:lvl w:ilvl="1" w:tplc="343C2CAE">
      <w:numFmt w:val="none"/>
      <w:lvlText w:val=""/>
      <w:lvlJc w:val="left"/>
      <w:pPr>
        <w:tabs>
          <w:tab w:val="num" w:pos="360"/>
        </w:tabs>
      </w:pPr>
    </w:lvl>
    <w:lvl w:ilvl="2" w:tplc="8B40AD8C">
      <w:numFmt w:val="none"/>
      <w:lvlText w:val=""/>
      <w:lvlJc w:val="left"/>
      <w:pPr>
        <w:tabs>
          <w:tab w:val="num" w:pos="360"/>
        </w:tabs>
      </w:pPr>
    </w:lvl>
    <w:lvl w:ilvl="3" w:tplc="4894E990">
      <w:start w:val="1"/>
      <w:numFmt w:val="decimal"/>
      <w:lvlText w:val="%4)"/>
      <w:lvlJc w:val="left"/>
      <w:pPr>
        <w:ind w:left="422" w:hanging="499"/>
      </w:pPr>
      <w:rPr>
        <w:rFonts w:ascii="Times New Roman" w:eastAsia="Times New Roman" w:hAnsi="Times New Roman" w:cs="Times New Roman" w:hint="default"/>
        <w:w w:val="100"/>
        <w:sz w:val="28"/>
        <w:szCs w:val="28"/>
        <w:lang w:val="ru-RU" w:eastAsia="en-US" w:bidi="ar-SA"/>
      </w:rPr>
    </w:lvl>
    <w:lvl w:ilvl="4" w:tplc="01601042">
      <w:numFmt w:val="bullet"/>
      <w:lvlText w:val="•"/>
      <w:lvlJc w:val="left"/>
      <w:pPr>
        <w:ind w:left="4374" w:hanging="499"/>
      </w:pPr>
      <w:rPr>
        <w:rFonts w:hint="default"/>
        <w:lang w:val="ru-RU" w:eastAsia="en-US" w:bidi="ar-SA"/>
      </w:rPr>
    </w:lvl>
    <w:lvl w:ilvl="5" w:tplc="FD5C564A">
      <w:numFmt w:val="bullet"/>
      <w:lvlText w:val="•"/>
      <w:lvlJc w:val="left"/>
      <w:pPr>
        <w:ind w:left="5363" w:hanging="499"/>
      </w:pPr>
      <w:rPr>
        <w:rFonts w:hint="default"/>
        <w:lang w:val="ru-RU" w:eastAsia="en-US" w:bidi="ar-SA"/>
      </w:rPr>
    </w:lvl>
    <w:lvl w:ilvl="6" w:tplc="B5B8D524">
      <w:numFmt w:val="bullet"/>
      <w:lvlText w:val="•"/>
      <w:lvlJc w:val="left"/>
      <w:pPr>
        <w:ind w:left="6351" w:hanging="499"/>
      </w:pPr>
      <w:rPr>
        <w:rFonts w:hint="default"/>
        <w:lang w:val="ru-RU" w:eastAsia="en-US" w:bidi="ar-SA"/>
      </w:rPr>
    </w:lvl>
    <w:lvl w:ilvl="7" w:tplc="471ED42A">
      <w:numFmt w:val="bullet"/>
      <w:lvlText w:val="•"/>
      <w:lvlJc w:val="left"/>
      <w:pPr>
        <w:ind w:left="7340" w:hanging="499"/>
      </w:pPr>
      <w:rPr>
        <w:rFonts w:hint="default"/>
        <w:lang w:val="ru-RU" w:eastAsia="en-US" w:bidi="ar-SA"/>
      </w:rPr>
    </w:lvl>
    <w:lvl w:ilvl="8" w:tplc="CFF46614">
      <w:numFmt w:val="bullet"/>
      <w:lvlText w:val="•"/>
      <w:lvlJc w:val="left"/>
      <w:pPr>
        <w:ind w:left="8329" w:hanging="499"/>
      </w:pPr>
      <w:rPr>
        <w:rFonts w:hint="default"/>
        <w:lang w:val="ru-RU" w:eastAsia="en-US" w:bidi="ar-SA"/>
      </w:rPr>
    </w:lvl>
  </w:abstractNum>
  <w:abstractNum w:abstractNumId="39">
    <w:nsid w:val="65913E3A"/>
    <w:multiLevelType w:val="hybridMultilevel"/>
    <w:tmpl w:val="775096FE"/>
    <w:lvl w:ilvl="0" w:tplc="D7A6805C">
      <w:start w:val="1"/>
      <w:numFmt w:val="decimal"/>
      <w:pStyle w:val="1"/>
      <w:lvlText w:val="%1."/>
      <w:lvlJc w:val="left"/>
      <w:pPr>
        <w:ind w:left="993" w:hanging="425"/>
      </w:pPr>
      <w:rPr>
        <w:rFonts w:ascii="Times New Roman" w:eastAsia="Times New Roman" w:hAnsi="Times New Roman" w:cs="Times New Roman" w:hint="default"/>
        <w:spacing w:val="0"/>
        <w:w w:val="100"/>
        <w:sz w:val="28"/>
        <w:szCs w:val="28"/>
        <w:lang w:val="ru-RU" w:eastAsia="en-US" w:bidi="ar-SA"/>
      </w:rPr>
    </w:lvl>
    <w:lvl w:ilvl="1" w:tplc="DB6EB044">
      <w:numFmt w:val="bullet"/>
      <w:lvlText w:val="•"/>
      <w:lvlJc w:val="left"/>
      <w:pPr>
        <w:ind w:left="1979" w:hanging="425"/>
      </w:pPr>
      <w:rPr>
        <w:rFonts w:hint="default"/>
        <w:lang w:val="ru-RU" w:eastAsia="en-US" w:bidi="ar-SA"/>
      </w:rPr>
    </w:lvl>
    <w:lvl w:ilvl="2" w:tplc="A3B27528">
      <w:numFmt w:val="bullet"/>
      <w:lvlText w:val="•"/>
      <w:lvlJc w:val="left"/>
      <w:pPr>
        <w:ind w:left="2968" w:hanging="425"/>
      </w:pPr>
      <w:rPr>
        <w:rFonts w:hint="default"/>
        <w:lang w:val="ru-RU" w:eastAsia="en-US" w:bidi="ar-SA"/>
      </w:rPr>
    </w:lvl>
    <w:lvl w:ilvl="3" w:tplc="1A36D55A">
      <w:numFmt w:val="bullet"/>
      <w:lvlText w:val="•"/>
      <w:lvlJc w:val="left"/>
      <w:pPr>
        <w:ind w:left="3956" w:hanging="425"/>
      </w:pPr>
      <w:rPr>
        <w:rFonts w:hint="default"/>
        <w:lang w:val="ru-RU" w:eastAsia="en-US" w:bidi="ar-SA"/>
      </w:rPr>
    </w:lvl>
    <w:lvl w:ilvl="4" w:tplc="8026C948">
      <w:numFmt w:val="bullet"/>
      <w:pStyle w:val="5"/>
      <w:lvlText w:val="•"/>
      <w:lvlJc w:val="left"/>
      <w:pPr>
        <w:ind w:left="4945" w:hanging="425"/>
      </w:pPr>
      <w:rPr>
        <w:rFonts w:hint="default"/>
        <w:lang w:val="ru-RU" w:eastAsia="en-US" w:bidi="ar-SA"/>
      </w:rPr>
    </w:lvl>
    <w:lvl w:ilvl="5" w:tplc="5920A6EE">
      <w:numFmt w:val="bullet"/>
      <w:lvlText w:val="•"/>
      <w:lvlJc w:val="left"/>
      <w:pPr>
        <w:ind w:left="5934" w:hanging="425"/>
      </w:pPr>
      <w:rPr>
        <w:rFonts w:hint="default"/>
        <w:lang w:val="ru-RU" w:eastAsia="en-US" w:bidi="ar-SA"/>
      </w:rPr>
    </w:lvl>
    <w:lvl w:ilvl="6" w:tplc="A18CEDE2">
      <w:numFmt w:val="bullet"/>
      <w:lvlText w:val="•"/>
      <w:lvlJc w:val="left"/>
      <w:pPr>
        <w:ind w:left="6922" w:hanging="425"/>
      </w:pPr>
      <w:rPr>
        <w:rFonts w:hint="default"/>
        <w:lang w:val="ru-RU" w:eastAsia="en-US" w:bidi="ar-SA"/>
      </w:rPr>
    </w:lvl>
    <w:lvl w:ilvl="7" w:tplc="780E5736">
      <w:numFmt w:val="bullet"/>
      <w:lvlText w:val="•"/>
      <w:lvlJc w:val="left"/>
      <w:pPr>
        <w:ind w:left="7911" w:hanging="425"/>
      </w:pPr>
      <w:rPr>
        <w:rFonts w:hint="default"/>
        <w:lang w:val="ru-RU" w:eastAsia="en-US" w:bidi="ar-SA"/>
      </w:rPr>
    </w:lvl>
    <w:lvl w:ilvl="8" w:tplc="3BB880BC">
      <w:numFmt w:val="bullet"/>
      <w:lvlText w:val="•"/>
      <w:lvlJc w:val="left"/>
      <w:pPr>
        <w:ind w:left="8900" w:hanging="425"/>
      </w:pPr>
      <w:rPr>
        <w:rFonts w:hint="default"/>
        <w:lang w:val="ru-RU" w:eastAsia="en-US" w:bidi="ar-SA"/>
      </w:rPr>
    </w:lvl>
  </w:abstractNum>
  <w:abstractNum w:abstractNumId="40">
    <w:nsid w:val="665B7456"/>
    <w:multiLevelType w:val="multilevel"/>
    <w:tmpl w:val="93C0C1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7D06C93"/>
    <w:multiLevelType w:val="hybridMultilevel"/>
    <w:tmpl w:val="997A471A"/>
    <w:lvl w:ilvl="0" w:tplc="358EE528">
      <w:start w:val="1"/>
      <w:numFmt w:val="decimal"/>
      <w:lvlText w:val="%1"/>
      <w:lvlJc w:val="left"/>
      <w:pPr>
        <w:ind w:left="1130" w:hanging="314"/>
      </w:pPr>
      <w:rPr>
        <w:rFonts w:ascii="Times New Roman" w:eastAsia="Times New Roman" w:hAnsi="Times New Roman" w:cs="Times New Roman" w:hint="default"/>
        <w:b/>
        <w:bCs/>
        <w:w w:val="100"/>
        <w:sz w:val="28"/>
        <w:szCs w:val="28"/>
        <w:lang w:val="ru-RU" w:eastAsia="en-US" w:bidi="ar-SA"/>
      </w:rPr>
    </w:lvl>
    <w:lvl w:ilvl="1" w:tplc="B2DE6D96">
      <w:numFmt w:val="none"/>
      <w:lvlText w:val=""/>
      <w:lvlJc w:val="left"/>
      <w:pPr>
        <w:tabs>
          <w:tab w:val="num" w:pos="360"/>
        </w:tabs>
      </w:pPr>
    </w:lvl>
    <w:lvl w:ilvl="2" w:tplc="85CEC9F8">
      <w:numFmt w:val="bullet"/>
      <w:lvlText w:val="•"/>
      <w:lvlJc w:val="left"/>
      <w:pPr>
        <w:ind w:left="2973" w:hanging="512"/>
      </w:pPr>
      <w:rPr>
        <w:rFonts w:hint="default"/>
        <w:lang w:val="ru-RU" w:eastAsia="en-US" w:bidi="ar-SA"/>
      </w:rPr>
    </w:lvl>
    <w:lvl w:ilvl="3" w:tplc="C472D210">
      <w:numFmt w:val="bullet"/>
      <w:lvlText w:val="•"/>
      <w:lvlJc w:val="left"/>
      <w:pPr>
        <w:ind w:left="3889" w:hanging="512"/>
      </w:pPr>
      <w:rPr>
        <w:rFonts w:hint="default"/>
        <w:lang w:val="ru-RU" w:eastAsia="en-US" w:bidi="ar-SA"/>
      </w:rPr>
    </w:lvl>
    <w:lvl w:ilvl="4" w:tplc="4956C572">
      <w:numFmt w:val="bullet"/>
      <w:lvlText w:val="•"/>
      <w:lvlJc w:val="left"/>
      <w:pPr>
        <w:ind w:left="4806" w:hanging="512"/>
      </w:pPr>
      <w:rPr>
        <w:rFonts w:hint="default"/>
        <w:lang w:val="ru-RU" w:eastAsia="en-US" w:bidi="ar-SA"/>
      </w:rPr>
    </w:lvl>
    <w:lvl w:ilvl="5" w:tplc="4374110C">
      <w:numFmt w:val="bullet"/>
      <w:lvlText w:val="•"/>
      <w:lvlJc w:val="left"/>
      <w:pPr>
        <w:ind w:left="5723" w:hanging="512"/>
      </w:pPr>
      <w:rPr>
        <w:rFonts w:hint="default"/>
        <w:lang w:val="ru-RU" w:eastAsia="en-US" w:bidi="ar-SA"/>
      </w:rPr>
    </w:lvl>
    <w:lvl w:ilvl="6" w:tplc="56D22D44">
      <w:numFmt w:val="bullet"/>
      <w:lvlText w:val="•"/>
      <w:lvlJc w:val="left"/>
      <w:pPr>
        <w:ind w:left="6639" w:hanging="512"/>
      </w:pPr>
      <w:rPr>
        <w:rFonts w:hint="default"/>
        <w:lang w:val="ru-RU" w:eastAsia="en-US" w:bidi="ar-SA"/>
      </w:rPr>
    </w:lvl>
    <w:lvl w:ilvl="7" w:tplc="F6940BF0">
      <w:numFmt w:val="bullet"/>
      <w:lvlText w:val="•"/>
      <w:lvlJc w:val="left"/>
      <w:pPr>
        <w:ind w:left="7556" w:hanging="512"/>
      </w:pPr>
      <w:rPr>
        <w:rFonts w:hint="default"/>
        <w:lang w:val="ru-RU" w:eastAsia="en-US" w:bidi="ar-SA"/>
      </w:rPr>
    </w:lvl>
    <w:lvl w:ilvl="8" w:tplc="6EE8397C">
      <w:numFmt w:val="bullet"/>
      <w:lvlText w:val="•"/>
      <w:lvlJc w:val="left"/>
      <w:pPr>
        <w:ind w:left="8473" w:hanging="512"/>
      </w:pPr>
      <w:rPr>
        <w:rFonts w:hint="default"/>
        <w:lang w:val="ru-RU" w:eastAsia="en-US" w:bidi="ar-SA"/>
      </w:rPr>
    </w:lvl>
  </w:abstractNum>
  <w:abstractNum w:abstractNumId="42">
    <w:nsid w:val="67EC0AB6"/>
    <w:multiLevelType w:val="hybridMultilevel"/>
    <w:tmpl w:val="FB9C1FAC"/>
    <w:lvl w:ilvl="0" w:tplc="715694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5DB3673"/>
    <w:multiLevelType w:val="hybridMultilevel"/>
    <w:tmpl w:val="C5ACDD08"/>
    <w:lvl w:ilvl="0" w:tplc="20BC1D4C">
      <w:start w:val="2"/>
      <w:numFmt w:val="decimal"/>
      <w:lvlText w:val="%1"/>
      <w:lvlJc w:val="left"/>
      <w:pPr>
        <w:ind w:left="1130" w:hanging="718"/>
      </w:pPr>
      <w:rPr>
        <w:rFonts w:ascii="Times New Roman" w:eastAsia="Times New Roman" w:hAnsi="Times New Roman" w:cs="Times New Roman" w:hint="default"/>
        <w:b/>
        <w:bCs/>
        <w:w w:val="100"/>
        <w:sz w:val="28"/>
        <w:szCs w:val="28"/>
        <w:lang w:val="ru-RU" w:eastAsia="en-US" w:bidi="ar-SA"/>
      </w:rPr>
    </w:lvl>
    <w:lvl w:ilvl="1" w:tplc="474219EC">
      <w:numFmt w:val="none"/>
      <w:lvlText w:val=""/>
      <w:lvlJc w:val="left"/>
      <w:pPr>
        <w:tabs>
          <w:tab w:val="num" w:pos="360"/>
        </w:tabs>
      </w:pPr>
    </w:lvl>
    <w:lvl w:ilvl="2" w:tplc="C324EFE4">
      <w:numFmt w:val="bullet"/>
      <w:lvlText w:val="•"/>
      <w:lvlJc w:val="left"/>
      <w:pPr>
        <w:ind w:left="2973" w:hanging="447"/>
      </w:pPr>
      <w:rPr>
        <w:rFonts w:hint="default"/>
        <w:lang w:val="ru-RU" w:eastAsia="en-US" w:bidi="ar-SA"/>
      </w:rPr>
    </w:lvl>
    <w:lvl w:ilvl="3" w:tplc="929046FA">
      <w:numFmt w:val="bullet"/>
      <w:lvlText w:val="•"/>
      <w:lvlJc w:val="left"/>
      <w:pPr>
        <w:ind w:left="3889" w:hanging="447"/>
      </w:pPr>
      <w:rPr>
        <w:rFonts w:hint="default"/>
        <w:lang w:val="ru-RU" w:eastAsia="en-US" w:bidi="ar-SA"/>
      </w:rPr>
    </w:lvl>
    <w:lvl w:ilvl="4" w:tplc="4F167D84">
      <w:numFmt w:val="bullet"/>
      <w:lvlText w:val="•"/>
      <w:lvlJc w:val="left"/>
      <w:pPr>
        <w:ind w:left="4806" w:hanging="447"/>
      </w:pPr>
      <w:rPr>
        <w:rFonts w:hint="default"/>
        <w:lang w:val="ru-RU" w:eastAsia="en-US" w:bidi="ar-SA"/>
      </w:rPr>
    </w:lvl>
    <w:lvl w:ilvl="5" w:tplc="97FE5DA0">
      <w:numFmt w:val="bullet"/>
      <w:lvlText w:val="•"/>
      <w:lvlJc w:val="left"/>
      <w:pPr>
        <w:ind w:left="5723" w:hanging="447"/>
      </w:pPr>
      <w:rPr>
        <w:rFonts w:hint="default"/>
        <w:lang w:val="ru-RU" w:eastAsia="en-US" w:bidi="ar-SA"/>
      </w:rPr>
    </w:lvl>
    <w:lvl w:ilvl="6" w:tplc="1F6A9EF4">
      <w:numFmt w:val="bullet"/>
      <w:lvlText w:val="•"/>
      <w:lvlJc w:val="left"/>
      <w:pPr>
        <w:ind w:left="6639" w:hanging="447"/>
      </w:pPr>
      <w:rPr>
        <w:rFonts w:hint="default"/>
        <w:lang w:val="ru-RU" w:eastAsia="en-US" w:bidi="ar-SA"/>
      </w:rPr>
    </w:lvl>
    <w:lvl w:ilvl="7" w:tplc="7DE2ED0A">
      <w:numFmt w:val="bullet"/>
      <w:lvlText w:val="•"/>
      <w:lvlJc w:val="left"/>
      <w:pPr>
        <w:ind w:left="7556" w:hanging="447"/>
      </w:pPr>
      <w:rPr>
        <w:rFonts w:hint="default"/>
        <w:lang w:val="ru-RU" w:eastAsia="en-US" w:bidi="ar-SA"/>
      </w:rPr>
    </w:lvl>
    <w:lvl w:ilvl="8" w:tplc="314A2EEA">
      <w:numFmt w:val="bullet"/>
      <w:lvlText w:val="•"/>
      <w:lvlJc w:val="left"/>
      <w:pPr>
        <w:ind w:left="8473" w:hanging="447"/>
      </w:pPr>
      <w:rPr>
        <w:rFonts w:hint="default"/>
        <w:lang w:val="ru-RU" w:eastAsia="en-US" w:bidi="ar-SA"/>
      </w:rPr>
    </w:lvl>
  </w:abstractNum>
  <w:abstractNum w:abstractNumId="44">
    <w:nsid w:val="775D0DC0"/>
    <w:multiLevelType w:val="hybridMultilevel"/>
    <w:tmpl w:val="54386968"/>
    <w:lvl w:ilvl="0" w:tplc="226AC288">
      <w:start w:val="1"/>
      <w:numFmt w:val="decimal"/>
      <w:lvlText w:val="%1."/>
      <w:lvlJc w:val="left"/>
      <w:pPr>
        <w:ind w:left="360" w:hanging="360"/>
      </w:pPr>
    </w:lvl>
    <w:lvl w:ilvl="1" w:tplc="6FF0AAFA">
      <w:start w:val="1"/>
      <w:numFmt w:val="lowerLetter"/>
      <w:lvlText w:val="%2."/>
      <w:lvlJc w:val="left"/>
      <w:pPr>
        <w:ind w:left="1080" w:hanging="360"/>
      </w:pPr>
    </w:lvl>
    <w:lvl w:ilvl="2" w:tplc="C8D6630C">
      <w:start w:val="1"/>
      <w:numFmt w:val="lowerRoman"/>
      <w:lvlText w:val="%3."/>
      <w:lvlJc w:val="right"/>
      <w:pPr>
        <w:ind w:left="1800" w:hanging="180"/>
      </w:pPr>
    </w:lvl>
    <w:lvl w:ilvl="3" w:tplc="3FBEDF36">
      <w:start w:val="1"/>
      <w:numFmt w:val="decimal"/>
      <w:lvlText w:val="%4."/>
      <w:lvlJc w:val="left"/>
      <w:pPr>
        <w:ind w:left="2520" w:hanging="360"/>
      </w:pPr>
    </w:lvl>
    <w:lvl w:ilvl="4" w:tplc="9996851A">
      <w:start w:val="1"/>
      <w:numFmt w:val="lowerLetter"/>
      <w:lvlText w:val="%5."/>
      <w:lvlJc w:val="left"/>
      <w:pPr>
        <w:ind w:left="3240" w:hanging="360"/>
      </w:pPr>
    </w:lvl>
    <w:lvl w:ilvl="5" w:tplc="A2504992">
      <w:start w:val="1"/>
      <w:numFmt w:val="lowerRoman"/>
      <w:lvlText w:val="%6."/>
      <w:lvlJc w:val="right"/>
      <w:pPr>
        <w:ind w:left="3960" w:hanging="180"/>
      </w:pPr>
    </w:lvl>
    <w:lvl w:ilvl="6" w:tplc="C892095E">
      <w:start w:val="1"/>
      <w:numFmt w:val="decimal"/>
      <w:lvlText w:val="%7."/>
      <w:lvlJc w:val="left"/>
      <w:pPr>
        <w:ind w:left="4680" w:hanging="360"/>
      </w:pPr>
    </w:lvl>
    <w:lvl w:ilvl="7" w:tplc="BDF29066">
      <w:start w:val="1"/>
      <w:numFmt w:val="lowerLetter"/>
      <w:lvlText w:val="%8."/>
      <w:lvlJc w:val="left"/>
      <w:pPr>
        <w:ind w:left="5400" w:hanging="360"/>
      </w:pPr>
    </w:lvl>
    <w:lvl w:ilvl="8" w:tplc="10FAB44A">
      <w:start w:val="1"/>
      <w:numFmt w:val="lowerRoman"/>
      <w:lvlText w:val="%9."/>
      <w:lvlJc w:val="right"/>
      <w:pPr>
        <w:ind w:left="6120" w:hanging="180"/>
      </w:pPr>
    </w:lvl>
  </w:abstractNum>
  <w:num w:numId="1">
    <w:abstractNumId w:val="39"/>
  </w:num>
  <w:num w:numId="2">
    <w:abstractNumId w:val="22"/>
  </w:num>
  <w:num w:numId="3">
    <w:abstractNumId w:val="34"/>
  </w:num>
  <w:num w:numId="4">
    <w:abstractNumId w:val="32"/>
  </w:num>
  <w:num w:numId="5">
    <w:abstractNumId w:val="43"/>
  </w:num>
  <w:num w:numId="6">
    <w:abstractNumId w:val="25"/>
  </w:num>
  <w:num w:numId="7">
    <w:abstractNumId w:val="37"/>
  </w:num>
  <w:num w:numId="8">
    <w:abstractNumId w:val="33"/>
  </w:num>
  <w:num w:numId="9">
    <w:abstractNumId w:val="41"/>
  </w:num>
  <w:num w:numId="10">
    <w:abstractNumId w:val="38"/>
  </w:num>
  <w:num w:numId="11">
    <w:abstractNumId w:val="21"/>
  </w:num>
  <w:num w:numId="12">
    <w:abstractNumId w:val="24"/>
  </w:num>
  <w:num w:numId="13">
    <w:abstractNumId w:val="29"/>
  </w:num>
  <w:num w:numId="14">
    <w:abstractNumId w:val="31"/>
  </w:num>
  <w:num w:numId="15">
    <w:abstractNumId w:val="42"/>
  </w:num>
  <w:num w:numId="16">
    <w:abstractNumId w:val="28"/>
  </w:num>
  <w:num w:numId="17">
    <w:abstractNumId w:val="26"/>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7"/>
  </w:num>
  <w:num w:numId="21">
    <w:abstractNumId w:val="35"/>
  </w:num>
  <w:num w:numId="22">
    <w:abstractNumId w:val="15"/>
  </w:num>
  <w:num w:numId="23">
    <w:abstractNumId w:val="16"/>
  </w:num>
  <w:num w:numId="24">
    <w:abstractNumId w:val="17"/>
  </w:num>
  <w:num w:numId="25">
    <w:abstractNumId w:val="18"/>
  </w:num>
  <w:num w:numId="26">
    <w:abstractNumId w:val="36"/>
  </w:num>
  <w:num w:numId="27">
    <w:abstractNumId w:val="0"/>
  </w:num>
  <w:num w:numId="28">
    <w:abstractNumId w:val="1"/>
  </w:num>
  <w:num w:numId="29">
    <w:abstractNumId w:val="2"/>
  </w:num>
  <w:num w:numId="30">
    <w:abstractNumId w:val="3"/>
  </w:num>
  <w:num w:numId="31">
    <w:abstractNumId w:val="4"/>
  </w:num>
  <w:num w:numId="32">
    <w:abstractNumId w:val="5"/>
  </w:num>
  <w:num w:numId="33">
    <w:abstractNumId w:val="6"/>
  </w:num>
  <w:num w:numId="34">
    <w:abstractNumId w:val="7"/>
  </w:num>
  <w:num w:numId="35">
    <w:abstractNumId w:val="8"/>
  </w:num>
  <w:num w:numId="36">
    <w:abstractNumId w:val="9"/>
  </w:num>
  <w:num w:numId="37">
    <w:abstractNumId w:val="10"/>
  </w:num>
  <w:num w:numId="38">
    <w:abstractNumId w:val="11"/>
  </w:num>
  <w:num w:numId="39">
    <w:abstractNumId w:val="12"/>
  </w:num>
  <w:num w:numId="40">
    <w:abstractNumId w:val="13"/>
  </w:num>
  <w:num w:numId="41">
    <w:abstractNumId w:val="14"/>
  </w:num>
  <w:num w:numId="42">
    <w:abstractNumId w:val="19"/>
  </w:num>
  <w:num w:numId="43">
    <w:abstractNumId w:val="30"/>
  </w:num>
  <w:num w:numId="44">
    <w:abstractNumId w:val="40"/>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DC8"/>
    <w:rsid w:val="000E2318"/>
    <w:rsid w:val="001E7E38"/>
    <w:rsid w:val="002E3214"/>
    <w:rsid w:val="00332408"/>
    <w:rsid w:val="00781037"/>
    <w:rsid w:val="007E226D"/>
    <w:rsid w:val="00994F93"/>
    <w:rsid w:val="009F1A74"/>
    <w:rsid w:val="00B03D15"/>
    <w:rsid w:val="00B35C8E"/>
    <w:rsid w:val="00C151BE"/>
    <w:rsid w:val="00C312DD"/>
    <w:rsid w:val="00D57AA5"/>
    <w:rsid w:val="00E02DC8"/>
    <w:rsid w:val="00E54A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w:uiPriority="0"/>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a0"/>
    <w:link w:val="11"/>
    <w:uiPriority w:val="9"/>
    <w:qFormat/>
    <w:rsid w:val="00781037"/>
    <w:pPr>
      <w:numPr>
        <w:numId w:val="1"/>
      </w:numPr>
      <w:outlineLvl w:val="0"/>
    </w:pPr>
    <w:rPr>
      <w:rFonts w:ascii="Times New Roman" w:eastAsia="SimSun" w:hAnsi="Times New Roman"/>
      <w:b/>
      <w:bCs/>
      <w:sz w:val="48"/>
      <w:szCs w:val="48"/>
      <w:lang w:val="x-none"/>
    </w:rPr>
  </w:style>
  <w:style w:type="paragraph" w:styleId="2">
    <w:name w:val="heading 2"/>
    <w:basedOn w:val="a"/>
    <w:next w:val="a"/>
    <w:link w:val="20"/>
    <w:uiPriority w:val="9"/>
    <w:semiHidden/>
    <w:unhideWhenUsed/>
    <w:qFormat/>
    <w:rsid w:val="00781037"/>
    <w:pPr>
      <w:keepNext/>
      <w:keepLines/>
      <w:spacing w:before="40" w:after="0" w:line="259" w:lineRule="auto"/>
      <w:outlineLvl w:val="1"/>
    </w:pPr>
    <w:rPr>
      <w:rFonts w:ascii="Calibri Light" w:eastAsia="Times New Roman" w:hAnsi="Calibri Light" w:cs="Times New Roman"/>
      <w:color w:val="2E74B5"/>
      <w:sz w:val="26"/>
      <w:szCs w:val="26"/>
    </w:rPr>
  </w:style>
  <w:style w:type="paragraph" w:styleId="3">
    <w:name w:val="heading 3"/>
    <w:basedOn w:val="a"/>
    <w:next w:val="a"/>
    <w:link w:val="30"/>
    <w:uiPriority w:val="9"/>
    <w:semiHidden/>
    <w:unhideWhenUsed/>
    <w:qFormat/>
    <w:rsid w:val="00781037"/>
    <w:pPr>
      <w:keepNext/>
      <w:keepLines/>
      <w:spacing w:before="40" w:after="0" w:line="259" w:lineRule="auto"/>
      <w:outlineLvl w:val="2"/>
    </w:pPr>
    <w:rPr>
      <w:rFonts w:ascii="Calibri Light" w:eastAsia="Times New Roman" w:hAnsi="Calibri Light" w:cs="Times New Roman"/>
      <w:color w:val="1F4D78"/>
      <w:sz w:val="24"/>
      <w:szCs w:val="24"/>
    </w:rPr>
  </w:style>
  <w:style w:type="paragraph" w:styleId="5">
    <w:name w:val="heading 5"/>
    <w:basedOn w:val="10"/>
    <w:next w:val="a0"/>
    <w:link w:val="50"/>
    <w:qFormat/>
    <w:rsid w:val="00781037"/>
    <w:pPr>
      <w:numPr>
        <w:ilvl w:val="4"/>
        <w:numId w:val="1"/>
      </w:numPr>
      <w:outlineLvl w:val="4"/>
    </w:pPr>
    <w:rPr>
      <w:rFonts w:ascii="Times New Roman" w:eastAsia="SimSun" w:hAnsi="Times New Roman"/>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2">
    <w:name w:val="Нет списка1"/>
    <w:next w:val="a3"/>
    <w:uiPriority w:val="99"/>
    <w:semiHidden/>
    <w:unhideWhenUsed/>
    <w:rsid w:val="00C312DD"/>
  </w:style>
  <w:style w:type="table" w:customStyle="1" w:styleId="TableNormal">
    <w:name w:val="Table Normal"/>
    <w:uiPriority w:val="2"/>
    <w:semiHidden/>
    <w:unhideWhenUsed/>
    <w:qFormat/>
    <w:rsid w:val="00C312D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0">
    <w:name w:val="Оглавление 11"/>
    <w:basedOn w:val="a"/>
    <w:uiPriority w:val="1"/>
    <w:qFormat/>
    <w:rsid w:val="00C312DD"/>
    <w:pPr>
      <w:widowControl w:val="0"/>
      <w:autoSpaceDE w:val="0"/>
      <w:autoSpaceDN w:val="0"/>
      <w:spacing w:before="742" w:after="0" w:line="240" w:lineRule="auto"/>
      <w:ind w:right="113"/>
      <w:jc w:val="center"/>
    </w:pPr>
    <w:rPr>
      <w:rFonts w:ascii="Times New Roman" w:eastAsia="Times New Roman" w:hAnsi="Times New Roman" w:cs="Times New Roman"/>
      <w:sz w:val="28"/>
      <w:szCs w:val="28"/>
    </w:rPr>
  </w:style>
  <w:style w:type="paragraph" w:customStyle="1" w:styleId="21">
    <w:name w:val="Оглавление 21"/>
    <w:basedOn w:val="a"/>
    <w:uiPriority w:val="1"/>
    <w:qFormat/>
    <w:rsid w:val="00C312DD"/>
    <w:pPr>
      <w:widowControl w:val="0"/>
      <w:autoSpaceDE w:val="0"/>
      <w:autoSpaceDN w:val="0"/>
      <w:spacing w:before="100" w:after="0" w:line="240" w:lineRule="auto"/>
      <w:ind w:left="422"/>
    </w:pPr>
    <w:rPr>
      <w:rFonts w:ascii="Times New Roman" w:eastAsia="Times New Roman" w:hAnsi="Times New Roman" w:cs="Times New Roman"/>
      <w:sz w:val="28"/>
      <w:szCs w:val="28"/>
    </w:rPr>
  </w:style>
  <w:style w:type="paragraph" w:customStyle="1" w:styleId="31">
    <w:name w:val="Оглавление 31"/>
    <w:basedOn w:val="a"/>
    <w:uiPriority w:val="1"/>
    <w:qFormat/>
    <w:rsid w:val="00C312DD"/>
    <w:pPr>
      <w:widowControl w:val="0"/>
      <w:autoSpaceDE w:val="0"/>
      <w:autoSpaceDN w:val="0"/>
      <w:spacing w:before="106" w:after="0" w:line="240" w:lineRule="auto"/>
      <w:ind w:left="705" w:right="533"/>
    </w:pPr>
    <w:rPr>
      <w:rFonts w:ascii="Times New Roman" w:eastAsia="Times New Roman" w:hAnsi="Times New Roman" w:cs="Times New Roman"/>
      <w:sz w:val="28"/>
      <w:szCs w:val="28"/>
    </w:rPr>
  </w:style>
  <w:style w:type="paragraph" w:styleId="a0">
    <w:name w:val="Body Text"/>
    <w:basedOn w:val="a"/>
    <w:link w:val="a4"/>
    <w:uiPriority w:val="99"/>
    <w:qFormat/>
    <w:rsid w:val="00C312DD"/>
    <w:pPr>
      <w:widowControl w:val="0"/>
      <w:autoSpaceDE w:val="0"/>
      <w:autoSpaceDN w:val="0"/>
      <w:spacing w:after="0" w:line="240" w:lineRule="auto"/>
      <w:ind w:left="422" w:firstLine="707"/>
      <w:jc w:val="both"/>
    </w:pPr>
    <w:rPr>
      <w:rFonts w:ascii="Times New Roman" w:eastAsia="Times New Roman" w:hAnsi="Times New Roman" w:cs="Times New Roman"/>
      <w:sz w:val="28"/>
      <w:szCs w:val="28"/>
    </w:rPr>
  </w:style>
  <w:style w:type="character" w:customStyle="1" w:styleId="a4">
    <w:name w:val="Основной текст Знак"/>
    <w:basedOn w:val="a1"/>
    <w:link w:val="a0"/>
    <w:uiPriority w:val="99"/>
    <w:rsid w:val="00C312DD"/>
    <w:rPr>
      <w:rFonts w:ascii="Times New Roman" w:eastAsia="Times New Roman" w:hAnsi="Times New Roman" w:cs="Times New Roman"/>
      <w:sz w:val="28"/>
      <w:szCs w:val="28"/>
    </w:rPr>
  </w:style>
  <w:style w:type="paragraph" w:customStyle="1" w:styleId="111">
    <w:name w:val="Заголовок 11"/>
    <w:basedOn w:val="a"/>
    <w:uiPriority w:val="1"/>
    <w:qFormat/>
    <w:rsid w:val="00C312DD"/>
    <w:pPr>
      <w:widowControl w:val="0"/>
      <w:autoSpaceDE w:val="0"/>
      <w:autoSpaceDN w:val="0"/>
      <w:spacing w:before="72" w:after="0" w:line="240" w:lineRule="auto"/>
      <w:ind w:left="1130" w:right="113"/>
      <w:outlineLvl w:val="1"/>
    </w:pPr>
    <w:rPr>
      <w:rFonts w:ascii="Times New Roman" w:eastAsia="Times New Roman" w:hAnsi="Times New Roman" w:cs="Times New Roman"/>
      <w:b/>
      <w:bCs/>
      <w:sz w:val="28"/>
      <w:szCs w:val="28"/>
    </w:rPr>
  </w:style>
  <w:style w:type="paragraph" w:styleId="a5">
    <w:name w:val="Title"/>
    <w:basedOn w:val="a"/>
    <w:link w:val="a6"/>
    <w:qFormat/>
    <w:rsid w:val="00C312DD"/>
    <w:pPr>
      <w:widowControl w:val="0"/>
      <w:autoSpaceDE w:val="0"/>
      <w:autoSpaceDN w:val="0"/>
      <w:spacing w:before="1" w:after="0" w:line="240" w:lineRule="auto"/>
      <w:ind w:left="711" w:right="113"/>
      <w:jc w:val="center"/>
    </w:pPr>
    <w:rPr>
      <w:rFonts w:ascii="Times New Roman" w:eastAsia="Times New Roman" w:hAnsi="Times New Roman" w:cs="Times New Roman"/>
      <w:b/>
      <w:bCs/>
      <w:sz w:val="32"/>
      <w:szCs w:val="32"/>
    </w:rPr>
  </w:style>
  <w:style w:type="character" w:customStyle="1" w:styleId="a6">
    <w:name w:val="Название Знак"/>
    <w:basedOn w:val="a1"/>
    <w:link w:val="a5"/>
    <w:uiPriority w:val="1"/>
    <w:rsid w:val="00C312DD"/>
    <w:rPr>
      <w:rFonts w:ascii="Times New Roman" w:eastAsia="Times New Roman" w:hAnsi="Times New Roman" w:cs="Times New Roman"/>
      <w:b/>
      <w:bCs/>
      <w:sz w:val="32"/>
      <w:szCs w:val="32"/>
    </w:rPr>
  </w:style>
  <w:style w:type="paragraph" w:styleId="a7">
    <w:name w:val="List Paragraph"/>
    <w:basedOn w:val="a"/>
    <w:uiPriority w:val="99"/>
    <w:qFormat/>
    <w:rsid w:val="00C312DD"/>
    <w:pPr>
      <w:widowControl w:val="0"/>
      <w:autoSpaceDE w:val="0"/>
      <w:autoSpaceDN w:val="0"/>
      <w:spacing w:after="0" w:line="240" w:lineRule="auto"/>
      <w:ind w:left="422" w:right="532" w:firstLine="707"/>
      <w:jc w:val="both"/>
    </w:pPr>
    <w:rPr>
      <w:rFonts w:ascii="Times New Roman" w:eastAsia="Times New Roman" w:hAnsi="Times New Roman" w:cs="Times New Roman"/>
    </w:rPr>
  </w:style>
  <w:style w:type="paragraph" w:customStyle="1" w:styleId="TableParagraph">
    <w:name w:val="Table Paragraph"/>
    <w:basedOn w:val="a"/>
    <w:uiPriority w:val="1"/>
    <w:qFormat/>
    <w:rsid w:val="00C312DD"/>
    <w:pPr>
      <w:widowControl w:val="0"/>
      <w:autoSpaceDE w:val="0"/>
      <w:autoSpaceDN w:val="0"/>
      <w:spacing w:after="0" w:line="240" w:lineRule="auto"/>
    </w:pPr>
    <w:rPr>
      <w:rFonts w:ascii="Times New Roman" w:eastAsia="Times New Roman" w:hAnsi="Times New Roman" w:cs="Times New Roman"/>
    </w:rPr>
  </w:style>
  <w:style w:type="paragraph" w:styleId="a8">
    <w:name w:val="Balloon Text"/>
    <w:basedOn w:val="a"/>
    <w:link w:val="a9"/>
    <w:uiPriority w:val="99"/>
    <w:semiHidden/>
    <w:unhideWhenUsed/>
    <w:rsid w:val="00C312DD"/>
    <w:pPr>
      <w:widowControl w:val="0"/>
      <w:autoSpaceDE w:val="0"/>
      <w:autoSpaceDN w:val="0"/>
      <w:spacing w:after="0" w:line="240" w:lineRule="auto"/>
    </w:pPr>
    <w:rPr>
      <w:rFonts w:ascii="Tahoma" w:eastAsia="Times New Roman" w:hAnsi="Tahoma" w:cs="Tahoma"/>
      <w:sz w:val="16"/>
      <w:szCs w:val="16"/>
    </w:rPr>
  </w:style>
  <w:style w:type="character" w:customStyle="1" w:styleId="a9">
    <w:name w:val="Текст выноски Знак"/>
    <w:basedOn w:val="a1"/>
    <w:link w:val="a8"/>
    <w:uiPriority w:val="99"/>
    <w:semiHidden/>
    <w:rsid w:val="00C312DD"/>
    <w:rPr>
      <w:rFonts w:ascii="Tahoma" w:eastAsia="Times New Roman" w:hAnsi="Tahoma" w:cs="Tahoma"/>
      <w:sz w:val="16"/>
      <w:szCs w:val="16"/>
    </w:rPr>
  </w:style>
  <w:style w:type="table" w:styleId="aa">
    <w:name w:val="Table Grid"/>
    <w:basedOn w:val="a2"/>
    <w:uiPriority w:val="39"/>
    <w:rsid w:val="00C312DD"/>
    <w:pPr>
      <w:spacing w:after="0" w:line="240" w:lineRule="auto"/>
    </w:pPr>
    <w:rPr>
      <w:rFonts w:ascii="Times New Roman" w:eastAsia="Times New Roman" w:hAnsi="Times New Roman" w:cs="Tahom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C312DD"/>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c">
    <w:name w:val="Верхний колонтитул Знак"/>
    <w:basedOn w:val="a1"/>
    <w:link w:val="ab"/>
    <w:uiPriority w:val="99"/>
    <w:rsid w:val="00C312DD"/>
    <w:rPr>
      <w:rFonts w:ascii="Times New Roman" w:eastAsia="Times New Roman" w:hAnsi="Times New Roman" w:cs="Times New Roman"/>
    </w:rPr>
  </w:style>
  <w:style w:type="paragraph" w:styleId="ad">
    <w:name w:val="footer"/>
    <w:basedOn w:val="a"/>
    <w:link w:val="ae"/>
    <w:uiPriority w:val="99"/>
    <w:unhideWhenUsed/>
    <w:rsid w:val="00C312DD"/>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e">
    <w:name w:val="Нижний колонтитул Знак"/>
    <w:basedOn w:val="a1"/>
    <w:link w:val="ad"/>
    <w:uiPriority w:val="99"/>
    <w:rsid w:val="00C312DD"/>
    <w:rPr>
      <w:rFonts w:ascii="Times New Roman" w:eastAsia="Times New Roman" w:hAnsi="Times New Roman" w:cs="Times New Roman"/>
    </w:rPr>
  </w:style>
  <w:style w:type="paragraph" w:styleId="af">
    <w:name w:val="footnote text"/>
    <w:basedOn w:val="a"/>
    <w:link w:val="af0"/>
    <w:uiPriority w:val="99"/>
    <w:unhideWhenUsed/>
    <w:rsid w:val="00C312DD"/>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1"/>
    <w:link w:val="af"/>
    <w:uiPriority w:val="99"/>
    <w:rsid w:val="00C312DD"/>
    <w:rPr>
      <w:rFonts w:ascii="Times New Roman" w:eastAsia="Times New Roman" w:hAnsi="Times New Roman" w:cs="Times New Roman"/>
      <w:sz w:val="20"/>
      <w:szCs w:val="20"/>
    </w:rPr>
  </w:style>
  <w:style w:type="character" w:styleId="af1">
    <w:name w:val="footnote reference"/>
    <w:basedOn w:val="a1"/>
    <w:uiPriority w:val="99"/>
    <w:unhideWhenUsed/>
    <w:rsid w:val="00C312DD"/>
    <w:rPr>
      <w:vertAlign w:val="superscript"/>
    </w:rPr>
  </w:style>
  <w:style w:type="paragraph" w:styleId="af2">
    <w:name w:val="Body Text Indent"/>
    <w:basedOn w:val="a"/>
    <w:link w:val="af3"/>
    <w:uiPriority w:val="99"/>
    <w:semiHidden/>
    <w:unhideWhenUsed/>
    <w:rsid w:val="00C312DD"/>
    <w:pPr>
      <w:widowControl w:val="0"/>
      <w:autoSpaceDE w:val="0"/>
      <w:autoSpaceDN w:val="0"/>
      <w:spacing w:after="120" w:line="240" w:lineRule="auto"/>
      <w:ind w:left="283"/>
    </w:pPr>
    <w:rPr>
      <w:rFonts w:ascii="Times New Roman" w:eastAsia="Times New Roman" w:hAnsi="Times New Roman" w:cs="Times New Roman"/>
    </w:rPr>
  </w:style>
  <w:style w:type="character" w:customStyle="1" w:styleId="af3">
    <w:name w:val="Основной текст с отступом Знак"/>
    <w:basedOn w:val="a1"/>
    <w:link w:val="af2"/>
    <w:uiPriority w:val="99"/>
    <w:semiHidden/>
    <w:rsid w:val="00C312DD"/>
    <w:rPr>
      <w:rFonts w:ascii="Times New Roman" w:eastAsia="Times New Roman" w:hAnsi="Times New Roman" w:cs="Times New Roman"/>
    </w:rPr>
  </w:style>
  <w:style w:type="character" w:styleId="af4">
    <w:name w:val="Hyperlink"/>
    <w:uiPriority w:val="99"/>
    <w:rsid w:val="00C312DD"/>
    <w:rPr>
      <w:color w:val="0000FF"/>
      <w:u w:val="single"/>
    </w:rPr>
  </w:style>
  <w:style w:type="paragraph" w:customStyle="1" w:styleId="Default">
    <w:name w:val="Default"/>
    <w:rsid w:val="00C312D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5">
    <w:name w:val="Символ сноски"/>
    <w:rsid w:val="00D57AA5"/>
  </w:style>
  <w:style w:type="character" w:customStyle="1" w:styleId="11">
    <w:name w:val="Заголовок 1 Знак"/>
    <w:basedOn w:val="a1"/>
    <w:link w:val="1"/>
    <w:uiPriority w:val="9"/>
    <w:rsid w:val="00781037"/>
    <w:rPr>
      <w:rFonts w:ascii="Times New Roman" w:eastAsia="SimSun" w:hAnsi="Times New Roman" w:cs="Lucida Sans"/>
      <w:b/>
      <w:bCs/>
      <w:sz w:val="48"/>
      <w:szCs w:val="48"/>
      <w:lang w:val="x-none" w:eastAsia="hi-IN" w:bidi="hi-IN"/>
    </w:rPr>
  </w:style>
  <w:style w:type="character" w:customStyle="1" w:styleId="20">
    <w:name w:val="Заголовок 2 Знак"/>
    <w:basedOn w:val="a1"/>
    <w:link w:val="2"/>
    <w:uiPriority w:val="9"/>
    <w:semiHidden/>
    <w:rsid w:val="00781037"/>
    <w:rPr>
      <w:rFonts w:ascii="Calibri Light" w:eastAsia="Times New Roman" w:hAnsi="Calibri Light" w:cs="Times New Roman"/>
      <w:color w:val="2E74B5"/>
      <w:sz w:val="26"/>
      <w:szCs w:val="26"/>
    </w:rPr>
  </w:style>
  <w:style w:type="character" w:customStyle="1" w:styleId="30">
    <w:name w:val="Заголовок 3 Знак"/>
    <w:basedOn w:val="a1"/>
    <w:link w:val="3"/>
    <w:uiPriority w:val="9"/>
    <w:semiHidden/>
    <w:rsid w:val="00781037"/>
    <w:rPr>
      <w:rFonts w:ascii="Calibri Light" w:eastAsia="Times New Roman" w:hAnsi="Calibri Light" w:cs="Times New Roman"/>
      <w:color w:val="1F4D78"/>
      <w:sz w:val="24"/>
      <w:szCs w:val="24"/>
    </w:rPr>
  </w:style>
  <w:style w:type="character" w:customStyle="1" w:styleId="50">
    <w:name w:val="Заголовок 5 Знак"/>
    <w:basedOn w:val="a1"/>
    <w:link w:val="5"/>
    <w:rsid w:val="00781037"/>
    <w:rPr>
      <w:rFonts w:ascii="Times New Roman" w:eastAsia="SimSun" w:hAnsi="Times New Roman" w:cs="Lucida Sans"/>
      <w:b/>
      <w:bCs/>
      <w:sz w:val="20"/>
      <w:szCs w:val="20"/>
      <w:lang w:eastAsia="hi-IN" w:bidi="hi-IN"/>
    </w:rPr>
  </w:style>
  <w:style w:type="numbering" w:customStyle="1" w:styleId="22">
    <w:name w:val="Нет списка2"/>
    <w:next w:val="a3"/>
    <w:uiPriority w:val="99"/>
    <w:semiHidden/>
    <w:unhideWhenUsed/>
    <w:rsid w:val="00781037"/>
  </w:style>
  <w:style w:type="character" w:customStyle="1" w:styleId="WW8Num1z0">
    <w:name w:val="WW8Num1z0"/>
    <w:rsid w:val="00781037"/>
  </w:style>
  <w:style w:type="character" w:customStyle="1" w:styleId="WW8Num1z1">
    <w:name w:val="WW8Num1z1"/>
    <w:rsid w:val="00781037"/>
  </w:style>
  <w:style w:type="character" w:customStyle="1" w:styleId="WW8Num1z2">
    <w:name w:val="WW8Num1z2"/>
    <w:rsid w:val="00781037"/>
  </w:style>
  <w:style w:type="character" w:customStyle="1" w:styleId="WW8Num1z3">
    <w:name w:val="WW8Num1z3"/>
    <w:rsid w:val="00781037"/>
  </w:style>
  <w:style w:type="character" w:customStyle="1" w:styleId="WW8Num1z4">
    <w:name w:val="WW8Num1z4"/>
    <w:rsid w:val="00781037"/>
  </w:style>
  <w:style w:type="character" w:customStyle="1" w:styleId="WW8Num1z5">
    <w:name w:val="WW8Num1z5"/>
    <w:rsid w:val="00781037"/>
  </w:style>
  <w:style w:type="character" w:customStyle="1" w:styleId="WW8Num1z6">
    <w:name w:val="WW8Num1z6"/>
    <w:rsid w:val="00781037"/>
  </w:style>
  <w:style w:type="character" w:customStyle="1" w:styleId="WW8Num1z7">
    <w:name w:val="WW8Num1z7"/>
    <w:rsid w:val="00781037"/>
  </w:style>
  <w:style w:type="character" w:customStyle="1" w:styleId="WW8Num1z8">
    <w:name w:val="WW8Num1z8"/>
    <w:rsid w:val="00781037"/>
  </w:style>
  <w:style w:type="character" w:customStyle="1" w:styleId="WW8Num2z0">
    <w:name w:val="WW8Num2z0"/>
    <w:rsid w:val="00781037"/>
    <w:rPr>
      <w:rFonts w:eastAsia="Times New Roman" w:cs="Times New Roman"/>
      <w:sz w:val="28"/>
      <w:szCs w:val="28"/>
      <w:lang w:val="en-US"/>
    </w:rPr>
  </w:style>
  <w:style w:type="character" w:customStyle="1" w:styleId="WW8Num2z1">
    <w:name w:val="WW8Num2z1"/>
    <w:rsid w:val="00781037"/>
  </w:style>
  <w:style w:type="character" w:customStyle="1" w:styleId="WW8Num2z2">
    <w:name w:val="WW8Num2z2"/>
    <w:rsid w:val="00781037"/>
    <w:rPr>
      <w:color w:val="000000"/>
      <w:sz w:val="28"/>
      <w:szCs w:val="28"/>
      <w:shd w:val="clear" w:color="auto" w:fill="auto"/>
    </w:rPr>
  </w:style>
  <w:style w:type="character" w:customStyle="1" w:styleId="WW8Num2z3">
    <w:name w:val="WW8Num2z3"/>
    <w:rsid w:val="00781037"/>
  </w:style>
  <w:style w:type="character" w:customStyle="1" w:styleId="WW8Num2z4">
    <w:name w:val="WW8Num2z4"/>
    <w:rsid w:val="00781037"/>
  </w:style>
  <w:style w:type="character" w:customStyle="1" w:styleId="WW8Num2z5">
    <w:name w:val="WW8Num2z5"/>
    <w:rsid w:val="00781037"/>
  </w:style>
  <w:style w:type="character" w:customStyle="1" w:styleId="WW8Num2z6">
    <w:name w:val="WW8Num2z6"/>
    <w:rsid w:val="00781037"/>
  </w:style>
  <w:style w:type="character" w:customStyle="1" w:styleId="WW8Num2z7">
    <w:name w:val="WW8Num2z7"/>
    <w:rsid w:val="00781037"/>
  </w:style>
  <w:style w:type="character" w:customStyle="1" w:styleId="WW8Num2z8">
    <w:name w:val="WW8Num2z8"/>
    <w:rsid w:val="00781037"/>
  </w:style>
  <w:style w:type="character" w:customStyle="1" w:styleId="WW8Num3z0">
    <w:name w:val="WW8Num3z0"/>
    <w:rsid w:val="00781037"/>
    <w:rPr>
      <w:rFonts w:eastAsia="Times New Roman" w:cs="Times New Roman"/>
      <w:sz w:val="28"/>
      <w:szCs w:val="28"/>
    </w:rPr>
  </w:style>
  <w:style w:type="character" w:customStyle="1" w:styleId="WW8Num3z1">
    <w:name w:val="WW8Num3z1"/>
    <w:rsid w:val="00781037"/>
  </w:style>
  <w:style w:type="character" w:customStyle="1" w:styleId="WW8Num3z2">
    <w:name w:val="WW8Num3z2"/>
    <w:rsid w:val="00781037"/>
  </w:style>
  <w:style w:type="character" w:customStyle="1" w:styleId="WW8Num3z3">
    <w:name w:val="WW8Num3z3"/>
    <w:rsid w:val="00781037"/>
  </w:style>
  <w:style w:type="character" w:customStyle="1" w:styleId="WW8Num3z4">
    <w:name w:val="WW8Num3z4"/>
    <w:rsid w:val="00781037"/>
  </w:style>
  <w:style w:type="character" w:customStyle="1" w:styleId="WW8Num3z5">
    <w:name w:val="WW8Num3z5"/>
    <w:rsid w:val="00781037"/>
  </w:style>
  <w:style w:type="character" w:customStyle="1" w:styleId="WW8Num3z6">
    <w:name w:val="WW8Num3z6"/>
    <w:rsid w:val="00781037"/>
  </w:style>
  <w:style w:type="character" w:customStyle="1" w:styleId="WW8Num3z7">
    <w:name w:val="WW8Num3z7"/>
    <w:rsid w:val="00781037"/>
  </w:style>
  <w:style w:type="character" w:customStyle="1" w:styleId="WW8Num3z8">
    <w:name w:val="WW8Num3z8"/>
    <w:rsid w:val="00781037"/>
  </w:style>
  <w:style w:type="character" w:customStyle="1" w:styleId="WW8Num4z0">
    <w:name w:val="WW8Num4z0"/>
    <w:rsid w:val="00781037"/>
    <w:rPr>
      <w:rFonts w:eastAsia="Times New Roman" w:cs="Times New Roman"/>
      <w:sz w:val="28"/>
      <w:szCs w:val="28"/>
    </w:rPr>
  </w:style>
  <w:style w:type="character" w:customStyle="1" w:styleId="WW8Num4z1">
    <w:name w:val="WW8Num4z1"/>
    <w:rsid w:val="00781037"/>
  </w:style>
  <w:style w:type="character" w:customStyle="1" w:styleId="WW8Num4z2">
    <w:name w:val="WW8Num4z2"/>
    <w:rsid w:val="00781037"/>
  </w:style>
  <w:style w:type="character" w:customStyle="1" w:styleId="WW8Num4z3">
    <w:name w:val="WW8Num4z3"/>
    <w:rsid w:val="00781037"/>
  </w:style>
  <w:style w:type="character" w:customStyle="1" w:styleId="WW8Num4z4">
    <w:name w:val="WW8Num4z4"/>
    <w:rsid w:val="00781037"/>
  </w:style>
  <w:style w:type="character" w:customStyle="1" w:styleId="WW8Num4z5">
    <w:name w:val="WW8Num4z5"/>
    <w:rsid w:val="00781037"/>
  </w:style>
  <w:style w:type="character" w:customStyle="1" w:styleId="WW8Num4z6">
    <w:name w:val="WW8Num4z6"/>
    <w:rsid w:val="00781037"/>
  </w:style>
  <w:style w:type="character" w:customStyle="1" w:styleId="WW8Num4z7">
    <w:name w:val="WW8Num4z7"/>
    <w:rsid w:val="00781037"/>
  </w:style>
  <w:style w:type="character" w:customStyle="1" w:styleId="WW8Num4z8">
    <w:name w:val="WW8Num4z8"/>
    <w:rsid w:val="00781037"/>
  </w:style>
  <w:style w:type="character" w:customStyle="1" w:styleId="WW8Num5z0">
    <w:name w:val="WW8Num5z0"/>
    <w:rsid w:val="00781037"/>
    <w:rPr>
      <w:rFonts w:eastAsia="Times New Roman" w:cs="Times New Roman"/>
      <w:sz w:val="28"/>
      <w:szCs w:val="28"/>
    </w:rPr>
  </w:style>
  <w:style w:type="character" w:customStyle="1" w:styleId="WW8Num6z0">
    <w:name w:val="WW8Num6z0"/>
    <w:rsid w:val="00781037"/>
    <w:rPr>
      <w:rFonts w:eastAsia="Times New Roman" w:cs="Times New Roman"/>
      <w:sz w:val="28"/>
      <w:szCs w:val="28"/>
    </w:rPr>
  </w:style>
  <w:style w:type="character" w:customStyle="1" w:styleId="WW8Num6z1">
    <w:name w:val="WW8Num6z1"/>
    <w:rsid w:val="00781037"/>
  </w:style>
  <w:style w:type="character" w:customStyle="1" w:styleId="WW8Num6z2">
    <w:name w:val="WW8Num6z2"/>
    <w:rsid w:val="00781037"/>
  </w:style>
  <w:style w:type="character" w:customStyle="1" w:styleId="WW8Num6z3">
    <w:name w:val="WW8Num6z3"/>
    <w:rsid w:val="00781037"/>
  </w:style>
  <w:style w:type="character" w:customStyle="1" w:styleId="WW8Num6z4">
    <w:name w:val="WW8Num6z4"/>
    <w:rsid w:val="00781037"/>
  </w:style>
  <w:style w:type="character" w:customStyle="1" w:styleId="WW8Num6z5">
    <w:name w:val="WW8Num6z5"/>
    <w:rsid w:val="00781037"/>
  </w:style>
  <w:style w:type="character" w:customStyle="1" w:styleId="WW8Num6z6">
    <w:name w:val="WW8Num6z6"/>
    <w:rsid w:val="00781037"/>
  </w:style>
  <w:style w:type="character" w:customStyle="1" w:styleId="WW8Num6z7">
    <w:name w:val="WW8Num6z7"/>
    <w:rsid w:val="00781037"/>
  </w:style>
  <w:style w:type="character" w:customStyle="1" w:styleId="WW8Num6z8">
    <w:name w:val="WW8Num6z8"/>
    <w:rsid w:val="00781037"/>
  </w:style>
  <w:style w:type="character" w:customStyle="1" w:styleId="WW8Num7z0">
    <w:name w:val="WW8Num7z0"/>
    <w:rsid w:val="00781037"/>
  </w:style>
  <w:style w:type="character" w:customStyle="1" w:styleId="WW8Num7z1">
    <w:name w:val="WW8Num7z1"/>
    <w:rsid w:val="00781037"/>
  </w:style>
  <w:style w:type="character" w:customStyle="1" w:styleId="WW8Num7z2">
    <w:name w:val="WW8Num7z2"/>
    <w:rsid w:val="00781037"/>
    <w:rPr>
      <w:rFonts w:eastAsia="Times New Roman" w:cs="Times New Roman"/>
      <w:color w:val="000000"/>
      <w:sz w:val="28"/>
      <w:szCs w:val="28"/>
      <w:lang w:val="ru-RU"/>
    </w:rPr>
  </w:style>
  <w:style w:type="character" w:customStyle="1" w:styleId="WW8Num7z3">
    <w:name w:val="WW8Num7z3"/>
    <w:rsid w:val="00781037"/>
  </w:style>
  <w:style w:type="character" w:customStyle="1" w:styleId="WW8Num7z4">
    <w:name w:val="WW8Num7z4"/>
    <w:rsid w:val="00781037"/>
  </w:style>
  <w:style w:type="character" w:customStyle="1" w:styleId="WW8Num7z5">
    <w:name w:val="WW8Num7z5"/>
    <w:rsid w:val="00781037"/>
  </w:style>
  <w:style w:type="character" w:customStyle="1" w:styleId="WW8Num7z6">
    <w:name w:val="WW8Num7z6"/>
    <w:rsid w:val="00781037"/>
  </w:style>
  <w:style w:type="character" w:customStyle="1" w:styleId="WW8Num7z7">
    <w:name w:val="WW8Num7z7"/>
    <w:rsid w:val="00781037"/>
  </w:style>
  <w:style w:type="character" w:customStyle="1" w:styleId="WW8Num7z8">
    <w:name w:val="WW8Num7z8"/>
    <w:rsid w:val="00781037"/>
  </w:style>
  <w:style w:type="character" w:customStyle="1" w:styleId="WW8Num8z0">
    <w:name w:val="WW8Num8z0"/>
    <w:rsid w:val="00781037"/>
  </w:style>
  <w:style w:type="character" w:customStyle="1" w:styleId="WW8Num8z1">
    <w:name w:val="WW8Num8z1"/>
    <w:rsid w:val="00781037"/>
  </w:style>
  <w:style w:type="character" w:customStyle="1" w:styleId="WW8Num8z2">
    <w:name w:val="WW8Num8z2"/>
    <w:rsid w:val="00781037"/>
    <w:rPr>
      <w:rFonts w:eastAsia="Times New Roman" w:cs="Times New Roman"/>
      <w:color w:val="000000"/>
      <w:sz w:val="28"/>
      <w:szCs w:val="28"/>
    </w:rPr>
  </w:style>
  <w:style w:type="character" w:customStyle="1" w:styleId="WW8Num8z3">
    <w:name w:val="WW8Num8z3"/>
    <w:rsid w:val="00781037"/>
  </w:style>
  <w:style w:type="character" w:customStyle="1" w:styleId="WW8Num8z4">
    <w:name w:val="WW8Num8z4"/>
    <w:rsid w:val="00781037"/>
  </w:style>
  <w:style w:type="character" w:customStyle="1" w:styleId="WW8Num8z5">
    <w:name w:val="WW8Num8z5"/>
    <w:rsid w:val="00781037"/>
  </w:style>
  <w:style w:type="character" w:customStyle="1" w:styleId="WW8Num8z6">
    <w:name w:val="WW8Num8z6"/>
    <w:rsid w:val="00781037"/>
  </w:style>
  <w:style w:type="character" w:customStyle="1" w:styleId="WW8Num8z7">
    <w:name w:val="WW8Num8z7"/>
    <w:rsid w:val="00781037"/>
  </w:style>
  <w:style w:type="character" w:customStyle="1" w:styleId="WW8Num8z8">
    <w:name w:val="WW8Num8z8"/>
    <w:rsid w:val="00781037"/>
  </w:style>
  <w:style w:type="character" w:customStyle="1" w:styleId="WW8Num9z0">
    <w:name w:val="WW8Num9z0"/>
    <w:rsid w:val="00781037"/>
    <w:rPr>
      <w:rFonts w:cs="Times New Roman"/>
      <w:caps w:val="0"/>
      <w:smallCaps w:val="0"/>
      <w:color w:val="212529"/>
      <w:sz w:val="28"/>
      <w:szCs w:val="28"/>
      <w:shd w:val="clear" w:color="auto" w:fill="FFFF00"/>
      <w:lang w:val="ru-RU"/>
    </w:rPr>
  </w:style>
  <w:style w:type="character" w:customStyle="1" w:styleId="WW8Num9z1">
    <w:name w:val="WW8Num9z1"/>
    <w:rsid w:val="00781037"/>
  </w:style>
  <w:style w:type="character" w:customStyle="1" w:styleId="WW8Num9z2">
    <w:name w:val="WW8Num9z2"/>
    <w:rsid w:val="00781037"/>
  </w:style>
  <w:style w:type="character" w:customStyle="1" w:styleId="WW8Num9z3">
    <w:name w:val="WW8Num9z3"/>
    <w:rsid w:val="00781037"/>
  </w:style>
  <w:style w:type="character" w:customStyle="1" w:styleId="WW8Num9z4">
    <w:name w:val="WW8Num9z4"/>
    <w:rsid w:val="00781037"/>
  </w:style>
  <w:style w:type="character" w:customStyle="1" w:styleId="WW8Num9z5">
    <w:name w:val="WW8Num9z5"/>
    <w:rsid w:val="00781037"/>
  </w:style>
  <w:style w:type="character" w:customStyle="1" w:styleId="WW8Num9z6">
    <w:name w:val="WW8Num9z6"/>
    <w:rsid w:val="00781037"/>
  </w:style>
  <w:style w:type="character" w:customStyle="1" w:styleId="WW8Num9z7">
    <w:name w:val="WW8Num9z7"/>
    <w:rsid w:val="00781037"/>
  </w:style>
  <w:style w:type="character" w:customStyle="1" w:styleId="WW8Num9z8">
    <w:name w:val="WW8Num9z8"/>
    <w:rsid w:val="00781037"/>
  </w:style>
  <w:style w:type="character" w:customStyle="1" w:styleId="WW8Num10z0">
    <w:name w:val="WW8Num10z0"/>
    <w:rsid w:val="00781037"/>
  </w:style>
  <w:style w:type="character" w:customStyle="1" w:styleId="WW8Num11z0">
    <w:name w:val="WW8Num11z0"/>
    <w:rsid w:val="00781037"/>
  </w:style>
  <w:style w:type="character" w:customStyle="1" w:styleId="WW8Num12z0">
    <w:name w:val="WW8Num12z0"/>
    <w:rsid w:val="00781037"/>
    <w:rPr>
      <w:rFonts w:ascii="Symbol" w:eastAsia="Times New Roman" w:hAnsi="Symbol" w:cs="OpenSymbol"/>
      <w:color w:val="000000"/>
      <w:sz w:val="28"/>
      <w:szCs w:val="28"/>
    </w:rPr>
  </w:style>
  <w:style w:type="character" w:customStyle="1" w:styleId="WW8Num12z1">
    <w:name w:val="WW8Num12z1"/>
    <w:rsid w:val="00781037"/>
  </w:style>
  <w:style w:type="character" w:customStyle="1" w:styleId="WW8Num12z2">
    <w:name w:val="WW8Num12z2"/>
    <w:rsid w:val="00781037"/>
    <w:rPr>
      <w:sz w:val="28"/>
      <w:szCs w:val="28"/>
    </w:rPr>
  </w:style>
  <w:style w:type="character" w:customStyle="1" w:styleId="WW8Num12z3">
    <w:name w:val="WW8Num12z3"/>
    <w:rsid w:val="00781037"/>
  </w:style>
  <w:style w:type="character" w:customStyle="1" w:styleId="WW8Num12z4">
    <w:name w:val="WW8Num12z4"/>
    <w:rsid w:val="00781037"/>
  </w:style>
  <w:style w:type="character" w:customStyle="1" w:styleId="WW8Num12z5">
    <w:name w:val="WW8Num12z5"/>
    <w:rsid w:val="00781037"/>
  </w:style>
  <w:style w:type="character" w:customStyle="1" w:styleId="WW8Num12z6">
    <w:name w:val="WW8Num12z6"/>
    <w:rsid w:val="00781037"/>
  </w:style>
  <w:style w:type="character" w:customStyle="1" w:styleId="WW8Num12z7">
    <w:name w:val="WW8Num12z7"/>
    <w:rsid w:val="00781037"/>
  </w:style>
  <w:style w:type="character" w:customStyle="1" w:styleId="WW8Num12z8">
    <w:name w:val="WW8Num12z8"/>
    <w:rsid w:val="00781037"/>
  </w:style>
  <w:style w:type="character" w:customStyle="1" w:styleId="WW8Num13z0">
    <w:name w:val="WW8Num13z0"/>
    <w:rsid w:val="00781037"/>
  </w:style>
  <w:style w:type="character" w:customStyle="1" w:styleId="WW8Num13z1">
    <w:name w:val="WW8Num13z1"/>
    <w:rsid w:val="00781037"/>
  </w:style>
  <w:style w:type="character" w:customStyle="1" w:styleId="WW8Num13z2">
    <w:name w:val="WW8Num13z2"/>
    <w:rsid w:val="00781037"/>
    <w:rPr>
      <w:sz w:val="28"/>
      <w:szCs w:val="28"/>
    </w:rPr>
  </w:style>
  <w:style w:type="character" w:customStyle="1" w:styleId="WW8Num13z3">
    <w:name w:val="WW8Num13z3"/>
    <w:rsid w:val="00781037"/>
  </w:style>
  <w:style w:type="character" w:customStyle="1" w:styleId="WW8Num13z4">
    <w:name w:val="WW8Num13z4"/>
    <w:rsid w:val="00781037"/>
  </w:style>
  <w:style w:type="character" w:customStyle="1" w:styleId="WW8Num13z5">
    <w:name w:val="WW8Num13z5"/>
    <w:rsid w:val="00781037"/>
  </w:style>
  <w:style w:type="character" w:customStyle="1" w:styleId="WW8Num13z6">
    <w:name w:val="WW8Num13z6"/>
    <w:rsid w:val="00781037"/>
  </w:style>
  <w:style w:type="character" w:customStyle="1" w:styleId="WW8Num13z7">
    <w:name w:val="WW8Num13z7"/>
    <w:rsid w:val="00781037"/>
  </w:style>
  <w:style w:type="character" w:customStyle="1" w:styleId="WW8Num13z8">
    <w:name w:val="WW8Num13z8"/>
    <w:rsid w:val="00781037"/>
  </w:style>
  <w:style w:type="character" w:customStyle="1" w:styleId="WW8Num14z0">
    <w:name w:val="WW8Num14z0"/>
    <w:rsid w:val="00781037"/>
    <w:rPr>
      <w:rFonts w:ascii="Symbol" w:hAnsi="Symbol" w:cs="OpenSymbol"/>
      <w:sz w:val="28"/>
      <w:szCs w:val="28"/>
    </w:rPr>
  </w:style>
  <w:style w:type="character" w:customStyle="1" w:styleId="WW8Num14z1">
    <w:name w:val="WW8Num14z1"/>
    <w:rsid w:val="00781037"/>
  </w:style>
  <w:style w:type="character" w:customStyle="1" w:styleId="WW8Num14z2">
    <w:name w:val="WW8Num14z2"/>
    <w:rsid w:val="00781037"/>
    <w:rPr>
      <w:rFonts w:eastAsia="Times New Roman" w:cs="Times New Roman"/>
      <w:sz w:val="28"/>
      <w:szCs w:val="28"/>
    </w:rPr>
  </w:style>
  <w:style w:type="character" w:customStyle="1" w:styleId="WW8Num14z3">
    <w:name w:val="WW8Num14z3"/>
    <w:rsid w:val="00781037"/>
  </w:style>
  <w:style w:type="character" w:customStyle="1" w:styleId="WW8Num14z4">
    <w:name w:val="WW8Num14z4"/>
    <w:rsid w:val="00781037"/>
  </w:style>
  <w:style w:type="character" w:customStyle="1" w:styleId="WW8Num14z5">
    <w:name w:val="WW8Num14z5"/>
    <w:rsid w:val="00781037"/>
  </w:style>
  <w:style w:type="character" w:customStyle="1" w:styleId="WW8Num14z6">
    <w:name w:val="WW8Num14z6"/>
    <w:rsid w:val="00781037"/>
  </w:style>
  <w:style w:type="character" w:customStyle="1" w:styleId="WW8Num14z7">
    <w:name w:val="WW8Num14z7"/>
    <w:rsid w:val="00781037"/>
  </w:style>
  <w:style w:type="character" w:customStyle="1" w:styleId="WW8Num14z8">
    <w:name w:val="WW8Num14z8"/>
    <w:rsid w:val="00781037"/>
  </w:style>
  <w:style w:type="character" w:customStyle="1" w:styleId="WW8Num15z0">
    <w:name w:val="WW8Num15z0"/>
    <w:rsid w:val="00781037"/>
    <w:rPr>
      <w:rFonts w:ascii="Symbol" w:hAnsi="Symbol" w:cs="OpenSymbol"/>
    </w:rPr>
  </w:style>
  <w:style w:type="character" w:customStyle="1" w:styleId="WW8Num15z1">
    <w:name w:val="WW8Num15z1"/>
    <w:rsid w:val="00781037"/>
  </w:style>
  <w:style w:type="character" w:customStyle="1" w:styleId="WW8Num15z2">
    <w:name w:val="WW8Num15z2"/>
    <w:rsid w:val="00781037"/>
    <w:rPr>
      <w:rFonts w:eastAsia="Times New Roman" w:cs="Times New Roman"/>
      <w:sz w:val="28"/>
      <w:szCs w:val="28"/>
    </w:rPr>
  </w:style>
  <w:style w:type="character" w:customStyle="1" w:styleId="WW8Num15z3">
    <w:name w:val="WW8Num15z3"/>
    <w:rsid w:val="00781037"/>
  </w:style>
  <w:style w:type="character" w:customStyle="1" w:styleId="WW8Num15z4">
    <w:name w:val="WW8Num15z4"/>
    <w:rsid w:val="00781037"/>
  </w:style>
  <w:style w:type="character" w:customStyle="1" w:styleId="WW8Num15z5">
    <w:name w:val="WW8Num15z5"/>
    <w:rsid w:val="00781037"/>
  </w:style>
  <w:style w:type="character" w:customStyle="1" w:styleId="WW8Num15z6">
    <w:name w:val="WW8Num15z6"/>
    <w:rsid w:val="00781037"/>
  </w:style>
  <w:style w:type="character" w:customStyle="1" w:styleId="WW8Num15z7">
    <w:name w:val="WW8Num15z7"/>
    <w:rsid w:val="00781037"/>
  </w:style>
  <w:style w:type="character" w:customStyle="1" w:styleId="WW8Num15z8">
    <w:name w:val="WW8Num15z8"/>
    <w:rsid w:val="00781037"/>
  </w:style>
  <w:style w:type="character" w:customStyle="1" w:styleId="WW8Num16z0">
    <w:name w:val="WW8Num16z0"/>
    <w:rsid w:val="00781037"/>
  </w:style>
  <w:style w:type="character" w:customStyle="1" w:styleId="WW8Num16z1">
    <w:name w:val="WW8Num16z1"/>
    <w:rsid w:val="00781037"/>
  </w:style>
  <w:style w:type="character" w:customStyle="1" w:styleId="WW8Num16z2">
    <w:name w:val="WW8Num16z2"/>
    <w:rsid w:val="00781037"/>
    <w:rPr>
      <w:sz w:val="28"/>
      <w:szCs w:val="28"/>
    </w:rPr>
  </w:style>
  <w:style w:type="character" w:customStyle="1" w:styleId="WW8Num16z3">
    <w:name w:val="WW8Num16z3"/>
    <w:rsid w:val="00781037"/>
  </w:style>
  <w:style w:type="character" w:customStyle="1" w:styleId="WW8Num16z4">
    <w:name w:val="WW8Num16z4"/>
    <w:rsid w:val="00781037"/>
  </w:style>
  <w:style w:type="character" w:customStyle="1" w:styleId="WW8Num16z5">
    <w:name w:val="WW8Num16z5"/>
    <w:rsid w:val="00781037"/>
  </w:style>
  <w:style w:type="character" w:customStyle="1" w:styleId="WW8Num16z6">
    <w:name w:val="WW8Num16z6"/>
    <w:rsid w:val="00781037"/>
  </w:style>
  <w:style w:type="character" w:customStyle="1" w:styleId="WW8Num16z7">
    <w:name w:val="WW8Num16z7"/>
    <w:rsid w:val="00781037"/>
  </w:style>
  <w:style w:type="character" w:customStyle="1" w:styleId="WW8Num16z8">
    <w:name w:val="WW8Num16z8"/>
    <w:rsid w:val="00781037"/>
  </w:style>
  <w:style w:type="character" w:customStyle="1" w:styleId="WW8Num17z0">
    <w:name w:val="WW8Num17z0"/>
    <w:rsid w:val="00781037"/>
  </w:style>
  <w:style w:type="character" w:customStyle="1" w:styleId="WW8Num17z1">
    <w:name w:val="WW8Num17z1"/>
    <w:rsid w:val="00781037"/>
  </w:style>
  <w:style w:type="character" w:customStyle="1" w:styleId="WW8Num17z2">
    <w:name w:val="WW8Num17z2"/>
    <w:rsid w:val="00781037"/>
    <w:rPr>
      <w:sz w:val="28"/>
      <w:szCs w:val="28"/>
    </w:rPr>
  </w:style>
  <w:style w:type="character" w:customStyle="1" w:styleId="WW8Num17z3">
    <w:name w:val="WW8Num17z3"/>
    <w:rsid w:val="00781037"/>
  </w:style>
  <w:style w:type="character" w:customStyle="1" w:styleId="WW8Num17z4">
    <w:name w:val="WW8Num17z4"/>
    <w:rsid w:val="00781037"/>
  </w:style>
  <w:style w:type="character" w:customStyle="1" w:styleId="WW8Num17z5">
    <w:name w:val="WW8Num17z5"/>
    <w:rsid w:val="00781037"/>
  </w:style>
  <w:style w:type="character" w:customStyle="1" w:styleId="WW8Num17z6">
    <w:name w:val="WW8Num17z6"/>
    <w:rsid w:val="00781037"/>
  </w:style>
  <w:style w:type="character" w:customStyle="1" w:styleId="WW8Num17z7">
    <w:name w:val="WW8Num17z7"/>
    <w:rsid w:val="00781037"/>
  </w:style>
  <w:style w:type="character" w:customStyle="1" w:styleId="WW8Num17z8">
    <w:name w:val="WW8Num17z8"/>
    <w:rsid w:val="00781037"/>
  </w:style>
  <w:style w:type="character" w:customStyle="1" w:styleId="WW8Num18z0">
    <w:name w:val="WW8Num18z0"/>
    <w:rsid w:val="00781037"/>
  </w:style>
  <w:style w:type="character" w:customStyle="1" w:styleId="WW8Num18z1">
    <w:name w:val="WW8Num18z1"/>
    <w:rsid w:val="00781037"/>
  </w:style>
  <w:style w:type="character" w:customStyle="1" w:styleId="WW8Num18z2">
    <w:name w:val="WW8Num18z2"/>
    <w:rsid w:val="00781037"/>
    <w:rPr>
      <w:sz w:val="28"/>
      <w:szCs w:val="28"/>
    </w:rPr>
  </w:style>
  <w:style w:type="character" w:customStyle="1" w:styleId="WW8Num18z3">
    <w:name w:val="WW8Num18z3"/>
    <w:rsid w:val="00781037"/>
  </w:style>
  <w:style w:type="character" w:customStyle="1" w:styleId="WW8Num18z4">
    <w:name w:val="WW8Num18z4"/>
    <w:rsid w:val="00781037"/>
  </w:style>
  <w:style w:type="character" w:customStyle="1" w:styleId="WW8Num18z5">
    <w:name w:val="WW8Num18z5"/>
    <w:rsid w:val="00781037"/>
  </w:style>
  <w:style w:type="character" w:customStyle="1" w:styleId="WW8Num18z6">
    <w:name w:val="WW8Num18z6"/>
    <w:rsid w:val="00781037"/>
  </w:style>
  <w:style w:type="character" w:customStyle="1" w:styleId="WW8Num18z7">
    <w:name w:val="WW8Num18z7"/>
    <w:rsid w:val="00781037"/>
  </w:style>
  <w:style w:type="character" w:customStyle="1" w:styleId="WW8Num18z8">
    <w:name w:val="WW8Num18z8"/>
    <w:rsid w:val="00781037"/>
  </w:style>
  <w:style w:type="character" w:customStyle="1" w:styleId="WW8Num19z0">
    <w:name w:val="WW8Num19z0"/>
    <w:rsid w:val="00781037"/>
  </w:style>
  <w:style w:type="character" w:customStyle="1" w:styleId="WW8Num19z1">
    <w:name w:val="WW8Num19z1"/>
    <w:rsid w:val="00781037"/>
  </w:style>
  <w:style w:type="character" w:customStyle="1" w:styleId="WW8Num19z2">
    <w:name w:val="WW8Num19z2"/>
    <w:rsid w:val="00781037"/>
    <w:rPr>
      <w:rFonts w:eastAsia="Times New Roman" w:cs="Times New Roman"/>
      <w:b w:val="0"/>
      <w:bCs w:val="0"/>
      <w:color w:val="auto"/>
      <w:sz w:val="28"/>
      <w:szCs w:val="28"/>
      <w:lang w:val="ru-RU"/>
    </w:rPr>
  </w:style>
  <w:style w:type="character" w:customStyle="1" w:styleId="WW8Num19z3">
    <w:name w:val="WW8Num19z3"/>
    <w:rsid w:val="00781037"/>
  </w:style>
  <w:style w:type="character" w:customStyle="1" w:styleId="WW8Num19z4">
    <w:name w:val="WW8Num19z4"/>
    <w:rsid w:val="00781037"/>
  </w:style>
  <w:style w:type="character" w:customStyle="1" w:styleId="WW8Num19z5">
    <w:name w:val="WW8Num19z5"/>
    <w:rsid w:val="00781037"/>
  </w:style>
  <w:style w:type="character" w:customStyle="1" w:styleId="WW8Num19z6">
    <w:name w:val="WW8Num19z6"/>
    <w:rsid w:val="00781037"/>
  </w:style>
  <w:style w:type="character" w:customStyle="1" w:styleId="WW8Num19z7">
    <w:name w:val="WW8Num19z7"/>
    <w:rsid w:val="00781037"/>
  </w:style>
  <w:style w:type="character" w:customStyle="1" w:styleId="WW8Num19z8">
    <w:name w:val="WW8Num19z8"/>
    <w:rsid w:val="00781037"/>
  </w:style>
  <w:style w:type="character" w:customStyle="1" w:styleId="WW8Num20z0">
    <w:name w:val="WW8Num20z0"/>
    <w:rsid w:val="00781037"/>
  </w:style>
  <w:style w:type="character" w:customStyle="1" w:styleId="WW8Num20z1">
    <w:name w:val="WW8Num20z1"/>
    <w:rsid w:val="00781037"/>
  </w:style>
  <w:style w:type="character" w:customStyle="1" w:styleId="WW8Num20z2">
    <w:name w:val="WW8Num20z2"/>
    <w:rsid w:val="00781037"/>
    <w:rPr>
      <w:b w:val="0"/>
      <w:bCs w:val="0"/>
      <w:sz w:val="28"/>
      <w:szCs w:val="28"/>
    </w:rPr>
  </w:style>
  <w:style w:type="character" w:customStyle="1" w:styleId="WW8Num20z3">
    <w:name w:val="WW8Num20z3"/>
    <w:rsid w:val="00781037"/>
  </w:style>
  <w:style w:type="character" w:customStyle="1" w:styleId="WW8Num20z4">
    <w:name w:val="WW8Num20z4"/>
    <w:rsid w:val="00781037"/>
  </w:style>
  <w:style w:type="character" w:customStyle="1" w:styleId="WW8Num20z5">
    <w:name w:val="WW8Num20z5"/>
    <w:rsid w:val="00781037"/>
  </w:style>
  <w:style w:type="character" w:customStyle="1" w:styleId="WW8Num20z6">
    <w:name w:val="WW8Num20z6"/>
    <w:rsid w:val="00781037"/>
  </w:style>
  <w:style w:type="character" w:customStyle="1" w:styleId="WW8Num20z7">
    <w:name w:val="WW8Num20z7"/>
    <w:rsid w:val="00781037"/>
  </w:style>
  <w:style w:type="character" w:customStyle="1" w:styleId="WW8Num20z8">
    <w:name w:val="WW8Num20z8"/>
    <w:rsid w:val="00781037"/>
  </w:style>
  <w:style w:type="character" w:customStyle="1" w:styleId="WW8Num21z0">
    <w:name w:val="WW8Num21z0"/>
    <w:rsid w:val="00781037"/>
  </w:style>
  <w:style w:type="character" w:customStyle="1" w:styleId="WW8Num21z1">
    <w:name w:val="WW8Num21z1"/>
    <w:rsid w:val="00781037"/>
  </w:style>
  <w:style w:type="character" w:customStyle="1" w:styleId="WW8Num21z2">
    <w:name w:val="WW8Num21z2"/>
    <w:rsid w:val="00781037"/>
    <w:rPr>
      <w:sz w:val="28"/>
      <w:szCs w:val="28"/>
    </w:rPr>
  </w:style>
  <w:style w:type="character" w:customStyle="1" w:styleId="WW8Num21z3">
    <w:name w:val="WW8Num21z3"/>
    <w:rsid w:val="00781037"/>
  </w:style>
  <w:style w:type="character" w:customStyle="1" w:styleId="WW8Num21z4">
    <w:name w:val="WW8Num21z4"/>
    <w:rsid w:val="00781037"/>
  </w:style>
  <w:style w:type="character" w:customStyle="1" w:styleId="WW8Num21z5">
    <w:name w:val="WW8Num21z5"/>
    <w:rsid w:val="00781037"/>
  </w:style>
  <w:style w:type="character" w:customStyle="1" w:styleId="WW8Num21z6">
    <w:name w:val="WW8Num21z6"/>
    <w:rsid w:val="00781037"/>
  </w:style>
  <w:style w:type="character" w:customStyle="1" w:styleId="WW8Num21z7">
    <w:name w:val="WW8Num21z7"/>
    <w:rsid w:val="00781037"/>
  </w:style>
  <w:style w:type="character" w:customStyle="1" w:styleId="WW8Num21z8">
    <w:name w:val="WW8Num21z8"/>
    <w:rsid w:val="00781037"/>
  </w:style>
  <w:style w:type="character" w:customStyle="1" w:styleId="WW8Num22z0">
    <w:name w:val="WW8Num22z0"/>
    <w:rsid w:val="00781037"/>
  </w:style>
  <w:style w:type="character" w:customStyle="1" w:styleId="WW8Num23z0">
    <w:name w:val="WW8Num23z0"/>
    <w:rsid w:val="00781037"/>
  </w:style>
  <w:style w:type="character" w:customStyle="1" w:styleId="WW8Num23z1">
    <w:name w:val="WW8Num23z1"/>
    <w:rsid w:val="00781037"/>
  </w:style>
  <w:style w:type="character" w:customStyle="1" w:styleId="WW8Num23z2">
    <w:name w:val="WW8Num23z2"/>
    <w:rsid w:val="00781037"/>
    <w:rPr>
      <w:sz w:val="28"/>
      <w:szCs w:val="28"/>
    </w:rPr>
  </w:style>
  <w:style w:type="character" w:customStyle="1" w:styleId="WW8Num23z3">
    <w:name w:val="WW8Num23z3"/>
    <w:rsid w:val="00781037"/>
  </w:style>
  <w:style w:type="character" w:customStyle="1" w:styleId="WW8Num23z4">
    <w:name w:val="WW8Num23z4"/>
    <w:rsid w:val="00781037"/>
  </w:style>
  <w:style w:type="character" w:customStyle="1" w:styleId="WW8Num23z5">
    <w:name w:val="WW8Num23z5"/>
    <w:rsid w:val="00781037"/>
  </w:style>
  <w:style w:type="character" w:customStyle="1" w:styleId="WW8Num23z6">
    <w:name w:val="WW8Num23z6"/>
    <w:rsid w:val="00781037"/>
  </w:style>
  <w:style w:type="character" w:customStyle="1" w:styleId="WW8Num23z7">
    <w:name w:val="WW8Num23z7"/>
    <w:rsid w:val="00781037"/>
  </w:style>
  <w:style w:type="character" w:customStyle="1" w:styleId="WW8Num23z8">
    <w:name w:val="WW8Num23z8"/>
    <w:rsid w:val="00781037"/>
  </w:style>
  <w:style w:type="character" w:customStyle="1" w:styleId="WW8Num24z0">
    <w:name w:val="WW8Num24z0"/>
    <w:rsid w:val="00781037"/>
    <w:rPr>
      <w:sz w:val="28"/>
      <w:szCs w:val="28"/>
    </w:rPr>
  </w:style>
  <w:style w:type="character" w:customStyle="1" w:styleId="WW8Num24z1">
    <w:name w:val="WW8Num24z1"/>
    <w:rsid w:val="00781037"/>
  </w:style>
  <w:style w:type="character" w:customStyle="1" w:styleId="WW8Num24z2">
    <w:name w:val="WW8Num24z2"/>
    <w:rsid w:val="00781037"/>
    <w:rPr>
      <w:sz w:val="28"/>
      <w:szCs w:val="28"/>
    </w:rPr>
  </w:style>
  <w:style w:type="character" w:customStyle="1" w:styleId="WW8Num24z3">
    <w:name w:val="WW8Num24z3"/>
    <w:rsid w:val="00781037"/>
  </w:style>
  <w:style w:type="character" w:customStyle="1" w:styleId="WW8Num24z4">
    <w:name w:val="WW8Num24z4"/>
    <w:rsid w:val="00781037"/>
  </w:style>
  <w:style w:type="character" w:customStyle="1" w:styleId="WW8Num24z5">
    <w:name w:val="WW8Num24z5"/>
    <w:rsid w:val="00781037"/>
  </w:style>
  <w:style w:type="character" w:customStyle="1" w:styleId="WW8Num24z6">
    <w:name w:val="WW8Num24z6"/>
    <w:rsid w:val="00781037"/>
  </w:style>
  <w:style w:type="character" w:customStyle="1" w:styleId="WW8Num24z7">
    <w:name w:val="WW8Num24z7"/>
    <w:rsid w:val="00781037"/>
  </w:style>
  <w:style w:type="character" w:customStyle="1" w:styleId="WW8Num24z8">
    <w:name w:val="WW8Num24z8"/>
    <w:rsid w:val="00781037"/>
  </w:style>
  <w:style w:type="character" w:customStyle="1" w:styleId="WW8Num25z0">
    <w:name w:val="WW8Num25z0"/>
    <w:rsid w:val="00781037"/>
    <w:rPr>
      <w:rFonts w:ascii="Symbol" w:hAnsi="Symbol" w:cs="OpenSymbol"/>
      <w:caps w:val="0"/>
      <w:smallCaps w:val="0"/>
      <w:color w:val="auto"/>
      <w:spacing w:val="0"/>
      <w:sz w:val="28"/>
      <w:szCs w:val="28"/>
    </w:rPr>
  </w:style>
  <w:style w:type="character" w:customStyle="1" w:styleId="WW8Num25z1">
    <w:name w:val="WW8Num25z1"/>
    <w:rsid w:val="00781037"/>
  </w:style>
  <w:style w:type="character" w:customStyle="1" w:styleId="WW8Num25z2">
    <w:name w:val="WW8Num25z2"/>
    <w:rsid w:val="00781037"/>
    <w:rPr>
      <w:sz w:val="28"/>
      <w:szCs w:val="28"/>
    </w:rPr>
  </w:style>
  <w:style w:type="character" w:customStyle="1" w:styleId="WW8Num25z3">
    <w:name w:val="WW8Num25z3"/>
    <w:rsid w:val="00781037"/>
  </w:style>
  <w:style w:type="character" w:customStyle="1" w:styleId="WW8Num25z4">
    <w:name w:val="WW8Num25z4"/>
    <w:rsid w:val="00781037"/>
  </w:style>
  <w:style w:type="character" w:customStyle="1" w:styleId="WW8Num25z5">
    <w:name w:val="WW8Num25z5"/>
    <w:rsid w:val="00781037"/>
  </w:style>
  <w:style w:type="character" w:customStyle="1" w:styleId="WW8Num25z6">
    <w:name w:val="WW8Num25z6"/>
    <w:rsid w:val="00781037"/>
  </w:style>
  <w:style w:type="character" w:customStyle="1" w:styleId="WW8Num25z7">
    <w:name w:val="WW8Num25z7"/>
    <w:rsid w:val="00781037"/>
  </w:style>
  <w:style w:type="character" w:customStyle="1" w:styleId="WW8Num25z8">
    <w:name w:val="WW8Num25z8"/>
    <w:rsid w:val="00781037"/>
  </w:style>
  <w:style w:type="character" w:customStyle="1" w:styleId="WW8Num26z0">
    <w:name w:val="WW8Num26z0"/>
    <w:rsid w:val="00781037"/>
    <w:rPr>
      <w:rFonts w:ascii="Symbol" w:hAnsi="Symbol" w:cs="OpenSymbol"/>
      <w:caps w:val="0"/>
      <w:smallCaps w:val="0"/>
      <w:color w:val="auto"/>
      <w:spacing w:val="0"/>
      <w:sz w:val="28"/>
      <w:szCs w:val="28"/>
    </w:rPr>
  </w:style>
  <w:style w:type="character" w:customStyle="1" w:styleId="WW8Num26z1">
    <w:name w:val="WW8Num26z1"/>
    <w:rsid w:val="00781037"/>
  </w:style>
  <w:style w:type="character" w:customStyle="1" w:styleId="WW8Num26z2">
    <w:name w:val="WW8Num26z2"/>
    <w:rsid w:val="00781037"/>
    <w:rPr>
      <w:sz w:val="28"/>
      <w:szCs w:val="28"/>
    </w:rPr>
  </w:style>
  <w:style w:type="character" w:customStyle="1" w:styleId="WW8Num26z3">
    <w:name w:val="WW8Num26z3"/>
    <w:rsid w:val="00781037"/>
  </w:style>
  <w:style w:type="character" w:customStyle="1" w:styleId="WW8Num26z4">
    <w:name w:val="WW8Num26z4"/>
    <w:rsid w:val="00781037"/>
  </w:style>
  <w:style w:type="character" w:customStyle="1" w:styleId="WW8Num26z5">
    <w:name w:val="WW8Num26z5"/>
    <w:rsid w:val="00781037"/>
  </w:style>
  <w:style w:type="character" w:customStyle="1" w:styleId="WW8Num26z6">
    <w:name w:val="WW8Num26z6"/>
    <w:rsid w:val="00781037"/>
  </w:style>
  <w:style w:type="character" w:customStyle="1" w:styleId="WW8Num26z7">
    <w:name w:val="WW8Num26z7"/>
    <w:rsid w:val="00781037"/>
  </w:style>
  <w:style w:type="character" w:customStyle="1" w:styleId="WW8Num26z8">
    <w:name w:val="WW8Num26z8"/>
    <w:rsid w:val="00781037"/>
  </w:style>
  <w:style w:type="character" w:customStyle="1" w:styleId="WW8Num27z0">
    <w:name w:val="WW8Num27z0"/>
    <w:rsid w:val="00781037"/>
  </w:style>
  <w:style w:type="character" w:customStyle="1" w:styleId="WW8Num27z1">
    <w:name w:val="WW8Num27z1"/>
    <w:rsid w:val="00781037"/>
  </w:style>
  <w:style w:type="character" w:customStyle="1" w:styleId="WW8Num27z2">
    <w:name w:val="WW8Num27z2"/>
    <w:rsid w:val="00781037"/>
    <w:rPr>
      <w:sz w:val="28"/>
      <w:szCs w:val="28"/>
    </w:rPr>
  </w:style>
  <w:style w:type="character" w:customStyle="1" w:styleId="WW8Num27z3">
    <w:name w:val="WW8Num27z3"/>
    <w:rsid w:val="00781037"/>
  </w:style>
  <w:style w:type="character" w:customStyle="1" w:styleId="WW8Num27z4">
    <w:name w:val="WW8Num27z4"/>
    <w:rsid w:val="00781037"/>
  </w:style>
  <w:style w:type="character" w:customStyle="1" w:styleId="WW8Num27z5">
    <w:name w:val="WW8Num27z5"/>
    <w:rsid w:val="00781037"/>
  </w:style>
  <w:style w:type="character" w:customStyle="1" w:styleId="WW8Num27z6">
    <w:name w:val="WW8Num27z6"/>
    <w:rsid w:val="00781037"/>
  </w:style>
  <w:style w:type="character" w:customStyle="1" w:styleId="WW8Num27z7">
    <w:name w:val="WW8Num27z7"/>
    <w:rsid w:val="00781037"/>
  </w:style>
  <w:style w:type="character" w:customStyle="1" w:styleId="WW8Num27z8">
    <w:name w:val="WW8Num27z8"/>
    <w:rsid w:val="00781037"/>
  </w:style>
  <w:style w:type="character" w:customStyle="1" w:styleId="WW8Num28z0">
    <w:name w:val="WW8Num28z0"/>
    <w:rsid w:val="00781037"/>
    <w:rPr>
      <w:rFonts w:ascii="Symbol" w:hAnsi="Symbol" w:cs="OpenSymbol"/>
      <w:sz w:val="28"/>
      <w:szCs w:val="28"/>
    </w:rPr>
  </w:style>
  <w:style w:type="character" w:customStyle="1" w:styleId="WW8Num28z1">
    <w:name w:val="WW8Num28z1"/>
    <w:rsid w:val="00781037"/>
  </w:style>
  <w:style w:type="character" w:customStyle="1" w:styleId="WW8Num28z2">
    <w:name w:val="WW8Num28z2"/>
    <w:rsid w:val="00781037"/>
    <w:rPr>
      <w:rFonts w:cs="Times New Roman"/>
      <w:color w:val="000000"/>
      <w:sz w:val="28"/>
      <w:szCs w:val="28"/>
    </w:rPr>
  </w:style>
  <w:style w:type="character" w:customStyle="1" w:styleId="WW8Num28z3">
    <w:name w:val="WW8Num28z3"/>
    <w:rsid w:val="00781037"/>
  </w:style>
  <w:style w:type="character" w:customStyle="1" w:styleId="WW8Num28z4">
    <w:name w:val="WW8Num28z4"/>
    <w:rsid w:val="00781037"/>
  </w:style>
  <w:style w:type="character" w:customStyle="1" w:styleId="WW8Num28z5">
    <w:name w:val="WW8Num28z5"/>
    <w:rsid w:val="00781037"/>
  </w:style>
  <w:style w:type="character" w:customStyle="1" w:styleId="WW8Num28z6">
    <w:name w:val="WW8Num28z6"/>
    <w:rsid w:val="00781037"/>
  </w:style>
  <w:style w:type="character" w:customStyle="1" w:styleId="WW8Num28z7">
    <w:name w:val="WW8Num28z7"/>
    <w:rsid w:val="00781037"/>
  </w:style>
  <w:style w:type="character" w:customStyle="1" w:styleId="WW8Num28z8">
    <w:name w:val="WW8Num28z8"/>
    <w:rsid w:val="00781037"/>
  </w:style>
  <w:style w:type="character" w:customStyle="1" w:styleId="WW8Num29z0">
    <w:name w:val="WW8Num29z0"/>
    <w:rsid w:val="00781037"/>
    <w:rPr>
      <w:rFonts w:ascii="Symbol" w:hAnsi="Symbol" w:cs="OpenSymbol"/>
      <w:sz w:val="28"/>
      <w:szCs w:val="28"/>
    </w:rPr>
  </w:style>
  <w:style w:type="character" w:customStyle="1" w:styleId="WW8Num29z1">
    <w:name w:val="WW8Num29z1"/>
    <w:rsid w:val="00781037"/>
  </w:style>
  <w:style w:type="character" w:customStyle="1" w:styleId="WW8Num29z2">
    <w:name w:val="WW8Num29z2"/>
    <w:rsid w:val="00781037"/>
  </w:style>
  <w:style w:type="character" w:customStyle="1" w:styleId="WW8Num29z3">
    <w:name w:val="WW8Num29z3"/>
    <w:rsid w:val="00781037"/>
  </w:style>
  <w:style w:type="character" w:customStyle="1" w:styleId="WW8Num29z4">
    <w:name w:val="WW8Num29z4"/>
    <w:rsid w:val="00781037"/>
  </w:style>
  <w:style w:type="character" w:customStyle="1" w:styleId="WW8Num29z5">
    <w:name w:val="WW8Num29z5"/>
    <w:rsid w:val="00781037"/>
  </w:style>
  <w:style w:type="character" w:customStyle="1" w:styleId="WW8Num29z6">
    <w:name w:val="WW8Num29z6"/>
    <w:rsid w:val="00781037"/>
  </w:style>
  <w:style w:type="character" w:customStyle="1" w:styleId="WW8Num29z7">
    <w:name w:val="WW8Num29z7"/>
    <w:rsid w:val="00781037"/>
  </w:style>
  <w:style w:type="character" w:customStyle="1" w:styleId="WW8Num29z8">
    <w:name w:val="WW8Num29z8"/>
    <w:rsid w:val="00781037"/>
  </w:style>
  <w:style w:type="character" w:customStyle="1" w:styleId="WW8Num30z0">
    <w:name w:val="WW8Num30z0"/>
    <w:rsid w:val="00781037"/>
    <w:rPr>
      <w:sz w:val="28"/>
      <w:szCs w:val="28"/>
    </w:rPr>
  </w:style>
  <w:style w:type="character" w:customStyle="1" w:styleId="WW8Num30z1">
    <w:name w:val="WW8Num30z1"/>
    <w:rsid w:val="00781037"/>
  </w:style>
  <w:style w:type="character" w:customStyle="1" w:styleId="WW8Num30z2">
    <w:name w:val="WW8Num30z2"/>
    <w:rsid w:val="00781037"/>
  </w:style>
  <w:style w:type="character" w:customStyle="1" w:styleId="WW8Num30z3">
    <w:name w:val="WW8Num30z3"/>
    <w:rsid w:val="00781037"/>
  </w:style>
  <w:style w:type="character" w:customStyle="1" w:styleId="WW8Num30z4">
    <w:name w:val="WW8Num30z4"/>
    <w:rsid w:val="00781037"/>
  </w:style>
  <w:style w:type="character" w:customStyle="1" w:styleId="WW8Num30z5">
    <w:name w:val="WW8Num30z5"/>
    <w:rsid w:val="00781037"/>
  </w:style>
  <w:style w:type="character" w:customStyle="1" w:styleId="WW8Num30z6">
    <w:name w:val="WW8Num30z6"/>
    <w:rsid w:val="00781037"/>
  </w:style>
  <w:style w:type="character" w:customStyle="1" w:styleId="WW8Num30z7">
    <w:name w:val="WW8Num30z7"/>
    <w:rsid w:val="00781037"/>
  </w:style>
  <w:style w:type="character" w:customStyle="1" w:styleId="WW8Num30z8">
    <w:name w:val="WW8Num30z8"/>
    <w:rsid w:val="00781037"/>
  </w:style>
  <w:style w:type="character" w:customStyle="1" w:styleId="WW8Num31z0">
    <w:name w:val="WW8Num31z0"/>
    <w:rsid w:val="00781037"/>
  </w:style>
  <w:style w:type="character" w:customStyle="1" w:styleId="WW8Num31z1">
    <w:name w:val="WW8Num31z1"/>
    <w:rsid w:val="00781037"/>
  </w:style>
  <w:style w:type="character" w:customStyle="1" w:styleId="WW8Num31z2">
    <w:name w:val="WW8Num31z2"/>
    <w:rsid w:val="00781037"/>
    <w:rPr>
      <w:sz w:val="28"/>
      <w:szCs w:val="28"/>
    </w:rPr>
  </w:style>
  <w:style w:type="character" w:customStyle="1" w:styleId="WW8Num31z3">
    <w:name w:val="WW8Num31z3"/>
    <w:rsid w:val="00781037"/>
  </w:style>
  <w:style w:type="character" w:customStyle="1" w:styleId="WW8Num31z4">
    <w:name w:val="WW8Num31z4"/>
    <w:rsid w:val="00781037"/>
  </w:style>
  <w:style w:type="character" w:customStyle="1" w:styleId="WW8Num31z5">
    <w:name w:val="WW8Num31z5"/>
    <w:rsid w:val="00781037"/>
  </w:style>
  <w:style w:type="character" w:customStyle="1" w:styleId="WW8Num31z6">
    <w:name w:val="WW8Num31z6"/>
    <w:rsid w:val="00781037"/>
  </w:style>
  <w:style w:type="character" w:customStyle="1" w:styleId="WW8Num31z7">
    <w:name w:val="WW8Num31z7"/>
    <w:rsid w:val="00781037"/>
  </w:style>
  <w:style w:type="character" w:customStyle="1" w:styleId="WW8Num31z8">
    <w:name w:val="WW8Num31z8"/>
    <w:rsid w:val="00781037"/>
  </w:style>
  <w:style w:type="character" w:customStyle="1" w:styleId="WW8Num32z0">
    <w:name w:val="WW8Num32z0"/>
    <w:rsid w:val="00781037"/>
  </w:style>
  <w:style w:type="character" w:customStyle="1" w:styleId="WW8Num32z1">
    <w:name w:val="WW8Num32z1"/>
    <w:rsid w:val="00781037"/>
  </w:style>
  <w:style w:type="character" w:customStyle="1" w:styleId="WW8Num32z2">
    <w:name w:val="WW8Num32z2"/>
    <w:rsid w:val="00781037"/>
    <w:rPr>
      <w:sz w:val="28"/>
      <w:szCs w:val="28"/>
    </w:rPr>
  </w:style>
  <w:style w:type="character" w:customStyle="1" w:styleId="WW8Num32z3">
    <w:name w:val="WW8Num32z3"/>
    <w:rsid w:val="00781037"/>
  </w:style>
  <w:style w:type="character" w:customStyle="1" w:styleId="WW8Num32z4">
    <w:name w:val="WW8Num32z4"/>
    <w:rsid w:val="00781037"/>
  </w:style>
  <w:style w:type="character" w:customStyle="1" w:styleId="WW8Num32z5">
    <w:name w:val="WW8Num32z5"/>
    <w:rsid w:val="00781037"/>
  </w:style>
  <w:style w:type="character" w:customStyle="1" w:styleId="WW8Num32z6">
    <w:name w:val="WW8Num32z6"/>
    <w:rsid w:val="00781037"/>
  </w:style>
  <w:style w:type="character" w:customStyle="1" w:styleId="WW8Num32z7">
    <w:name w:val="WW8Num32z7"/>
    <w:rsid w:val="00781037"/>
  </w:style>
  <w:style w:type="character" w:customStyle="1" w:styleId="WW8Num32z8">
    <w:name w:val="WW8Num32z8"/>
    <w:rsid w:val="00781037"/>
  </w:style>
  <w:style w:type="character" w:customStyle="1" w:styleId="WW8Num33z0">
    <w:name w:val="WW8Num33z0"/>
    <w:rsid w:val="00781037"/>
  </w:style>
  <w:style w:type="character" w:customStyle="1" w:styleId="WW8Num33z1">
    <w:name w:val="WW8Num33z1"/>
    <w:rsid w:val="00781037"/>
  </w:style>
  <w:style w:type="character" w:customStyle="1" w:styleId="WW8Num33z2">
    <w:name w:val="WW8Num33z2"/>
    <w:rsid w:val="00781037"/>
    <w:rPr>
      <w:sz w:val="28"/>
      <w:szCs w:val="28"/>
    </w:rPr>
  </w:style>
  <w:style w:type="character" w:customStyle="1" w:styleId="WW8Num33z3">
    <w:name w:val="WW8Num33z3"/>
    <w:rsid w:val="00781037"/>
  </w:style>
  <w:style w:type="character" w:customStyle="1" w:styleId="WW8Num33z4">
    <w:name w:val="WW8Num33z4"/>
    <w:rsid w:val="00781037"/>
  </w:style>
  <w:style w:type="character" w:customStyle="1" w:styleId="WW8Num33z5">
    <w:name w:val="WW8Num33z5"/>
    <w:rsid w:val="00781037"/>
  </w:style>
  <w:style w:type="character" w:customStyle="1" w:styleId="WW8Num33z6">
    <w:name w:val="WW8Num33z6"/>
    <w:rsid w:val="00781037"/>
  </w:style>
  <w:style w:type="character" w:customStyle="1" w:styleId="WW8Num33z7">
    <w:name w:val="WW8Num33z7"/>
    <w:rsid w:val="00781037"/>
  </w:style>
  <w:style w:type="character" w:customStyle="1" w:styleId="WW8Num33z8">
    <w:name w:val="WW8Num33z8"/>
    <w:rsid w:val="00781037"/>
  </w:style>
  <w:style w:type="character" w:customStyle="1" w:styleId="WW8Num34z0">
    <w:name w:val="WW8Num34z0"/>
    <w:rsid w:val="00781037"/>
  </w:style>
  <w:style w:type="character" w:customStyle="1" w:styleId="WW8Num34z1">
    <w:name w:val="WW8Num34z1"/>
    <w:rsid w:val="00781037"/>
  </w:style>
  <w:style w:type="character" w:customStyle="1" w:styleId="WW8Num34z2">
    <w:name w:val="WW8Num34z2"/>
    <w:rsid w:val="00781037"/>
    <w:rPr>
      <w:rFonts w:cs="Times New Roman"/>
      <w:color w:val="000000"/>
      <w:sz w:val="28"/>
      <w:szCs w:val="28"/>
    </w:rPr>
  </w:style>
  <w:style w:type="character" w:customStyle="1" w:styleId="WW8Num34z3">
    <w:name w:val="WW8Num34z3"/>
    <w:rsid w:val="00781037"/>
  </w:style>
  <w:style w:type="character" w:customStyle="1" w:styleId="WW8Num34z4">
    <w:name w:val="WW8Num34z4"/>
    <w:rsid w:val="00781037"/>
  </w:style>
  <w:style w:type="character" w:customStyle="1" w:styleId="WW8Num34z5">
    <w:name w:val="WW8Num34z5"/>
    <w:rsid w:val="00781037"/>
  </w:style>
  <w:style w:type="character" w:customStyle="1" w:styleId="WW8Num34z6">
    <w:name w:val="WW8Num34z6"/>
    <w:rsid w:val="00781037"/>
  </w:style>
  <w:style w:type="character" w:customStyle="1" w:styleId="WW8Num34z7">
    <w:name w:val="WW8Num34z7"/>
    <w:rsid w:val="00781037"/>
  </w:style>
  <w:style w:type="character" w:customStyle="1" w:styleId="WW8Num34z8">
    <w:name w:val="WW8Num34z8"/>
    <w:rsid w:val="00781037"/>
  </w:style>
  <w:style w:type="character" w:customStyle="1" w:styleId="WW8Num35z0">
    <w:name w:val="WW8Num35z0"/>
    <w:rsid w:val="00781037"/>
  </w:style>
  <w:style w:type="character" w:customStyle="1" w:styleId="WW8Num35z1">
    <w:name w:val="WW8Num35z1"/>
    <w:rsid w:val="00781037"/>
  </w:style>
  <w:style w:type="character" w:customStyle="1" w:styleId="WW8Num35z2">
    <w:name w:val="WW8Num35z2"/>
    <w:rsid w:val="00781037"/>
    <w:rPr>
      <w:rFonts w:ascii="Times New Roman" w:hAnsi="Times New Roman" w:cs="Times New Roman"/>
      <w:color w:val="000000"/>
      <w:sz w:val="28"/>
      <w:szCs w:val="28"/>
    </w:rPr>
  </w:style>
  <w:style w:type="character" w:customStyle="1" w:styleId="WW8Num35z3">
    <w:name w:val="WW8Num35z3"/>
    <w:rsid w:val="00781037"/>
  </w:style>
  <w:style w:type="character" w:customStyle="1" w:styleId="WW8Num35z4">
    <w:name w:val="WW8Num35z4"/>
    <w:rsid w:val="00781037"/>
  </w:style>
  <w:style w:type="character" w:customStyle="1" w:styleId="WW8Num35z5">
    <w:name w:val="WW8Num35z5"/>
    <w:rsid w:val="00781037"/>
  </w:style>
  <w:style w:type="character" w:customStyle="1" w:styleId="WW8Num35z6">
    <w:name w:val="WW8Num35z6"/>
    <w:rsid w:val="00781037"/>
  </w:style>
  <w:style w:type="character" w:customStyle="1" w:styleId="WW8Num35z7">
    <w:name w:val="WW8Num35z7"/>
    <w:rsid w:val="00781037"/>
  </w:style>
  <w:style w:type="character" w:customStyle="1" w:styleId="WW8Num35z8">
    <w:name w:val="WW8Num35z8"/>
    <w:rsid w:val="00781037"/>
  </w:style>
  <w:style w:type="character" w:customStyle="1" w:styleId="WW8Num36z0">
    <w:name w:val="WW8Num36z0"/>
    <w:rsid w:val="00781037"/>
  </w:style>
  <w:style w:type="character" w:customStyle="1" w:styleId="WW8Num36z1">
    <w:name w:val="WW8Num36z1"/>
    <w:rsid w:val="00781037"/>
  </w:style>
  <w:style w:type="character" w:customStyle="1" w:styleId="WW8Num36z2">
    <w:name w:val="WW8Num36z2"/>
    <w:rsid w:val="00781037"/>
    <w:rPr>
      <w:sz w:val="28"/>
      <w:szCs w:val="28"/>
    </w:rPr>
  </w:style>
  <w:style w:type="character" w:customStyle="1" w:styleId="WW8Num36z3">
    <w:name w:val="WW8Num36z3"/>
    <w:rsid w:val="00781037"/>
  </w:style>
  <w:style w:type="character" w:customStyle="1" w:styleId="WW8Num36z4">
    <w:name w:val="WW8Num36z4"/>
    <w:rsid w:val="00781037"/>
  </w:style>
  <w:style w:type="character" w:customStyle="1" w:styleId="WW8Num36z5">
    <w:name w:val="WW8Num36z5"/>
    <w:rsid w:val="00781037"/>
  </w:style>
  <w:style w:type="character" w:customStyle="1" w:styleId="WW8Num36z6">
    <w:name w:val="WW8Num36z6"/>
    <w:rsid w:val="00781037"/>
  </w:style>
  <w:style w:type="character" w:customStyle="1" w:styleId="WW8Num36z7">
    <w:name w:val="WW8Num36z7"/>
    <w:rsid w:val="00781037"/>
  </w:style>
  <w:style w:type="character" w:customStyle="1" w:styleId="WW8Num36z8">
    <w:name w:val="WW8Num36z8"/>
    <w:rsid w:val="00781037"/>
  </w:style>
  <w:style w:type="character" w:customStyle="1" w:styleId="WW8Num37z0">
    <w:name w:val="WW8Num37z0"/>
    <w:rsid w:val="00781037"/>
  </w:style>
  <w:style w:type="character" w:customStyle="1" w:styleId="WW8Num37z1">
    <w:name w:val="WW8Num37z1"/>
    <w:rsid w:val="00781037"/>
  </w:style>
  <w:style w:type="character" w:customStyle="1" w:styleId="WW8Num37z2">
    <w:name w:val="WW8Num37z2"/>
    <w:rsid w:val="00781037"/>
    <w:rPr>
      <w:color w:val="auto"/>
      <w:sz w:val="28"/>
      <w:szCs w:val="28"/>
    </w:rPr>
  </w:style>
  <w:style w:type="character" w:customStyle="1" w:styleId="WW8Num37z3">
    <w:name w:val="WW8Num37z3"/>
    <w:rsid w:val="00781037"/>
  </w:style>
  <w:style w:type="character" w:customStyle="1" w:styleId="WW8Num37z4">
    <w:name w:val="WW8Num37z4"/>
    <w:rsid w:val="00781037"/>
  </w:style>
  <w:style w:type="character" w:customStyle="1" w:styleId="WW8Num37z5">
    <w:name w:val="WW8Num37z5"/>
    <w:rsid w:val="00781037"/>
  </w:style>
  <w:style w:type="character" w:customStyle="1" w:styleId="WW8Num37z6">
    <w:name w:val="WW8Num37z6"/>
    <w:rsid w:val="00781037"/>
  </w:style>
  <w:style w:type="character" w:customStyle="1" w:styleId="WW8Num37z7">
    <w:name w:val="WW8Num37z7"/>
    <w:rsid w:val="00781037"/>
  </w:style>
  <w:style w:type="character" w:customStyle="1" w:styleId="WW8Num37z8">
    <w:name w:val="WW8Num37z8"/>
    <w:rsid w:val="00781037"/>
  </w:style>
  <w:style w:type="character" w:customStyle="1" w:styleId="WW8Num38z0">
    <w:name w:val="WW8Num38z0"/>
    <w:rsid w:val="00781037"/>
  </w:style>
  <w:style w:type="character" w:customStyle="1" w:styleId="WW8Num38z1">
    <w:name w:val="WW8Num38z1"/>
    <w:rsid w:val="00781037"/>
  </w:style>
  <w:style w:type="character" w:customStyle="1" w:styleId="WW8Num38z2">
    <w:name w:val="WW8Num38z2"/>
    <w:rsid w:val="00781037"/>
    <w:rPr>
      <w:b w:val="0"/>
      <w:bCs w:val="0"/>
      <w:color w:val="auto"/>
      <w:sz w:val="28"/>
      <w:szCs w:val="28"/>
      <w:lang w:val="en-US"/>
    </w:rPr>
  </w:style>
  <w:style w:type="character" w:customStyle="1" w:styleId="WW8Num38z3">
    <w:name w:val="WW8Num38z3"/>
    <w:rsid w:val="00781037"/>
  </w:style>
  <w:style w:type="character" w:customStyle="1" w:styleId="WW8Num38z4">
    <w:name w:val="WW8Num38z4"/>
    <w:rsid w:val="00781037"/>
  </w:style>
  <w:style w:type="character" w:customStyle="1" w:styleId="WW8Num38z5">
    <w:name w:val="WW8Num38z5"/>
    <w:rsid w:val="00781037"/>
  </w:style>
  <w:style w:type="character" w:customStyle="1" w:styleId="WW8Num38z6">
    <w:name w:val="WW8Num38z6"/>
    <w:rsid w:val="00781037"/>
  </w:style>
  <w:style w:type="character" w:customStyle="1" w:styleId="WW8Num38z7">
    <w:name w:val="WW8Num38z7"/>
    <w:rsid w:val="00781037"/>
  </w:style>
  <w:style w:type="character" w:customStyle="1" w:styleId="WW8Num38z8">
    <w:name w:val="WW8Num38z8"/>
    <w:rsid w:val="00781037"/>
  </w:style>
  <w:style w:type="character" w:customStyle="1" w:styleId="WW8Num39z0">
    <w:name w:val="WW8Num39z0"/>
    <w:rsid w:val="00781037"/>
  </w:style>
  <w:style w:type="character" w:customStyle="1" w:styleId="WW8Num39z1">
    <w:name w:val="WW8Num39z1"/>
    <w:rsid w:val="00781037"/>
  </w:style>
  <w:style w:type="character" w:customStyle="1" w:styleId="WW8Num39z2">
    <w:name w:val="WW8Num39z2"/>
    <w:rsid w:val="00781037"/>
    <w:rPr>
      <w:sz w:val="28"/>
      <w:szCs w:val="28"/>
      <w:lang w:val="en-US"/>
    </w:rPr>
  </w:style>
  <w:style w:type="character" w:customStyle="1" w:styleId="WW8Num39z3">
    <w:name w:val="WW8Num39z3"/>
    <w:rsid w:val="00781037"/>
  </w:style>
  <w:style w:type="character" w:customStyle="1" w:styleId="WW8Num39z4">
    <w:name w:val="WW8Num39z4"/>
    <w:rsid w:val="00781037"/>
  </w:style>
  <w:style w:type="character" w:customStyle="1" w:styleId="WW8Num39z5">
    <w:name w:val="WW8Num39z5"/>
    <w:rsid w:val="00781037"/>
  </w:style>
  <w:style w:type="character" w:customStyle="1" w:styleId="WW8Num39z6">
    <w:name w:val="WW8Num39z6"/>
    <w:rsid w:val="00781037"/>
  </w:style>
  <w:style w:type="character" w:customStyle="1" w:styleId="WW8Num39z7">
    <w:name w:val="WW8Num39z7"/>
    <w:rsid w:val="00781037"/>
  </w:style>
  <w:style w:type="character" w:customStyle="1" w:styleId="WW8Num39z8">
    <w:name w:val="WW8Num39z8"/>
    <w:rsid w:val="00781037"/>
  </w:style>
  <w:style w:type="character" w:customStyle="1" w:styleId="WW8Num40z0">
    <w:name w:val="WW8Num40z0"/>
    <w:rsid w:val="00781037"/>
  </w:style>
  <w:style w:type="character" w:customStyle="1" w:styleId="WW8Num40z1">
    <w:name w:val="WW8Num40z1"/>
    <w:rsid w:val="00781037"/>
  </w:style>
  <w:style w:type="character" w:customStyle="1" w:styleId="WW8Num40z2">
    <w:name w:val="WW8Num40z2"/>
    <w:rsid w:val="00781037"/>
    <w:rPr>
      <w:b w:val="0"/>
      <w:i w:val="0"/>
      <w:caps w:val="0"/>
      <w:smallCaps w:val="0"/>
      <w:color w:val="000000"/>
      <w:spacing w:val="0"/>
      <w:sz w:val="28"/>
      <w:szCs w:val="28"/>
      <w:lang w:val="en-US"/>
    </w:rPr>
  </w:style>
  <w:style w:type="character" w:customStyle="1" w:styleId="WW8Num40z3">
    <w:name w:val="WW8Num40z3"/>
    <w:rsid w:val="00781037"/>
  </w:style>
  <w:style w:type="character" w:customStyle="1" w:styleId="WW8Num40z4">
    <w:name w:val="WW8Num40z4"/>
    <w:rsid w:val="00781037"/>
  </w:style>
  <w:style w:type="character" w:customStyle="1" w:styleId="WW8Num40z5">
    <w:name w:val="WW8Num40z5"/>
    <w:rsid w:val="00781037"/>
  </w:style>
  <w:style w:type="character" w:customStyle="1" w:styleId="WW8Num40z6">
    <w:name w:val="WW8Num40z6"/>
    <w:rsid w:val="00781037"/>
  </w:style>
  <w:style w:type="character" w:customStyle="1" w:styleId="WW8Num40z7">
    <w:name w:val="WW8Num40z7"/>
    <w:rsid w:val="00781037"/>
  </w:style>
  <w:style w:type="character" w:customStyle="1" w:styleId="WW8Num40z8">
    <w:name w:val="WW8Num40z8"/>
    <w:rsid w:val="00781037"/>
  </w:style>
  <w:style w:type="character" w:customStyle="1" w:styleId="WW8Num41z0">
    <w:name w:val="WW8Num41z0"/>
    <w:rsid w:val="00781037"/>
  </w:style>
  <w:style w:type="character" w:customStyle="1" w:styleId="WW8Num41z1">
    <w:name w:val="WW8Num41z1"/>
    <w:rsid w:val="00781037"/>
  </w:style>
  <w:style w:type="character" w:customStyle="1" w:styleId="WW8Num41z2">
    <w:name w:val="WW8Num41z2"/>
    <w:rsid w:val="00781037"/>
    <w:rPr>
      <w:sz w:val="28"/>
      <w:szCs w:val="28"/>
    </w:rPr>
  </w:style>
  <w:style w:type="character" w:customStyle="1" w:styleId="WW8Num41z3">
    <w:name w:val="WW8Num41z3"/>
    <w:rsid w:val="00781037"/>
  </w:style>
  <w:style w:type="character" w:customStyle="1" w:styleId="WW8Num41z4">
    <w:name w:val="WW8Num41z4"/>
    <w:rsid w:val="00781037"/>
  </w:style>
  <w:style w:type="character" w:customStyle="1" w:styleId="WW8Num41z5">
    <w:name w:val="WW8Num41z5"/>
    <w:rsid w:val="00781037"/>
  </w:style>
  <w:style w:type="character" w:customStyle="1" w:styleId="WW8Num41z6">
    <w:name w:val="WW8Num41z6"/>
    <w:rsid w:val="00781037"/>
  </w:style>
  <w:style w:type="character" w:customStyle="1" w:styleId="WW8Num41z7">
    <w:name w:val="WW8Num41z7"/>
    <w:rsid w:val="00781037"/>
  </w:style>
  <w:style w:type="character" w:customStyle="1" w:styleId="WW8Num41z8">
    <w:name w:val="WW8Num41z8"/>
    <w:rsid w:val="00781037"/>
  </w:style>
  <w:style w:type="character" w:customStyle="1" w:styleId="WW8Num42z0">
    <w:name w:val="WW8Num42z0"/>
    <w:rsid w:val="00781037"/>
  </w:style>
  <w:style w:type="character" w:customStyle="1" w:styleId="WW8Num42z1">
    <w:name w:val="WW8Num42z1"/>
    <w:rsid w:val="00781037"/>
  </w:style>
  <w:style w:type="character" w:customStyle="1" w:styleId="WW8Num42z2">
    <w:name w:val="WW8Num42z2"/>
    <w:rsid w:val="00781037"/>
    <w:rPr>
      <w:color w:val="000000"/>
      <w:sz w:val="28"/>
      <w:szCs w:val="28"/>
    </w:rPr>
  </w:style>
  <w:style w:type="character" w:customStyle="1" w:styleId="WW8Num42z3">
    <w:name w:val="WW8Num42z3"/>
    <w:rsid w:val="00781037"/>
  </w:style>
  <w:style w:type="character" w:customStyle="1" w:styleId="WW8Num42z4">
    <w:name w:val="WW8Num42z4"/>
    <w:rsid w:val="00781037"/>
  </w:style>
  <w:style w:type="character" w:customStyle="1" w:styleId="WW8Num42z5">
    <w:name w:val="WW8Num42z5"/>
    <w:rsid w:val="00781037"/>
  </w:style>
  <w:style w:type="character" w:customStyle="1" w:styleId="WW8Num42z6">
    <w:name w:val="WW8Num42z6"/>
    <w:rsid w:val="00781037"/>
  </w:style>
  <w:style w:type="character" w:customStyle="1" w:styleId="WW8Num42z7">
    <w:name w:val="WW8Num42z7"/>
    <w:rsid w:val="00781037"/>
  </w:style>
  <w:style w:type="character" w:customStyle="1" w:styleId="WW8Num42z8">
    <w:name w:val="WW8Num42z8"/>
    <w:rsid w:val="00781037"/>
  </w:style>
  <w:style w:type="character" w:customStyle="1" w:styleId="WW8Num43z0">
    <w:name w:val="WW8Num43z0"/>
    <w:rsid w:val="00781037"/>
  </w:style>
  <w:style w:type="character" w:customStyle="1" w:styleId="WW8Num43z1">
    <w:name w:val="WW8Num43z1"/>
    <w:rsid w:val="00781037"/>
  </w:style>
  <w:style w:type="character" w:customStyle="1" w:styleId="WW8Num43z2">
    <w:name w:val="WW8Num43z2"/>
    <w:rsid w:val="00781037"/>
    <w:rPr>
      <w:color w:val="000000"/>
      <w:sz w:val="28"/>
      <w:szCs w:val="28"/>
    </w:rPr>
  </w:style>
  <w:style w:type="character" w:customStyle="1" w:styleId="WW8Num43z3">
    <w:name w:val="WW8Num43z3"/>
    <w:rsid w:val="00781037"/>
  </w:style>
  <w:style w:type="character" w:customStyle="1" w:styleId="WW8Num43z4">
    <w:name w:val="WW8Num43z4"/>
    <w:rsid w:val="00781037"/>
  </w:style>
  <w:style w:type="character" w:customStyle="1" w:styleId="WW8Num43z5">
    <w:name w:val="WW8Num43z5"/>
    <w:rsid w:val="00781037"/>
  </w:style>
  <w:style w:type="character" w:customStyle="1" w:styleId="WW8Num43z6">
    <w:name w:val="WW8Num43z6"/>
    <w:rsid w:val="00781037"/>
  </w:style>
  <w:style w:type="character" w:customStyle="1" w:styleId="WW8Num43z7">
    <w:name w:val="WW8Num43z7"/>
    <w:rsid w:val="00781037"/>
  </w:style>
  <w:style w:type="character" w:customStyle="1" w:styleId="WW8Num43z8">
    <w:name w:val="WW8Num43z8"/>
    <w:rsid w:val="00781037"/>
  </w:style>
  <w:style w:type="character" w:customStyle="1" w:styleId="WW8Num44z0">
    <w:name w:val="WW8Num44z0"/>
    <w:rsid w:val="00781037"/>
  </w:style>
  <w:style w:type="character" w:customStyle="1" w:styleId="WW8Num44z1">
    <w:name w:val="WW8Num44z1"/>
    <w:rsid w:val="00781037"/>
  </w:style>
  <w:style w:type="character" w:customStyle="1" w:styleId="WW8Num44z2">
    <w:name w:val="WW8Num44z2"/>
    <w:rsid w:val="00781037"/>
    <w:rPr>
      <w:color w:val="000000"/>
      <w:sz w:val="28"/>
      <w:szCs w:val="28"/>
      <w:shd w:val="clear" w:color="auto" w:fill="auto"/>
      <w:lang w:val="en-US"/>
    </w:rPr>
  </w:style>
  <w:style w:type="character" w:customStyle="1" w:styleId="WW8Num44z3">
    <w:name w:val="WW8Num44z3"/>
    <w:rsid w:val="00781037"/>
  </w:style>
  <w:style w:type="character" w:customStyle="1" w:styleId="WW8Num44z4">
    <w:name w:val="WW8Num44z4"/>
    <w:rsid w:val="00781037"/>
  </w:style>
  <w:style w:type="character" w:customStyle="1" w:styleId="WW8Num44z5">
    <w:name w:val="WW8Num44z5"/>
    <w:rsid w:val="00781037"/>
  </w:style>
  <w:style w:type="character" w:customStyle="1" w:styleId="WW8Num44z6">
    <w:name w:val="WW8Num44z6"/>
    <w:rsid w:val="00781037"/>
  </w:style>
  <w:style w:type="character" w:customStyle="1" w:styleId="WW8Num44z7">
    <w:name w:val="WW8Num44z7"/>
    <w:rsid w:val="00781037"/>
  </w:style>
  <w:style w:type="character" w:customStyle="1" w:styleId="WW8Num44z8">
    <w:name w:val="WW8Num44z8"/>
    <w:rsid w:val="00781037"/>
  </w:style>
  <w:style w:type="character" w:customStyle="1" w:styleId="WW8Num45z0">
    <w:name w:val="WW8Num45z0"/>
    <w:rsid w:val="00781037"/>
  </w:style>
  <w:style w:type="character" w:customStyle="1" w:styleId="WW8Num46z0">
    <w:name w:val="WW8Num46z0"/>
    <w:rsid w:val="00781037"/>
  </w:style>
  <w:style w:type="character" w:customStyle="1" w:styleId="WW8Num22z1">
    <w:name w:val="WW8Num22z1"/>
    <w:rsid w:val="00781037"/>
  </w:style>
  <w:style w:type="character" w:customStyle="1" w:styleId="WW8Num22z2">
    <w:name w:val="WW8Num22z2"/>
    <w:rsid w:val="00781037"/>
    <w:rPr>
      <w:sz w:val="28"/>
      <w:szCs w:val="28"/>
    </w:rPr>
  </w:style>
  <w:style w:type="character" w:customStyle="1" w:styleId="WW8Num22z3">
    <w:name w:val="WW8Num22z3"/>
    <w:rsid w:val="00781037"/>
  </w:style>
  <w:style w:type="character" w:customStyle="1" w:styleId="WW8Num22z4">
    <w:name w:val="WW8Num22z4"/>
    <w:rsid w:val="00781037"/>
  </w:style>
  <w:style w:type="character" w:customStyle="1" w:styleId="WW8Num22z5">
    <w:name w:val="WW8Num22z5"/>
    <w:rsid w:val="00781037"/>
  </w:style>
  <w:style w:type="character" w:customStyle="1" w:styleId="WW8Num22z6">
    <w:name w:val="WW8Num22z6"/>
    <w:rsid w:val="00781037"/>
  </w:style>
  <w:style w:type="character" w:customStyle="1" w:styleId="WW8Num22z7">
    <w:name w:val="WW8Num22z7"/>
    <w:rsid w:val="00781037"/>
  </w:style>
  <w:style w:type="character" w:customStyle="1" w:styleId="WW8Num22z8">
    <w:name w:val="WW8Num22z8"/>
    <w:rsid w:val="00781037"/>
  </w:style>
  <w:style w:type="character" w:customStyle="1" w:styleId="WW8Num45z1">
    <w:name w:val="WW8Num45z1"/>
    <w:rsid w:val="00781037"/>
  </w:style>
  <w:style w:type="character" w:customStyle="1" w:styleId="WW8Num45z2">
    <w:name w:val="WW8Num45z2"/>
    <w:rsid w:val="00781037"/>
    <w:rPr>
      <w:color w:val="000000"/>
      <w:sz w:val="28"/>
      <w:szCs w:val="28"/>
      <w:lang w:val="en-US"/>
    </w:rPr>
  </w:style>
  <w:style w:type="character" w:customStyle="1" w:styleId="WW8Num45z3">
    <w:name w:val="WW8Num45z3"/>
    <w:rsid w:val="00781037"/>
  </w:style>
  <w:style w:type="character" w:customStyle="1" w:styleId="WW8Num45z4">
    <w:name w:val="WW8Num45z4"/>
    <w:rsid w:val="00781037"/>
  </w:style>
  <w:style w:type="character" w:customStyle="1" w:styleId="WW8Num45z5">
    <w:name w:val="WW8Num45z5"/>
    <w:rsid w:val="00781037"/>
  </w:style>
  <w:style w:type="character" w:customStyle="1" w:styleId="WW8Num45z6">
    <w:name w:val="WW8Num45z6"/>
    <w:rsid w:val="00781037"/>
  </w:style>
  <w:style w:type="character" w:customStyle="1" w:styleId="WW8Num45z7">
    <w:name w:val="WW8Num45z7"/>
    <w:rsid w:val="00781037"/>
  </w:style>
  <w:style w:type="character" w:customStyle="1" w:styleId="WW8Num45z8">
    <w:name w:val="WW8Num45z8"/>
    <w:rsid w:val="00781037"/>
  </w:style>
  <w:style w:type="character" w:customStyle="1" w:styleId="WW8Num46z1">
    <w:name w:val="WW8Num46z1"/>
    <w:rsid w:val="00781037"/>
  </w:style>
  <w:style w:type="character" w:customStyle="1" w:styleId="WW8Num46z2">
    <w:name w:val="WW8Num46z2"/>
    <w:rsid w:val="00781037"/>
    <w:rPr>
      <w:rFonts w:cs="Times New Roman"/>
      <w:caps w:val="0"/>
      <w:smallCaps w:val="0"/>
      <w:color w:val="000000"/>
      <w:sz w:val="28"/>
      <w:szCs w:val="28"/>
      <w:lang w:val="en-US"/>
    </w:rPr>
  </w:style>
  <w:style w:type="character" w:customStyle="1" w:styleId="WW8Num46z3">
    <w:name w:val="WW8Num46z3"/>
    <w:rsid w:val="00781037"/>
  </w:style>
  <w:style w:type="character" w:customStyle="1" w:styleId="WW8Num46z4">
    <w:name w:val="WW8Num46z4"/>
    <w:rsid w:val="00781037"/>
  </w:style>
  <w:style w:type="character" w:customStyle="1" w:styleId="WW8Num46z5">
    <w:name w:val="WW8Num46z5"/>
    <w:rsid w:val="00781037"/>
  </w:style>
  <w:style w:type="character" w:customStyle="1" w:styleId="WW8Num46z6">
    <w:name w:val="WW8Num46z6"/>
    <w:rsid w:val="00781037"/>
  </w:style>
  <w:style w:type="character" w:customStyle="1" w:styleId="WW8Num46z7">
    <w:name w:val="WW8Num46z7"/>
    <w:rsid w:val="00781037"/>
  </w:style>
  <w:style w:type="character" w:customStyle="1" w:styleId="WW8Num46z8">
    <w:name w:val="WW8Num46z8"/>
    <w:rsid w:val="00781037"/>
  </w:style>
  <w:style w:type="character" w:customStyle="1" w:styleId="WW8Num47z0">
    <w:name w:val="WW8Num47z0"/>
    <w:rsid w:val="00781037"/>
  </w:style>
  <w:style w:type="character" w:customStyle="1" w:styleId="WW8Num47z1">
    <w:name w:val="WW8Num47z1"/>
    <w:rsid w:val="00781037"/>
  </w:style>
  <w:style w:type="character" w:customStyle="1" w:styleId="WW8Num47z2">
    <w:name w:val="WW8Num47z2"/>
    <w:rsid w:val="00781037"/>
    <w:rPr>
      <w:caps w:val="0"/>
      <w:smallCaps w:val="0"/>
      <w:sz w:val="28"/>
      <w:szCs w:val="28"/>
      <w:lang w:val="en-US"/>
    </w:rPr>
  </w:style>
  <w:style w:type="character" w:customStyle="1" w:styleId="WW8Num47z3">
    <w:name w:val="WW8Num47z3"/>
    <w:rsid w:val="00781037"/>
  </w:style>
  <w:style w:type="character" w:customStyle="1" w:styleId="WW8Num47z4">
    <w:name w:val="WW8Num47z4"/>
    <w:rsid w:val="00781037"/>
  </w:style>
  <w:style w:type="character" w:customStyle="1" w:styleId="WW8Num47z5">
    <w:name w:val="WW8Num47z5"/>
    <w:rsid w:val="00781037"/>
  </w:style>
  <w:style w:type="character" w:customStyle="1" w:styleId="WW8Num47z6">
    <w:name w:val="WW8Num47z6"/>
    <w:rsid w:val="00781037"/>
  </w:style>
  <w:style w:type="character" w:customStyle="1" w:styleId="WW8Num47z7">
    <w:name w:val="WW8Num47z7"/>
    <w:rsid w:val="00781037"/>
  </w:style>
  <w:style w:type="character" w:customStyle="1" w:styleId="WW8Num47z8">
    <w:name w:val="WW8Num47z8"/>
    <w:rsid w:val="00781037"/>
  </w:style>
  <w:style w:type="character" w:customStyle="1" w:styleId="WW8Num48z0">
    <w:name w:val="WW8Num48z0"/>
    <w:rsid w:val="00781037"/>
  </w:style>
  <w:style w:type="character" w:customStyle="1" w:styleId="WW8Num48z1">
    <w:name w:val="WW8Num48z1"/>
    <w:rsid w:val="00781037"/>
  </w:style>
  <w:style w:type="character" w:customStyle="1" w:styleId="WW8Num48z2">
    <w:name w:val="WW8Num48z2"/>
    <w:rsid w:val="00781037"/>
    <w:rPr>
      <w:sz w:val="28"/>
      <w:szCs w:val="28"/>
      <w:lang w:val="ru-RU"/>
    </w:rPr>
  </w:style>
  <w:style w:type="character" w:customStyle="1" w:styleId="WW8Num48z3">
    <w:name w:val="WW8Num48z3"/>
    <w:rsid w:val="00781037"/>
  </w:style>
  <w:style w:type="character" w:customStyle="1" w:styleId="WW8Num48z4">
    <w:name w:val="WW8Num48z4"/>
    <w:rsid w:val="00781037"/>
  </w:style>
  <w:style w:type="character" w:customStyle="1" w:styleId="WW8Num48z5">
    <w:name w:val="WW8Num48z5"/>
    <w:rsid w:val="00781037"/>
  </w:style>
  <w:style w:type="character" w:customStyle="1" w:styleId="WW8Num48z6">
    <w:name w:val="WW8Num48z6"/>
    <w:rsid w:val="00781037"/>
  </w:style>
  <w:style w:type="character" w:customStyle="1" w:styleId="WW8Num48z7">
    <w:name w:val="WW8Num48z7"/>
    <w:rsid w:val="00781037"/>
  </w:style>
  <w:style w:type="character" w:customStyle="1" w:styleId="WW8Num48z8">
    <w:name w:val="WW8Num48z8"/>
    <w:rsid w:val="00781037"/>
  </w:style>
  <w:style w:type="character" w:customStyle="1" w:styleId="WW8Num49z0">
    <w:name w:val="WW8Num49z0"/>
    <w:rsid w:val="00781037"/>
  </w:style>
  <w:style w:type="character" w:customStyle="1" w:styleId="WW8Num49z1">
    <w:name w:val="WW8Num49z1"/>
    <w:rsid w:val="00781037"/>
  </w:style>
  <w:style w:type="character" w:customStyle="1" w:styleId="WW8Num49z2">
    <w:name w:val="WW8Num49z2"/>
    <w:rsid w:val="00781037"/>
    <w:rPr>
      <w:sz w:val="28"/>
      <w:szCs w:val="28"/>
    </w:rPr>
  </w:style>
  <w:style w:type="character" w:customStyle="1" w:styleId="WW8Num49z3">
    <w:name w:val="WW8Num49z3"/>
    <w:rsid w:val="00781037"/>
  </w:style>
  <w:style w:type="character" w:customStyle="1" w:styleId="WW8Num49z4">
    <w:name w:val="WW8Num49z4"/>
    <w:rsid w:val="00781037"/>
  </w:style>
  <w:style w:type="character" w:customStyle="1" w:styleId="WW8Num49z5">
    <w:name w:val="WW8Num49z5"/>
    <w:rsid w:val="00781037"/>
  </w:style>
  <w:style w:type="character" w:customStyle="1" w:styleId="WW8Num49z6">
    <w:name w:val="WW8Num49z6"/>
    <w:rsid w:val="00781037"/>
  </w:style>
  <w:style w:type="character" w:customStyle="1" w:styleId="WW8Num49z7">
    <w:name w:val="WW8Num49z7"/>
    <w:rsid w:val="00781037"/>
  </w:style>
  <w:style w:type="character" w:customStyle="1" w:styleId="WW8Num49z8">
    <w:name w:val="WW8Num49z8"/>
    <w:rsid w:val="00781037"/>
  </w:style>
  <w:style w:type="character" w:customStyle="1" w:styleId="WW8Num50z0">
    <w:name w:val="WW8Num50z0"/>
    <w:rsid w:val="00781037"/>
    <w:rPr>
      <w:rFonts w:ascii="Symbol" w:hAnsi="Symbol" w:cs="OpenSymbol"/>
      <w:caps w:val="0"/>
      <w:smallCaps w:val="0"/>
      <w:color w:val="auto"/>
      <w:spacing w:val="0"/>
      <w:sz w:val="28"/>
      <w:szCs w:val="28"/>
    </w:rPr>
  </w:style>
  <w:style w:type="character" w:customStyle="1" w:styleId="WW8Num50z1">
    <w:name w:val="WW8Num50z1"/>
    <w:rsid w:val="00781037"/>
  </w:style>
  <w:style w:type="character" w:customStyle="1" w:styleId="WW8Num50z2">
    <w:name w:val="WW8Num50z2"/>
    <w:rsid w:val="00781037"/>
    <w:rPr>
      <w:caps w:val="0"/>
      <w:smallCaps w:val="0"/>
      <w:sz w:val="28"/>
      <w:szCs w:val="28"/>
      <w:lang w:val="ru-RU"/>
    </w:rPr>
  </w:style>
  <w:style w:type="character" w:customStyle="1" w:styleId="WW8Num50z3">
    <w:name w:val="WW8Num50z3"/>
    <w:rsid w:val="00781037"/>
  </w:style>
  <w:style w:type="character" w:customStyle="1" w:styleId="WW8Num50z4">
    <w:name w:val="WW8Num50z4"/>
    <w:rsid w:val="00781037"/>
  </w:style>
  <w:style w:type="character" w:customStyle="1" w:styleId="WW8Num50z5">
    <w:name w:val="WW8Num50z5"/>
    <w:rsid w:val="00781037"/>
  </w:style>
  <w:style w:type="character" w:customStyle="1" w:styleId="WW8Num50z6">
    <w:name w:val="WW8Num50z6"/>
    <w:rsid w:val="00781037"/>
  </w:style>
  <w:style w:type="character" w:customStyle="1" w:styleId="WW8Num50z7">
    <w:name w:val="WW8Num50z7"/>
    <w:rsid w:val="00781037"/>
  </w:style>
  <w:style w:type="character" w:customStyle="1" w:styleId="WW8Num50z8">
    <w:name w:val="WW8Num50z8"/>
    <w:rsid w:val="00781037"/>
  </w:style>
  <w:style w:type="character" w:customStyle="1" w:styleId="WW8Num51z0">
    <w:name w:val="WW8Num51z0"/>
    <w:rsid w:val="00781037"/>
    <w:rPr>
      <w:rFonts w:ascii="Symbol" w:eastAsia="Times New Roman" w:hAnsi="Symbol" w:cs="OpenSymbol"/>
      <w:caps w:val="0"/>
      <w:smallCaps w:val="0"/>
      <w:color w:val="auto"/>
      <w:spacing w:val="0"/>
      <w:sz w:val="28"/>
      <w:szCs w:val="28"/>
    </w:rPr>
  </w:style>
  <w:style w:type="character" w:customStyle="1" w:styleId="23">
    <w:name w:val="Основной шрифт абзаца2"/>
    <w:rsid w:val="00781037"/>
  </w:style>
  <w:style w:type="character" w:customStyle="1" w:styleId="13">
    <w:name w:val="Основной шрифт абзаца1"/>
    <w:rsid w:val="00781037"/>
  </w:style>
  <w:style w:type="character" w:customStyle="1" w:styleId="WW8Num10z1">
    <w:name w:val="WW8Num10z1"/>
    <w:rsid w:val="00781037"/>
  </w:style>
  <w:style w:type="character" w:customStyle="1" w:styleId="WW8Num10z2">
    <w:name w:val="WW8Num10z2"/>
    <w:rsid w:val="00781037"/>
    <w:rPr>
      <w:rFonts w:eastAsia="Times New Roman" w:cs="Times New Roman"/>
      <w:color w:val="000000"/>
      <w:sz w:val="28"/>
      <w:szCs w:val="28"/>
      <w:lang w:val="ru-RU"/>
    </w:rPr>
  </w:style>
  <w:style w:type="character" w:customStyle="1" w:styleId="WW8Num10z3">
    <w:name w:val="WW8Num10z3"/>
    <w:rsid w:val="00781037"/>
  </w:style>
  <w:style w:type="character" w:customStyle="1" w:styleId="WW8Num10z4">
    <w:name w:val="WW8Num10z4"/>
    <w:rsid w:val="00781037"/>
  </w:style>
  <w:style w:type="character" w:customStyle="1" w:styleId="WW8Num10z5">
    <w:name w:val="WW8Num10z5"/>
    <w:rsid w:val="00781037"/>
  </w:style>
  <w:style w:type="character" w:customStyle="1" w:styleId="WW8Num10z6">
    <w:name w:val="WW8Num10z6"/>
    <w:rsid w:val="00781037"/>
  </w:style>
  <w:style w:type="character" w:customStyle="1" w:styleId="WW8Num10z7">
    <w:name w:val="WW8Num10z7"/>
    <w:rsid w:val="00781037"/>
  </w:style>
  <w:style w:type="character" w:customStyle="1" w:styleId="WW8Num10z8">
    <w:name w:val="WW8Num10z8"/>
    <w:rsid w:val="00781037"/>
  </w:style>
  <w:style w:type="character" w:customStyle="1" w:styleId="af6">
    <w:name w:val="Символ нумерации"/>
    <w:rsid w:val="00781037"/>
  </w:style>
  <w:style w:type="character" w:customStyle="1" w:styleId="af7">
    <w:name w:val="Маркеры списка"/>
    <w:rsid w:val="00781037"/>
    <w:rPr>
      <w:rFonts w:ascii="OpenSymbol" w:eastAsia="OpenSymbol" w:hAnsi="OpenSymbol" w:cs="OpenSymbol"/>
    </w:rPr>
  </w:style>
  <w:style w:type="character" w:customStyle="1" w:styleId="14">
    <w:name w:val="Знак сноски1"/>
    <w:rsid w:val="00781037"/>
    <w:rPr>
      <w:vertAlign w:val="superscript"/>
    </w:rPr>
  </w:style>
  <w:style w:type="character" w:customStyle="1" w:styleId="WW8Num5z1">
    <w:name w:val="WW8Num5z1"/>
    <w:rsid w:val="00781037"/>
  </w:style>
  <w:style w:type="character" w:customStyle="1" w:styleId="WW8Num5z2">
    <w:name w:val="WW8Num5z2"/>
    <w:rsid w:val="00781037"/>
  </w:style>
  <w:style w:type="character" w:customStyle="1" w:styleId="WW8Num5z3">
    <w:name w:val="WW8Num5z3"/>
    <w:rsid w:val="00781037"/>
  </w:style>
  <w:style w:type="character" w:customStyle="1" w:styleId="WW8Num5z4">
    <w:name w:val="WW8Num5z4"/>
    <w:rsid w:val="00781037"/>
  </w:style>
  <w:style w:type="character" w:customStyle="1" w:styleId="WW8Num5z5">
    <w:name w:val="WW8Num5z5"/>
    <w:rsid w:val="00781037"/>
  </w:style>
  <w:style w:type="character" w:customStyle="1" w:styleId="WW8Num5z6">
    <w:name w:val="WW8Num5z6"/>
    <w:rsid w:val="00781037"/>
  </w:style>
  <w:style w:type="character" w:customStyle="1" w:styleId="WW8Num5z7">
    <w:name w:val="WW8Num5z7"/>
    <w:rsid w:val="00781037"/>
  </w:style>
  <w:style w:type="character" w:customStyle="1" w:styleId="WW8Num5z8">
    <w:name w:val="WW8Num5z8"/>
    <w:rsid w:val="00781037"/>
  </w:style>
  <w:style w:type="character" w:customStyle="1" w:styleId="WW8Num11z1">
    <w:name w:val="WW8Num11z1"/>
    <w:rsid w:val="00781037"/>
  </w:style>
  <w:style w:type="character" w:customStyle="1" w:styleId="WW8Num11z2">
    <w:name w:val="WW8Num11z2"/>
    <w:rsid w:val="00781037"/>
    <w:rPr>
      <w:rFonts w:eastAsia="Times New Roman" w:cs="Times New Roman"/>
      <w:color w:val="000000"/>
      <w:sz w:val="28"/>
      <w:szCs w:val="28"/>
    </w:rPr>
  </w:style>
  <w:style w:type="character" w:customStyle="1" w:styleId="WW8Num11z3">
    <w:name w:val="WW8Num11z3"/>
    <w:rsid w:val="00781037"/>
  </w:style>
  <w:style w:type="character" w:customStyle="1" w:styleId="WW8Num11z4">
    <w:name w:val="WW8Num11z4"/>
    <w:rsid w:val="00781037"/>
  </w:style>
  <w:style w:type="character" w:customStyle="1" w:styleId="WW8Num11z5">
    <w:name w:val="WW8Num11z5"/>
    <w:rsid w:val="00781037"/>
  </w:style>
  <w:style w:type="character" w:customStyle="1" w:styleId="WW8Num11z6">
    <w:name w:val="WW8Num11z6"/>
    <w:rsid w:val="00781037"/>
  </w:style>
  <w:style w:type="character" w:customStyle="1" w:styleId="WW8Num11z7">
    <w:name w:val="WW8Num11z7"/>
    <w:rsid w:val="00781037"/>
  </w:style>
  <w:style w:type="character" w:customStyle="1" w:styleId="WW8Num11z8">
    <w:name w:val="WW8Num11z8"/>
    <w:rsid w:val="00781037"/>
  </w:style>
  <w:style w:type="character" w:customStyle="1" w:styleId="24">
    <w:name w:val="Знак сноски2"/>
    <w:rsid w:val="00781037"/>
    <w:rPr>
      <w:vertAlign w:val="superscript"/>
    </w:rPr>
  </w:style>
  <w:style w:type="character" w:customStyle="1" w:styleId="af8">
    <w:name w:val="Символы концевой сноски"/>
    <w:rsid w:val="00781037"/>
    <w:rPr>
      <w:vertAlign w:val="superscript"/>
    </w:rPr>
  </w:style>
  <w:style w:type="character" w:customStyle="1" w:styleId="WW-">
    <w:name w:val="WW-Символы концевой сноски"/>
    <w:rsid w:val="00781037"/>
  </w:style>
  <w:style w:type="character" w:styleId="af9">
    <w:name w:val="FollowedHyperlink"/>
    <w:uiPriority w:val="99"/>
    <w:rsid w:val="00781037"/>
    <w:rPr>
      <w:color w:val="800000"/>
      <w:u w:val="single"/>
    </w:rPr>
  </w:style>
  <w:style w:type="character" w:customStyle="1" w:styleId="WW8Num52z0">
    <w:name w:val="WW8Num52z0"/>
    <w:rsid w:val="00781037"/>
    <w:rPr>
      <w:rFonts w:ascii="Symbol" w:hAnsi="Symbol" w:cs="OpenSymbol"/>
      <w:sz w:val="28"/>
      <w:szCs w:val="28"/>
    </w:rPr>
  </w:style>
  <w:style w:type="character" w:customStyle="1" w:styleId="WW8Num53z0">
    <w:name w:val="WW8Num53z0"/>
    <w:rsid w:val="00781037"/>
    <w:rPr>
      <w:rFonts w:ascii="Symbol" w:hAnsi="Symbol" w:cs="OpenSymbol"/>
      <w:sz w:val="28"/>
      <w:szCs w:val="28"/>
    </w:rPr>
  </w:style>
  <w:style w:type="character" w:customStyle="1" w:styleId="WW8Num54z0">
    <w:name w:val="WW8Num54z0"/>
    <w:rsid w:val="00781037"/>
    <w:rPr>
      <w:sz w:val="28"/>
      <w:szCs w:val="28"/>
    </w:rPr>
  </w:style>
  <w:style w:type="character" w:customStyle="1" w:styleId="WW8Num54z1">
    <w:name w:val="WW8Num54z1"/>
    <w:rsid w:val="00781037"/>
  </w:style>
  <w:style w:type="character" w:customStyle="1" w:styleId="WW8Num54z2">
    <w:name w:val="WW8Num54z2"/>
    <w:rsid w:val="00781037"/>
  </w:style>
  <w:style w:type="character" w:customStyle="1" w:styleId="WW8Num54z3">
    <w:name w:val="WW8Num54z3"/>
    <w:rsid w:val="00781037"/>
  </w:style>
  <w:style w:type="character" w:customStyle="1" w:styleId="WW8Num54z4">
    <w:name w:val="WW8Num54z4"/>
    <w:rsid w:val="00781037"/>
  </w:style>
  <w:style w:type="character" w:customStyle="1" w:styleId="WW8Num54z5">
    <w:name w:val="WW8Num54z5"/>
    <w:rsid w:val="00781037"/>
  </w:style>
  <w:style w:type="character" w:customStyle="1" w:styleId="WW8Num54z6">
    <w:name w:val="WW8Num54z6"/>
    <w:rsid w:val="00781037"/>
  </w:style>
  <w:style w:type="character" w:customStyle="1" w:styleId="WW8Num54z7">
    <w:name w:val="WW8Num54z7"/>
    <w:rsid w:val="00781037"/>
  </w:style>
  <w:style w:type="character" w:customStyle="1" w:styleId="WW8Num54z8">
    <w:name w:val="WW8Num54z8"/>
    <w:rsid w:val="00781037"/>
  </w:style>
  <w:style w:type="character" w:customStyle="1" w:styleId="WW8Num55z0">
    <w:name w:val="WW8Num55z0"/>
    <w:rsid w:val="00781037"/>
  </w:style>
  <w:style w:type="character" w:customStyle="1" w:styleId="WW8Num55z1">
    <w:name w:val="WW8Num55z1"/>
    <w:rsid w:val="00781037"/>
  </w:style>
  <w:style w:type="character" w:customStyle="1" w:styleId="WW8Num55z2">
    <w:name w:val="WW8Num55z2"/>
    <w:rsid w:val="00781037"/>
    <w:rPr>
      <w:sz w:val="28"/>
      <w:szCs w:val="28"/>
    </w:rPr>
  </w:style>
  <w:style w:type="character" w:customStyle="1" w:styleId="WW8Num55z3">
    <w:name w:val="WW8Num55z3"/>
    <w:rsid w:val="00781037"/>
  </w:style>
  <w:style w:type="character" w:customStyle="1" w:styleId="WW8Num55z4">
    <w:name w:val="WW8Num55z4"/>
    <w:rsid w:val="00781037"/>
  </w:style>
  <w:style w:type="character" w:customStyle="1" w:styleId="WW8Num55z5">
    <w:name w:val="WW8Num55z5"/>
    <w:rsid w:val="00781037"/>
  </w:style>
  <w:style w:type="character" w:customStyle="1" w:styleId="WW8Num55z6">
    <w:name w:val="WW8Num55z6"/>
    <w:rsid w:val="00781037"/>
  </w:style>
  <w:style w:type="character" w:customStyle="1" w:styleId="WW8Num55z7">
    <w:name w:val="WW8Num55z7"/>
    <w:rsid w:val="00781037"/>
  </w:style>
  <w:style w:type="character" w:customStyle="1" w:styleId="WW8Num55z8">
    <w:name w:val="WW8Num55z8"/>
    <w:rsid w:val="00781037"/>
  </w:style>
  <w:style w:type="character" w:customStyle="1" w:styleId="WW8Num56z0">
    <w:name w:val="WW8Num56z0"/>
    <w:rsid w:val="00781037"/>
  </w:style>
  <w:style w:type="character" w:customStyle="1" w:styleId="WW8Num56z1">
    <w:name w:val="WW8Num56z1"/>
    <w:rsid w:val="00781037"/>
  </w:style>
  <w:style w:type="character" w:customStyle="1" w:styleId="WW8Num56z2">
    <w:name w:val="WW8Num56z2"/>
    <w:rsid w:val="00781037"/>
    <w:rPr>
      <w:sz w:val="28"/>
      <w:szCs w:val="28"/>
    </w:rPr>
  </w:style>
  <w:style w:type="character" w:customStyle="1" w:styleId="WW8Num56z3">
    <w:name w:val="WW8Num56z3"/>
    <w:rsid w:val="00781037"/>
  </w:style>
  <w:style w:type="character" w:customStyle="1" w:styleId="WW8Num56z4">
    <w:name w:val="WW8Num56z4"/>
    <w:rsid w:val="00781037"/>
  </w:style>
  <w:style w:type="character" w:customStyle="1" w:styleId="WW8Num56z5">
    <w:name w:val="WW8Num56z5"/>
    <w:rsid w:val="00781037"/>
  </w:style>
  <w:style w:type="character" w:customStyle="1" w:styleId="WW8Num56z6">
    <w:name w:val="WW8Num56z6"/>
    <w:rsid w:val="00781037"/>
  </w:style>
  <w:style w:type="character" w:customStyle="1" w:styleId="WW8Num56z7">
    <w:name w:val="WW8Num56z7"/>
    <w:rsid w:val="00781037"/>
  </w:style>
  <w:style w:type="character" w:customStyle="1" w:styleId="WW8Num56z8">
    <w:name w:val="WW8Num56z8"/>
    <w:rsid w:val="00781037"/>
  </w:style>
  <w:style w:type="character" w:customStyle="1" w:styleId="WW8Num57z0">
    <w:name w:val="WW8Num57z0"/>
    <w:rsid w:val="00781037"/>
    <w:rPr>
      <w:rFonts w:cs="Times New Roman"/>
      <w:lang w:val="ru-RU"/>
    </w:rPr>
  </w:style>
  <w:style w:type="character" w:customStyle="1" w:styleId="WW8Num57z1">
    <w:name w:val="WW8Num57z1"/>
    <w:rsid w:val="00781037"/>
  </w:style>
  <w:style w:type="character" w:customStyle="1" w:styleId="WW8Num57z2">
    <w:name w:val="WW8Num57z2"/>
    <w:rsid w:val="00781037"/>
    <w:rPr>
      <w:color w:val="000000"/>
      <w:sz w:val="28"/>
      <w:szCs w:val="28"/>
    </w:rPr>
  </w:style>
  <w:style w:type="character" w:customStyle="1" w:styleId="WW8Num57z3">
    <w:name w:val="WW8Num57z3"/>
    <w:rsid w:val="00781037"/>
  </w:style>
  <w:style w:type="character" w:customStyle="1" w:styleId="WW8Num57z4">
    <w:name w:val="WW8Num57z4"/>
    <w:rsid w:val="00781037"/>
  </w:style>
  <w:style w:type="character" w:customStyle="1" w:styleId="WW8Num57z5">
    <w:name w:val="WW8Num57z5"/>
    <w:rsid w:val="00781037"/>
  </w:style>
  <w:style w:type="character" w:customStyle="1" w:styleId="WW8Num57z6">
    <w:name w:val="WW8Num57z6"/>
    <w:rsid w:val="00781037"/>
  </w:style>
  <w:style w:type="character" w:customStyle="1" w:styleId="WW8Num57z7">
    <w:name w:val="WW8Num57z7"/>
    <w:rsid w:val="00781037"/>
  </w:style>
  <w:style w:type="character" w:customStyle="1" w:styleId="WW8Num57z8">
    <w:name w:val="WW8Num57z8"/>
    <w:rsid w:val="00781037"/>
  </w:style>
  <w:style w:type="character" w:customStyle="1" w:styleId="WW8Num58z0">
    <w:name w:val="WW8Num58z0"/>
    <w:rsid w:val="00781037"/>
  </w:style>
  <w:style w:type="character" w:customStyle="1" w:styleId="WW8Num58z1">
    <w:name w:val="WW8Num58z1"/>
    <w:rsid w:val="00781037"/>
  </w:style>
  <w:style w:type="character" w:customStyle="1" w:styleId="WW8Num58z2">
    <w:name w:val="WW8Num58z2"/>
    <w:rsid w:val="00781037"/>
    <w:rPr>
      <w:rFonts w:ascii="Times New Roman" w:hAnsi="Times New Roman" w:cs="Times New Roman"/>
      <w:b w:val="0"/>
      <w:i w:val="0"/>
      <w:caps w:val="0"/>
      <w:smallCaps w:val="0"/>
      <w:color w:val="000000"/>
      <w:spacing w:val="0"/>
      <w:sz w:val="28"/>
      <w:szCs w:val="28"/>
    </w:rPr>
  </w:style>
  <w:style w:type="character" w:customStyle="1" w:styleId="WW8Num58z3">
    <w:name w:val="WW8Num58z3"/>
    <w:rsid w:val="00781037"/>
  </w:style>
  <w:style w:type="character" w:customStyle="1" w:styleId="WW8Num58z4">
    <w:name w:val="WW8Num58z4"/>
    <w:rsid w:val="00781037"/>
  </w:style>
  <w:style w:type="character" w:customStyle="1" w:styleId="WW8Num58z5">
    <w:name w:val="WW8Num58z5"/>
    <w:rsid w:val="00781037"/>
  </w:style>
  <w:style w:type="character" w:customStyle="1" w:styleId="WW8Num58z6">
    <w:name w:val="WW8Num58z6"/>
    <w:rsid w:val="00781037"/>
  </w:style>
  <w:style w:type="character" w:customStyle="1" w:styleId="WW8Num58z7">
    <w:name w:val="WW8Num58z7"/>
    <w:rsid w:val="00781037"/>
  </w:style>
  <w:style w:type="character" w:customStyle="1" w:styleId="WW8Num58z8">
    <w:name w:val="WW8Num58z8"/>
    <w:rsid w:val="00781037"/>
  </w:style>
  <w:style w:type="character" w:customStyle="1" w:styleId="WW8Num60z0">
    <w:name w:val="WW8Num60z0"/>
    <w:rsid w:val="00781037"/>
    <w:rPr>
      <w:sz w:val="28"/>
      <w:szCs w:val="28"/>
    </w:rPr>
  </w:style>
  <w:style w:type="character" w:customStyle="1" w:styleId="WW8Num60z1">
    <w:name w:val="WW8Num60z1"/>
    <w:rsid w:val="00781037"/>
  </w:style>
  <w:style w:type="character" w:customStyle="1" w:styleId="WW8Num60z2">
    <w:name w:val="WW8Num60z2"/>
    <w:rsid w:val="00781037"/>
    <w:rPr>
      <w:sz w:val="28"/>
      <w:szCs w:val="28"/>
    </w:rPr>
  </w:style>
  <w:style w:type="character" w:customStyle="1" w:styleId="WW8Num60z3">
    <w:name w:val="WW8Num60z3"/>
    <w:rsid w:val="00781037"/>
  </w:style>
  <w:style w:type="character" w:customStyle="1" w:styleId="WW8Num60z4">
    <w:name w:val="WW8Num60z4"/>
    <w:rsid w:val="00781037"/>
  </w:style>
  <w:style w:type="character" w:customStyle="1" w:styleId="WW8Num60z5">
    <w:name w:val="WW8Num60z5"/>
    <w:rsid w:val="00781037"/>
  </w:style>
  <w:style w:type="character" w:customStyle="1" w:styleId="WW8Num60z6">
    <w:name w:val="WW8Num60z6"/>
    <w:rsid w:val="00781037"/>
  </w:style>
  <w:style w:type="character" w:customStyle="1" w:styleId="WW8Num60z7">
    <w:name w:val="WW8Num60z7"/>
    <w:rsid w:val="00781037"/>
  </w:style>
  <w:style w:type="character" w:customStyle="1" w:styleId="WW8Num60z8">
    <w:name w:val="WW8Num60z8"/>
    <w:rsid w:val="00781037"/>
  </w:style>
  <w:style w:type="character" w:customStyle="1" w:styleId="WW8Num78z0">
    <w:name w:val="WW8Num78z0"/>
    <w:rsid w:val="00781037"/>
  </w:style>
  <w:style w:type="character" w:customStyle="1" w:styleId="WW8Num78z1">
    <w:name w:val="WW8Num78z1"/>
    <w:rsid w:val="00781037"/>
  </w:style>
  <w:style w:type="character" w:customStyle="1" w:styleId="WW8Num78z2">
    <w:name w:val="WW8Num78z2"/>
    <w:rsid w:val="00781037"/>
    <w:rPr>
      <w:lang w:val="en-US"/>
    </w:rPr>
  </w:style>
  <w:style w:type="character" w:customStyle="1" w:styleId="WW8Num78z3">
    <w:name w:val="WW8Num78z3"/>
    <w:rsid w:val="00781037"/>
  </w:style>
  <w:style w:type="character" w:customStyle="1" w:styleId="WW8Num78z4">
    <w:name w:val="WW8Num78z4"/>
    <w:rsid w:val="00781037"/>
  </w:style>
  <w:style w:type="character" w:customStyle="1" w:styleId="WW8Num78z5">
    <w:name w:val="WW8Num78z5"/>
    <w:rsid w:val="00781037"/>
  </w:style>
  <w:style w:type="character" w:customStyle="1" w:styleId="WW8Num78z6">
    <w:name w:val="WW8Num78z6"/>
    <w:rsid w:val="00781037"/>
  </w:style>
  <w:style w:type="character" w:customStyle="1" w:styleId="WW8Num78z7">
    <w:name w:val="WW8Num78z7"/>
    <w:rsid w:val="00781037"/>
  </w:style>
  <w:style w:type="character" w:customStyle="1" w:styleId="WW8Num78z8">
    <w:name w:val="WW8Num78z8"/>
    <w:rsid w:val="00781037"/>
  </w:style>
  <w:style w:type="character" w:customStyle="1" w:styleId="15">
    <w:name w:val="Знак концевой сноски1"/>
    <w:rsid w:val="00781037"/>
    <w:rPr>
      <w:vertAlign w:val="superscript"/>
    </w:rPr>
  </w:style>
  <w:style w:type="character" w:customStyle="1" w:styleId="32">
    <w:name w:val="Знак сноски3"/>
    <w:rsid w:val="00781037"/>
    <w:rPr>
      <w:vertAlign w:val="superscript"/>
    </w:rPr>
  </w:style>
  <w:style w:type="character" w:customStyle="1" w:styleId="25">
    <w:name w:val="Знак концевой сноски2"/>
    <w:rsid w:val="00781037"/>
    <w:rPr>
      <w:vertAlign w:val="superscript"/>
    </w:rPr>
  </w:style>
  <w:style w:type="character" w:styleId="afa">
    <w:name w:val="endnote reference"/>
    <w:uiPriority w:val="99"/>
    <w:rsid w:val="00781037"/>
    <w:rPr>
      <w:vertAlign w:val="superscript"/>
    </w:rPr>
  </w:style>
  <w:style w:type="character" w:styleId="afb">
    <w:name w:val="Strong"/>
    <w:uiPriority w:val="22"/>
    <w:qFormat/>
    <w:rsid w:val="00781037"/>
    <w:rPr>
      <w:b/>
      <w:bCs/>
    </w:rPr>
  </w:style>
  <w:style w:type="paragraph" w:customStyle="1" w:styleId="10">
    <w:name w:val="Заголовок1"/>
    <w:basedOn w:val="a"/>
    <w:next w:val="a0"/>
    <w:rsid w:val="00781037"/>
    <w:pPr>
      <w:keepNext/>
      <w:widowControl w:val="0"/>
      <w:suppressAutoHyphens/>
      <w:spacing w:before="240" w:after="120" w:line="240" w:lineRule="auto"/>
    </w:pPr>
    <w:rPr>
      <w:rFonts w:ascii="Arial" w:eastAsia="Microsoft YaHei" w:hAnsi="Arial" w:cs="Lucida Sans"/>
      <w:sz w:val="28"/>
      <w:szCs w:val="28"/>
      <w:lang w:eastAsia="hi-IN" w:bidi="hi-IN"/>
    </w:rPr>
  </w:style>
  <w:style w:type="paragraph" w:styleId="afc">
    <w:name w:val="List"/>
    <w:basedOn w:val="a0"/>
    <w:rsid w:val="00781037"/>
    <w:pPr>
      <w:suppressAutoHyphens/>
      <w:autoSpaceDE/>
      <w:autoSpaceDN/>
      <w:spacing w:after="120"/>
      <w:ind w:left="0" w:firstLine="0"/>
      <w:jc w:val="left"/>
    </w:pPr>
    <w:rPr>
      <w:rFonts w:eastAsia="SimSun" w:cs="Lucida Sans"/>
      <w:sz w:val="24"/>
      <w:szCs w:val="24"/>
      <w:lang w:val="x-none" w:eastAsia="hi-IN" w:bidi="hi-IN"/>
    </w:rPr>
  </w:style>
  <w:style w:type="paragraph" w:customStyle="1" w:styleId="33">
    <w:name w:val="Указатель3"/>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26">
    <w:name w:val="Название2"/>
    <w:basedOn w:val="a"/>
    <w:rsid w:val="00781037"/>
    <w:pPr>
      <w:widowControl w:val="0"/>
      <w:suppressLineNumbers/>
      <w:suppressAutoHyphens/>
      <w:spacing w:before="120" w:after="120" w:line="240" w:lineRule="auto"/>
    </w:pPr>
    <w:rPr>
      <w:rFonts w:ascii="Times New Roman" w:eastAsia="SimSun" w:hAnsi="Times New Roman" w:cs="Lucida Sans"/>
      <w:i/>
      <w:iCs/>
      <w:sz w:val="24"/>
      <w:szCs w:val="24"/>
      <w:lang w:eastAsia="hi-IN" w:bidi="hi-IN"/>
    </w:rPr>
  </w:style>
  <w:style w:type="paragraph" w:customStyle="1" w:styleId="27">
    <w:name w:val="Указатель2"/>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16">
    <w:name w:val="Название1"/>
    <w:basedOn w:val="a"/>
    <w:rsid w:val="00781037"/>
    <w:pPr>
      <w:widowControl w:val="0"/>
      <w:suppressLineNumbers/>
      <w:suppressAutoHyphens/>
      <w:spacing w:before="120" w:after="120" w:line="240" w:lineRule="auto"/>
    </w:pPr>
    <w:rPr>
      <w:rFonts w:ascii="Times New Roman" w:eastAsia="SimSun" w:hAnsi="Times New Roman" w:cs="Lucida Sans"/>
      <w:i/>
      <w:iCs/>
      <w:sz w:val="24"/>
      <w:szCs w:val="24"/>
      <w:lang w:eastAsia="hi-IN" w:bidi="hi-IN"/>
    </w:rPr>
  </w:style>
  <w:style w:type="paragraph" w:customStyle="1" w:styleId="17">
    <w:name w:val="Указатель1"/>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afd">
    <w:name w:val="Текст в заданном формате"/>
    <w:basedOn w:val="a"/>
    <w:rsid w:val="00781037"/>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18">
    <w:name w:val="Обычный (веб)1"/>
    <w:basedOn w:val="a"/>
    <w:rsid w:val="00781037"/>
    <w:pPr>
      <w:widowControl w:val="0"/>
      <w:suppressAutoHyphens/>
      <w:spacing w:before="100" w:after="100" w:line="240" w:lineRule="auto"/>
    </w:pPr>
    <w:rPr>
      <w:rFonts w:ascii="Times New Roman" w:eastAsia="SimSun" w:hAnsi="Times New Roman" w:cs="Lucida Sans"/>
      <w:sz w:val="24"/>
      <w:szCs w:val="24"/>
      <w:lang w:eastAsia="hi-IN" w:bidi="hi-IN"/>
    </w:rPr>
  </w:style>
  <w:style w:type="paragraph" w:styleId="19">
    <w:name w:val="toc 1"/>
    <w:basedOn w:val="17"/>
    <w:rsid w:val="00781037"/>
    <w:pPr>
      <w:tabs>
        <w:tab w:val="right" w:leader="dot" w:pos="9638"/>
      </w:tabs>
    </w:pPr>
  </w:style>
  <w:style w:type="paragraph" w:customStyle="1" w:styleId="afe">
    <w:name w:val="Содержимое таблицы"/>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aff">
    <w:name w:val="Заголовок таблицы"/>
    <w:basedOn w:val="afe"/>
    <w:rsid w:val="00781037"/>
    <w:pPr>
      <w:jc w:val="center"/>
    </w:pPr>
    <w:rPr>
      <w:b/>
      <w:bCs/>
    </w:rPr>
  </w:style>
  <w:style w:type="paragraph" w:styleId="28">
    <w:name w:val="toc 2"/>
    <w:basedOn w:val="17"/>
    <w:rsid w:val="00781037"/>
    <w:pPr>
      <w:tabs>
        <w:tab w:val="right" w:leader="dot" w:pos="9355"/>
      </w:tabs>
      <w:ind w:left="283"/>
    </w:pPr>
  </w:style>
  <w:style w:type="paragraph" w:styleId="34">
    <w:name w:val="toc 3"/>
    <w:basedOn w:val="17"/>
    <w:rsid w:val="00781037"/>
    <w:pPr>
      <w:tabs>
        <w:tab w:val="right" w:leader="dot" w:pos="9072"/>
      </w:tabs>
      <w:ind w:left="566"/>
    </w:pPr>
  </w:style>
  <w:style w:type="paragraph" w:styleId="4">
    <w:name w:val="toc 4"/>
    <w:basedOn w:val="17"/>
    <w:rsid w:val="00781037"/>
    <w:pPr>
      <w:tabs>
        <w:tab w:val="right" w:leader="dot" w:pos="8789"/>
      </w:tabs>
      <w:ind w:left="849"/>
    </w:pPr>
  </w:style>
  <w:style w:type="paragraph" w:styleId="51">
    <w:name w:val="toc 5"/>
    <w:basedOn w:val="17"/>
    <w:rsid w:val="00781037"/>
    <w:pPr>
      <w:tabs>
        <w:tab w:val="right" w:leader="dot" w:pos="8506"/>
      </w:tabs>
      <w:ind w:left="1132"/>
    </w:pPr>
  </w:style>
  <w:style w:type="paragraph" w:styleId="6">
    <w:name w:val="toc 6"/>
    <w:basedOn w:val="17"/>
    <w:rsid w:val="00781037"/>
    <w:pPr>
      <w:tabs>
        <w:tab w:val="right" w:leader="dot" w:pos="8223"/>
      </w:tabs>
      <w:ind w:left="1415"/>
    </w:pPr>
  </w:style>
  <w:style w:type="paragraph" w:styleId="7">
    <w:name w:val="toc 7"/>
    <w:basedOn w:val="17"/>
    <w:rsid w:val="00781037"/>
    <w:pPr>
      <w:tabs>
        <w:tab w:val="right" w:leader="dot" w:pos="7940"/>
      </w:tabs>
      <w:ind w:left="1698"/>
    </w:pPr>
  </w:style>
  <w:style w:type="paragraph" w:styleId="8">
    <w:name w:val="toc 8"/>
    <w:basedOn w:val="17"/>
    <w:rsid w:val="00781037"/>
    <w:pPr>
      <w:tabs>
        <w:tab w:val="right" w:leader="dot" w:pos="7657"/>
      </w:tabs>
      <w:ind w:left="1981"/>
    </w:pPr>
  </w:style>
  <w:style w:type="paragraph" w:styleId="9">
    <w:name w:val="toc 9"/>
    <w:basedOn w:val="17"/>
    <w:rsid w:val="00781037"/>
    <w:pPr>
      <w:tabs>
        <w:tab w:val="right" w:leader="dot" w:pos="7374"/>
      </w:tabs>
      <w:ind w:left="2264"/>
    </w:pPr>
  </w:style>
  <w:style w:type="paragraph" w:customStyle="1" w:styleId="100">
    <w:name w:val="Оглавление 10"/>
    <w:basedOn w:val="17"/>
    <w:rsid w:val="00781037"/>
    <w:pPr>
      <w:tabs>
        <w:tab w:val="right" w:leader="dot" w:pos="7091"/>
      </w:tabs>
      <w:ind w:left="2547"/>
    </w:pPr>
  </w:style>
  <w:style w:type="numbering" w:customStyle="1" w:styleId="112">
    <w:name w:val="Нет списка11"/>
    <w:next w:val="a3"/>
    <w:uiPriority w:val="99"/>
    <w:semiHidden/>
    <w:unhideWhenUsed/>
    <w:rsid w:val="00781037"/>
  </w:style>
  <w:style w:type="paragraph" w:styleId="aff0">
    <w:name w:val="Normal (Web)"/>
    <w:basedOn w:val="a"/>
    <w:uiPriority w:val="99"/>
    <w:unhideWhenUsed/>
    <w:rsid w:val="007810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1">
    <w:name w:val="endnote text"/>
    <w:basedOn w:val="a"/>
    <w:link w:val="aff2"/>
    <w:uiPriority w:val="99"/>
    <w:semiHidden/>
    <w:unhideWhenUsed/>
    <w:rsid w:val="00781037"/>
    <w:pPr>
      <w:spacing w:after="0" w:line="240" w:lineRule="auto"/>
    </w:pPr>
    <w:rPr>
      <w:rFonts w:ascii="Calibri" w:eastAsia="Calibri" w:hAnsi="Calibri" w:cs="Times New Roman"/>
      <w:sz w:val="20"/>
      <w:szCs w:val="20"/>
    </w:rPr>
  </w:style>
  <w:style w:type="character" w:customStyle="1" w:styleId="aff2">
    <w:name w:val="Текст концевой сноски Знак"/>
    <w:basedOn w:val="a1"/>
    <w:link w:val="aff1"/>
    <w:uiPriority w:val="99"/>
    <w:semiHidden/>
    <w:rsid w:val="00781037"/>
    <w:rPr>
      <w:rFonts w:ascii="Calibri" w:eastAsia="Calibri" w:hAnsi="Calibri" w:cs="Times New Roman"/>
      <w:sz w:val="20"/>
      <w:szCs w:val="20"/>
    </w:rPr>
  </w:style>
  <w:style w:type="paragraph" w:styleId="aff3">
    <w:name w:val="Revision"/>
    <w:hidden/>
    <w:uiPriority w:val="99"/>
    <w:semiHidden/>
    <w:rsid w:val="00781037"/>
    <w:pPr>
      <w:spacing w:after="0" w:line="240" w:lineRule="auto"/>
    </w:pPr>
    <w:rPr>
      <w:rFonts w:ascii="Calibri" w:eastAsia="Calibri" w:hAnsi="Calibri" w:cs="Times New Roman"/>
    </w:rPr>
  </w:style>
  <w:style w:type="paragraph" w:styleId="29">
    <w:name w:val="Body Text 2"/>
    <w:basedOn w:val="a"/>
    <w:link w:val="2a"/>
    <w:uiPriority w:val="99"/>
    <w:semiHidden/>
    <w:unhideWhenUsed/>
    <w:rsid w:val="00781037"/>
    <w:pPr>
      <w:spacing w:after="120" w:line="480" w:lineRule="auto"/>
    </w:pPr>
    <w:rPr>
      <w:rFonts w:ascii="Calibri" w:eastAsia="Calibri" w:hAnsi="Calibri" w:cs="Times New Roman"/>
    </w:rPr>
  </w:style>
  <w:style w:type="character" w:customStyle="1" w:styleId="2a">
    <w:name w:val="Основной текст 2 Знак"/>
    <w:basedOn w:val="a1"/>
    <w:link w:val="29"/>
    <w:uiPriority w:val="99"/>
    <w:semiHidden/>
    <w:rsid w:val="00781037"/>
    <w:rPr>
      <w:rFonts w:ascii="Calibri" w:eastAsia="Calibri" w:hAnsi="Calibri" w:cs="Times New Roman"/>
    </w:rPr>
  </w:style>
  <w:style w:type="table" w:customStyle="1" w:styleId="1a">
    <w:name w:val="Сетка таблицы1"/>
    <w:basedOn w:val="a2"/>
    <w:next w:val="aa"/>
    <w:rsid w:val="0078103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2"/>
    <w:next w:val="aa"/>
    <w:rsid w:val="00781037"/>
    <w:pPr>
      <w:spacing w:after="0" w:line="240" w:lineRule="auto"/>
    </w:pPr>
    <w:rPr>
      <w:rFonts w:ascii="Calibri" w:eastAsia="Calibri" w:hAnsi="Calibri" w:cs="Times New Roman"/>
      <w:kern w:val="2"/>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3"/>
    <w:uiPriority w:val="99"/>
    <w:semiHidden/>
    <w:unhideWhenUsed/>
    <w:rsid w:val="00781037"/>
  </w:style>
  <w:style w:type="numbering" w:customStyle="1" w:styleId="35">
    <w:name w:val="Нет списка3"/>
    <w:next w:val="a3"/>
    <w:uiPriority w:val="99"/>
    <w:semiHidden/>
    <w:unhideWhenUsed/>
    <w:rsid w:val="00781037"/>
  </w:style>
  <w:style w:type="numbering" w:customStyle="1" w:styleId="40">
    <w:name w:val="Нет списка4"/>
    <w:next w:val="a3"/>
    <w:uiPriority w:val="99"/>
    <w:semiHidden/>
    <w:unhideWhenUsed/>
    <w:rsid w:val="00781037"/>
  </w:style>
  <w:style w:type="numbering" w:customStyle="1" w:styleId="52">
    <w:name w:val="Нет списка5"/>
    <w:next w:val="a3"/>
    <w:uiPriority w:val="99"/>
    <w:semiHidden/>
    <w:unhideWhenUsed/>
    <w:rsid w:val="007810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w:uiPriority="0"/>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a0"/>
    <w:link w:val="11"/>
    <w:uiPriority w:val="9"/>
    <w:qFormat/>
    <w:rsid w:val="00781037"/>
    <w:pPr>
      <w:numPr>
        <w:numId w:val="1"/>
      </w:numPr>
      <w:outlineLvl w:val="0"/>
    </w:pPr>
    <w:rPr>
      <w:rFonts w:ascii="Times New Roman" w:eastAsia="SimSun" w:hAnsi="Times New Roman"/>
      <w:b/>
      <w:bCs/>
      <w:sz w:val="48"/>
      <w:szCs w:val="48"/>
      <w:lang w:val="x-none"/>
    </w:rPr>
  </w:style>
  <w:style w:type="paragraph" w:styleId="2">
    <w:name w:val="heading 2"/>
    <w:basedOn w:val="a"/>
    <w:next w:val="a"/>
    <w:link w:val="20"/>
    <w:uiPriority w:val="9"/>
    <w:semiHidden/>
    <w:unhideWhenUsed/>
    <w:qFormat/>
    <w:rsid w:val="00781037"/>
    <w:pPr>
      <w:keepNext/>
      <w:keepLines/>
      <w:spacing w:before="40" w:after="0" w:line="259" w:lineRule="auto"/>
      <w:outlineLvl w:val="1"/>
    </w:pPr>
    <w:rPr>
      <w:rFonts w:ascii="Calibri Light" w:eastAsia="Times New Roman" w:hAnsi="Calibri Light" w:cs="Times New Roman"/>
      <w:color w:val="2E74B5"/>
      <w:sz w:val="26"/>
      <w:szCs w:val="26"/>
    </w:rPr>
  </w:style>
  <w:style w:type="paragraph" w:styleId="3">
    <w:name w:val="heading 3"/>
    <w:basedOn w:val="a"/>
    <w:next w:val="a"/>
    <w:link w:val="30"/>
    <w:uiPriority w:val="9"/>
    <w:semiHidden/>
    <w:unhideWhenUsed/>
    <w:qFormat/>
    <w:rsid w:val="00781037"/>
    <w:pPr>
      <w:keepNext/>
      <w:keepLines/>
      <w:spacing w:before="40" w:after="0" w:line="259" w:lineRule="auto"/>
      <w:outlineLvl w:val="2"/>
    </w:pPr>
    <w:rPr>
      <w:rFonts w:ascii="Calibri Light" w:eastAsia="Times New Roman" w:hAnsi="Calibri Light" w:cs="Times New Roman"/>
      <w:color w:val="1F4D78"/>
      <w:sz w:val="24"/>
      <w:szCs w:val="24"/>
    </w:rPr>
  </w:style>
  <w:style w:type="paragraph" w:styleId="5">
    <w:name w:val="heading 5"/>
    <w:basedOn w:val="10"/>
    <w:next w:val="a0"/>
    <w:link w:val="50"/>
    <w:qFormat/>
    <w:rsid w:val="00781037"/>
    <w:pPr>
      <w:numPr>
        <w:ilvl w:val="4"/>
        <w:numId w:val="1"/>
      </w:numPr>
      <w:outlineLvl w:val="4"/>
    </w:pPr>
    <w:rPr>
      <w:rFonts w:ascii="Times New Roman" w:eastAsia="SimSun" w:hAnsi="Times New Roman"/>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2">
    <w:name w:val="Нет списка1"/>
    <w:next w:val="a3"/>
    <w:uiPriority w:val="99"/>
    <w:semiHidden/>
    <w:unhideWhenUsed/>
    <w:rsid w:val="00C312DD"/>
  </w:style>
  <w:style w:type="table" w:customStyle="1" w:styleId="TableNormal">
    <w:name w:val="Table Normal"/>
    <w:uiPriority w:val="2"/>
    <w:semiHidden/>
    <w:unhideWhenUsed/>
    <w:qFormat/>
    <w:rsid w:val="00C312D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0">
    <w:name w:val="Оглавление 11"/>
    <w:basedOn w:val="a"/>
    <w:uiPriority w:val="1"/>
    <w:qFormat/>
    <w:rsid w:val="00C312DD"/>
    <w:pPr>
      <w:widowControl w:val="0"/>
      <w:autoSpaceDE w:val="0"/>
      <w:autoSpaceDN w:val="0"/>
      <w:spacing w:before="742" w:after="0" w:line="240" w:lineRule="auto"/>
      <w:ind w:right="113"/>
      <w:jc w:val="center"/>
    </w:pPr>
    <w:rPr>
      <w:rFonts w:ascii="Times New Roman" w:eastAsia="Times New Roman" w:hAnsi="Times New Roman" w:cs="Times New Roman"/>
      <w:sz w:val="28"/>
      <w:szCs w:val="28"/>
    </w:rPr>
  </w:style>
  <w:style w:type="paragraph" w:customStyle="1" w:styleId="21">
    <w:name w:val="Оглавление 21"/>
    <w:basedOn w:val="a"/>
    <w:uiPriority w:val="1"/>
    <w:qFormat/>
    <w:rsid w:val="00C312DD"/>
    <w:pPr>
      <w:widowControl w:val="0"/>
      <w:autoSpaceDE w:val="0"/>
      <w:autoSpaceDN w:val="0"/>
      <w:spacing w:before="100" w:after="0" w:line="240" w:lineRule="auto"/>
      <w:ind w:left="422"/>
    </w:pPr>
    <w:rPr>
      <w:rFonts w:ascii="Times New Roman" w:eastAsia="Times New Roman" w:hAnsi="Times New Roman" w:cs="Times New Roman"/>
      <w:sz w:val="28"/>
      <w:szCs w:val="28"/>
    </w:rPr>
  </w:style>
  <w:style w:type="paragraph" w:customStyle="1" w:styleId="31">
    <w:name w:val="Оглавление 31"/>
    <w:basedOn w:val="a"/>
    <w:uiPriority w:val="1"/>
    <w:qFormat/>
    <w:rsid w:val="00C312DD"/>
    <w:pPr>
      <w:widowControl w:val="0"/>
      <w:autoSpaceDE w:val="0"/>
      <w:autoSpaceDN w:val="0"/>
      <w:spacing w:before="106" w:after="0" w:line="240" w:lineRule="auto"/>
      <w:ind w:left="705" w:right="533"/>
    </w:pPr>
    <w:rPr>
      <w:rFonts w:ascii="Times New Roman" w:eastAsia="Times New Roman" w:hAnsi="Times New Roman" w:cs="Times New Roman"/>
      <w:sz w:val="28"/>
      <w:szCs w:val="28"/>
    </w:rPr>
  </w:style>
  <w:style w:type="paragraph" w:styleId="a0">
    <w:name w:val="Body Text"/>
    <w:basedOn w:val="a"/>
    <w:link w:val="a4"/>
    <w:uiPriority w:val="99"/>
    <w:qFormat/>
    <w:rsid w:val="00C312DD"/>
    <w:pPr>
      <w:widowControl w:val="0"/>
      <w:autoSpaceDE w:val="0"/>
      <w:autoSpaceDN w:val="0"/>
      <w:spacing w:after="0" w:line="240" w:lineRule="auto"/>
      <w:ind w:left="422" w:firstLine="707"/>
      <w:jc w:val="both"/>
    </w:pPr>
    <w:rPr>
      <w:rFonts w:ascii="Times New Roman" w:eastAsia="Times New Roman" w:hAnsi="Times New Roman" w:cs="Times New Roman"/>
      <w:sz w:val="28"/>
      <w:szCs w:val="28"/>
    </w:rPr>
  </w:style>
  <w:style w:type="character" w:customStyle="1" w:styleId="a4">
    <w:name w:val="Основной текст Знак"/>
    <w:basedOn w:val="a1"/>
    <w:link w:val="a0"/>
    <w:uiPriority w:val="99"/>
    <w:rsid w:val="00C312DD"/>
    <w:rPr>
      <w:rFonts w:ascii="Times New Roman" w:eastAsia="Times New Roman" w:hAnsi="Times New Roman" w:cs="Times New Roman"/>
      <w:sz w:val="28"/>
      <w:szCs w:val="28"/>
    </w:rPr>
  </w:style>
  <w:style w:type="paragraph" w:customStyle="1" w:styleId="111">
    <w:name w:val="Заголовок 11"/>
    <w:basedOn w:val="a"/>
    <w:uiPriority w:val="1"/>
    <w:qFormat/>
    <w:rsid w:val="00C312DD"/>
    <w:pPr>
      <w:widowControl w:val="0"/>
      <w:autoSpaceDE w:val="0"/>
      <w:autoSpaceDN w:val="0"/>
      <w:spacing w:before="72" w:after="0" w:line="240" w:lineRule="auto"/>
      <w:ind w:left="1130" w:right="113"/>
      <w:outlineLvl w:val="1"/>
    </w:pPr>
    <w:rPr>
      <w:rFonts w:ascii="Times New Roman" w:eastAsia="Times New Roman" w:hAnsi="Times New Roman" w:cs="Times New Roman"/>
      <w:b/>
      <w:bCs/>
      <w:sz w:val="28"/>
      <w:szCs w:val="28"/>
    </w:rPr>
  </w:style>
  <w:style w:type="paragraph" w:styleId="a5">
    <w:name w:val="Title"/>
    <w:basedOn w:val="a"/>
    <w:link w:val="a6"/>
    <w:qFormat/>
    <w:rsid w:val="00C312DD"/>
    <w:pPr>
      <w:widowControl w:val="0"/>
      <w:autoSpaceDE w:val="0"/>
      <w:autoSpaceDN w:val="0"/>
      <w:spacing w:before="1" w:after="0" w:line="240" w:lineRule="auto"/>
      <w:ind w:left="711" w:right="113"/>
      <w:jc w:val="center"/>
    </w:pPr>
    <w:rPr>
      <w:rFonts w:ascii="Times New Roman" w:eastAsia="Times New Roman" w:hAnsi="Times New Roman" w:cs="Times New Roman"/>
      <w:b/>
      <w:bCs/>
      <w:sz w:val="32"/>
      <w:szCs w:val="32"/>
    </w:rPr>
  </w:style>
  <w:style w:type="character" w:customStyle="1" w:styleId="a6">
    <w:name w:val="Название Знак"/>
    <w:basedOn w:val="a1"/>
    <w:link w:val="a5"/>
    <w:uiPriority w:val="1"/>
    <w:rsid w:val="00C312DD"/>
    <w:rPr>
      <w:rFonts w:ascii="Times New Roman" w:eastAsia="Times New Roman" w:hAnsi="Times New Roman" w:cs="Times New Roman"/>
      <w:b/>
      <w:bCs/>
      <w:sz w:val="32"/>
      <w:szCs w:val="32"/>
    </w:rPr>
  </w:style>
  <w:style w:type="paragraph" w:styleId="a7">
    <w:name w:val="List Paragraph"/>
    <w:basedOn w:val="a"/>
    <w:uiPriority w:val="99"/>
    <w:qFormat/>
    <w:rsid w:val="00C312DD"/>
    <w:pPr>
      <w:widowControl w:val="0"/>
      <w:autoSpaceDE w:val="0"/>
      <w:autoSpaceDN w:val="0"/>
      <w:spacing w:after="0" w:line="240" w:lineRule="auto"/>
      <w:ind w:left="422" w:right="532" w:firstLine="707"/>
      <w:jc w:val="both"/>
    </w:pPr>
    <w:rPr>
      <w:rFonts w:ascii="Times New Roman" w:eastAsia="Times New Roman" w:hAnsi="Times New Roman" w:cs="Times New Roman"/>
    </w:rPr>
  </w:style>
  <w:style w:type="paragraph" w:customStyle="1" w:styleId="TableParagraph">
    <w:name w:val="Table Paragraph"/>
    <w:basedOn w:val="a"/>
    <w:uiPriority w:val="1"/>
    <w:qFormat/>
    <w:rsid w:val="00C312DD"/>
    <w:pPr>
      <w:widowControl w:val="0"/>
      <w:autoSpaceDE w:val="0"/>
      <w:autoSpaceDN w:val="0"/>
      <w:spacing w:after="0" w:line="240" w:lineRule="auto"/>
    </w:pPr>
    <w:rPr>
      <w:rFonts w:ascii="Times New Roman" w:eastAsia="Times New Roman" w:hAnsi="Times New Roman" w:cs="Times New Roman"/>
    </w:rPr>
  </w:style>
  <w:style w:type="paragraph" w:styleId="a8">
    <w:name w:val="Balloon Text"/>
    <w:basedOn w:val="a"/>
    <w:link w:val="a9"/>
    <w:uiPriority w:val="99"/>
    <w:semiHidden/>
    <w:unhideWhenUsed/>
    <w:rsid w:val="00C312DD"/>
    <w:pPr>
      <w:widowControl w:val="0"/>
      <w:autoSpaceDE w:val="0"/>
      <w:autoSpaceDN w:val="0"/>
      <w:spacing w:after="0" w:line="240" w:lineRule="auto"/>
    </w:pPr>
    <w:rPr>
      <w:rFonts w:ascii="Tahoma" w:eastAsia="Times New Roman" w:hAnsi="Tahoma" w:cs="Tahoma"/>
      <w:sz w:val="16"/>
      <w:szCs w:val="16"/>
    </w:rPr>
  </w:style>
  <w:style w:type="character" w:customStyle="1" w:styleId="a9">
    <w:name w:val="Текст выноски Знак"/>
    <w:basedOn w:val="a1"/>
    <w:link w:val="a8"/>
    <w:uiPriority w:val="99"/>
    <w:semiHidden/>
    <w:rsid w:val="00C312DD"/>
    <w:rPr>
      <w:rFonts w:ascii="Tahoma" w:eastAsia="Times New Roman" w:hAnsi="Tahoma" w:cs="Tahoma"/>
      <w:sz w:val="16"/>
      <w:szCs w:val="16"/>
    </w:rPr>
  </w:style>
  <w:style w:type="table" w:styleId="aa">
    <w:name w:val="Table Grid"/>
    <w:basedOn w:val="a2"/>
    <w:uiPriority w:val="39"/>
    <w:rsid w:val="00C312DD"/>
    <w:pPr>
      <w:spacing w:after="0" w:line="240" w:lineRule="auto"/>
    </w:pPr>
    <w:rPr>
      <w:rFonts w:ascii="Times New Roman" w:eastAsia="Times New Roman" w:hAnsi="Times New Roman" w:cs="Tahom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C312DD"/>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c">
    <w:name w:val="Верхний колонтитул Знак"/>
    <w:basedOn w:val="a1"/>
    <w:link w:val="ab"/>
    <w:uiPriority w:val="99"/>
    <w:rsid w:val="00C312DD"/>
    <w:rPr>
      <w:rFonts w:ascii="Times New Roman" w:eastAsia="Times New Roman" w:hAnsi="Times New Roman" w:cs="Times New Roman"/>
    </w:rPr>
  </w:style>
  <w:style w:type="paragraph" w:styleId="ad">
    <w:name w:val="footer"/>
    <w:basedOn w:val="a"/>
    <w:link w:val="ae"/>
    <w:uiPriority w:val="99"/>
    <w:unhideWhenUsed/>
    <w:rsid w:val="00C312DD"/>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e">
    <w:name w:val="Нижний колонтитул Знак"/>
    <w:basedOn w:val="a1"/>
    <w:link w:val="ad"/>
    <w:uiPriority w:val="99"/>
    <w:rsid w:val="00C312DD"/>
    <w:rPr>
      <w:rFonts w:ascii="Times New Roman" w:eastAsia="Times New Roman" w:hAnsi="Times New Roman" w:cs="Times New Roman"/>
    </w:rPr>
  </w:style>
  <w:style w:type="paragraph" w:styleId="af">
    <w:name w:val="footnote text"/>
    <w:basedOn w:val="a"/>
    <w:link w:val="af0"/>
    <w:uiPriority w:val="99"/>
    <w:unhideWhenUsed/>
    <w:rsid w:val="00C312DD"/>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1"/>
    <w:link w:val="af"/>
    <w:uiPriority w:val="99"/>
    <w:rsid w:val="00C312DD"/>
    <w:rPr>
      <w:rFonts w:ascii="Times New Roman" w:eastAsia="Times New Roman" w:hAnsi="Times New Roman" w:cs="Times New Roman"/>
      <w:sz w:val="20"/>
      <w:szCs w:val="20"/>
    </w:rPr>
  </w:style>
  <w:style w:type="character" w:styleId="af1">
    <w:name w:val="footnote reference"/>
    <w:basedOn w:val="a1"/>
    <w:uiPriority w:val="99"/>
    <w:unhideWhenUsed/>
    <w:rsid w:val="00C312DD"/>
    <w:rPr>
      <w:vertAlign w:val="superscript"/>
    </w:rPr>
  </w:style>
  <w:style w:type="paragraph" w:styleId="af2">
    <w:name w:val="Body Text Indent"/>
    <w:basedOn w:val="a"/>
    <w:link w:val="af3"/>
    <w:uiPriority w:val="99"/>
    <w:semiHidden/>
    <w:unhideWhenUsed/>
    <w:rsid w:val="00C312DD"/>
    <w:pPr>
      <w:widowControl w:val="0"/>
      <w:autoSpaceDE w:val="0"/>
      <w:autoSpaceDN w:val="0"/>
      <w:spacing w:after="120" w:line="240" w:lineRule="auto"/>
      <w:ind w:left="283"/>
    </w:pPr>
    <w:rPr>
      <w:rFonts w:ascii="Times New Roman" w:eastAsia="Times New Roman" w:hAnsi="Times New Roman" w:cs="Times New Roman"/>
    </w:rPr>
  </w:style>
  <w:style w:type="character" w:customStyle="1" w:styleId="af3">
    <w:name w:val="Основной текст с отступом Знак"/>
    <w:basedOn w:val="a1"/>
    <w:link w:val="af2"/>
    <w:uiPriority w:val="99"/>
    <w:semiHidden/>
    <w:rsid w:val="00C312DD"/>
    <w:rPr>
      <w:rFonts w:ascii="Times New Roman" w:eastAsia="Times New Roman" w:hAnsi="Times New Roman" w:cs="Times New Roman"/>
    </w:rPr>
  </w:style>
  <w:style w:type="character" w:styleId="af4">
    <w:name w:val="Hyperlink"/>
    <w:uiPriority w:val="99"/>
    <w:rsid w:val="00C312DD"/>
    <w:rPr>
      <w:color w:val="0000FF"/>
      <w:u w:val="single"/>
    </w:rPr>
  </w:style>
  <w:style w:type="paragraph" w:customStyle="1" w:styleId="Default">
    <w:name w:val="Default"/>
    <w:rsid w:val="00C312D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5">
    <w:name w:val="Символ сноски"/>
    <w:rsid w:val="00D57AA5"/>
  </w:style>
  <w:style w:type="character" w:customStyle="1" w:styleId="11">
    <w:name w:val="Заголовок 1 Знак"/>
    <w:basedOn w:val="a1"/>
    <w:link w:val="1"/>
    <w:uiPriority w:val="9"/>
    <w:rsid w:val="00781037"/>
    <w:rPr>
      <w:rFonts w:ascii="Times New Roman" w:eastAsia="SimSun" w:hAnsi="Times New Roman" w:cs="Lucida Sans"/>
      <w:b/>
      <w:bCs/>
      <w:sz w:val="48"/>
      <w:szCs w:val="48"/>
      <w:lang w:val="x-none" w:eastAsia="hi-IN" w:bidi="hi-IN"/>
    </w:rPr>
  </w:style>
  <w:style w:type="character" w:customStyle="1" w:styleId="20">
    <w:name w:val="Заголовок 2 Знак"/>
    <w:basedOn w:val="a1"/>
    <w:link w:val="2"/>
    <w:uiPriority w:val="9"/>
    <w:semiHidden/>
    <w:rsid w:val="00781037"/>
    <w:rPr>
      <w:rFonts w:ascii="Calibri Light" w:eastAsia="Times New Roman" w:hAnsi="Calibri Light" w:cs="Times New Roman"/>
      <w:color w:val="2E74B5"/>
      <w:sz w:val="26"/>
      <w:szCs w:val="26"/>
    </w:rPr>
  </w:style>
  <w:style w:type="character" w:customStyle="1" w:styleId="30">
    <w:name w:val="Заголовок 3 Знак"/>
    <w:basedOn w:val="a1"/>
    <w:link w:val="3"/>
    <w:uiPriority w:val="9"/>
    <w:semiHidden/>
    <w:rsid w:val="00781037"/>
    <w:rPr>
      <w:rFonts w:ascii="Calibri Light" w:eastAsia="Times New Roman" w:hAnsi="Calibri Light" w:cs="Times New Roman"/>
      <w:color w:val="1F4D78"/>
      <w:sz w:val="24"/>
      <w:szCs w:val="24"/>
    </w:rPr>
  </w:style>
  <w:style w:type="character" w:customStyle="1" w:styleId="50">
    <w:name w:val="Заголовок 5 Знак"/>
    <w:basedOn w:val="a1"/>
    <w:link w:val="5"/>
    <w:rsid w:val="00781037"/>
    <w:rPr>
      <w:rFonts w:ascii="Times New Roman" w:eastAsia="SimSun" w:hAnsi="Times New Roman" w:cs="Lucida Sans"/>
      <w:b/>
      <w:bCs/>
      <w:sz w:val="20"/>
      <w:szCs w:val="20"/>
      <w:lang w:eastAsia="hi-IN" w:bidi="hi-IN"/>
    </w:rPr>
  </w:style>
  <w:style w:type="numbering" w:customStyle="1" w:styleId="22">
    <w:name w:val="Нет списка2"/>
    <w:next w:val="a3"/>
    <w:uiPriority w:val="99"/>
    <w:semiHidden/>
    <w:unhideWhenUsed/>
    <w:rsid w:val="00781037"/>
  </w:style>
  <w:style w:type="character" w:customStyle="1" w:styleId="WW8Num1z0">
    <w:name w:val="WW8Num1z0"/>
    <w:rsid w:val="00781037"/>
  </w:style>
  <w:style w:type="character" w:customStyle="1" w:styleId="WW8Num1z1">
    <w:name w:val="WW8Num1z1"/>
    <w:rsid w:val="00781037"/>
  </w:style>
  <w:style w:type="character" w:customStyle="1" w:styleId="WW8Num1z2">
    <w:name w:val="WW8Num1z2"/>
    <w:rsid w:val="00781037"/>
  </w:style>
  <w:style w:type="character" w:customStyle="1" w:styleId="WW8Num1z3">
    <w:name w:val="WW8Num1z3"/>
    <w:rsid w:val="00781037"/>
  </w:style>
  <w:style w:type="character" w:customStyle="1" w:styleId="WW8Num1z4">
    <w:name w:val="WW8Num1z4"/>
    <w:rsid w:val="00781037"/>
  </w:style>
  <w:style w:type="character" w:customStyle="1" w:styleId="WW8Num1z5">
    <w:name w:val="WW8Num1z5"/>
    <w:rsid w:val="00781037"/>
  </w:style>
  <w:style w:type="character" w:customStyle="1" w:styleId="WW8Num1z6">
    <w:name w:val="WW8Num1z6"/>
    <w:rsid w:val="00781037"/>
  </w:style>
  <w:style w:type="character" w:customStyle="1" w:styleId="WW8Num1z7">
    <w:name w:val="WW8Num1z7"/>
    <w:rsid w:val="00781037"/>
  </w:style>
  <w:style w:type="character" w:customStyle="1" w:styleId="WW8Num1z8">
    <w:name w:val="WW8Num1z8"/>
    <w:rsid w:val="00781037"/>
  </w:style>
  <w:style w:type="character" w:customStyle="1" w:styleId="WW8Num2z0">
    <w:name w:val="WW8Num2z0"/>
    <w:rsid w:val="00781037"/>
    <w:rPr>
      <w:rFonts w:eastAsia="Times New Roman" w:cs="Times New Roman"/>
      <w:sz w:val="28"/>
      <w:szCs w:val="28"/>
      <w:lang w:val="en-US"/>
    </w:rPr>
  </w:style>
  <w:style w:type="character" w:customStyle="1" w:styleId="WW8Num2z1">
    <w:name w:val="WW8Num2z1"/>
    <w:rsid w:val="00781037"/>
  </w:style>
  <w:style w:type="character" w:customStyle="1" w:styleId="WW8Num2z2">
    <w:name w:val="WW8Num2z2"/>
    <w:rsid w:val="00781037"/>
    <w:rPr>
      <w:color w:val="000000"/>
      <w:sz w:val="28"/>
      <w:szCs w:val="28"/>
      <w:shd w:val="clear" w:color="auto" w:fill="auto"/>
    </w:rPr>
  </w:style>
  <w:style w:type="character" w:customStyle="1" w:styleId="WW8Num2z3">
    <w:name w:val="WW8Num2z3"/>
    <w:rsid w:val="00781037"/>
  </w:style>
  <w:style w:type="character" w:customStyle="1" w:styleId="WW8Num2z4">
    <w:name w:val="WW8Num2z4"/>
    <w:rsid w:val="00781037"/>
  </w:style>
  <w:style w:type="character" w:customStyle="1" w:styleId="WW8Num2z5">
    <w:name w:val="WW8Num2z5"/>
    <w:rsid w:val="00781037"/>
  </w:style>
  <w:style w:type="character" w:customStyle="1" w:styleId="WW8Num2z6">
    <w:name w:val="WW8Num2z6"/>
    <w:rsid w:val="00781037"/>
  </w:style>
  <w:style w:type="character" w:customStyle="1" w:styleId="WW8Num2z7">
    <w:name w:val="WW8Num2z7"/>
    <w:rsid w:val="00781037"/>
  </w:style>
  <w:style w:type="character" w:customStyle="1" w:styleId="WW8Num2z8">
    <w:name w:val="WW8Num2z8"/>
    <w:rsid w:val="00781037"/>
  </w:style>
  <w:style w:type="character" w:customStyle="1" w:styleId="WW8Num3z0">
    <w:name w:val="WW8Num3z0"/>
    <w:rsid w:val="00781037"/>
    <w:rPr>
      <w:rFonts w:eastAsia="Times New Roman" w:cs="Times New Roman"/>
      <w:sz w:val="28"/>
      <w:szCs w:val="28"/>
    </w:rPr>
  </w:style>
  <w:style w:type="character" w:customStyle="1" w:styleId="WW8Num3z1">
    <w:name w:val="WW8Num3z1"/>
    <w:rsid w:val="00781037"/>
  </w:style>
  <w:style w:type="character" w:customStyle="1" w:styleId="WW8Num3z2">
    <w:name w:val="WW8Num3z2"/>
    <w:rsid w:val="00781037"/>
  </w:style>
  <w:style w:type="character" w:customStyle="1" w:styleId="WW8Num3z3">
    <w:name w:val="WW8Num3z3"/>
    <w:rsid w:val="00781037"/>
  </w:style>
  <w:style w:type="character" w:customStyle="1" w:styleId="WW8Num3z4">
    <w:name w:val="WW8Num3z4"/>
    <w:rsid w:val="00781037"/>
  </w:style>
  <w:style w:type="character" w:customStyle="1" w:styleId="WW8Num3z5">
    <w:name w:val="WW8Num3z5"/>
    <w:rsid w:val="00781037"/>
  </w:style>
  <w:style w:type="character" w:customStyle="1" w:styleId="WW8Num3z6">
    <w:name w:val="WW8Num3z6"/>
    <w:rsid w:val="00781037"/>
  </w:style>
  <w:style w:type="character" w:customStyle="1" w:styleId="WW8Num3z7">
    <w:name w:val="WW8Num3z7"/>
    <w:rsid w:val="00781037"/>
  </w:style>
  <w:style w:type="character" w:customStyle="1" w:styleId="WW8Num3z8">
    <w:name w:val="WW8Num3z8"/>
    <w:rsid w:val="00781037"/>
  </w:style>
  <w:style w:type="character" w:customStyle="1" w:styleId="WW8Num4z0">
    <w:name w:val="WW8Num4z0"/>
    <w:rsid w:val="00781037"/>
    <w:rPr>
      <w:rFonts w:eastAsia="Times New Roman" w:cs="Times New Roman"/>
      <w:sz w:val="28"/>
      <w:szCs w:val="28"/>
    </w:rPr>
  </w:style>
  <w:style w:type="character" w:customStyle="1" w:styleId="WW8Num4z1">
    <w:name w:val="WW8Num4z1"/>
    <w:rsid w:val="00781037"/>
  </w:style>
  <w:style w:type="character" w:customStyle="1" w:styleId="WW8Num4z2">
    <w:name w:val="WW8Num4z2"/>
    <w:rsid w:val="00781037"/>
  </w:style>
  <w:style w:type="character" w:customStyle="1" w:styleId="WW8Num4z3">
    <w:name w:val="WW8Num4z3"/>
    <w:rsid w:val="00781037"/>
  </w:style>
  <w:style w:type="character" w:customStyle="1" w:styleId="WW8Num4z4">
    <w:name w:val="WW8Num4z4"/>
    <w:rsid w:val="00781037"/>
  </w:style>
  <w:style w:type="character" w:customStyle="1" w:styleId="WW8Num4z5">
    <w:name w:val="WW8Num4z5"/>
    <w:rsid w:val="00781037"/>
  </w:style>
  <w:style w:type="character" w:customStyle="1" w:styleId="WW8Num4z6">
    <w:name w:val="WW8Num4z6"/>
    <w:rsid w:val="00781037"/>
  </w:style>
  <w:style w:type="character" w:customStyle="1" w:styleId="WW8Num4z7">
    <w:name w:val="WW8Num4z7"/>
    <w:rsid w:val="00781037"/>
  </w:style>
  <w:style w:type="character" w:customStyle="1" w:styleId="WW8Num4z8">
    <w:name w:val="WW8Num4z8"/>
    <w:rsid w:val="00781037"/>
  </w:style>
  <w:style w:type="character" w:customStyle="1" w:styleId="WW8Num5z0">
    <w:name w:val="WW8Num5z0"/>
    <w:rsid w:val="00781037"/>
    <w:rPr>
      <w:rFonts w:eastAsia="Times New Roman" w:cs="Times New Roman"/>
      <w:sz w:val="28"/>
      <w:szCs w:val="28"/>
    </w:rPr>
  </w:style>
  <w:style w:type="character" w:customStyle="1" w:styleId="WW8Num6z0">
    <w:name w:val="WW8Num6z0"/>
    <w:rsid w:val="00781037"/>
    <w:rPr>
      <w:rFonts w:eastAsia="Times New Roman" w:cs="Times New Roman"/>
      <w:sz w:val="28"/>
      <w:szCs w:val="28"/>
    </w:rPr>
  </w:style>
  <w:style w:type="character" w:customStyle="1" w:styleId="WW8Num6z1">
    <w:name w:val="WW8Num6z1"/>
    <w:rsid w:val="00781037"/>
  </w:style>
  <w:style w:type="character" w:customStyle="1" w:styleId="WW8Num6z2">
    <w:name w:val="WW8Num6z2"/>
    <w:rsid w:val="00781037"/>
  </w:style>
  <w:style w:type="character" w:customStyle="1" w:styleId="WW8Num6z3">
    <w:name w:val="WW8Num6z3"/>
    <w:rsid w:val="00781037"/>
  </w:style>
  <w:style w:type="character" w:customStyle="1" w:styleId="WW8Num6z4">
    <w:name w:val="WW8Num6z4"/>
    <w:rsid w:val="00781037"/>
  </w:style>
  <w:style w:type="character" w:customStyle="1" w:styleId="WW8Num6z5">
    <w:name w:val="WW8Num6z5"/>
    <w:rsid w:val="00781037"/>
  </w:style>
  <w:style w:type="character" w:customStyle="1" w:styleId="WW8Num6z6">
    <w:name w:val="WW8Num6z6"/>
    <w:rsid w:val="00781037"/>
  </w:style>
  <w:style w:type="character" w:customStyle="1" w:styleId="WW8Num6z7">
    <w:name w:val="WW8Num6z7"/>
    <w:rsid w:val="00781037"/>
  </w:style>
  <w:style w:type="character" w:customStyle="1" w:styleId="WW8Num6z8">
    <w:name w:val="WW8Num6z8"/>
    <w:rsid w:val="00781037"/>
  </w:style>
  <w:style w:type="character" w:customStyle="1" w:styleId="WW8Num7z0">
    <w:name w:val="WW8Num7z0"/>
    <w:rsid w:val="00781037"/>
  </w:style>
  <w:style w:type="character" w:customStyle="1" w:styleId="WW8Num7z1">
    <w:name w:val="WW8Num7z1"/>
    <w:rsid w:val="00781037"/>
  </w:style>
  <w:style w:type="character" w:customStyle="1" w:styleId="WW8Num7z2">
    <w:name w:val="WW8Num7z2"/>
    <w:rsid w:val="00781037"/>
    <w:rPr>
      <w:rFonts w:eastAsia="Times New Roman" w:cs="Times New Roman"/>
      <w:color w:val="000000"/>
      <w:sz w:val="28"/>
      <w:szCs w:val="28"/>
      <w:lang w:val="ru-RU"/>
    </w:rPr>
  </w:style>
  <w:style w:type="character" w:customStyle="1" w:styleId="WW8Num7z3">
    <w:name w:val="WW8Num7z3"/>
    <w:rsid w:val="00781037"/>
  </w:style>
  <w:style w:type="character" w:customStyle="1" w:styleId="WW8Num7z4">
    <w:name w:val="WW8Num7z4"/>
    <w:rsid w:val="00781037"/>
  </w:style>
  <w:style w:type="character" w:customStyle="1" w:styleId="WW8Num7z5">
    <w:name w:val="WW8Num7z5"/>
    <w:rsid w:val="00781037"/>
  </w:style>
  <w:style w:type="character" w:customStyle="1" w:styleId="WW8Num7z6">
    <w:name w:val="WW8Num7z6"/>
    <w:rsid w:val="00781037"/>
  </w:style>
  <w:style w:type="character" w:customStyle="1" w:styleId="WW8Num7z7">
    <w:name w:val="WW8Num7z7"/>
    <w:rsid w:val="00781037"/>
  </w:style>
  <w:style w:type="character" w:customStyle="1" w:styleId="WW8Num7z8">
    <w:name w:val="WW8Num7z8"/>
    <w:rsid w:val="00781037"/>
  </w:style>
  <w:style w:type="character" w:customStyle="1" w:styleId="WW8Num8z0">
    <w:name w:val="WW8Num8z0"/>
    <w:rsid w:val="00781037"/>
  </w:style>
  <w:style w:type="character" w:customStyle="1" w:styleId="WW8Num8z1">
    <w:name w:val="WW8Num8z1"/>
    <w:rsid w:val="00781037"/>
  </w:style>
  <w:style w:type="character" w:customStyle="1" w:styleId="WW8Num8z2">
    <w:name w:val="WW8Num8z2"/>
    <w:rsid w:val="00781037"/>
    <w:rPr>
      <w:rFonts w:eastAsia="Times New Roman" w:cs="Times New Roman"/>
      <w:color w:val="000000"/>
      <w:sz w:val="28"/>
      <w:szCs w:val="28"/>
    </w:rPr>
  </w:style>
  <w:style w:type="character" w:customStyle="1" w:styleId="WW8Num8z3">
    <w:name w:val="WW8Num8z3"/>
    <w:rsid w:val="00781037"/>
  </w:style>
  <w:style w:type="character" w:customStyle="1" w:styleId="WW8Num8z4">
    <w:name w:val="WW8Num8z4"/>
    <w:rsid w:val="00781037"/>
  </w:style>
  <w:style w:type="character" w:customStyle="1" w:styleId="WW8Num8z5">
    <w:name w:val="WW8Num8z5"/>
    <w:rsid w:val="00781037"/>
  </w:style>
  <w:style w:type="character" w:customStyle="1" w:styleId="WW8Num8z6">
    <w:name w:val="WW8Num8z6"/>
    <w:rsid w:val="00781037"/>
  </w:style>
  <w:style w:type="character" w:customStyle="1" w:styleId="WW8Num8z7">
    <w:name w:val="WW8Num8z7"/>
    <w:rsid w:val="00781037"/>
  </w:style>
  <w:style w:type="character" w:customStyle="1" w:styleId="WW8Num8z8">
    <w:name w:val="WW8Num8z8"/>
    <w:rsid w:val="00781037"/>
  </w:style>
  <w:style w:type="character" w:customStyle="1" w:styleId="WW8Num9z0">
    <w:name w:val="WW8Num9z0"/>
    <w:rsid w:val="00781037"/>
    <w:rPr>
      <w:rFonts w:cs="Times New Roman"/>
      <w:caps w:val="0"/>
      <w:smallCaps w:val="0"/>
      <w:color w:val="212529"/>
      <w:sz w:val="28"/>
      <w:szCs w:val="28"/>
      <w:shd w:val="clear" w:color="auto" w:fill="FFFF00"/>
      <w:lang w:val="ru-RU"/>
    </w:rPr>
  </w:style>
  <w:style w:type="character" w:customStyle="1" w:styleId="WW8Num9z1">
    <w:name w:val="WW8Num9z1"/>
    <w:rsid w:val="00781037"/>
  </w:style>
  <w:style w:type="character" w:customStyle="1" w:styleId="WW8Num9z2">
    <w:name w:val="WW8Num9z2"/>
    <w:rsid w:val="00781037"/>
  </w:style>
  <w:style w:type="character" w:customStyle="1" w:styleId="WW8Num9z3">
    <w:name w:val="WW8Num9z3"/>
    <w:rsid w:val="00781037"/>
  </w:style>
  <w:style w:type="character" w:customStyle="1" w:styleId="WW8Num9z4">
    <w:name w:val="WW8Num9z4"/>
    <w:rsid w:val="00781037"/>
  </w:style>
  <w:style w:type="character" w:customStyle="1" w:styleId="WW8Num9z5">
    <w:name w:val="WW8Num9z5"/>
    <w:rsid w:val="00781037"/>
  </w:style>
  <w:style w:type="character" w:customStyle="1" w:styleId="WW8Num9z6">
    <w:name w:val="WW8Num9z6"/>
    <w:rsid w:val="00781037"/>
  </w:style>
  <w:style w:type="character" w:customStyle="1" w:styleId="WW8Num9z7">
    <w:name w:val="WW8Num9z7"/>
    <w:rsid w:val="00781037"/>
  </w:style>
  <w:style w:type="character" w:customStyle="1" w:styleId="WW8Num9z8">
    <w:name w:val="WW8Num9z8"/>
    <w:rsid w:val="00781037"/>
  </w:style>
  <w:style w:type="character" w:customStyle="1" w:styleId="WW8Num10z0">
    <w:name w:val="WW8Num10z0"/>
    <w:rsid w:val="00781037"/>
  </w:style>
  <w:style w:type="character" w:customStyle="1" w:styleId="WW8Num11z0">
    <w:name w:val="WW8Num11z0"/>
    <w:rsid w:val="00781037"/>
  </w:style>
  <w:style w:type="character" w:customStyle="1" w:styleId="WW8Num12z0">
    <w:name w:val="WW8Num12z0"/>
    <w:rsid w:val="00781037"/>
    <w:rPr>
      <w:rFonts w:ascii="Symbol" w:eastAsia="Times New Roman" w:hAnsi="Symbol" w:cs="OpenSymbol"/>
      <w:color w:val="000000"/>
      <w:sz w:val="28"/>
      <w:szCs w:val="28"/>
    </w:rPr>
  </w:style>
  <w:style w:type="character" w:customStyle="1" w:styleId="WW8Num12z1">
    <w:name w:val="WW8Num12z1"/>
    <w:rsid w:val="00781037"/>
  </w:style>
  <w:style w:type="character" w:customStyle="1" w:styleId="WW8Num12z2">
    <w:name w:val="WW8Num12z2"/>
    <w:rsid w:val="00781037"/>
    <w:rPr>
      <w:sz w:val="28"/>
      <w:szCs w:val="28"/>
    </w:rPr>
  </w:style>
  <w:style w:type="character" w:customStyle="1" w:styleId="WW8Num12z3">
    <w:name w:val="WW8Num12z3"/>
    <w:rsid w:val="00781037"/>
  </w:style>
  <w:style w:type="character" w:customStyle="1" w:styleId="WW8Num12z4">
    <w:name w:val="WW8Num12z4"/>
    <w:rsid w:val="00781037"/>
  </w:style>
  <w:style w:type="character" w:customStyle="1" w:styleId="WW8Num12z5">
    <w:name w:val="WW8Num12z5"/>
    <w:rsid w:val="00781037"/>
  </w:style>
  <w:style w:type="character" w:customStyle="1" w:styleId="WW8Num12z6">
    <w:name w:val="WW8Num12z6"/>
    <w:rsid w:val="00781037"/>
  </w:style>
  <w:style w:type="character" w:customStyle="1" w:styleId="WW8Num12z7">
    <w:name w:val="WW8Num12z7"/>
    <w:rsid w:val="00781037"/>
  </w:style>
  <w:style w:type="character" w:customStyle="1" w:styleId="WW8Num12z8">
    <w:name w:val="WW8Num12z8"/>
    <w:rsid w:val="00781037"/>
  </w:style>
  <w:style w:type="character" w:customStyle="1" w:styleId="WW8Num13z0">
    <w:name w:val="WW8Num13z0"/>
    <w:rsid w:val="00781037"/>
  </w:style>
  <w:style w:type="character" w:customStyle="1" w:styleId="WW8Num13z1">
    <w:name w:val="WW8Num13z1"/>
    <w:rsid w:val="00781037"/>
  </w:style>
  <w:style w:type="character" w:customStyle="1" w:styleId="WW8Num13z2">
    <w:name w:val="WW8Num13z2"/>
    <w:rsid w:val="00781037"/>
    <w:rPr>
      <w:sz w:val="28"/>
      <w:szCs w:val="28"/>
    </w:rPr>
  </w:style>
  <w:style w:type="character" w:customStyle="1" w:styleId="WW8Num13z3">
    <w:name w:val="WW8Num13z3"/>
    <w:rsid w:val="00781037"/>
  </w:style>
  <w:style w:type="character" w:customStyle="1" w:styleId="WW8Num13z4">
    <w:name w:val="WW8Num13z4"/>
    <w:rsid w:val="00781037"/>
  </w:style>
  <w:style w:type="character" w:customStyle="1" w:styleId="WW8Num13z5">
    <w:name w:val="WW8Num13z5"/>
    <w:rsid w:val="00781037"/>
  </w:style>
  <w:style w:type="character" w:customStyle="1" w:styleId="WW8Num13z6">
    <w:name w:val="WW8Num13z6"/>
    <w:rsid w:val="00781037"/>
  </w:style>
  <w:style w:type="character" w:customStyle="1" w:styleId="WW8Num13z7">
    <w:name w:val="WW8Num13z7"/>
    <w:rsid w:val="00781037"/>
  </w:style>
  <w:style w:type="character" w:customStyle="1" w:styleId="WW8Num13z8">
    <w:name w:val="WW8Num13z8"/>
    <w:rsid w:val="00781037"/>
  </w:style>
  <w:style w:type="character" w:customStyle="1" w:styleId="WW8Num14z0">
    <w:name w:val="WW8Num14z0"/>
    <w:rsid w:val="00781037"/>
    <w:rPr>
      <w:rFonts w:ascii="Symbol" w:hAnsi="Symbol" w:cs="OpenSymbol"/>
      <w:sz w:val="28"/>
      <w:szCs w:val="28"/>
    </w:rPr>
  </w:style>
  <w:style w:type="character" w:customStyle="1" w:styleId="WW8Num14z1">
    <w:name w:val="WW8Num14z1"/>
    <w:rsid w:val="00781037"/>
  </w:style>
  <w:style w:type="character" w:customStyle="1" w:styleId="WW8Num14z2">
    <w:name w:val="WW8Num14z2"/>
    <w:rsid w:val="00781037"/>
    <w:rPr>
      <w:rFonts w:eastAsia="Times New Roman" w:cs="Times New Roman"/>
      <w:sz w:val="28"/>
      <w:szCs w:val="28"/>
    </w:rPr>
  </w:style>
  <w:style w:type="character" w:customStyle="1" w:styleId="WW8Num14z3">
    <w:name w:val="WW8Num14z3"/>
    <w:rsid w:val="00781037"/>
  </w:style>
  <w:style w:type="character" w:customStyle="1" w:styleId="WW8Num14z4">
    <w:name w:val="WW8Num14z4"/>
    <w:rsid w:val="00781037"/>
  </w:style>
  <w:style w:type="character" w:customStyle="1" w:styleId="WW8Num14z5">
    <w:name w:val="WW8Num14z5"/>
    <w:rsid w:val="00781037"/>
  </w:style>
  <w:style w:type="character" w:customStyle="1" w:styleId="WW8Num14z6">
    <w:name w:val="WW8Num14z6"/>
    <w:rsid w:val="00781037"/>
  </w:style>
  <w:style w:type="character" w:customStyle="1" w:styleId="WW8Num14z7">
    <w:name w:val="WW8Num14z7"/>
    <w:rsid w:val="00781037"/>
  </w:style>
  <w:style w:type="character" w:customStyle="1" w:styleId="WW8Num14z8">
    <w:name w:val="WW8Num14z8"/>
    <w:rsid w:val="00781037"/>
  </w:style>
  <w:style w:type="character" w:customStyle="1" w:styleId="WW8Num15z0">
    <w:name w:val="WW8Num15z0"/>
    <w:rsid w:val="00781037"/>
    <w:rPr>
      <w:rFonts w:ascii="Symbol" w:hAnsi="Symbol" w:cs="OpenSymbol"/>
    </w:rPr>
  </w:style>
  <w:style w:type="character" w:customStyle="1" w:styleId="WW8Num15z1">
    <w:name w:val="WW8Num15z1"/>
    <w:rsid w:val="00781037"/>
  </w:style>
  <w:style w:type="character" w:customStyle="1" w:styleId="WW8Num15z2">
    <w:name w:val="WW8Num15z2"/>
    <w:rsid w:val="00781037"/>
    <w:rPr>
      <w:rFonts w:eastAsia="Times New Roman" w:cs="Times New Roman"/>
      <w:sz w:val="28"/>
      <w:szCs w:val="28"/>
    </w:rPr>
  </w:style>
  <w:style w:type="character" w:customStyle="1" w:styleId="WW8Num15z3">
    <w:name w:val="WW8Num15z3"/>
    <w:rsid w:val="00781037"/>
  </w:style>
  <w:style w:type="character" w:customStyle="1" w:styleId="WW8Num15z4">
    <w:name w:val="WW8Num15z4"/>
    <w:rsid w:val="00781037"/>
  </w:style>
  <w:style w:type="character" w:customStyle="1" w:styleId="WW8Num15z5">
    <w:name w:val="WW8Num15z5"/>
    <w:rsid w:val="00781037"/>
  </w:style>
  <w:style w:type="character" w:customStyle="1" w:styleId="WW8Num15z6">
    <w:name w:val="WW8Num15z6"/>
    <w:rsid w:val="00781037"/>
  </w:style>
  <w:style w:type="character" w:customStyle="1" w:styleId="WW8Num15z7">
    <w:name w:val="WW8Num15z7"/>
    <w:rsid w:val="00781037"/>
  </w:style>
  <w:style w:type="character" w:customStyle="1" w:styleId="WW8Num15z8">
    <w:name w:val="WW8Num15z8"/>
    <w:rsid w:val="00781037"/>
  </w:style>
  <w:style w:type="character" w:customStyle="1" w:styleId="WW8Num16z0">
    <w:name w:val="WW8Num16z0"/>
    <w:rsid w:val="00781037"/>
  </w:style>
  <w:style w:type="character" w:customStyle="1" w:styleId="WW8Num16z1">
    <w:name w:val="WW8Num16z1"/>
    <w:rsid w:val="00781037"/>
  </w:style>
  <w:style w:type="character" w:customStyle="1" w:styleId="WW8Num16z2">
    <w:name w:val="WW8Num16z2"/>
    <w:rsid w:val="00781037"/>
    <w:rPr>
      <w:sz w:val="28"/>
      <w:szCs w:val="28"/>
    </w:rPr>
  </w:style>
  <w:style w:type="character" w:customStyle="1" w:styleId="WW8Num16z3">
    <w:name w:val="WW8Num16z3"/>
    <w:rsid w:val="00781037"/>
  </w:style>
  <w:style w:type="character" w:customStyle="1" w:styleId="WW8Num16z4">
    <w:name w:val="WW8Num16z4"/>
    <w:rsid w:val="00781037"/>
  </w:style>
  <w:style w:type="character" w:customStyle="1" w:styleId="WW8Num16z5">
    <w:name w:val="WW8Num16z5"/>
    <w:rsid w:val="00781037"/>
  </w:style>
  <w:style w:type="character" w:customStyle="1" w:styleId="WW8Num16z6">
    <w:name w:val="WW8Num16z6"/>
    <w:rsid w:val="00781037"/>
  </w:style>
  <w:style w:type="character" w:customStyle="1" w:styleId="WW8Num16z7">
    <w:name w:val="WW8Num16z7"/>
    <w:rsid w:val="00781037"/>
  </w:style>
  <w:style w:type="character" w:customStyle="1" w:styleId="WW8Num16z8">
    <w:name w:val="WW8Num16z8"/>
    <w:rsid w:val="00781037"/>
  </w:style>
  <w:style w:type="character" w:customStyle="1" w:styleId="WW8Num17z0">
    <w:name w:val="WW8Num17z0"/>
    <w:rsid w:val="00781037"/>
  </w:style>
  <w:style w:type="character" w:customStyle="1" w:styleId="WW8Num17z1">
    <w:name w:val="WW8Num17z1"/>
    <w:rsid w:val="00781037"/>
  </w:style>
  <w:style w:type="character" w:customStyle="1" w:styleId="WW8Num17z2">
    <w:name w:val="WW8Num17z2"/>
    <w:rsid w:val="00781037"/>
    <w:rPr>
      <w:sz w:val="28"/>
      <w:szCs w:val="28"/>
    </w:rPr>
  </w:style>
  <w:style w:type="character" w:customStyle="1" w:styleId="WW8Num17z3">
    <w:name w:val="WW8Num17z3"/>
    <w:rsid w:val="00781037"/>
  </w:style>
  <w:style w:type="character" w:customStyle="1" w:styleId="WW8Num17z4">
    <w:name w:val="WW8Num17z4"/>
    <w:rsid w:val="00781037"/>
  </w:style>
  <w:style w:type="character" w:customStyle="1" w:styleId="WW8Num17z5">
    <w:name w:val="WW8Num17z5"/>
    <w:rsid w:val="00781037"/>
  </w:style>
  <w:style w:type="character" w:customStyle="1" w:styleId="WW8Num17z6">
    <w:name w:val="WW8Num17z6"/>
    <w:rsid w:val="00781037"/>
  </w:style>
  <w:style w:type="character" w:customStyle="1" w:styleId="WW8Num17z7">
    <w:name w:val="WW8Num17z7"/>
    <w:rsid w:val="00781037"/>
  </w:style>
  <w:style w:type="character" w:customStyle="1" w:styleId="WW8Num17z8">
    <w:name w:val="WW8Num17z8"/>
    <w:rsid w:val="00781037"/>
  </w:style>
  <w:style w:type="character" w:customStyle="1" w:styleId="WW8Num18z0">
    <w:name w:val="WW8Num18z0"/>
    <w:rsid w:val="00781037"/>
  </w:style>
  <w:style w:type="character" w:customStyle="1" w:styleId="WW8Num18z1">
    <w:name w:val="WW8Num18z1"/>
    <w:rsid w:val="00781037"/>
  </w:style>
  <w:style w:type="character" w:customStyle="1" w:styleId="WW8Num18z2">
    <w:name w:val="WW8Num18z2"/>
    <w:rsid w:val="00781037"/>
    <w:rPr>
      <w:sz w:val="28"/>
      <w:szCs w:val="28"/>
    </w:rPr>
  </w:style>
  <w:style w:type="character" w:customStyle="1" w:styleId="WW8Num18z3">
    <w:name w:val="WW8Num18z3"/>
    <w:rsid w:val="00781037"/>
  </w:style>
  <w:style w:type="character" w:customStyle="1" w:styleId="WW8Num18z4">
    <w:name w:val="WW8Num18z4"/>
    <w:rsid w:val="00781037"/>
  </w:style>
  <w:style w:type="character" w:customStyle="1" w:styleId="WW8Num18z5">
    <w:name w:val="WW8Num18z5"/>
    <w:rsid w:val="00781037"/>
  </w:style>
  <w:style w:type="character" w:customStyle="1" w:styleId="WW8Num18z6">
    <w:name w:val="WW8Num18z6"/>
    <w:rsid w:val="00781037"/>
  </w:style>
  <w:style w:type="character" w:customStyle="1" w:styleId="WW8Num18z7">
    <w:name w:val="WW8Num18z7"/>
    <w:rsid w:val="00781037"/>
  </w:style>
  <w:style w:type="character" w:customStyle="1" w:styleId="WW8Num18z8">
    <w:name w:val="WW8Num18z8"/>
    <w:rsid w:val="00781037"/>
  </w:style>
  <w:style w:type="character" w:customStyle="1" w:styleId="WW8Num19z0">
    <w:name w:val="WW8Num19z0"/>
    <w:rsid w:val="00781037"/>
  </w:style>
  <w:style w:type="character" w:customStyle="1" w:styleId="WW8Num19z1">
    <w:name w:val="WW8Num19z1"/>
    <w:rsid w:val="00781037"/>
  </w:style>
  <w:style w:type="character" w:customStyle="1" w:styleId="WW8Num19z2">
    <w:name w:val="WW8Num19z2"/>
    <w:rsid w:val="00781037"/>
    <w:rPr>
      <w:rFonts w:eastAsia="Times New Roman" w:cs="Times New Roman"/>
      <w:b w:val="0"/>
      <w:bCs w:val="0"/>
      <w:color w:val="auto"/>
      <w:sz w:val="28"/>
      <w:szCs w:val="28"/>
      <w:lang w:val="ru-RU"/>
    </w:rPr>
  </w:style>
  <w:style w:type="character" w:customStyle="1" w:styleId="WW8Num19z3">
    <w:name w:val="WW8Num19z3"/>
    <w:rsid w:val="00781037"/>
  </w:style>
  <w:style w:type="character" w:customStyle="1" w:styleId="WW8Num19z4">
    <w:name w:val="WW8Num19z4"/>
    <w:rsid w:val="00781037"/>
  </w:style>
  <w:style w:type="character" w:customStyle="1" w:styleId="WW8Num19z5">
    <w:name w:val="WW8Num19z5"/>
    <w:rsid w:val="00781037"/>
  </w:style>
  <w:style w:type="character" w:customStyle="1" w:styleId="WW8Num19z6">
    <w:name w:val="WW8Num19z6"/>
    <w:rsid w:val="00781037"/>
  </w:style>
  <w:style w:type="character" w:customStyle="1" w:styleId="WW8Num19z7">
    <w:name w:val="WW8Num19z7"/>
    <w:rsid w:val="00781037"/>
  </w:style>
  <w:style w:type="character" w:customStyle="1" w:styleId="WW8Num19z8">
    <w:name w:val="WW8Num19z8"/>
    <w:rsid w:val="00781037"/>
  </w:style>
  <w:style w:type="character" w:customStyle="1" w:styleId="WW8Num20z0">
    <w:name w:val="WW8Num20z0"/>
    <w:rsid w:val="00781037"/>
  </w:style>
  <w:style w:type="character" w:customStyle="1" w:styleId="WW8Num20z1">
    <w:name w:val="WW8Num20z1"/>
    <w:rsid w:val="00781037"/>
  </w:style>
  <w:style w:type="character" w:customStyle="1" w:styleId="WW8Num20z2">
    <w:name w:val="WW8Num20z2"/>
    <w:rsid w:val="00781037"/>
    <w:rPr>
      <w:b w:val="0"/>
      <w:bCs w:val="0"/>
      <w:sz w:val="28"/>
      <w:szCs w:val="28"/>
    </w:rPr>
  </w:style>
  <w:style w:type="character" w:customStyle="1" w:styleId="WW8Num20z3">
    <w:name w:val="WW8Num20z3"/>
    <w:rsid w:val="00781037"/>
  </w:style>
  <w:style w:type="character" w:customStyle="1" w:styleId="WW8Num20z4">
    <w:name w:val="WW8Num20z4"/>
    <w:rsid w:val="00781037"/>
  </w:style>
  <w:style w:type="character" w:customStyle="1" w:styleId="WW8Num20z5">
    <w:name w:val="WW8Num20z5"/>
    <w:rsid w:val="00781037"/>
  </w:style>
  <w:style w:type="character" w:customStyle="1" w:styleId="WW8Num20z6">
    <w:name w:val="WW8Num20z6"/>
    <w:rsid w:val="00781037"/>
  </w:style>
  <w:style w:type="character" w:customStyle="1" w:styleId="WW8Num20z7">
    <w:name w:val="WW8Num20z7"/>
    <w:rsid w:val="00781037"/>
  </w:style>
  <w:style w:type="character" w:customStyle="1" w:styleId="WW8Num20z8">
    <w:name w:val="WW8Num20z8"/>
    <w:rsid w:val="00781037"/>
  </w:style>
  <w:style w:type="character" w:customStyle="1" w:styleId="WW8Num21z0">
    <w:name w:val="WW8Num21z0"/>
    <w:rsid w:val="00781037"/>
  </w:style>
  <w:style w:type="character" w:customStyle="1" w:styleId="WW8Num21z1">
    <w:name w:val="WW8Num21z1"/>
    <w:rsid w:val="00781037"/>
  </w:style>
  <w:style w:type="character" w:customStyle="1" w:styleId="WW8Num21z2">
    <w:name w:val="WW8Num21z2"/>
    <w:rsid w:val="00781037"/>
    <w:rPr>
      <w:sz w:val="28"/>
      <w:szCs w:val="28"/>
    </w:rPr>
  </w:style>
  <w:style w:type="character" w:customStyle="1" w:styleId="WW8Num21z3">
    <w:name w:val="WW8Num21z3"/>
    <w:rsid w:val="00781037"/>
  </w:style>
  <w:style w:type="character" w:customStyle="1" w:styleId="WW8Num21z4">
    <w:name w:val="WW8Num21z4"/>
    <w:rsid w:val="00781037"/>
  </w:style>
  <w:style w:type="character" w:customStyle="1" w:styleId="WW8Num21z5">
    <w:name w:val="WW8Num21z5"/>
    <w:rsid w:val="00781037"/>
  </w:style>
  <w:style w:type="character" w:customStyle="1" w:styleId="WW8Num21z6">
    <w:name w:val="WW8Num21z6"/>
    <w:rsid w:val="00781037"/>
  </w:style>
  <w:style w:type="character" w:customStyle="1" w:styleId="WW8Num21z7">
    <w:name w:val="WW8Num21z7"/>
    <w:rsid w:val="00781037"/>
  </w:style>
  <w:style w:type="character" w:customStyle="1" w:styleId="WW8Num21z8">
    <w:name w:val="WW8Num21z8"/>
    <w:rsid w:val="00781037"/>
  </w:style>
  <w:style w:type="character" w:customStyle="1" w:styleId="WW8Num22z0">
    <w:name w:val="WW8Num22z0"/>
    <w:rsid w:val="00781037"/>
  </w:style>
  <w:style w:type="character" w:customStyle="1" w:styleId="WW8Num23z0">
    <w:name w:val="WW8Num23z0"/>
    <w:rsid w:val="00781037"/>
  </w:style>
  <w:style w:type="character" w:customStyle="1" w:styleId="WW8Num23z1">
    <w:name w:val="WW8Num23z1"/>
    <w:rsid w:val="00781037"/>
  </w:style>
  <w:style w:type="character" w:customStyle="1" w:styleId="WW8Num23z2">
    <w:name w:val="WW8Num23z2"/>
    <w:rsid w:val="00781037"/>
    <w:rPr>
      <w:sz w:val="28"/>
      <w:szCs w:val="28"/>
    </w:rPr>
  </w:style>
  <w:style w:type="character" w:customStyle="1" w:styleId="WW8Num23z3">
    <w:name w:val="WW8Num23z3"/>
    <w:rsid w:val="00781037"/>
  </w:style>
  <w:style w:type="character" w:customStyle="1" w:styleId="WW8Num23z4">
    <w:name w:val="WW8Num23z4"/>
    <w:rsid w:val="00781037"/>
  </w:style>
  <w:style w:type="character" w:customStyle="1" w:styleId="WW8Num23z5">
    <w:name w:val="WW8Num23z5"/>
    <w:rsid w:val="00781037"/>
  </w:style>
  <w:style w:type="character" w:customStyle="1" w:styleId="WW8Num23z6">
    <w:name w:val="WW8Num23z6"/>
    <w:rsid w:val="00781037"/>
  </w:style>
  <w:style w:type="character" w:customStyle="1" w:styleId="WW8Num23z7">
    <w:name w:val="WW8Num23z7"/>
    <w:rsid w:val="00781037"/>
  </w:style>
  <w:style w:type="character" w:customStyle="1" w:styleId="WW8Num23z8">
    <w:name w:val="WW8Num23z8"/>
    <w:rsid w:val="00781037"/>
  </w:style>
  <w:style w:type="character" w:customStyle="1" w:styleId="WW8Num24z0">
    <w:name w:val="WW8Num24z0"/>
    <w:rsid w:val="00781037"/>
    <w:rPr>
      <w:sz w:val="28"/>
      <w:szCs w:val="28"/>
    </w:rPr>
  </w:style>
  <w:style w:type="character" w:customStyle="1" w:styleId="WW8Num24z1">
    <w:name w:val="WW8Num24z1"/>
    <w:rsid w:val="00781037"/>
  </w:style>
  <w:style w:type="character" w:customStyle="1" w:styleId="WW8Num24z2">
    <w:name w:val="WW8Num24z2"/>
    <w:rsid w:val="00781037"/>
    <w:rPr>
      <w:sz w:val="28"/>
      <w:szCs w:val="28"/>
    </w:rPr>
  </w:style>
  <w:style w:type="character" w:customStyle="1" w:styleId="WW8Num24z3">
    <w:name w:val="WW8Num24z3"/>
    <w:rsid w:val="00781037"/>
  </w:style>
  <w:style w:type="character" w:customStyle="1" w:styleId="WW8Num24z4">
    <w:name w:val="WW8Num24z4"/>
    <w:rsid w:val="00781037"/>
  </w:style>
  <w:style w:type="character" w:customStyle="1" w:styleId="WW8Num24z5">
    <w:name w:val="WW8Num24z5"/>
    <w:rsid w:val="00781037"/>
  </w:style>
  <w:style w:type="character" w:customStyle="1" w:styleId="WW8Num24z6">
    <w:name w:val="WW8Num24z6"/>
    <w:rsid w:val="00781037"/>
  </w:style>
  <w:style w:type="character" w:customStyle="1" w:styleId="WW8Num24z7">
    <w:name w:val="WW8Num24z7"/>
    <w:rsid w:val="00781037"/>
  </w:style>
  <w:style w:type="character" w:customStyle="1" w:styleId="WW8Num24z8">
    <w:name w:val="WW8Num24z8"/>
    <w:rsid w:val="00781037"/>
  </w:style>
  <w:style w:type="character" w:customStyle="1" w:styleId="WW8Num25z0">
    <w:name w:val="WW8Num25z0"/>
    <w:rsid w:val="00781037"/>
    <w:rPr>
      <w:rFonts w:ascii="Symbol" w:hAnsi="Symbol" w:cs="OpenSymbol"/>
      <w:caps w:val="0"/>
      <w:smallCaps w:val="0"/>
      <w:color w:val="auto"/>
      <w:spacing w:val="0"/>
      <w:sz w:val="28"/>
      <w:szCs w:val="28"/>
    </w:rPr>
  </w:style>
  <w:style w:type="character" w:customStyle="1" w:styleId="WW8Num25z1">
    <w:name w:val="WW8Num25z1"/>
    <w:rsid w:val="00781037"/>
  </w:style>
  <w:style w:type="character" w:customStyle="1" w:styleId="WW8Num25z2">
    <w:name w:val="WW8Num25z2"/>
    <w:rsid w:val="00781037"/>
    <w:rPr>
      <w:sz w:val="28"/>
      <w:szCs w:val="28"/>
    </w:rPr>
  </w:style>
  <w:style w:type="character" w:customStyle="1" w:styleId="WW8Num25z3">
    <w:name w:val="WW8Num25z3"/>
    <w:rsid w:val="00781037"/>
  </w:style>
  <w:style w:type="character" w:customStyle="1" w:styleId="WW8Num25z4">
    <w:name w:val="WW8Num25z4"/>
    <w:rsid w:val="00781037"/>
  </w:style>
  <w:style w:type="character" w:customStyle="1" w:styleId="WW8Num25z5">
    <w:name w:val="WW8Num25z5"/>
    <w:rsid w:val="00781037"/>
  </w:style>
  <w:style w:type="character" w:customStyle="1" w:styleId="WW8Num25z6">
    <w:name w:val="WW8Num25z6"/>
    <w:rsid w:val="00781037"/>
  </w:style>
  <w:style w:type="character" w:customStyle="1" w:styleId="WW8Num25z7">
    <w:name w:val="WW8Num25z7"/>
    <w:rsid w:val="00781037"/>
  </w:style>
  <w:style w:type="character" w:customStyle="1" w:styleId="WW8Num25z8">
    <w:name w:val="WW8Num25z8"/>
    <w:rsid w:val="00781037"/>
  </w:style>
  <w:style w:type="character" w:customStyle="1" w:styleId="WW8Num26z0">
    <w:name w:val="WW8Num26z0"/>
    <w:rsid w:val="00781037"/>
    <w:rPr>
      <w:rFonts w:ascii="Symbol" w:hAnsi="Symbol" w:cs="OpenSymbol"/>
      <w:caps w:val="0"/>
      <w:smallCaps w:val="0"/>
      <w:color w:val="auto"/>
      <w:spacing w:val="0"/>
      <w:sz w:val="28"/>
      <w:szCs w:val="28"/>
    </w:rPr>
  </w:style>
  <w:style w:type="character" w:customStyle="1" w:styleId="WW8Num26z1">
    <w:name w:val="WW8Num26z1"/>
    <w:rsid w:val="00781037"/>
  </w:style>
  <w:style w:type="character" w:customStyle="1" w:styleId="WW8Num26z2">
    <w:name w:val="WW8Num26z2"/>
    <w:rsid w:val="00781037"/>
    <w:rPr>
      <w:sz w:val="28"/>
      <w:szCs w:val="28"/>
    </w:rPr>
  </w:style>
  <w:style w:type="character" w:customStyle="1" w:styleId="WW8Num26z3">
    <w:name w:val="WW8Num26z3"/>
    <w:rsid w:val="00781037"/>
  </w:style>
  <w:style w:type="character" w:customStyle="1" w:styleId="WW8Num26z4">
    <w:name w:val="WW8Num26z4"/>
    <w:rsid w:val="00781037"/>
  </w:style>
  <w:style w:type="character" w:customStyle="1" w:styleId="WW8Num26z5">
    <w:name w:val="WW8Num26z5"/>
    <w:rsid w:val="00781037"/>
  </w:style>
  <w:style w:type="character" w:customStyle="1" w:styleId="WW8Num26z6">
    <w:name w:val="WW8Num26z6"/>
    <w:rsid w:val="00781037"/>
  </w:style>
  <w:style w:type="character" w:customStyle="1" w:styleId="WW8Num26z7">
    <w:name w:val="WW8Num26z7"/>
    <w:rsid w:val="00781037"/>
  </w:style>
  <w:style w:type="character" w:customStyle="1" w:styleId="WW8Num26z8">
    <w:name w:val="WW8Num26z8"/>
    <w:rsid w:val="00781037"/>
  </w:style>
  <w:style w:type="character" w:customStyle="1" w:styleId="WW8Num27z0">
    <w:name w:val="WW8Num27z0"/>
    <w:rsid w:val="00781037"/>
  </w:style>
  <w:style w:type="character" w:customStyle="1" w:styleId="WW8Num27z1">
    <w:name w:val="WW8Num27z1"/>
    <w:rsid w:val="00781037"/>
  </w:style>
  <w:style w:type="character" w:customStyle="1" w:styleId="WW8Num27z2">
    <w:name w:val="WW8Num27z2"/>
    <w:rsid w:val="00781037"/>
    <w:rPr>
      <w:sz w:val="28"/>
      <w:szCs w:val="28"/>
    </w:rPr>
  </w:style>
  <w:style w:type="character" w:customStyle="1" w:styleId="WW8Num27z3">
    <w:name w:val="WW8Num27z3"/>
    <w:rsid w:val="00781037"/>
  </w:style>
  <w:style w:type="character" w:customStyle="1" w:styleId="WW8Num27z4">
    <w:name w:val="WW8Num27z4"/>
    <w:rsid w:val="00781037"/>
  </w:style>
  <w:style w:type="character" w:customStyle="1" w:styleId="WW8Num27z5">
    <w:name w:val="WW8Num27z5"/>
    <w:rsid w:val="00781037"/>
  </w:style>
  <w:style w:type="character" w:customStyle="1" w:styleId="WW8Num27z6">
    <w:name w:val="WW8Num27z6"/>
    <w:rsid w:val="00781037"/>
  </w:style>
  <w:style w:type="character" w:customStyle="1" w:styleId="WW8Num27z7">
    <w:name w:val="WW8Num27z7"/>
    <w:rsid w:val="00781037"/>
  </w:style>
  <w:style w:type="character" w:customStyle="1" w:styleId="WW8Num27z8">
    <w:name w:val="WW8Num27z8"/>
    <w:rsid w:val="00781037"/>
  </w:style>
  <w:style w:type="character" w:customStyle="1" w:styleId="WW8Num28z0">
    <w:name w:val="WW8Num28z0"/>
    <w:rsid w:val="00781037"/>
    <w:rPr>
      <w:rFonts w:ascii="Symbol" w:hAnsi="Symbol" w:cs="OpenSymbol"/>
      <w:sz w:val="28"/>
      <w:szCs w:val="28"/>
    </w:rPr>
  </w:style>
  <w:style w:type="character" w:customStyle="1" w:styleId="WW8Num28z1">
    <w:name w:val="WW8Num28z1"/>
    <w:rsid w:val="00781037"/>
  </w:style>
  <w:style w:type="character" w:customStyle="1" w:styleId="WW8Num28z2">
    <w:name w:val="WW8Num28z2"/>
    <w:rsid w:val="00781037"/>
    <w:rPr>
      <w:rFonts w:cs="Times New Roman"/>
      <w:color w:val="000000"/>
      <w:sz w:val="28"/>
      <w:szCs w:val="28"/>
    </w:rPr>
  </w:style>
  <w:style w:type="character" w:customStyle="1" w:styleId="WW8Num28z3">
    <w:name w:val="WW8Num28z3"/>
    <w:rsid w:val="00781037"/>
  </w:style>
  <w:style w:type="character" w:customStyle="1" w:styleId="WW8Num28z4">
    <w:name w:val="WW8Num28z4"/>
    <w:rsid w:val="00781037"/>
  </w:style>
  <w:style w:type="character" w:customStyle="1" w:styleId="WW8Num28z5">
    <w:name w:val="WW8Num28z5"/>
    <w:rsid w:val="00781037"/>
  </w:style>
  <w:style w:type="character" w:customStyle="1" w:styleId="WW8Num28z6">
    <w:name w:val="WW8Num28z6"/>
    <w:rsid w:val="00781037"/>
  </w:style>
  <w:style w:type="character" w:customStyle="1" w:styleId="WW8Num28z7">
    <w:name w:val="WW8Num28z7"/>
    <w:rsid w:val="00781037"/>
  </w:style>
  <w:style w:type="character" w:customStyle="1" w:styleId="WW8Num28z8">
    <w:name w:val="WW8Num28z8"/>
    <w:rsid w:val="00781037"/>
  </w:style>
  <w:style w:type="character" w:customStyle="1" w:styleId="WW8Num29z0">
    <w:name w:val="WW8Num29z0"/>
    <w:rsid w:val="00781037"/>
    <w:rPr>
      <w:rFonts w:ascii="Symbol" w:hAnsi="Symbol" w:cs="OpenSymbol"/>
      <w:sz w:val="28"/>
      <w:szCs w:val="28"/>
    </w:rPr>
  </w:style>
  <w:style w:type="character" w:customStyle="1" w:styleId="WW8Num29z1">
    <w:name w:val="WW8Num29z1"/>
    <w:rsid w:val="00781037"/>
  </w:style>
  <w:style w:type="character" w:customStyle="1" w:styleId="WW8Num29z2">
    <w:name w:val="WW8Num29z2"/>
    <w:rsid w:val="00781037"/>
  </w:style>
  <w:style w:type="character" w:customStyle="1" w:styleId="WW8Num29z3">
    <w:name w:val="WW8Num29z3"/>
    <w:rsid w:val="00781037"/>
  </w:style>
  <w:style w:type="character" w:customStyle="1" w:styleId="WW8Num29z4">
    <w:name w:val="WW8Num29z4"/>
    <w:rsid w:val="00781037"/>
  </w:style>
  <w:style w:type="character" w:customStyle="1" w:styleId="WW8Num29z5">
    <w:name w:val="WW8Num29z5"/>
    <w:rsid w:val="00781037"/>
  </w:style>
  <w:style w:type="character" w:customStyle="1" w:styleId="WW8Num29z6">
    <w:name w:val="WW8Num29z6"/>
    <w:rsid w:val="00781037"/>
  </w:style>
  <w:style w:type="character" w:customStyle="1" w:styleId="WW8Num29z7">
    <w:name w:val="WW8Num29z7"/>
    <w:rsid w:val="00781037"/>
  </w:style>
  <w:style w:type="character" w:customStyle="1" w:styleId="WW8Num29z8">
    <w:name w:val="WW8Num29z8"/>
    <w:rsid w:val="00781037"/>
  </w:style>
  <w:style w:type="character" w:customStyle="1" w:styleId="WW8Num30z0">
    <w:name w:val="WW8Num30z0"/>
    <w:rsid w:val="00781037"/>
    <w:rPr>
      <w:sz w:val="28"/>
      <w:szCs w:val="28"/>
    </w:rPr>
  </w:style>
  <w:style w:type="character" w:customStyle="1" w:styleId="WW8Num30z1">
    <w:name w:val="WW8Num30z1"/>
    <w:rsid w:val="00781037"/>
  </w:style>
  <w:style w:type="character" w:customStyle="1" w:styleId="WW8Num30z2">
    <w:name w:val="WW8Num30z2"/>
    <w:rsid w:val="00781037"/>
  </w:style>
  <w:style w:type="character" w:customStyle="1" w:styleId="WW8Num30z3">
    <w:name w:val="WW8Num30z3"/>
    <w:rsid w:val="00781037"/>
  </w:style>
  <w:style w:type="character" w:customStyle="1" w:styleId="WW8Num30z4">
    <w:name w:val="WW8Num30z4"/>
    <w:rsid w:val="00781037"/>
  </w:style>
  <w:style w:type="character" w:customStyle="1" w:styleId="WW8Num30z5">
    <w:name w:val="WW8Num30z5"/>
    <w:rsid w:val="00781037"/>
  </w:style>
  <w:style w:type="character" w:customStyle="1" w:styleId="WW8Num30z6">
    <w:name w:val="WW8Num30z6"/>
    <w:rsid w:val="00781037"/>
  </w:style>
  <w:style w:type="character" w:customStyle="1" w:styleId="WW8Num30z7">
    <w:name w:val="WW8Num30z7"/>
    <w:rsid w:val="00781037"/>
  </w:style>
  <w:style w:type="character" w:customStyle="1" w:styleId="WW8Num30z8">
    <w:name w:val="WW8Num30z8"/>
    <w:rsid w:val="00781037"/>
  </w:style>
  <w:style w:type="character" w:customStyle="1" w:styleId="WW8Num31z0">
    <w:name w:val="WW8Num31z0"/>
    <w:rsid w:val="00781037"/>
  </w:style>
  <w:style w:type="character" w:customStyle="1" w:styleId="WW8Num31z1">
    <w:name w:val="WW8Num31z1"/>
    <w:rsid w:val="00781037"/>
  </w:style>
  <w:style w:type="character" w:customStyle="1" w:styleId="WW8Num31z2">
    <w:name w:val="WW8Num31z2"/>
    <w:rsid w:val="00781037"/>
    <w:rPr>
      <w:sz w:val="28"/>
      <w:szCs w:val="28"/>
    </w:rPr>
  </w:style>
  <w:style w:type="character" w:customStyle="1" w:styleId="WW8Num31z3">
    <w:name w:val="WW8Num31z3"/>
    <w:rsid w:val="00781037"/>
  </w:style>
  <w:style w:type="character" w:customStyle="1" w:styleId="WW8Num31z4">
    <w:name w:val="WW8Num31z4"/>
    <w:rsid w:val="00781037"/>
  </w:style>
  <w:style w:type="character" w:customStyle="1" w:styleId="WW8Num31z5">
    <w:name w:val="WW8Num31z5"/>
    <w:rsid w:val="00781037"/>
  </w:style>
  <w:style w:type="character" w:customStyle="1" w:styleId="WW8Num31z6">
    <w:name w:val="WW8Num31z6"/>
    <w:rsid w:val="00781037"/>
  </w:style>
  <w:style w:type="character" w:customStyle="1" w:styleId="WW8Num31z7">
    <w:name w:val="WW8Num31z7"/>
    <w:rsid w:val="00781037"/>
  </w:style>
  <w:style w:type="character" w:customStyle="1" w:styleId="WW8Num31z8">
    <w:name w:val="WW8Num31z8"/>
    <w:rsid w:val="00781037"/>
  </w:style>
  <w:style w:type="character" w:customStyle="1" w:styleId="WW8Num32z0">
    <w:name w:val="WW8Num32z0"/>
    <w:rsid w:val="00781037"/>
  </w:style>
  <w:style w:type="character" w:customStyle="1" w:styleId="WW8Num32z1">
    <w:name w:val="WW8Num32z1"/>
    <w:rsid w:val="00781037"/>
  </w:style>
  <w:style w:type="character" w:customStyle="1" w:styleId="WW8Num32z2">
    <w:name w:val="WW8Num32z2"/>
    <w:rsid w:val="00781037"/>
    <w:rPr>
      <w:sz w:val="28"/>
      <w:szCs w:val="28"/>
    </w:rPr>
  </w:style>
  <w:style w:type="character" w:customStyle="1" w:styleId="WW8Num32z3">
    <w:name w:val="WW8Num32z3"/>
    <w:rsid w:val="00781037"/>
  </w:style>
  <w:style w:type="character" w:customStyle="1" w:styleId="WW8Num32z4">
    <w:name w:val="WW8Num32z4"/>
    <w:rsid w:val="00781037"/>
  </w:style>
  <w:style w:type="character" w:customStyle="1" w:styleId="WW8Num32z5">
    <w:name w:val="WW8Num32z5"/>
    <w:rsid w:val="00781037"/>
  </w:style>
  <w:style w:type="character" w:customStyle="1" w:styleId="WW8Num32z6">
    <w:name w:val="WW8Num32z6"/>
    <w:rsid w:val="00781037"/>
  </w:style>
  <w:style w:type="character" w:customStyle="1" w:styleId="WW8Num32z7">
    <w:name w:val="WW8Num32z7"/>
    <w:rsid w:val="00781037"/>
  </w:style>
  <w:style w:type="character" w:customStyle="1" w:styleId="WW8Num32z8">
    <w:name w:val="WW8Num32z8"/>
    <w:rsid w:val="00781037"/>
  </w:style>
  <w:style w:type="character" w:customStyle="1" w:styleId="WW8Num33z0">
    <w:name w:val="WW8Num33z0"/>
    <w:rsid w:val="00781037"/>
  </w:style>
  <w:style w:type="character" w:customStyle="1" w:styleId="WW8Num33z1">
    <w:name w:val="WW8Num33z1"/>
    <w:rsid w:val="00781037"/>
  </w:style>
  <w:style w:type="character" w:customStyle="1" w:styleId="WW8Num33z2">
    <w:name w:val="WW8Num33z2"/>
    <w:rsid w:val="00781037"/>
    <w:rPr>
      <w:sz w:val="28"/>
      <w:szCs w:val="28"/>
    </w:rPr>
  </w:style>
  <w:style w:type="character" w:customStyle="1" w:styleId="WW8Num33z3">
    <w:name w:val="WW8Num33z3"/>
    <w:rsid w:val="00781037"/>
  </w:style>
  <w:style w:type="character" w:customStyle="1" w:styleId="WW8Num33z4">
    <w:name w:val="WW8Num33z4"/>
    <w:rsid w:val="00781037"/>
  </w:style>
  <w:style w:type="character" w:customStyle="1" w:styleId="WW8Num33z5">
    <w:name w:val="WW8Num33z5"/>
    <w:rsid w:val="00781037"/>
  </w:style>
  <w:style w:type="character" w:customStyle="1" w:styleId="WW8Num33z6">
    <w:name w:val="WW8Num33z6"/>
    <w:rsid w:val="00781037"/>
  </w:style>
  <w:style w:type="character" w:customStyle="1" w:styleId="WW8Num33z7">
    <w:name w:val="WW8Num33z7"/>
    <w:rsid w:val="00781037"/>
  </w:style>
  <w:style w:type="character" w:customStyle="1" w:styleId="WW8Num33z8">
    <w:name w:val="WW8Num33z8"/>
    <w:rsid w:val="00781037"/>
  </w:style>
  <w:style w:type="character" w:customStyle="1" w:styleId="WW8Num34z0">
    <w:name w:val="WW8Num34z0"/>
    <w:rsid w:val="00781037"/>
  </w:style>
  <w:style w:type="character" w:customStyle="1" w:styleId="WW8Num34z1">
    <w:name w:val="WW8Num34z1"/>
    <w:rsid w:val="00781037"/>
  </w:style>
  <w:style w:type="character" w:customStyle="1" w:styleId="WW8Num34z2">
    <w:name w:val="WW8Num34z2"/>
    <w:rsid w:val="00781037"/>
    <w:rPr>
      <w:rFonts w:cs="Times New Roman"/>
      <w:color w:val="000000"/>
      <w:sz w:val="28"/>
      <w:szCs w:val="28"/>
    </w:rPr>
  </w:style>
  <w:style w:type="character" w:customStyle="1" w:styleId="WW8Num34z3">
    <w:name w:val="WW8Num34z3"/>
    <w:rsid w:val="00781037"/>
  </w:style>
  <w:style w:type="character" w:customStyle="1" w:styleId="WW8Num34z4">
    <w:name w:val="WW8Num34z4"/>
    <w:rsid w:val="00781037"/>
  </w:style>
  <w:style w:type="character" w:customStyle="1" w:styleId="WW8Num34z5">
    <w:name w:val="WW8Num34z5"/>
    <w:rsid w:val="00781037"/>
  </w:style>
  <w:style w:type="character" w:customStyle="1" w:styleId="WW8Num34z6">
    <w:name w:val="WW8Num34z6"/>
    <w:rsid w:val="00781037"/>
  </w:style>
  <w:style w:type="character" w:customStyle="1" w:styleId="WW8Num34z7">
    <w:name w:val="WW8Num34z7"/>
    <w:rsid w:val="00781037"/>
  </w:style>
  <w:style w:type="character" w:customStyle="1" w:styleId="WW8Num34z8">
    <w:name w:val="WW8Num34z8"/>
    <w:rsid w:val="00781037"/>
  </w:style>
  <w:style w:type="character" w:customStyle="1" w:styleId="WW8Num35z0">
    <w:name w:val="WW8Num35z0"/>
    <w:rsid w:val="00781037"/>
  </w:style>
  <w:style w:type="character" w:customStyle="1" w:styleId="WW8Num35z1">
    <w:name w:val="WW8Num35z1"/>
    <w:rsid w:val="00781037"/>
  </w:style>
  <w:style w:type="character" w:customStyle="1" w:styleId="WW8Num35z2">
    <w:name w:val="WW8Num35z2"/>
    <w:rsid w:val="00781037"/>
    <w:rPr>
      <w:rFonts w:ascii="Times New Roman" w:hAnsi="Times New Roman" w:cs="Times New Roman"/>
      <w:color w:val="000000"/>
      <w:sz w:val="28"/>
      <w:szCs w:val="28"/>
    </w:rPr>
  </w:style>
  <w:style w:type="character" w:customStyle="1" w:styleId="WW8Num35z3">
    <w:name w:val="WW8Num35z3"/>
    <w:rsid w:val="00781037"/>
  </w:style>
  <w:style w:type="character" w:customStyle="1" w:styleId="WW8Num35z4">
    <w:name w:val="WW8Num35z4"/>
    <w:rsid w:val="00781037"/>
  </w:style>
  <w:style w:type="character" w:customStyle="1" w:styleId="WW8Num35z5">
    <w:name w:val="WW8Num35z5"/>
    <w:rsid w:val="00781037"/>
  </w:style>
  <w:style w:type="character" w:customStyle="1" w:styleId="WW8Num35z6">
    <w:name w:val="WW8Num35z6"/>
    <w:rsid w:val="00781037"/>
  </w:style>
  <w:style w:type="character" w:customStyle="1" w:styleId="WW8Num35z7">
    <w:name w:val="WW8Num35z7"/>
    <w:rsid w:val="00781037"/>
  </w:style>
  <w:style w:type="character" w:customStyle="1" w:styleId="WW8Num35z8">
    <w:name w:val="WW8Num35z8"/>
    <w:rsid w:val="00781037"/>
  </w:style>
  <w:style w:type="character" w:customStyle="1" w:styleId="WW8Num36z0">
    <w:name w:val="WW8Num36z0"/>
    <w:rsid w:val="00781037"/>
  </w:style>
  <w:style w:type="character" w:customStyle="1" w:styleId="WW8Num36z1">
    <w:name w:val="WW8Num36z1"/>
    <w:rsid w:val="00781037"/>
  </w:style>
  <w:style w:type="character" w:customStyle="1" w:styleId="WW8Num36z2">
    <w:name w:val="WW8Num36z2"/>
    <w:rsid w:val="00781037"/>
    <w:rPr>
      <w:sz w:val="28"/>
      <w:szCs w:val="28"/>
    </w:rPr>
  </w:style>
  <w:style w:type="character" w:customStyle="1" w:styleId="WW8Num36z3">
    <w:name w:val="WW8Num36z3"/>
    <w:rsid w:val="00781037"/>
  </w:style>
  <w:style w:type="character" w:customStyle="1" w:styleId="WW8Num36z4">
    <w:name w:val="WW8Num36z4"/>
    <w:rsid w:val="00781037"/>
  </w:style>
  <w:style w:type="character" w:customStyle="1" w:styleId="WW8Num36z5">
    <w:name w:val="WW8Num36z5"/>
    <w:rsid w:val="00781037"/>
  </w:style>
  <w:style w:type="character" w:customStyle="1" w:styleId="WW8Num36z6">
    <w:name w:val="WW8Num36z6"/>
    <w:rsid w:val="00781037"/>
  </w:style>
  <w:style w:type="character" w:customStyle="1" w:styleId="WW8Num36z7">
    <w:name w:val="WW8Num36z7"/>
    <w:rsid w:val="00781037"/>
  </w:style>
  <w:style w:type="character" w:customStyle="1" w:styleId="WW8Num36z8">
    <w:name w:val="WW8Num36z8"/>
    <w:rsid w:val="00781037"/>
  </w:style>
  <w:style w:type="character" w:customStyle="1" w:styleId="WW8Num37z0">
    <w:name w:val="WW8Num37z0"/>
    <w:rsid w:val="00781037"/>
  </w:style>
  <w:style w:type="character" w:customStyle="1" w:styleId="WW8Num37z1">
    <w:name w:val="WW8Num37z1"/>
    <w:rsid w:val="00781037"/>
  </w:style>
  <w:style w:type="character" w:customStyle="1" w:styleId="WW8Num37z2">
    <w:name w:val="WW8Num37z2"/>
    <w:rsid w:val="00781037"/>
    <w:rPr>
      <w:color w:val="auto"/>
      <w:sz w:val="28"/>
      <w:szCs w:val="28"/>
    </w:rPr>
  </w:style>
  <w:style w:type="character" w:customStyle="1" w:styleId="WW8Num37z3">
    <w:name w:val="WW8Num37z3"/>
    <w:rsid w:val="00781037"/>
  </w:style>
  <w:style w:type="character" w:customStyle="1" w:styleId="WW8Num37z4">
    <w:name w:val="WW8Num37z4"/>
    <w:rsid w:val="00781037"/>
  </w:style>
  <w:style w:type="character" w:customStyle="1" w:styleId="WW8Num37z5">
    <w:name w:val="WW8Num37z5"/>
    <w:rsid w:val="00781037"/>
  </w:style>
  <w:style w:type="character" w:customStyle="1" w:styleId="WW8Num37z6">
    <w:name w:val="WW8Num37z6"/>
    <w:rsid w:val="00781037"/>
  </w:style>
  <w:style w:type="character" w:customStyle="1" w:styleId="WW8Num37z7">
    <w:name w:val="WW8Num37z7"/>
    <w:rsid w:val="00781037"/>
  </w:style>
  <w:style w:type="character" w:customStyle="1" w:styleId="WW8Num37z8">
    <w:name w:val="WW8Num37z8"/>
    <w:rsid w:val="00781037"/>
  </w:style>
  <w:style w:type="character" w:customStyle="1" w:styleId="WW8Num38z0">
    <w:name w:val="WW8Num38z0"/>
    <w:rsid w:val="00781037"/>
  </w:style>
  <w:style w:type="character" w:customStyle="1" w:styleId="WW8Num38z1">
    <w:name w:val="WW8Num38z1"/>
    <w:rsid w:val="00781037"/>
  </w:style>
  <w:style w:type="character" w:customStyle="1" w:styleId="WW8Num38z2">
    <w:name w:val="WW8Num38z2"/>
    <w:rsid w:val="00781037"/>
    <w:rPr>
      <w:b w:val="0"/>
      <w:bCs w:val="0"/>
      <w:color w:val="auto"/>
      <w:sz w:val="28"/>
      <w:szCs w:val="28"/>
      <w:lang w:val="en-US"/>
    </w:rPr>
  </w:style>
  <w:style w:type="character" w:customStyle="1" w:styleId="WW8Num38z3">
    <w:name w:val="WW8Num38z3"/>
    <w:rsid w:val="00781037"/>
  </w:style>
  <w:style w:type="character" w:customStyle="1" w:styleId="WW8Num38z4">
    <w:name w:val="WW8Num38z4"/>
    <w:rsid w:val="00781037"/>
  </w:style>
  <w:style w:type="character" w:customStyle="1" w:styleId="WW8Num38z5">
    <w:name w:val="WW8Num38z5"/>
    <w:rsid w:val="00781037"/>
  </w:style>
  <w:style w:type="character" w:customStyle="1" w:styleId="WW8Num38z6">
    <w:name w:val="WW8Num38z6"/>
    <w:rsid w:val="00781037"/>
  </w:style>
  <w:style w:type="character" w:customStyle="1" w:styleId="WW8Num38z7">
    <w:name w:val="WW8Num38z7"/>
    <w:rsid w:val="00781037"/>
  </w:style>
  <w:style w:type="character" w:customStyle="1" w:styleId="WW8Num38z8">
    <w:name w:val="WW8Num38z8"/>
    <w:rsid w:val="00781037"/>
  </w:style>
  <w:style w:type="character" w:customStyle="1" w:styleId="WW8Num39z0">
    <w:name w:val="WW8Num39z0"/>
    <w:rsid w:val="00781037"/>
  </w:style>
  <w:style w:type="character" w:customStyle="1" w:styleId="WW8Num39z1">
    <w:name w:val="WW8Num39z1"/>
    <w:rsid w:val="00781037"/>
  </w:style>
  <w:style w:type="character" w:customStyle="1" w:styleId="WW8Num39z2">
    <w:name w:val="WW8Num39z2"/>
    <w:rsid w:val="00781037"/>
    <w:rPr>
      <w:sz w:val="28"/>
      <w:szCs w:val="28"/>
      <w:lang w:val="en-US"/>
    </w:rPr>
  </w:style>
  <w:style w:type="character" w:customStyle="1" w:styleId="WW8Num39z3">
    <w:name w:val="WW8Num39z3"/>
    <w:rsid w:val="00781037"/>
  </w:style>
  <w:style w:type="character" w:customStyle="1" w:styleId="WW8Num39z4">
    <w:name w:val="WW8Num39z4"/>
    <w:rsid w:val="00781037"/>
  </w:style>
  <w:style w:type="character" w:customStyle="1" w:styleId="WW8Num39z5">
    <w:name w:val="WW8Num39z5"/>
    <w:rsid w:val="00781037"/>
  </w:style>
  <w:style w:type="character" w:customStyle="1" w:styleId="WW8Num39z6">
    <w:name w:val="WW8Num39z6"/>
    <w:rsid w:val="00781037"/>
  </w:style>
  <w:style w:type="character" w:customStyle="1" w:styleId="WW8Num39z7">
    <w:name w:val="WW8Num39z7"/>
    <w:rsid w:val="00781037"/>
  </w:style>
  <w:style w:type="character" w:customStyle="1" w:styleId="WW8Num39z8">
    <w:name w:val="WW8Num39z8"/>
    <w:rsid w:val="00781037"/>
  </w:style>
  <w:style w:type="character" w:customStyle="1" w:styleId="WW8Num40z0">
    <w:name w:val="WW8Num40z0"/>
    <w:rsid w:val="00781037"/>
  </w:style>
  <w:style w:type="character" w:customStyle="1" w:styleId="WW8Num40z1">
    <w:name w:val="WW8Num40z1"/>
    <w:rsid w:val="00781037"/>
  </w:style>
  <w:style w:type="character" w:customStyle="1" w:styleId="WW8Num40z2">
    <w:name w:val="WW8Num40z2"/>
    <w:rsid w:val="00781037"/>
    <w:rPr>
      <w:b w:val="0"/>
      <w:i w:val="0"/>
      <w:caps w:val="0"/>
      <w:smallCaps w:val="0"/>
      <w:color w:val="000000"/>
      <w:spacing w:val="0"/>
      <w:sz w:val="28"/>
      <w:szCs w:val="28"/>
      <w:lang w:val="en-US"/>
    </w:rPr>
  </w:style>
  <w:style w:type="character" w:customStyle="1" w:styleId="WW8Num40z3">
    <w:name w:val="WW8Num40z3"/>
    <w:rsid w:val="00781037"/>
  </w:style>
  <w:style w:type="character" w:customStyle="1" w:styleId="WW8Num40z4">
    <w:name w:val="WW8Num40z4"/>
    <w:rsid w:val="00781037"/>
  </w:style>
  <w:style w:type="character" w:customStyle="1" w:styleId="WW8Num40z5">
    <w:name w:val="WW8Num40z5"/>
    <w:rsid w:val="00781037"/>
  </w:style>
  <w:style w:type="character" w:customStyle="1" w:styleId="WW8Num40z6">
    <w:name w:val="WW8Num40z6"/>
    <w:rsid w:val="00781037"/>
  </w:style>
  <w:style w:type="character" w:customStyle="1" w:styleId="WW8Num40z7">
    <w:name w:val="WW8Num40z7"/>
    <w:rsid w:val="00781037"/>
  </w:style>
  <w:style w:type="character" w:customStyle="1" w:styleId="WW8Num40z8">
    <w:name w:val="WW8Num40z8"/>
    <w:rsid w:val="00781037"/>
  </w:style>
  <w:style w:type="character" w:customStyle="1" w:styleId="WW8Num41z0">
    <w:name w:val="WW8Num41z0"/>
    <w:rsid w:val="00781037"/>
  </w:style>
  <w:style w:type="character" w:customStyle="1" w:styleId="WW8Num41z1">
    <w:name w:val="WW8Num41z1"/>
    <w:rsid w:val="00781037"/>
  </w:style>
  <w:style w:type="character" w:customStyle="1" w:styleId="WW8Num41z2">
    <w:name w:val="WW8Num41z2"/>
    <w:rsid w:val="00781037"/>
    <w:rPr>
      <w:sz w:val="28"/>
      <w:szCs w:val="28"/>
    </w:rPr>
  </w:style>
  <w:style w:type="character" w:customStyle="1" w:styleId="WW8Num41z3">
    <w:name w:val="WW8Num41z3"/>
    <w:rsid w:val="00781037"/>
  </w:style>
  <w:style w:type="character" w:customStyle="1" w:styleId="WW8Num41z4">
    <w:name w:val="WW8Num41z4"/>
    <w:rsid w:val="00781037"/>
  </w:style>
  <w:style w:type="character" w:customStyle="1" w:styleId="WW8Num41z5">
    <w:name w:val="WW8Num41z5"/>
    <w:rsid w:val="00781037"/>
  </w:style>
  <w:style w:type="character" w:customStyle="1" w:styleId="WW8Num41z6">
    <w:name w:val="WW8Num41z6"/>
    <w:rsid w:val="00781037"/>
  </w:style>
  <w:style w:type="character" w:customStyle="1" w:styleId="WW8Num41z7">
    <w:name w:val="WW8Num41z7"/>
    <w:rsid w:val="00781037"/>
  </w:style>
  <w:style w:type="character" w:customStyle="1" w:styleId="WW8Num41z8">
    <w:name w:val="WW8Num41z8"/>
    <w:rsid w:val="00781037"/>
  </w:style>
  <w:style w:type="character" w:customStyle="1" w:styleId="WW8Num42z0">
    <w:name w:val="WW8Num42z0"/>
    <w:rsid w:val="00781037"/>
  </w:style>
  <w:style w:type="character" w:customStyle="1" w:styleId="WW8Num42z1">
    <w:name w:val="WW8Num42z1"/>
    <w:rsid w:val="00781037"/>
  </w:style>
  <w:style w:type="character" w:customStyle="1" w:styleId="WW8Num42z2">
    <w:name w:val="WW8Num42z2"/>
    <w:rsid w:val="00781037"/>
    <w:rPr>
      <w:color w:val="000000"/>
      <w:sz w:val="28"/>
      <w:szCs w:val="28"/>
    </w:rPr>
  </w:style>
  <w:style w:type="character" w:customStyle="1" w:styleId="WW8Num42z3">
    <w:name w:val="WW8Num42z3"/>
    <w:rsid w:val="00781037"/>
  </w:style>
  <w:style w:type="character" w:customStyle="1" w:styleId="WW8Num42z4">
    <w:name w:val="WW8Num42z4"/>
    <w:rsid w:val="00781037"/>
  </w:style>
  <w:style w:type="character" w:customStyle="1" w:styleId="WW8Num42z5">
    <w:name w:val="WW8Num42z5"/>
    <w:rsid w:val="00781037"/>
  </w:style>
  <w:style w:type="character" w:customStyle="1" w:styleId="WW8Num42z6">
    <w:name w:val="WW8Num42z6"/>
    <w:rsid w:val="00781037"/>
  </w:style>
  <w:style w:type="character" w:customStyle="1" w:styleId="WW8Num42z7">
    <w:name w:val="WW8Num42z7"/>
    <w:rsid w:val="00781037"/>
  </w:style>
  <w:style w:type="character" w:customStyle="1" w:styleId="WW8Num42z8">
    <w:name w:val="WW8Num42z8"/>
    <w:rsid w:val="00781037"/>
  </w:style>
  <w:style w:type="character" w:customStyle="1" w:styleId="WW8Num43z0">
    <w:name w:val="WW8Num43z0"/>
    <w:rsid w:val="00781037"/>
  </w:style>
  <w:style w:type="character" w:customStyle="1" w:styleId="WW8Num43z1">
    <w:name w:val="WW8Num43z1"/>
    <w:rsid w:val="00781037"/>
  </w:style>
  <w:style w:type="character" w:customStyle="1" w:styleId="WW8Num43z2">
    <w:name w:val="WW8Num43z2"/>
    <w:rsid w:val="00781037"/>
    <w:rPr>
      <w:color w:val="000000"/>
      <w:sz w:val="28"/>
      <w:szCs w:val="28"/>
    </w:rPr>
  </w:style>
  <w:style w:type="character" w:customStyle="1" w:styleId="WW8Num43z3">
    <w:name w:val="WW8Num43z3"/>
    <w:rsid w:val="00781037"/>
  </w:style>
  <w:style w:type="character" w:customStyle="1" w:styleId="WW8Num43z4">
    <w:name w:val="WW8Num43z4"/>
    <w:rsid w:val="00781037"/>
  </w:style>
  <w:style w:type="character" w:customStyle="1" w:styleId="WW8Num43z5">
    <w:name w:val="WW8Num43z5"/>
    <w:rsid w:val="00781037"/>
  </w:style>
  <w:style w:type="character" w:customStyle="1" w:styleId="WW8Num43z6">
    <w:name w:val="WW8Num43z6"/>
    <w:rsid w:val="00781037"/>
  </w:style>
  <w:style w:type="character" w:customStyle="1" w:styleId="WW8Num43z7">
    <w:name w:val="WW8Num43z7"/>
    <w:rsid w:val="00781037"/>
  </w:style>
  <w:style w:type="character" w:customStyle="1" w:styleId="WW8Num43z8">
    <w:name w:val="WW8Num43z8"/>
    <w:rsid w:val="00781037"/>
  </w:style>
  <w:style w:type="character" w:customStyle="1" w:styleId="WW8Num44z0">
    <w:name w:val="WW8Num44z0"/>
    <w:rsid w:val="00781037"/>
  </w:style>
  <w:style w:type="character" w:customStyle="1" w:styleId="WW8Num44z1">
    <w:name w:val="WW8Num44z1"/>
    <w:rsid w:val="00781037"/>
  </w:style>
  <w:style w:type="character" w:customStyle="1" w:styleId="WW8Num44z2">
    <w:name w:val="WW8Num44z2"/>
    <w:rsid w:val="00781037"/>
    <w:rPr>
      <w:color w:val="000000"/>
      <w:sz w:val="28"/>
      <w:szCs w:val="28"/>
      <w:shd w:val="clear" w:color="auto" w:fill="auto"/>
      <w:lang w:val="en-US"/>
    </w:rPr>
  </w:style>
  <w:style w:type="character" w:customStyle="1" w:styleId="WW8Num44z3">
    <w:name w:val="WW8Num44z3"/>
    <w:rsid w:val="00781037"/>
  </w:style>
  <w:style w:type="character" w:customStyle="1" w:styleId="WW8Num44z4">
    <w:name w:val="WW8Num44z4"/>
    <w:rsid w:val="00781037"/>
  </w:style>
  <w:style w:type="character" w:customStyle="1" w:styleId="WW8Num44z5">
    <w:name w:val="WW8Num44z5"/>
    <w:rsid w:val="00781037"/>
  </w:style>
  <w:style w:type="character" w:customStyle="1" w:styleId="WW8Num44z6">
    <w:name w:val="WW8Num44z6"/>
    <w:rsid w:val="00781037"/>
  </w:style>
  <w:style w:type="character" w:customStyle="1" w:styleId="WW8Num44z7">
    <w:name w:val="WW8Num44z7"/>
    <w:rsid w:val="00781037"/>
  </w:style>
  <w:style w:type="character" w:customStyle="1" w:styleId="WW8Num44z8">
    <w:name w:val="WW8Num44z8"/>
    <w:rsid w:val="00781037"/>
  </w:style>
  <w:style w:type="character" w:customStyle="1" w:styleId="WW8Num45z0">
    <w:name w:val="WW8Num45z0"/>
    <w:rsid w:val="00781037"/>
  </w:style>
  <w:style w:type="character" w:customStyle="1" w:styleId="WW8Num46z0">
    <w:name w:val="WW8Num46z0"/>
    <w:rsid w:val="00781037"/>
  </w:style>
  <w:style w:type="character" w:customStyle="1" w:styleId="WW8Num22z1">
    <w:name w:val="WW8Num22z1"/>
    <w:rsid w:val="00781037"/>
  </w:style>
  <w:style w:type="character" w:customStyle="1" w:styleId="WW8Num22z2">
    <w:name w:val="WW8Num22z2"/>
    <w:rsid w:val="00781037"/>
    <w:rPr>
      <w:sz w:val="28"/>
      <w:szCs w:val="28"/>
    </w:rPr>
  </w:style>
  <w:style w:type="character" w:customStyle="1" w:styleId="WW8Num22z3">
    <w:name w:val="WW8Num22z3"/>
    <w:rsid w:val="00781037"/>
  </w:style>
  <w:style w:type="character" w:customStyle="1" w:styleId="WW8Num22z4">
    <w:name w:val="WW8Num22z4"/>
    <w:rsid w:val="00781037"/>
  </w:style>
  <w:style w:type="character" w:customStyle="1" w:styleId="WW8Num22z5">
    <w:name w:val="WW8Num22z5"/>
    <w:rsid w:val="00781037"/>
  </w:style>
  <w:style w:type="character" w:customStyle="1" w:styleId="WW8Num22z6">
    <w:name w:val="WW8Num22z6"/>
    <w:rsid w:val="00781037"/>
  </w:style>
  <w:style w:type="character" w:customStyle="1" w:styleId="WW8Num22z7">
    <w:name w:val="WW8Num22z7"/>
    <w:rsid w:val="00781037"/>
  </w:style>
  <w:style w:type="character" w:customStyle="1" w:styleId="WW8Num22z8">
    <w:name w:val="WW8Num22z8"/>
    <w:rsid w:val="00781037"/>
  </w:style>
  <w:style w:type="character" w:customStyle="1" w:styleId="WW8Num45z1">
    <w:name w:val="WW8Num45z1"/>
    <w:rsid w:val="00781037"/>
  </w:style>
  <w:style w:type="character" w:customStyle="1" w:styleId="WW8Num45z2">
    <w:name w:val="WW8Num45z2"/>
    <w:rsid w:val="00781037"/>
    <w:rPr>
      <w:color w:val="000000"/>
      <w:sz w:val="28"/>
      <w:szCs w:val="28"/>
      <w:lang w:val="en-US"/>
    </w:rPr>
  </w:style>
  <w:style w:type="character" w:customStyle="1" w:styleId="WW8Num45z3">
    <w:name w:val="WW8Num45z3"/>
    <w:rsid w:val="00781037"/>
  </w:style>
  <w:style w:type="character" w:customStyle="1" w:styleId="WW8Num45z4">
    <w:name w:val="WW8Num45z4"/>
    <w:rsid w:val="00781037"/>
  </w:style>
  <w:style w:type="character" w:customStyle="1" w:styleId="WW8Num45z5">
    <w:name w:val="WW8Num45z5"/>
    <w:rsid w:val="00781037"/>
  </w:style>
  <w:style w:type="character" w:customStyle="1" w:styleId="WW8Num45z6">
    <w:name w:val="WW8Num45z6"/>
    <w:rsid w:val="00781037"/>
  </w:style>
  <w:style w:type="character" w:customStyle="1" w:styleId="WW8Num45z7">
    <w:name w:val="WW8Num45z7"/>
    <w:rsid w:val="00781037"/>
  </w:style>
  <w:style w:type="character" w:customStyle="1" w:styleId="WW8Num45z8">
    <w:name w:val="WW8Num45z8"/>
    <w:rsid w:val="00781037"/>
  </w:style>
  <w:style w:type="character" w:customStyle="1" w:styleId="WW8Num46z1">
    <w:name w:val="WW8Num46z1"/>
    <w:rsid w:val="00781037"/>
  </w:style>
  <w:style w:type="character" w:customStyle="1" w:styleId="WW8Num46z2">
    <w:name w:val="WW8Num46z2"/>
    <w:rsid w:val="00781037"/>
    <w:rPr>
      <w:rFonts w:cs="Times New Roman"/>
      <w:caps w:val="0"/>
      <w:smallCaps w:val="0"/>
      <w:color w:val="000000"/>
      <w:sz w:val="28"/>
      <w:szCs w:val="28"/>
      <w:lang w:val="en-US"/>
    </w:rPr>
  </w:style>
  <w:style w:type="character" w:customStyle="1" w:styleId="WW8Num46z3">
    <w:name w:val="WW8Num46z3"/>
    <w:rsid w:val="00781037"/>
  </w:style>
  <w:style w:type="character" w:customStyle="1" w:styleId="WW8Num46z4">
    <w:name w:val="WW8Num46z4"/>
    <w:rsid w:val="00781037"/>
  </w:style>
  <w:style w:type="character" w:customStyle="1" w:styleId="WW8Num46z5">
    <w:name w:val="WW8Num46z5"/>
    <w:rsid w:val="00781037"/>
  </w:style>
  <w:style w:type="character" w:customStyle="1" w:styleId="WW8Num46z6">
    <w:name w:val="WW8Num46z6"/>
    <w:rsid w:val="00781037"/>
  </w:style>
  <w:style w:type="character" w:customStyle="1" w:styleId="WW8Num46z7">
    <w:name w:val="WW8Num46z7"/>
    <w:rsid w:val="00781037"/>
  </w:style>
  <w:style w:type="character" w:customStyle="1" w:styleId="WW8Num46z8">
    <w:name w:val="WW8Num46z8"/>
    <w:rsid w:val="00781037"/>
  </w:style>
  <w:style w:type="character" w:customStyle="1" w:styleId="WW8Num47z0">
    <w:name w:val="WW8Num47z0"/>
    <w:rsid w:val="00781037"/>
  </w:style>
  <w:style w:type="character" w:customStyle="1" w:styleId="WW8Num47z1">
    <w:name w:val="WW8Num47z1"/>
    <w:rsid w:val="00781037"/>
  </w:style>
  <w:style w:type="character" w:customStyle="1" w:styleId="WW8Num47z2">
    <w:name w:val="WW8Num47z2"/>
    <w:rsid w:val="00781037"/>
    <w:rPr>
      <w:caps w:val="0"/>
      <w:smallCaps w:val="0"/>
      <w:sz w:val="28"/>
      <w:szCs w:val="28"/>
      <w:lang w:val="en-US"/>
    </w:rPr>
  </w:style>
  <w:style w:type="character" w:customStyle="1" w:styleId="WW8Num47z3">
    <w:name w:val="WW8Num47z3"/>
    <w:rsid w:val="00781037"/>
  </w:style>
  <w:style w:type="character" w:customStyle="1" w:styleId="WW8Num47z4">
    <w:name w:val="WW8Num47z4"/>
    <w:rsid w:val="00781037"/>
  </w:style>
  <w:style w:type="character" w:customStyle="1" w:styleId="WW8Num47z5">
    <w:name w:val="WW8Num47z5"/>
    <w:rsid w:val="00781037"/>
  </w:style>
  <w:style w:type="character" w:customStyle="1" w:styleId="WW8Num47z6">
    <w:name w:val="WW8Num47z6"/>
    <w:rsid w:val="00781037"/>
  </w:style>
  <w:style w:type="character" w:customStyle="1" w:styleId="WW8Num47z7">
    <w:name w:val="WW8Num47z7"/>
    <w:rsid w:val="00781037"/>
  </w:style>
  <w:style w:type="character" w:customStyle="1" w:styleId="WW8Num47z8">
    <w:name w:val="WW8Num47z8"/>
    <w:rsid w:val="00781037"/>
  </w:style>
  <w:style w:type="character" w:customStyle="1" w:styleId="WW8Num48z0">
    <w:name w:val="WW8Num48z0"/>
    <w:rsid w:val="00781037"/>
  </w:style>
  <w:style w:type="character" w:customStyle="1" w:styleId="WW8Num48z1">
    <w:name w:val="WW8Num48z1"/>
    <w:rsid w:val="00781037"/>
  </w:style>
  <w:style w:type="character" w:customStyle="1" w:styleId="WW8Num48z2">
    <w:name w:val="WW8Num48z2"/>
    <w:rsid w:val="00781037"/>
    <w:rPr>
      <w:sz w:val="28"/>
      <w:szCs w:val="28"/>
      <w:lang w:val="ru-RU"/>
    </w:rPr>
  </w:style>
  <w:style w:type="character" w:customStyle="1" w:styleId="WW8Num48z3">
    <w:name w:val="WW8Num48z3"/>
    <w:rsid w:val="00781037"/>
  </w:style>
  <w:style w:type="character" w:customStyle="1" w:styleId="WW8Num48z4">
    <w:name w:val="WW8Num48z4"/>
    <w:rsid w:val="00781037"/>
  </w:style>
  <w:style w:type="character" w:customStyle="1" w:styleId="WW8Num48z5">
    <w:name w:val="WW8Num48z5"/>
    <w:rsid w:val="00781037"/>
  </w:style>
  <w:style w:type="character" w:customStyle="1" w:styleId="WW8Num48z6">
    <w:name w:val="WW8Num48z6"/>
    <w:rsid w:val="00781037"/>
  </w:style>
  <w:style w:type="character" w:customStyle="1" w:styleId="WW8Num48z7">
    <w:name w:val="WW8Num48z7"/>
    <w:rsid w:val="00781037"/>
  </w:style>
  <w:style w:type="character" w:customStyle="1" w:styleId="WW8Num48z8">
    <w:name w:val="WW8Num48z8"/>
    <w:rsid w:val="00781037"/>
  </w:style>
  <w:style w:type="character" w:customStyle="1" w:styleId="WW8Num49z0">
    <w:name w:val="WW8Num49z0"/>
    <w:rsid w:val="00781037"/>
  </w:style>
  <w:style w:type="character" w:customStyle="1" w:styleId="WW8Num49z1">
    <w:name w:val="WW8Num49z1"/>
    <w:rsid w:val="00781037"/>
  </w:style>
  <w:style w:type="character" w:customStyle="1" w:styleId="WW8Num49z2">
    <w:name w:val="WW8Num49z2"/>
    <w:rsid w:val="00781037"/>
    <w:rPr>
      <w:sz w:val="28"/>
      <w:szCs w:val="28"/>
    </w:rPr>
  </w:style>
  <w:style w:type="character" w:customStyle="1" w:styleId="WW8Num49z3">
    <w:name w:val="WW8Num49z3"/>
    <w:rsid w:val="00781037"/>
  </w:style>
  <w:style w:type="character" w:customStyle="1" w:styleId="WW8Num49z4">
    <w:name w:val="WW8Num49z4"/>
    <w:rsid w:val="00781037"/>
  </w:style>
  <w:style w:type="character" w:customStyle="1" w:styleId="WW8Num49z5">
    <w:name w:val="WW8Num49z5"/>
    <w:rsid w:val="00781037"/>
  </w:style>
  <w:style w:type="character" w:customStyle="1" w:styleId="WW8Num49z6">
    <w:name w:val="WW8Num49z6"/>
    <w:rsid w:val="00781037"/>
  </w:style>
  <w:style w:type="character" w:customStyle="1" w:styleId="WW8Num49z7">
    <w:name w:val="WW8Num49z7"/>
    <w:rsid w:val="00781037"/>
  </w:style>
  <w:style w:type="character" w:customStyle="1" w:styleId="WW8Num49z8">
    <w:name w:val="WW8Num49z8"/>
    <w:rsid w:val="00781037"/>
  </w:style>
  <w:style w:type="character" w:customStyle="1" w:styleId="WW8Num50z0">
    <w:name w:val="WW8Num50z0"/>
    <w:rsid w:val="00781037"/>
    <w:rPr>
      <w:rFonts w:ascii="Symbol" w:hAnsi="Symbol" w:cs="OpenSymbol"/>
      <w:caps w:val="0"/>
      <w:smallCaps w:val="0"/>
      <w:color w:val="auto"/>
      <w:spacing w:val="0"/>
      <w:sz w:val="28"/>
      <w:szCs w:val="28"/>
    </w:rPr>
  </w:style>
  <w:style w:type="character" w:customStyle="1" w:styleId="WW8Num50z1">
    <w:name w:val="WW8Num50z1"/>
    <w:rsid w:val="00781037"/>
  </w:style>
  <w:style w:type="character" w:customStyle="1" w:styleId="WW8Num50z2">
    <w:name w:val="WW8Num50z2"/>
    <w:rsid w:val="00781037"/>
    <w:rPr>
      <w:caps w:val="0"/>
      <w:smallCaps w:val="0"/>
      <w:sz w:val="28"/>
      <w:szCs w:val="28"/>
      <w:lang w:val="ru-RU"/>
    </w:rPr>
  </w:style>
  <w:style w:type="character" w:customStyle="1" w:styleId="WW8Num50z3">
    <w:name w:val="WW8Num50z3"/>
    <w:rsid w:val="00781037"/>
  </w:style>
  <w:style w:type="character" w:customStyle="1" w:styleId="WW8Num50z4">
    <w:name w:val="WW8Num50z4"/>
    <w:rsid w:val="00781037"/>
  </w:style>
  <w:style w:type="character" w:customStyle="1" w:styleId="WW8Num50z5">
    <w:name w:val="WW8Num50z5"/>
    <w:rsid w:val="00781037"/>
  </w:style>
  <w:style w:type="character" w:customStyle="1" w:styleId="WW8Num50z6">
    <w:name w:val="WW8Num50z6"/>
    <w:rsid w:val="00781037"/>
  </w:style>
  <w:style w:type="character" w:customStyle="1" w:styleId="WW8Num50z7">
    <w:name w:val="WW8Num50z7"/>
    <w:rsid w:val="00781037"/>
  </w:style>
  <w:style w:type="character" w:customStyle="1" w:styleId="WW8Num50z8">
    <w:name w:val="WW8Num50z8"/>
    <w:rsid w:val="00781037"/>
  </w:style>
  <w:style w:type="character" w:customStyle="1" w:styleId="WW8Num51z0">
    <w:name w:val="WW8Num51z0"/>
    <w:rsid w:val="00781037"/>
    <w:rPr>
      <w:rFonts w:ascii="Symbol" w:eastAsia="Times New Roman" w:hAnsi="Symbol" w:cs="OpenSymbol"/>
      <w:caps w:val="0"/>
      <w:smallCaps w:val="0"/>
      <w:color w:val="auto"/>
      <w:spacing w:val="0"/>
      <w:sz w:val="28"/>
      <w:szCs w:val="28"/>
    </w:rPr>
  </w:style>
  <w:style w:type="character" w:customStyle="1" w:styleId="23">
    <w:name w:val="Основной шрифт абзаца2"/>
    <w:rsid w:val="00781037"/>
  </w:style>
  <w:style w:type="character" w:customStyle="1" w:styleId="13">
    <w:name w:val="Основной шрифт абзаца1"/>
    <w:rsid w:val="00781037"/>
  </w:style>
  <w:style w:type="character" w:customStyle="1" w:styleId="WW8Num10z1">
    <w:name w:val="WW8Num10z1"/>
    <w:rsid w:val="00781037"/>
  </w:style>
  <w:style w:type="character" w:customStyle="1" w:styleId="WW8Num10z2">
    <w:name w:val="WW8Num10z2"/>
    <w:rsid w:val="00781037"/>
    <w:rPr>
      <w:rFonts w:eastAsia="Times New Roman" w:cs="Times New Roman"/>
      <w:color w:val="000000"/>
      <w:sz w:val="28"/>
      <w:szCs w:val="28"/>
      <w:lang w:val="ru-RU"/>
    </w:rPr>
  </w:style>
  <w:style w:type="character" w:customStyle="1" w:styleId="WW8Num10z3">
    <w:name w:val="WW8Num10z3"/>
    <w:rsid w:val="00781037"/>
  </w:style>
  <w:style w:type="character" w:customStyle="1" w:styleId="WW8Num10z4">
    <w:name w:val="WW8Num10z4"/>
    <w:rsid w:val="00781037"/>
  </w:style>
  <w:style w:type="character" w:customStyle="1" w:styleId="WW8Num10z5">
    <w:name w:val="WW8Num10z5"/>
    <w:rsid w:val="00781037"/>
  </w:style>
  <w:style w:type="character" w:customStyle="1" w:styleId="WW8Num10z6">
    <w:name w:val="WW8Num10z6"/>
    <w:rsid w:val="00781037"/>
  </w:style>
  <w:style w:type="character" w:customStyle="1" w:styleId="WW8Num10z7">
    <w:name w:val="WW8Num10z7"/>
    <w:rsid w:val="00781037"/>
  </w:style>
  <w:style w:type="character" w:customStyle="1" w:styleId="WW8Num10z8">
    <w:name w:val="WW8Num10z8"/>
    <w:rsid w:val="00781037"/>
  </w:style>
  <w:style w:type="character" w:customStyle="1" w:styleId="af6">
    <w:name w:val="Символ нумерации"/>
    <w:rsid w:val="00781037"/>
  </w:style>
  <w:style w:type="character" w:customStyle="1" w:styleId="af7">
    <w:name w:val="Маркеры списка"/>
    <w:rsid w:val="00781037"/>
    <w:rPr>
      <w:rFonts w:ascii="OpenSymbol" w:eastAsia="OpenSymbol" w:hAnsi="OpenSymbol" w:cs="OpenSymbol"/>
    </w:rPr>
  </w:style>
  <w:style w:type="character" w:customStyle="1" w:styleId="14">
    <w:name w:val="Знак сноски1"/>
    <w:rsid w:val="00781037"/>
    <w:rPr>
      <w:vertAlign w:val="superscript"/>
    </w:rPr>
  </w:style>
  <w:style w:type="character" w:customStyle="1" w:styleId="WW8Num5z1">
    <w:name w:val="WW8Num5z1"/>
    <w:rsid w:val="00781037"/>
  </w:style>
  <w:style w:type="character" w:customStyle="1" w:styleId="WW8Num5z2">
    <w:name w:val="WW8Num5z2"/>
    <w:rsid w:val="00781037"/>
  </w:style>
  <w:style w:type="character" w:customStyle="1" w:styleId="WW8Num5z3">
    <w:name w:val="WW8Num5z3"/>
    <w:rsid w:val="00781037"/>
  </w:style>
  <w:style w:type="character" w:customStyle="1" w:styleId="WW8Num5z4">
    <w:name w:val="WW8Num5z4"/>
    <w:rsid w:val="00781037"/>
  </w:style>
  <w:style w:type="character" w:customStyle="1" w:styleId="WW8Num5z5">
    <w:name w:val="WW8Num5z5"/>
    <w:rsid w:val="00781037"/>
  </w:style>
  <w:style w:type="character" w:customStyle="1" w:styleId="WW8Num5z6">
    <w:name w:val="WW8Num5z6"/>
    <w:rsid w:val="00781037"/>
  </w:style>
  <w:style w:type="character" w:customStyle="1" w:styleId="WW8Num5z7">
    <w:name w:val="WW8Num5z7"/>
    <w:rsid w:val="00781037"/>
  </w:style>
  <w:style w:type="character" w:customStyle="1" w:styleId="WW8Num5z8">
    <w:name w:val="WW8Num5z8"/>
    <w:rsid w:val="00781037"/>
  </w:style>
  <w:style w:type="character" w:customStyle="1" w:styleId="WW8Num11z1">
    <w:name w:val="WW8Num11z1"/>
    <w:rsid w:val="00781037"/>
  </w:style>
  <w:style w:type="character" w:customStyle="1" w:styleId="WW8Num11z2">
    <w:name w:val="WW8Num11z2"/>
    <w:rsid w:val="00781037"/>
    <w:rPr>
      <w:rFonts w:eastAsia="Times New Roman" w:cs="Times New Roman"/>
      <w:color w:val="000000"/>
      <w:sz w:val="28"/>
      <w:szCs w:val="28"/>
    </w:rPr>
  </w:style>
  <w:style w:type="character" w:customStyle="1" w:styleId="WW8Num11z3">
    <w:name w:val="WW8Num11z3"/>
    <w:rsid w:val="00781037"/>
  </w:style>
  <w:style w:type="character" w:customStyle="1" w:styleId="WW8Num11z4">
    <w:name w:val="WW8Num11z4"/>
    <w:rsid w:val="00781037"/>
  </w:style>
  <w:style w:type="character" w:customStyle="1" w:styleId="WW8Num11z5">
    <w:name w:val="WW8Num11z5"/>
    <w:rsid w:val="00781037"/>
  </w:style>
  <w:style w:type="character" w:customStyle="1" w:styleId="WW8Num11z6">
    <w:name w:val="WW8Num11z6"/>
    <w:rsid w:val="00781037"/>
  </w:style>
  <w:style w:type="character" w:customStyle="1" w:styleId="WW8Num11z7">
    <w:name w:val="WW8Num11z7"/>
    <w:rsid w:val="00781037"/>
  </w:style>
  <w:style w:type="character" w:customStyle="1" w:styleId="WW8Num11z8">
    <w:name w:val="WW8Num11z8"/>
    <w:rsid w:val="00781037"/>
  </w:style>
  <w:style w:type="character" w:customStyle="1" w:styleId="24">
    <w:name w:val="Знак сноски2"/>
    <w:rsid w:val="00781037"/>
    <w:rPr>
      <w:vertAlign w:val="superscript"/>
    </w:rPr>
  </w:style>
  <w:style w:type="character" w:customStyle="1" w:styleId="af8">
    <w:name w:val="Символы концевой сноски"/>
    <w:rsid w:val="00781037"/>
    <w:rPr>
      <w:vertAlign w:val="superscript"/>
    </w:rPr>
  </w:style>
  <w:style w:type="character" w:customStyle="1" w:styleId="WW-">
    <w:name w:val="WW-Символы концевой сноски"/>
    <w:rsid w:val="00781037"/>
  </w:style>
  <w:style w:type="character" w:styleId="af9">
    <w:name w:val="FollowedHyperlink"/>
    <w:uiPriority w:val="99"/>
    <w:rsid w:val="00781037"/>
    <w:rPr>
      <w:color w:val="800000"/>
      <w:u w:val="single"/>
    </w:rPr>
  </w:style>
  <w:style w:type="character" w:customStyle="1" w:styleId="WW8Num52z0">
    <w:name w:val="WW8Num52z0"/>
    <w:rsid w:val="00781037"/>
    <w:rPr>
      <w:rFonts w:ascii="Symbol" w:hAnsi="Symbol" w:cs="OpenSymbol"/>
      <w:sz w:val="28"/>
      <w:szCs w:val="28"/>
    </w:rPr>
  </w:style>
  <w:style w:type="character" w:customStyle="1" w:styleId="WW8Num53z0">
    <w:name w:val="WW8Num53z0"/>
    <w:rsid w:val="00781037"/>
    <w:rPr>
      <w:rFonts w:ascii="Symbol" w:hAnsi="Symbol" w:cs="OpenSymbol"/>
      <w:sz w:val="28"/>
      <w:szCs w:val="28"/>
    </w:rPr>
  </w:style>
  <w:style w:type="character" w:customStyle="1" w:styleId="WW8Num54z0">
    <w:name w:val="WW8Num54z0"/>
    <w:rsid w:val="00781037"/>
    <w:rPr>
      <w:sz w:val="28"/>
      <w:szCs w:val="28"/>
    </w:rPr>
  </w:style>
  <w:style w:type="character" w:customStyle="1" w:styleId="WW8Num54z1">
    <w:name w:val="WW8Num54z1"/>
    <w:rsid w:val="00781037"/>
  </w:style>
  <w:style w:type="character" w:customStyle="1" w:styleId="WW8Num54z2">
    <w:name w:val="WW8Num54z2"/>
    <w:rsid w:val="00781037"/>
  </w:style>
  <w:style w:type="character" w:customStyle="1" w:styleId="WW8Num54z3">
    <w:name w:val="WW8Num54z3"/>
    <w:rsid w:val="00781037"/>
  </w:style>
  <w:style w:type="character" w:customStyle="1" w:styleId="WW8Num54z4">
    <w:name w:val="WW8Num54z4"/>
    <w:rsid w:val="00781037"/>
  </w:style>
  <w:style w:type="character" w:customStyle="1" w:styleId="WW8Num54z5">
    <w:name w:val="WW8Num54z5"/>
    <w:rsid w:val="00781037"/>
  </w:style>
  <w:style w:type="character" w:customStyle="1" w:styleId="WW8Num54z6">
    <w:name w:val="WW8Num54z6"/>
    <w:rsid w:val="00781037"/>
  </w:style>
  <w:style w:type="character" w:customStyle="1" w:styleId="WW8Num54z7">
    <w:name w:val="WW8Num54z7"/>
    <w:rsid w:val="00781037"/>
  </w:style>
  <w:style w:type="character" w:customStyle="1" w:styleId="WW8Num54z8">
    <w:name w:val="WW8Num54z8"/>
    <w:rsid w:val="00781037"/>
  </w:style>
  <w:style w:type="character" w:customStyle="1" w:styleId="WW8Num55z0">
    <w:name w:val="WW8Num55z0"/>
    <w:rsid w:val="00781037"/>
  </w:style>
  <w:style w:type="character" w:customStyle="1" w:styleId="WW8Num55z1">
    <w:name w:val="WW8Num55z1"/>
    <w:rsid w:val="00781037"/>
  </w:style>
  <w:style w:type="character" w:customStyle="1" w:styleId="WW8Num55z2">
    <w:name w:val="WW8Num55z2"/>
    <w:rsid w:val="00781037"/>
    <w:rPr>
      <w:sz w:val="28"/>
      <w:szCs w:val="28"/>
    </w:rPr>
  </w:style>
  <w:style w:type="character" w:customStyle="1" w:styleId="WW8Num55z3">
    <w:name w:val="WW8Num55z3"/>
    <w:rsid w:val="00781037"/>
  </w:style>
  <w:style w:type="character" w:customStyle="1" w:styleId="WW8Num55z4">
    <w:name w:val="WW8Num55z4"/>
    <w:rsid w:val="00781037"/>
  </w:style>
  <w:style w:type="character" w:customStyle="1" w:styleId="WW8Num55z5">
    <w:name w:val="WW8Num55z5"/>
    <w:rsid w:val="00781037"/>
  </w:style>
  <w:style w:type="character" w:customStyle="1" w:styleId="WW8Num55z6">
    <w:name w:val="WW8Num55z6"/>
    <w:rsid w:val="00781037"/>
  </w:style>
  <w:style w:type="character" w:customStyle="1" w:styleId="WW8Num55z7">
    <w:name w:val="WW8Num55z7"/>
    <w:rsid w:val="00781037"/>
  </w:style>
  <w:style w:type="character" w:customStyle="1" w:styleId="WW8Num55z8">
    <w:name w:val="WW8Num55z8"/>
    <w:rsid w:val="00781037"/>
  </w:style>
  <w:style w:type="character" w:customStyle="1" w:styleId="WW8Num56z0">
    <w:name w:val="WW8Num56z0"/>
    <w:rsid w:val="00781037"/>
  </w:style>
  <w:style w:type="character" w:customStyle="1" w:styleId="WW8Num56z1">
    <w:name w:val="WW8Num56z1"/>
    <w:rsid w:val="00781037"/>
  </w:style>
  <w:style w:type="character" w:customStyle="1" w:styleId="WW8Num56z2">
    <w:name w:val="WW8Num56z2"/>
    <w:rsid w:val="00781037"/>
    <w:rPr>
      <w:sz w:val="28"/>
      <w:szCs w:val="28"/>
    </w:rPr>
  </w:style>
  <w:style w:type="character" w:customStyle="1" w:styleId="WW8Num56z3">
    <w:name w:val="WW8Num56z3"/>
    <w:rsid w:val="00781037"/>
  </w:style>
  <w:style w:type="character" w:customStyle="1" w:styleId="WW8Num56z4">
    <w:name w:val="WW8Num56z4"/>
    <w:rsid w:val="00781037"/>
  </w:style>
  <w:style w:type="character" w:customStyle="1" w:styleId="WW8Num56z5">
    <w:name w:val="WW8Num56z5"/>
    <w:rsid w:val="00781037"/>
  </w:style>
  <w:style w:type="character" w:customStyle="1" w:styleId="WW8Num56z6">
    <w:name w:val="WW8Num56z6"/>
    <w:rsid w:val="00781037"/>
  </w:style>
  <w:style w:type="character" w:customStyle="1" w:styleId="WW8Num56z7">
    <w:name w:val="WW8Num56z7"/>
    <w:rsid w:val="00781037"/>
  </w:style>
  <w:style w:type="character" w:customStyle="1" w:styleId="WW8Num56z8">
    <w:name w:val="WW8Num56z8"/>
    <w:rsid w:val="00781037"/>
  </w:style>
  <w:style w:type="character" w:customStyle="1" w:styleId="WW8Num57z0">
    <w:name w:val="WW8Num57z0"/>
    <w:rsid w:val="00781037"/>
    <w:rPr>
      <w:rFonts w:cs="Times New Roman"/>
      <w:lang w:val="ru-RU"/>
    </w:rPr>
  </w:style>
  <w:style w:type="character" w:customStyle="1" w:styleId="WW8Num57z1">
    <w:name w:val="WW8Num57z1"/>
    <w:rsid w:val="00781037"/>
  </w:style>
  <w:style w:type="character" w:customStyle="1" w:styleId="WW8Num57z2">
    <w:name w:val="WW8Num57z2"/>
    <w:rsid w:val="00781037"/>
    <w:rPr>
      <w:color w:val="000000"/>
      <w:sz w:val="28"/>
      <w:szCs w:val="28"/>
    </w:rPr>
  </w:style>
  <w:style w:type="character" w:customStyle="1" w:styleId="WW8Num57z3">
    <w:name w:val="WW8Num57z3"/>
    <w:rsid w:val="00781037"/>
  </w:style>
  <w:style w:type="character" w:customStyle="1" w:styleId="WW8Num57z4">
    <w:name w:val="WW8Num57z4"/>
    <w:rsid w:val="00781037"/>
  </w:style>
  <w:style w:type="character" w:customStyle="1" w:styleId="WW8Num57z5">
    <w:name w:val="WW8Num57z5"/>
    <w:rsid w:val="00781037"/>
  </w:style>
  <w:style w:type="character" w:customStyle="1" w:styleId="WW8Num57z6">
    <w:name w:val="WW8Num57z6"/>
    <w:rsid w:val="00781037"/>
  </w:style>
  <w:style w:type="character" w:customStyle="1" w:styleId="WW8Num57z7">
    <w:name w:val="WW8Num57z7"/>
    <w:rsid w:val="00781037"/>
  </w:style>
  <w:style w:type="character" w:customStyle="1" w:styleId="WW8Num57z8">
    <w:name w:val="WW8Num57z8"/>
    <w:rsid w:val="00781037"/>
  </w:style>
  <w:style w:type="character" w:customStyle="1" w:styleId="WW8Num58z0">
    <w:name w:val="WW8Num58z0"/>
    <w:rsid w:val="00781037"/>
  </w:style>
  <w:style w:type="character" w:customStyle="1" w:styleId="WW8Num58z1">
    <w:name w:val="WW8Num58z1"/>
    <w:rsid w:val="00781037"/>
  </w:style>
  <w:style w:type="character" w:customStyle="1" w:styleId="WW8Num58z2">
    <w:name w:val="WW8Num58z2"/>
    <w:rsid w:val="00781037"/>
    <w:rPr>
      <w:rFonts w:ascii="Times New Roman" w:hAnsi="Times New Roman" w:cs="Times New Roman"/>
      <w:b w:val="0"/>
      <w:i w:val="0"/>
      <w:caps w:val="0"/>
      <w:smallCaps w:val="0"/>
      <w:color w:val="000000"/>
      <w:spacing w:val="0"/>
      <w:sz w:val="28"/>
      <w:szCs w:val="28"/>
    </w:rPr>
  </w:style>
  <w:style w:type="character" w:customStyle="1" w:styleId="WW8Num58z3">
    <w:name w:val="WW8Num58z3"/>
    <w:rsid w:val="00781037"/>
  </w:style>
  <w:style w:type="character" w:customStyle="1" w:styleId="WW8Num58z4">
    <w:name w:val="WW8Num58z4"/>
    <w:rsid w:val="00781037"/>
  </w:style>
  <w:style w:type="character" w:customStyle="1" w:styleId="WW8Num58z5">
    <w:name w:val="WW8Num58z5"/>
    <w:rsid w:val="00781037"/>
  </w:style>
  <w:style w:type="character" w:customStyle="1" w:styleId="WW8Num58z6">
    <w:name w:val="WW8Num58z6"/>
    <w:rsid w:val="00781037"/>
  </w:style>
  <w:style w:type="character" w:customStyle="1" w:styleId="WW8Num58z7">
    <w:name w:val="WW8Num58z7"/>
    <w:rsid w:val="00781037"/>
  </w:style>
  <w:style w:type="character" w:customStyle="1" w:styleId="WW8Num58z8">
    <w:name w:val="WW8Num58z8"/>
    <w:rsid w:val="00781037"/>
  </w:style>
  <w:style w:type="character" w:customStyle="1" w:styleId="WW8Num60z0">
    <w:name w:val="WW8Num60z0"/>
    <w:rsid w:val="00781037"/>
    <w:rPr>
      <w:sz w:val="28"/>
      <w:szCs w:val="28"/>
    </w:rPr>
  </w:style>
  <w:style w:type="character" w:customStyle="1" w:styleId="WW8Num60z1">
    <w:name w:val="WW8Num60z1"/>
    <w:rsid w:val="00781037"/>
  </w:style>
  <w:style w:type="character" w:customStyle="1" w:styleId="WW8Num60z2">
    <w:name w:val="WW8Num60z2"/>
    <w:rsid w:val="00781037"/>
    <w:rPr>
      <w:sz w:val="28"/>
      <w:szCs w:val="28"/>
    </w:rPr>
  </w:style>
  <w:style w:type="character" w:customStyle="1" w:styleId="WW8Num60z3">
    <w:name w:val="WW8Num60z3"/>
    <w:rsid w:val="00781037"/>
  </w:style>
  <w:style w:type="character" w:customStyle="1" w:styleId="WW8Num60z4">
    <w:name w:val="WW8Num60z4"/>
    <w:rsid w:val="00781037"/>
  </w:style>
  <w:style w:type="character" w:customStyle="1" w:styleId="WW8Num60z5">
    <w:name w:val="WW8Num60z5"/>
    <w:rsid w:val="00781037"/>
  </w:style>
  <w:style w:type="character" w:customStyle="1" w:styleId="WW8Num60z6">
    <w:name w:val="WW8Num60z6"/>
    <w:rsid w:val="00781037"/>
  </w:style>
  <w:style w:type="character" w:customStyle="1" w:styleId="WW8Num60z7">
    <w:name w:val="WW8Num60z7"/>
    <w:rsid w:val="00781037"/>
  </w:style>
  <w:style w:type="character" w:customStyle="1" w:styleId="WW8Num60z8">
    <w:name w:val="WW8Num60z8"/>
    <w:rsid w:val="00781037"/>
  </w:style>
  <w:style w:type="character" w:customStyle="1" w:styleId="WW8Num78z0">
    <w:name w:val="WW8Num78z0"/>
    <w:rsid w:val="00781037"/>
  </w:style>
  <w:style w:type="character" w:customStyle="1" w:styleId="WW8Num78z1">
    <w:name w:val="WW8Num78z1"/>
    <w:rsid w:val="00781037"/>
  </w:style>
  <w:style w:type="character" w:customStyle="1" w:styleId="WW8Num78z2">
    <w:name w:val="WW8Num78z2"/>
    <w:rsid w:val="00781037"/>
    <w:rPr>
      <w:lang w:val="en-US"/>
    </w:rPr>
  </w:style>
  <w:style w:type="character" w:customStyle="1" w:styleId="WW8Num78z3">
    <w:name w:val="WW8Num78z3"/>
    <w:rsid w:val="00781037"/>
  </w:style>
  <w:style w:type="character" w:customStyle="1" w:styleId="WW8Num78z4">
    <w:name w:val="WW8Num78z4"/>
    <w:rsid w:val="00781037"/>
  </w:style>
  <w:style w:type="character" w:customStyle="1" w:styleId="WW8Num78z5">
    <w:name w:val="WW8Num78z5"/>
    <w:rsid w:val="00781037"/>
  </w:style>
  <w:style w:type="character" w:customStyle="1" w:styleId="WW8Num78z6">
    <w:name w:val="WW8Num78z6"/>
    <w:rsid w:val="00781037"/>
  </w:style>
  <w:style w:type="character" w:customStyle="1" w:styleId="WW8Num78z7">
    <w:name w:val="WW8Num78z7"/>
    <w:rsid w:val="00781037"/>
  </w:style>
  <w:style w:type="character" w:customStyle="1" w:styleId="WW8Num78z8">
    <w:name w:val="WW8Num78z8"/>
    <w:rsid w:val="00781037"/>
  </w:style>
  <w:style w:type="character" w:customStyle="1" w:styleId="15">
    <w:name w:val="Знак концевой сноски1"/>
    <w:rsid w:val="00781037"/>
    <w:rPr>
      <w:vertAlign w:val="superscript"/>
    </w:rPr>
  </w:style>
  <w:style w:type="character" w:customStyle="1" w:styleId="32">
    <w:name w:val="Знак сноски3"/>
    <w:rsid w:val="00781037"/>
    <w:rPr>
      <w:vertAlign w:val="superscript"/>
    </w:rPr>
  </w:style>
  <w:style w:type="character" w:customStyle="1" w:styleId="25">
    <w:name w:val="Знак концевой сноски2"/>
    <w:rsid w:val="00781037"/>
    <w:rPr>
      <w:vertAlign w:val="superscript"/>
    </w:rPr>
  </w:style>
  <w:style w:type="character" w:styleId="afa">
    <w:name w:val="endnote reference"/>
    <w:uiPriority w:val="99"/>
    <w:rsid w:val="00781037"/>
    <w:rPr>
      <w:vertAlign w:val="superscript"/>
    </w:rPr>
  </w:style>
  <w:style w:type="character" w:styleId="afb">
    <w:name w:val="Strong"/>
    <w:uiPriority w:val="22"/>
    <w:qFormat/>
    <w:rsid w:val="00781037"/>
    <w:rPr>
      <w:b/>
      <w:bCs/>
    </w:rPr>
  </w:style>
  <w:style w:type="paragraph" w:customStyle="1" w:styleId="10">
    <w:name w:val="Заголовок1"/>
    <w:basedOn w:val="a"/>
    <w:next w:val="a0"/>
    <w:rsid w:val="00781037"/>
    <w:pPr>
      <w:keepNext/>
      <w:widowControl w:val="0"/>
      <w:suppressAutoHyphens/>
      <w:spacing w:before="240" w:after="120" w:line="240" w:lineRule="auto"/>
    </w:pPr>
    <w:rPr>
      <w:rFonts w:ascii="Arial" w:eastAsia="Microsoft YaHei" w:hAnsi="Arial" w:cs="Lucida Sans"/>
      <w:sz w:val="28"/>
      <w:szCs w:val="28"/>
      <w:lang w:eastAsia="hi-IN" w:bidi="hi-IN"/>
    </w:rPr>
  </w:style>
  <w:style w:type="paragraph" w:styleId="afc">
    <w:name w:val="List"/>
    <w:basedOn w:val="a0"/>
    <w:rsid w:val="00781037"/>
    <w:pPr>
      <w:suppressAutoHyphens/>
      <w:autoSpaceDE/>
      <w:autoSpaceDN/>
      <w:spacing w:after="120"/>
      <w:ind w:left="0" w:firstLine="0"/>
      <w:jc w:val="left"/>
    </w:pPr>
    <w:rPr>
      <w:rFonts w:eastAsia="SimSun" w:cs="Lucida Sans"/>
      <w:sz w:val="24"/>
      <w:szCs w:val="24"/>
      <w:lang w:val="x-none" w:eastAsia="hi-IN" w:bidi="hi-IN"/>
    </w:rPr>
  </w:style>
  <w:style w:type="paragraph" w:customStyle="1" w:styleId="33">
    <w:name w:val="Указатель3"/>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26">
    <w:name w:val="Название2"/>
    <w:basedOn w:val="a"/>
    <w:rsid w:val="00781037"/>
    <w:pPr>
      <w:widowControl w:val="0"/>
      <w:suppressLineNumbers/>
      <w:suppressAutoHyphens/>
      <w:spacing w:before="120" w:after="120" w:line="240" w:lineRule="auto"/>
    </w:pPr>
    <w:rPr>
      <w:rFonts w:ascii="Times New Roman" w:eastAsia="SimSun" w:hAnsi="Times New Roman" w:cs="Lucida Sans"/>
      <w:i/>
      <w:iCs/>
      <w:sz w:val="24"/>
      <w:szCs w:val="24"/>
      <w:lang w:eastAsia="hi-IN" w:bidi="hi-IN"/>
    </w:rPr>
  </w:style>
  <w:style w:type="paragraph" w:customStyle="1" w:styleId="27">
    <w:name w:val="Указатель2"/>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16">
    <w:name w:val="Название1"/>
    <w:basedOn w:val="a"/>
    <w:rsid w:val="00781037"/>
    <w:pPr>
      <w:widowControl w:val="0"/>
      <w:suppressLineNumbers/>
      <w:suppressAutoHyphens/>
      <w:spacing w:before="120" w:after="120" w:line="240" w:lineRule="auto"/>
    </w:pPr>
    <w:rPr>
      <w:rFonts w:ascii="Times New Roman" w:eastAsia="SimSun" w:hAnsi="Times New Roman" w:cs="Lucida Sans"/>
      <w:i/>
      <w:iCs/>
      <w:sz w:val="24"/>
      <w:szCs w:val="24"/>
      <w:lang w:eastAsia="hi-IN" w:bidi="hi-IN"/>
    </w:rPr>
  </w:style>
  <w:style w:type="paragraph" w:customStyle="1" w:styleId="17">
    <w:name w:val="Указатель1"/>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afd">
    <w:name w:val="Текст в заданном формате"/>
    <w:basedOn w:val="a"/>
    <w:rsid w:val="00781037"/>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18">
    <w:name w:val="Обычный (веб)1"/>
    <w:basedOn w:val="a"/>
    <w:rsid w:val="00781037"/>
    <w:pPr>
      <w:widowControl w:val="0"/>
      <w:suppressAutoHyphens/>
      <w:spacing w:before="100" w:after="100" w:line="240" w:lineRule="auto"/>
    </w:pPr>
    <w:rPr>
      <w:rFonts w:ascii="Times New Roman" w:eastAsia="SimSun" w:hAnsi="Times New Roman" w:cs="Lucida Sans"/>
      <w:sz w:val="24"/>
      <w:szCs w:val="24"/>
      <w:lang w:eastAsia="hi-IN" w:bidi="hi-IN"/>
    </w:rPr>
  </w:style>
  <w:style w:type="paragraph" w:styleId="19">
    <w:name w:val="toc 1"/>
    <w:basedOn w:val="17"/>
    <w:rsid w:val="00781037"/>
    <w:pPr>
      <w:tabs>
        <w:tab w:val="right" w:leader="dot" w:pos="9638"/>
      </w:tabs>
    </w:pPr>
  </w:style>
  <w:style w:type="paragraph" w:customStyle="1" w:styleId="afe">
    <w:name w:val="Содержимое таблицы"/>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aff">
    <w:name w:val="Заголовок таблицы"/>
    <w:basedOn w:val="afe"/>
    <w:rsid w:val="00781037"/>
    <w:pPr>
      <w:jc w:val="center"/>
    </w:pPr>
    <w:rPr>
      <w:b/>
      <w:bCs/>
    </w:rPr>
  </w:style>
  <w:style w:type="paragraph" w:styleId="28">
    <w:name w:val="toc 2"/>
    <w:basedOn w:val="17"/>
    <w:rsid w:val="00781037"/>
    <w:pPr>
      <w:tabs>
        <w:tab w:val="right" w:leader="dot" w:pos="9355"/>
      </w:tabs>
      <w:ind w:left="283"/>
    </w:pPr>
  </w:style>
  <w:style w:type="paragraph" w:styleId="34">
    <w:name w:val="toc 3"/>
    <w:basedOn w:val="17"/>
    <w:rsid w:val="00781037"/>
    <w:pPr>
      <w:tabs>
        <w:tab w:val="right" w:leader="dot" w:pos="9072"/>
      </w:tabs>
      <w:ind w:left="566"/>
    </w:pPr>
  </w:style>
  <w:style w:type="paragraph" w:styleId="4">
    <w:name w:val="toc 4"/>
    <w:basedOn w:val="17"/>
    <w:rsid w:val="00781037"/>
    <w:pPr>
      <w:tabs>
        <w:tab w:val="right" w:leader="dot" w:pos="8789"/>
      </w:tabs>
      <w:ind w:left="849"/>
    </w:pPr>
  </w:style>
  <w:style w:type="paragraph" w:styleId="51">
    <w:name w:val="toc 5"/>
    <w:basedOn w:val="17"/>
    <w:rsid w:val="00781037"/>
    <w:pPr>
      <w:tabs>
        <w:tab w:val="right" w:leader="dot" w:pos="8506"/>
      </w:tabs>
      <w:ind w:left="1132"/>
    </w:pPr>
  </w:style>
  <w:style w:type="paragraph" w:styleId="6">
    <w:name w:val="toc 6"/>
    <w:basedOn w:val="17"/>
    <w:rsid w:val="00781037"/>
    <w:pPr>
      <w:tabs>
        <w:tab w:val="right" w:leader="dot" w:pos="8223"/>
      </w:tabs>
      <w:ind w:left="1415"/>
    </w:pPr>
  </w:style>
  <w:style w:type="paragraph" w:styleId="7">
    <w:name w:val="toc 7"/>
    <w:basedOn w:val="17"/>
    <w:rsid w:val="00781037"/>
    <w:pPr>
      <w:tabs>
        <w:tab w:val="right" w:leader="dot" w:pos="7940"/>
      </w:tabs>
      <w:ind w:left="1698"/>
    </w:pPr>
  </w:style>
  <w:style w:type="paragraph" w:styleId="8">
    <w:name w:val="toc 8"/>
    <w:basedOn w:val="17"/>
    <w:rsid w:val="00781037"/>
    <w:pPr>
      <w:tabs>
        <w:tab w:val="right" w:leader="dot" w:pos="7657"/>
      </w:tabs>
      <w:ind w:left="1981"/>
    </w:pPr>
  </w:style>
  <w:style w:type="paragraph" w:styleId="9">
    <w:name w:val="toc 9"/>
    <w:basedOn w:val="17"/>
    <w:rsid w:val="00781037"/>
    <w:pPr>
      <w:tabs>
        <w:tab w:val="right" w:leader="dot" w:pos="7374"/>
      </w:tabs>
      <w:ind w:left="2264"/>
    </w:pPr>
  </w:style>
  <w:style w:type="paragraph" w:customStyle="1" w:styleId="100">
    <w:name w:val="Оглавление 10"/>
    <w:basedOn w:val="17"/>
    <w:rsid w:val="00781037"/>
    <w:pPr>
      <w:tabs>
        <w:tab w:val="right" w:leader="dot" w:pos="7091"/>
      </w:tabs>
      <w:ind w:left="2547"/>
    </w:pPr>
  </w:style>
  <w:style w:type="numbering" w:customStyle="1" w:styleId="112">
    <w:name w:val="Нет списка11"/>
    <w:next w:val="a3"/>
    <w:uiPriority w:val="99"/>
    <w:semiHidden/>
    <w:unhideWhenUsed/>
    <w:rsid w:val="00781037"/>
  </w:style>
  <w:style w:type="paragraph" w:styleId="aff0">
    <w:name w:val="Normal (Web)"/>
    <w:basedOn w:val="a"/>
    <w:uiPriority w:val="99"/>
    <w:unhideWhenUsed/>
    <w:rsid w:val="007810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1">
    <w:name w:val="endnote text"/>
    <w:basedOn w:val="a"/>
    <w:link w:val="aff2"/>
    <w:uiPriority w:val="99"/>
    <w:semiHidden/>
    <w:unhideWhenUsed/>
    <w:rsid w:val="00781037"/>
    <w:pPr>
      <w:spacing w:after="0" w:line="240" w:lineRule="auto"/>
    </w:pPr>
    <w:rPr>
      <w:rFonts w:ascii="Calibri" w:eastAsia="Calibri" w:hAnsi="Calibri" w:cs="Times New Roman"/>
      <w:sz w:val="20"/>
      <w:szCs w:val="20"/>
    </w:rPr>
  </w:style>
  <w:style w:type="character" w:customStyle="1" w:styleId="aff2">
    <w:name w:val="Текст концевой сноски Знак"/>
    <w:basedOn w:val="a1"/>
    <w:link w:val="aff1"/>
    <w:uiPriority w:val="99"/>
    <w:semiHidden/>
    <w:rsid w:val="00781037"/>
    <w:rPr>
      <w:rFonts w:ascii="Calibri" w:eastAsia="Calibri" w:hAnsi="Calibri" w:cs="Times New Roman"/>
      <w:sz w:val="20"/>
      <w:szCs w:val="20"/>
    </w:rPr>
  </w:style>
  <w:style w:type="paragraph" w:styleId="aff3">
    <w:name w:val="Revision"/>
    <w:hidden/>
    <w:uiPriority w:val="99"/>
    <w:semiHidden/>
    <w:rsid w:val="00781037"/>
    <w:pPr>
      <w:spacing w:after="0" w:line="240" w:lineRule="auto"/>
    </w:pPr>
    <w:rPr>
      <w:rFonts w:ascii="Calibri" w:eastAsia="Calibri" w:hAnsi="Calibri" w:cs="Times New Roman"/>
    </w:rPr>
  </w:style>
  <w:style w:type="paragraph" w:styleId="29">
    <w:name w:val="Body Text 2"/>
    <w:basedOn w:val="a"/>
    <w:link w:val="2a"/>
    <w:uiPriority w:val="99"/>
    <w:semiHidden/>
    <w:unhideWhenUsed/>
    <w:rsid w:val="00781037"/>
    <w:pPr>
      <w:spacing w:after="120" w:line="480" w:lineRule="auto"/>
    </w:pPr>
    <w:rPr>
      <w:rFonts w:ascii="Calibri" w:eastAsia="Calibri" w:hAnsi="Calibri" w:cs="Times New Roman"/>
    </w:rPr>
  </w:style>
  <w:style w:type="character" w:customStyle="1" w:styleId="2a">
    <w:name w:val="Основной текст 2 Знак"/>
    <w:basedOn w:val="a1"/>
    <w:link w:val="29"/>
    <w:uiPriority w:val="99"/>
    <w:semiHidden/>
    <w:rsid w:val="00781037"/>
    <w:rPr>
      <w:rFonts w:ascii="Calibri" w:eastAsia="Calibri" w:hAnsi="Calibri" w:cs="Times New Roman"/>
    </w:rPr>
  </w:style>
  <w:style w:type="table" w:customStyle="1" w:styleId="1a">
    <w:name w:val="Сетка таблицы1"/>
    <w:basedOn w:val="a2"/>
    <w:next w:val="aa"/>
    <w:rsid w:val="0078103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2"/>
    <w:next w:val="aa"/>
    <w:rsid w:val="00781037"/>
    <w:pPr>
      <w:spacing w:after="0" w:line="240" w:lineRule="auto"/>
    </w:pPr>
    <w:rPr>
      <w:rFonts w:ascii="Calibri" w:eastAsia="Calibri" w:hAnsi="Calibri" w:cs="Times New Roman"/>
      <w:kern w:val="2"/>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3"/>
    <w:uiPriority w:val="99"/>
    <w:semiHidden/>
    <w:unhideWhenUsed/>
    <w:rsid w:val="00781037"/>
  </w:style>
  <w:style w:type="numbering" w:customStyle="1" w:styleId="35">
    <w:name w:val="Нет списка3"/>
    <w:next w:val="a3"/>
    <w:uiPriority w:val="99"/>
    <w:semiHidden/>
    <w:unhideWhenUsed/>
    <w:rsid w:val="00781037"/>
  </w:style>
  <w:style w:type="numbering" w:customStyle="1" w:styleId="40">
    <w:name w:val="Нет списка4"/>
    <w:next w:val="a3"/>
    <w:uiPriority w:val="99"/>
    <w:semiHidden/>
    <w:unhideWhenUsed/>
    <w:rsid w:val="00781037"/>
  </w:style>
  <w:style w:type="numbering" w:customStyle="1" w:styleId="52">
    <w:name w:val="Нет списка5"/>
    <w:next w:val="a3"/>
    <w:uiPriority w:val="99"/>
    <w:semiHidden/>
    <w:unhideWhenUsed/>
    <w:rsid w:val="00781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2237</Words>
  <Characters>12753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2024-01-10T19:54:00Z</dcterms:created>
  <dcterms:modified xsi:type="dcterms:W3CDTF">2024-01-10T19:54:00Z</dcterms:modified>
</cp:coreProperties>
</file>