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0ED" w:rsidRDefault="007330ED" w:rsidP="007330ED">
      <w:pPr>
        <w:widowControl w:val="0"/>
        <w:autoSpaceDE w:val="0"/>
        <w:autoSpaceDN w:val="0"/>
        <w:spacing w:after="0" w:line="360" w:lineRule="auto"/>
        <w:ind w:right="387" w:firstLine="709"/>
        <w:jc w:val="center"/>
        <w:rPr>
          <w:rFonts w:ascii="Times New Roman" w:eastAsia="Times New Roman" w:hAnsi="Times New Roman" w:cs="Times New Roman"/>
          <w:b/>
          <w:sz w:val="28"/>
          <w:szCs w:val="28"/>
        </w:rPr>
      </w:pPr>
      <w:r w:rsidRPr="007330ED">
        <w:rPr>
          <w:rFonts w:ascii="Times New Roman" w:eastAsia="Times New Roman" w:hAnsi="Times New Roman" w:cs="Times New Roman"/>
          <w:b/>
          <w:sz w:val="28"/>
          <w:szCs w:val="28"/>
        </w:rPr>
        <w:t>Понятие и сущность международного имиджа</w:t>
      </w:r>
    </w:p>
    <w:p w:rsidR="007330ED" w:rsidRDefault="007330ED" w:rsidP="00D57AA5">
      <w:pPr>
        <w:widowControl w:val="0"/>
        <w:autoSpaceDE w:val="0"/>
        <w:autoSpaceDN w:val="0"/>
        <w:spacing w:after="0" w:line="360" w:lineRule="auto"/>
        <w:ind w:right="387" w:firstLine="709"/>
        <w:jc w:val="right"/>
        <w:rPr>
          <w:rFonts w:ascii="Times New Roman" w:eastAsia="Times New Roman" w:hAnsi="Times New Roman" w:cs="Times New Roman"/>
          <w:b/>
          <w:sz w:val="28"/>
          <w:szCs w:val="28"/>
        </w:rPr>
      </w:pPr>
    </w:p>
    <w:p w:rsidR="007330ED" w:rsidRPr="00FC50A9" w:rsidRDefault="007330ED" w:rsidP="00D57AA5">
      <w:pPr>
        <w:widowControl w:val="0"/>
        <w:autoSpaceDE w:val="0"/>
        <w:autoSpaceDN w:val="0"/>
        <w:spacing w:after="0" w:line="360" w:lineRule="auto"/>
        <w:ind w:right="387" w:firstLine="709"/>
        <w:jc w:val="right"/>
        <w:rPr>
          <w:rFonts w:ascii="Times New Roman" w:eastAsia="Times New Roman" w:hAnsi="Times New Roman" w:cs="Times New Roman"/>
          <w:b/>
          <w:i/>
          <w:sz w:val="28"/>
          <w:szCs w:val="28"/>
          <w:lang w:eastAsia="zh-CN"/>
        </w:rPr>
      </w:pPr>
      <w:proofErr w:type="spellStart"/>
      <w:r w:rsidRPr="00FC50A9">
        <w:rPr>
          <w:rFonts w:ascii="Times New Roman" w:eastAsia="Times New Roman" w:hAnsi="Times New Roman" w:cs="Times New Roman"/>
          <w:b/>
          <w:i/>
          <w:sz w:val="28"/>
          <w:szCs w:val="28"/>
          <w:lang w:eastAsia="zh-CN"/>
        </w:rPr>
        <w:t>Таимова</w:t>
      </w:r>
      <w:proofErr w:type="spellEnd"/>
      <w:r w:rsidRPr="00FC50A9">
        <w:rPr>
          <w:rFonts w:ascii="Times New Roman" w:eastAsia="Times New Roman" w:hAnsi="Times New Roman" w:cs="Times New Roman"/>
          <w:b/>
          <w:i/>
          <w:sz w:val="28"/>
          <w:szCs w:val="28"/>
          <w:lang w:eastAsia="zh-CN"/>
        </w:rPr>
        <w:t xml:space="preserve"> Диана Игоревна </w:t>
      </w:r>
    </w:p>
    <w:p w:rsidR="00C312DD" w:rsidRPr="00FC50A9" w:rsidRDefault="00FC50A9" w:rsidP="00D57AA5">
      <w:pPr>
        <w:widowControl w:val="0"/>
        <w:autoSpaceDE w:val="0"/>
        <w:autoSpaceDN w:val="0"/>
        <w:spacing w:after="0" w:line="360" w:lineRule="auto"/>
        <w:ind w:right="387" w:firstLine="709"/>
        <w:jc w:val="right"/>
        <w:rPr>
          <w:rFonts w:ascii="Times New Roman" w:eastAsia="Times New Roman" w:hAnsi="Times New Roman" w:cs="Times New Roman"/>
          <w:b/>
          <w:i/>
          <w:sz w:val="28"/>
          <w:szCs w:val="28"/>
        </w:rPr>
      </w:pPr>
      <w:r w:rsidRPr="00FC50A9">
        <w:rPr>
          <w:rFonts w:ascii="Times New Roman" w:eastAsia="Times New Roman" w:hAnsi="Times New Roman" w:cs="Times New Roman"/>
          <w:b/>
          <w:i/>
          <w:sz w:val="28"/>
          <w:szCs w:val="28"/>
          <w:lang w:eastAsia="zh-CN"/>
        </w:rPr>
        <w:t xml:space="preserve"> </w:t>
      </w:r>
      <w:r w:rsidR="00C312DD" w:rsidRPr="00FC50A9">
        <w:rPr>
          <w:rFonts w:ascii="Times New Roman" w:eastAsia="Times New Roman" w:hAnsi="Times New Roman" w:cs="Times New Roman"/>
          <w:b/>
          <w:i/>
          <w:sz w:val="28"/>
          <w:szCs w:val="28"/>
          <w:lang w:eastAsia="zh-CN"/>
        </w:rPr>
        <w:t>студент магистратуры</w:t>
      </w:r>
    </w:p>
    <w:tbl>
      <w:tblPr>
        <w:tblW w:w="9716" w:type="dxa"/>
        <w:jc w:val="center"/>
        <w:tblLayout w:type="fixed"/>
        <w:tblCellMar>
          <w:left w:w="28" w:type="dxa"/>
          <w:right w:w="28" w:type="dxa"/>
        </w:tblCellMar>
        <w:tblLook w:val="00A0" w:firstRow="1" w:lastRow="0" w:firstColumn="1" w:lastColumn="0" w:noHBand="0" w:noVBand="0"/>
      </w:tblPr>
      <w:tblGrid>
        <w:gridCol w:w="9716"/>
      </w:tblGrid>
      <w:tr w:rsidR="00C312DD" w:rsidRPr="00FC50A9" w:rsidTr="00781037">
        <w:trPr>
          <w:jc w:val="center"/>
        </w:trPr>
        <w:tc>
          <w:tcPr>
            <w:tcW w:w="9716" w:type="dxa"/>
          </w:tcPr>
          <w:p w:rsidR="00C312DD" w:rsidRPr="00FC50A9" w:rsidRDefault="00C312DD" w:rsidP="00D57AA5">
            <w:pPr>
              <w:spacing w:after="0" w:line="360" w:lineRule="auto"/>
              <w:ind w:right="435"/>
              <w:jc w:val="right"/>
              <w:rPr>
                <w:rFonts w:ascii="Times New Roman" w:eastAsia="Times New Roman" w:hAnsi="Times New Roman" w:cs="Times New Roman"/>
                <w:b/>
                <w:i/>
                <w:kern w:val="1"/>
                <w:sz w:val="28"/>
                <w:szCs w:val="28"/>
                <w:lang w:eastAsia="ru-RU"/>
              </w:rPr>
            </w:pPr>
            <w:r w:rsidRPr="00FC50A9">
              <w:rPr>
                <w:rFonts w:ascii="Times New Roman" w:eastAsia="Times New Roman" w:hAnsi="Times New Roman" w:cs="Times New Roman"/>
                <w:b/>
                <w:i/>
                <w:kern w:val="1"/>
                <w:sz w:val="28"/>
                <w:szCs w:val="28"/>
                <w:lang w:eastAsia="ru-RU"/>
              </w:rPr>
              <w:t xml:space="preserve">                   Московский финансово-юридический университет МФЮА</w:t>
            </w:r>
          </w:p>
          <w:p w:rsidR="00C312DD" w:rsidRPr="00FC50A9" w:rsidRDefault="00C312DD" w:rsidP="00D57AA5">
            <w:pPr>
              <w:spacing w:after="0" w:line="360" w:lineRule="auto"/>
              <w:ind w:right="435"/>
              <w:jc w:val="right"/>
              <w:rPr>
                <w:rFonts w:ascii="Times New Roman" w:eastAsia="Times New Roman" w:hAnsi="Times New Roman" w:cs="Times New Roman"/>
                <w:b/>
                <w:i/>
                <w:sz w:val="28"/>
                <w:szCs w:val="28"/>
                <w:lang w:eastAsia="zh-CN"/>
              </w:rPr>
            </w:pPr>
            <w:r w:rsidRPr="00FC50A9">
              <w:rPr>
                <w:rFonts w:ascii="Times New Roman" w:eastAsia="Times New Roman" w:hAnsi="Times New Roman" w:cs="Times New Roman"/>
                <w:b/>
                <w:i/>
                <w:kern w:val="1"/>
                <w:sz w:val="28"/>
                <w:szCs w:val="28"/>
                <w:lang w:eastAsia="ru-RU"/>
              </w:rPr>
              <w:t xml:space="preserve">                                                                                     Россия г. Москва</w:t>
            </w:r>
          </w:p>
        </w:tc>
      </w:tr>
    </w:tbl>
    <w:p w:rsidR="007330ED" w:rsidRPr="007330ED" w:rsidRDefault="007330ED" w:rsidP="007330ED">
      <w:pPr>
        <w:spacing w:after="0" w:line="360" w:lineRule="auto"/>
        <w:jc w:val="both"/>
        <w:rPr>
          <w:rFonts w:ascii="Times New Roman" w:hAnsi="Times New Roman" w:cs="Times New Roman"/>
          <w:sz w:val="28"/>
          <w:szCs w:val="28"/>
        </w:rPr>
      </w:pP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Имидж государства во все времен</w:t>
      </w:r>
      <w:r>
        <w:rPr>
          <w:rFonts w:ascii="Times New Roman" w:hAnsi="Times New Roman" w:cs="Times New Roman"/>
          <w:sz w:val="28"/>
          <w:szCs w:val="28"/>
        </w:rPr>
        <w:t xml:space="preserve">а являлся важным фактором в </w:t>
      </w:r>
      <w:bookmarkStart w:id="0" w:name="_GoBack"/>
      <w:bookmarkEnd w:id="0"/>
      <w:r>
        <w:rPr>
          <w:rFonts w:ascii="Times New Roman" w:hAnsi="Times New Roman" w:cs="Times New Roman"/>
          <w:sz w:val="28"/>
          <w:szCs w:val="28"/>
        </w:rPr>
        <w:t>фор</w:t>
      </w:r>
      <w:r w:rsidRPr="007330ED">
        <w:rPr>
          <w:rFonts w:ascii="Times New Roman" w:hAnsi="Times New Roman" w:cs="Times New Roman"/>
          <w:sz w:val="28"/>
          <w:szCs w:val="28"/>
        </w:rPr>
        <w:t>мировании внешней и внутренней поли</w:t>
      </w:r>
      <w:r>
        <w:rPr>
          <w:rFonts w:ascii="Times New Roman" w:hAnsi="Times New Roman" w:cs="Times New Roman"/>
          <w:sz w:val="28"/>
          <w:szCs w:val="28"/>
        </w:rPr>
        <w:t>тики. Грамотно построенный госу</w:t>
      </w:r>
      <w:r w:rsidRPr="007330ED">
        <w:rPr>
          <w:rFonts w:ascii="Times New Roman" w:hAnsi="Times New Roman" w:cs="Times New Roman"/>
          <w:sz w:val="28"/>
          <w:szCs w:val="28"/>
        </w:rPr>
        <w:t>дарственный имидж способствует решению многих задач как внутри страны, так и на международной арене. Имидж формирует привлекательность государственной культуры, экономики, политических ценностей, что способствует большему вовлечению. Государственный имидж является катализатором международного диалога по различным вопросам. Создавая привлекательные ассоциации, имидж может рассматриваться как инструмент применения мягкой силы государства [17, c. 60].</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Термин </w:t>
      </w:r>
      <w:proofErr w:type="spellStart"/>
      <w:r w:rsidRPr="007330ED">
        <w:rPr>
          <w:rFonts w:ascii="Times New Roman" w:hAnsi="Times New Roman" w:cs="Times New Roman"/>
          <w:sz w:val="28"/>
          <w:szCs w:val="28"/>
        </w:rPr>
        <w:t>image</w:t>
      </w:r>
      <w:proofErr w:type="spellEnd"/>
      <w:r w:rsidRPr="007330ED">
        <w:rPr>
          <w:rFonts w:ascii="Times New Roman" w:hAnsi="Times New Roman" w:cs="Times New Roman"/>
          <w:sz w:val="28"/>
          <w:szCs w:val="28"/>
        </w:rPr>
        <w:t xml:space="preserve"> переводится с английского языка как изображение, картинка, образ. В западной науке в связи с семантикой термина понятия имидж и образ отождествляются. И образ, и имидж – это совокупность представлений о каком-либо объекте: личности, компании или государстве – в этом заключается схожесть этих понятий. В российской науке эти понятия зачастую наделяются разными смыслами. </w:t>
      </w:r>
      <w:proofErr w:type="gramStart"/>
      <w:r w:rsidRPr="007330ED">
        <w:rPr>
          <w:rFonts w:ascii="Times New Roman" w:hAnsi="Times New Roman" w:cs="Times New Roman"/>
          <w:sz w:val="28"/>
          <w:szCs w:val="28"/>
        </w:rPr>
        <w:t>Различие заключается в том, что образ формируется естественным эмпирическим путем познания ключевых характеристик объекта, тогда как имидж формируется в общественном сознании целенаправленно с целью привлечения внимания и оказания такого воздействия на сознание, которое позволит стимулировать объект воздействия к заключению определенных выводов и к действиям, кроме того, имидж обладает мобильностью, то есть может изменяться в зависимости от ситуации.</w:t>
      </w:r>
      <w:proofErr w:type="gramEnd"/>
      <w:r w:rsidRPr="007330ED">
        <w:rPr>
          <w:rFonts w:ascii="Times New Roman" w:hAnsi="Times New Roman" w:cs="Times New Roman"/>
          <w:sz w:val="28"/>
          <w:szCs w:val="28"/>
        </w:rPr>
        <w:t xml:space="preserve"> Однако на практике четкую границу между образом и имиджем </w:t>
      </w:r>
      <w:r w:rsidRPr="007330ED">
        <w:rPr>
          <w:rFonts w:ascii="Times New Roman" w:hAnsi="Times New Roman" w:cs="Times New Roman"/>
          <w:sz w:val="28"/>
          <w:szCs w:val="28"/>
        </w:rPr>
        <w:lastRenderedPageBreak/>
        <w:t>зачастую провести весьма трудно [19, c. 67].</w:t>
      </w:r>
      <w:r w:rsidRPr="007330ED">
        <w:rPr>
          <w:rFonts w:ascii="Times New Roman" w:hAnsi="Times New Roman" w:cs="Times New Roman"/>
          <w:sz w:val="28"/>
          <w:szCs w:val="28"/>
        </w:rPr>
        <w:tab/>
      </w:r>
      <w:r w:rsidRPr="007330ED">
        <w:rPr>
          <w:rFonts w:ascii="Times New Roman" w:hAnsi="Times New Roman" w:cs="Times New Roman"/>
          <w:sz w:val="28"/>
          <w:szCs w:val="28"/>
        </w:rPr>
        <w:tab/>
      </w:r>
      <w:r w:rsidRPr="007330ED">
        <w:rPr>
          <w:rFonts w:ascii="Times New Roman" w:hAnsi="Times New Roman" w:cs="Times New Roman"/>
          <w:sz w:val="28"/>
          <w:szCs w:val="28"/>
        </w:rPr>
        <w:tab/>
      </w:r>
      <w:r w:rsidRPr="007330ED">
        <w:rPr>
          <w:rFonts w:ascii="Times New Roman" w:hAnsi="Times New Roman" w:cs="Times New Roman"/>
          <w:sz w:val="28"/>
          <w:szCs w:val="28"/>
        </w:rPr>
        <w:tab/>
      </w:r>
      <w:r w:rsidRPr="007330ED">
        <w:rPr>
          <w:rFonts w:ascii="Times New Roman" w:hAnsi="Times New Roman" w:cs="Times New Roman"/>
          <w:sz w:val="28"/>
          <w:szCs w:val="28"/>
        </w:rPr>
        <w:tab/>
      </w:r>
      <w:r w:rsidRPr="007330ED">
        <w:rPr>
          <w:rFonts w:ascii="Times New Roman" w:hAnsi="Times New Roman" w:cs="Times New Roman"/>
          <w:sz w:val="28"/>
          <w:szCs w:val="28"/>
        </w:rPr>
        <w:tab/>
        <w:t xml:space="preserve">Термин </w:t>
      </w:r>
      <w:proofErr w:type="spellStart"/>
      <w:r w:rsidRPr="007330ED">
        <w:rPr>
          <w:rFonts w:ascii="Times New Roman" w:hAnsi="Times New Roman" w:cs="Times New Roman"/>
          <w:sz w:val="28"/>
          <w:szCs w:val="28"/>
        </w:rPr>
        <w:t>image</w:t>
      </w:r>
      <w:proofErr w:type="spellEnd"/>
      <w:r w:rsidRPr="007330ED">
        <w:rPr>
          <w:rFonts w:ascii="Times New Roman" w:hAnsi="Times New Roman" w:cs="Times New Roman"/>
          <w:sz w:val="28"/>
          <w:szCs w:val="28"/>
        </w:rPr>
        <w:t xml:space="preserve"> в понимании, близком к </w:t>
      </w:r>
      <w:proofErr w:type="gramStart"/>
      <w:r w:rsidRPr="007330ED">
        <w:rPr>
          <w:rFonts w:ascii="Times New Roman" w:hAnsi="Times New Roman" w:cs="Times New Roman"/>
          <w:sz w:val="28"/>
          <w:szCs w:val="28"/>
        </w:rPr>
        <w:t>современному</w:t>
      </w:r>
      <w:proofErr w:type="gramEnd"/>
      <w:r w:rsidRPr="007330ED">
        <w:rPr>
          <w:rFonts w:ascii="Times New Roman" w:hAnsi="Times New Roman" w:cs="Times New Roman"/>
          <w:sz w:val="28"/>
          <w:szCs w:val="28"/>
        </w:rPr>
        <w:t>, стал популярным и был введен в научный оборот в 50-х годах двадцатого века.</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Американский экономист и социолог Кеннет </w:t>
      </w:r>
      <w:proofErr w:type="spellStart"/>
      <w:r w:rsidRPr="007330ED">
        <w:rPr>
          <w:rFonts w:ascii="Times New Roman" w:hAnsi="Times New Roman" w:cs="Times New Roman"/>
          <w:sz w:val="28"/>
          <w:szCs w:val="28"/>
        </w:rPr>
        <w:t>Боулдинг</w:t>
      </w:r>
      <w:proofErr w:type="spellEnd"/>
      <w:r w:rsidRPr="007330ED">
        <w:rPr>
          <w:rFonts w:ascii="Times New Roman" w:hAnsi="Times New Roman" w:cs="Times New Roman"/>
          <w:sz w:val="28"/>
          <w:szCs w:val="28"/>
        </w:rPr>
        <w:t xml:space="preserve"> в своем труде 1956 года «</w:t>
      </w:r>
      <w:proofErr w:type="spellStart"/>
      <w:r w:rsidRPr="007330ED">
        <w:rPr>
          <w:rFonts w:ascii="Times New Roman" w:hAnsi="Times New Roman" w:cs="Times New Roman"/>
          <w:sz w:val="28"/>
          <w:szCs w:val="28"/>
        </w:rPr>
        <w:t>The</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Image</w:t>
      </w:r>
      <w:proofErr w:type="spellEnd"/>
      <w:r w:rsidRPr="007330ED">
        <w:rPr>
          <w:rFonts w:ascii="Times New Roman" w:hAnsi="Times New Roman" w:cs="Times New Roman"/>
          <w:sz w:val="28"/>
          <w:szCs w:val="28"/>
        </w:rPr>
        <w:t xml:space="preserve">: </w:t>
      </w:r>
      <w:proofErr w:type="spellStart"/>
      <w:proofErr w:type="gramStart"/>
      <w:r w:rsidRPr="007330ED">
        <w:rPr>
          <w:rFonts w:ascii="Times New Roman" w:hAnsi="Times New Roman" w:cs="Times New Roman"/>
          <w:sz w:val="28"/>
          <w:szCs w:val="28"/>
        </w:rPr>
        <w:t>Knowledge</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in</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Life</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and</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Society</w:t>
      </w:r>
      <w:proofErr w:type="spellEnd"/>
      <w:r w:rsidRPr="007330ED">
        <w:rPr>
          <w:rFonts w:ascii="Times New Roman" w:hAnsi="Times New Roman" w:cs="Times New Roman"/>
          <w:sz w:val="28"/>
          <w:szCs w:val="28"/>
        </w:rPr>
        <w:t>» охарактеризовал имидж как определенный поведенческий стереотип, основанный не на действительных фактах, а на престиже, мнениях, иллюзиях, которые люди создают о самих себе, на мифологическом представлении о прошлом, на воображаемом представлении о будущем, и который способен влиять как на поступки отдельных личностей или групп, так и на поведение целых наций.</w:t>
      </w:r>
      <w:proofErr w:type="gramEnd"/>
      <w:r w:rsidRPr="007330ED">
        <w:rPr>
          <w:rFonts w:ascii="Times New Roman" w:hAnsi="Times New Roman" w:cs="Times New Roman"/>
          <w:sz w:val="28"/>
          <w:szCs w:val="28"/>
        </w:rPr>
        <w:t xml:space="preserve"> Кеннет </w:t>
      </w:r>
      <w:proofErr w:type="spellStart"/>
      <w:r w:rsidRPr="007330ED">
        <w:rPr>
          <w:rFonts w:ascii="Times New Roman" w:hAnsi="Times New Roman" w:cs="Times New Roman"/>
          <w:sz w:val="28"/>
          <w:szCs w:val="28"/>
        </w:rPr>
        <w:t>Боулдинг</w:t>
      </w:r>
      <w:proofErr w:type="spellEnd"/>
      <w:r w:rsidRPr="007330ED">
        <w:rPr>
          <w:rFonts w:ascii="Times New Roman" w:hAnsi="Times New Roman" w:cs="Times New Roman"/>
          <w:sz w:val="28"/>
          <w:szCs w:val="28"/>
        </w:rPr>
        <w:t xml:space="preserve"> признает, что вопрос о том, чем определяется имидж, является центральным в его работе, однако он не может быть полностью исчерпан в ней [29].</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w:t>
      </w:r>
      <w:proofErr w:type="gramStart"/>
      <w:r w:rsidRPr="007330ED">
        <w:rPr>
          <w:rFonts w:ascii="Times New Roman" w:hAnsi="Times New Roman" w:cs="Times New Roman"/>
          <w:sz w:val="28"/>
          <w:szCs w:val="28"/>
        </w:rPr>
        <w:t xml:space="preserve">Американский  экономист и маркетолог, один из наиболее известных исследователей в области маркетинга Филип </w:t>
      </w:r>
      <w:proofErr w:type="spellStart"/>
      <w:r w:rsidRPr="007330ED">
        <w:rPr>
          <w:rFonts w:ascii="Times New Roman" w:hAnsi="Times New Roman" w:cs="Times New Roman"/>
          <w:sz w:val="28"/>
          <w:szCs w:val="28"/>
        </w:rPr>
        <w:t>Котлер</w:t>
      </w:r>
      <w:proofErr w:type="spellEnd"/>
      <w:r w:rsidRPr="007330ED">
        <w:rPr>
          <w:rFonts w:ascii="Times New Roman" w:hAnsi="Times New Roman" w:cs="Times New Roman"/>
          <w:sz w:val="28"/>
          <w:szCs w:val="28"/>
        </w:rPr>
        <w:t xml:space="preserve"> в своем труде «</w:t>
      </w:r>
      <w:proofErr w:type="spellStart"/>
      <w:r w:rsidRPr="007330ED">
        <w:rPr>
          <w:rFonts w:ascii="Times New Roman" w:hAnsi="Times New Roman" w:cs="Times New Roman"/>
          <w:sz w:val="28"/>
          <w:szCs w:val="28"/>
        </w:rPr>
        <w:t>Marketing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places</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attracting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investment</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industry</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and</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tourism</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to</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cities</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states</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and</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nations</w:t>
      </w:r>
      <w:proofErr w:type="spellEnd"/>
      <w:r w:rsidRPr="007330ED">
        <w:rPr>
          <w:rFonts w:ascii="Times New Roman" w:hAnsi="Times New Roman" w:cs="Times New Roman"/>
          <w:sz w:val="28"/>
          <w:szCs w:val="28"/>
        </w:rPr>
        <w:t xml:space="preserve">», написанном в соавторстве с Дональдом </w:t>
      </w:r>
      <w:proofErr w:type="spellStart"/>
      <w:r w:rsidRPr="007330ED">
        <w:rPr>
          <w:rFonts w:ascii="Times New Roman" w:hAnsi="Times New Roman" w:cs="Times New Roman"/>
          <w:sz w:val="28"/>
          <w:szCs w:val="28"/>
        </w:rPr>
        <w:t>Хайдером</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Ирвинг</w:t>
      </w:r>
      <w:proofErr w:type="spellEnd"/>
      <w:r w:rsidRPr="007330ED">
        <w:rPr>
          <w:rFonts w:ascii="Times New Roman" w:hAnsi="Times New Roman" w:cs="Times New Roman"/>
          <w:sz w:val="28"/>
          <w:szCs w:val="28"/>
        </w:rPr>
        <w:t xml:space="preserve"> Рейн и </w:t>
      </w:r>
      <w:proofErr w:type="spellStart"/>
      <w:r w:rsidRPr="007330ED">
        <w:rPr>
          <w:rFonts w:ascii="Times New Roman" w:hAnsi="Times New Roman" w:cs="Times New Roman"/>
          <w:sz w:val="28"/>
          <w:szCs w:val="28"/>
        </w:rPr>
        <w:t>Кристер</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Асплунд</w:t>
      </w:r>
      <w:proofErr w:type="spellEnd"/>
      <w:r w:rsidRPr="007330ED">
        <w:rPr>
          <w:rFonts w:ascii="Times New Roman" w:hAnsi="Times New Roman" w:cs="Times New Roman"/>
          <w:sz w:val="28"/>
          <w:szCs w:val="28"/>
        </w:rPr>
        <w:t>, приводит следующее определение имиджа: это сумма убеждений, представлений и впечатлений людей относительно какого-либо места, в том числе государства.</w:t>
      </w:r>
      <w:proofErr w:type="gramEnd"/>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В другой книге – «</w:t>
      </w:r>
      <w:proofErr w:type="spellStart"/>
      <w:r w:rsidRPr="007330ED">
        <w:rPr>
          <w:rFonts w:ascii="Times New Roman" w:hAnsi="Times New Roman" w:cs="Times New Roman"/>
          <w:sz w:val="28"/>
          <w:szCs w:val="28"/>
        </w:rPr>
        <w:t>Building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Strong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Congregations</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Attracting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Serving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and</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Developing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Your</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Membership</w:t>
      </w:r>
      <w:proofErr w:type="spellEnd"/>
      <w:r w:rsidRPr="007330ED">
        <w:rPr>
          <w:rFonts w:ascii="Times New Roman" w:hAnsi="Times New Roman" w:cs="Times New Roman"/>
          <w:sz w:val="28"/>
          <w:szCs w:val="28"/>
        </w:rPr>
        <w:t xml:space="preserve">» – Филип </w:t>
      </w:r>
      <w:proofErr w:type="spellStart"/>
      <w:r w:rsidRPr="007330ED">
        <w:rPr>
          <w:rFonts w:ascii="Times New Roman" w:hAnsi="Times New Roman" w:cs="Times New Roman"/>
          <w:sz w:val="28"/>
          <w:szCs w:val="28"/>
        </w:rPr>
        <w:t>Котлер</w:t>
      </w:r>
      <w:proofErr w:type="spellEnd"/>
      <w:r w:rsidRPr="007330ED">
        <w:rPr>
          <w:rFonts w:ascii="Times New Roman" w:hAnsi="Times New Roman" w:cs="Times New Roman"/>
          <w:sz w:val="28"/>
          <w:szCs w:val="28"/>
        </w:rPr>
        <w:t xml:space="preserve">, Брюс </w:t>
      </w:r>
      <w:proofErr w:type="spellStart"/>
      <w:r w:rsidRPr="007330ED">
        <w:rPr>
          <w:rFonts w:ascii="Times New Roman" w:hAnsi="Times New Roman" w:cs="Times New Roman"/>
          <w:sz w:val="28"/>
          <w:szCs w:val="28"/>
        </w:rPr>
        <w:t>Ренн</w:t>
      </w:r>
      <w:proofErr w:type="spellEnd"/>
      <w:r w:rsidRPr="007330ED">
        <w:rPr>
          <w:rFonts w:ascii="Times New Roman" w:hAnsi="Times New Roman" w:cs="Times New Roman"/>
          <w:sz w:val="28"/>
          <w:szCs w:val="28"/>
        </w:rPr>
        <w:t xml:space="preserve"> и </w:t>
      </w:r>
      <w:proofErr w:type="spellStart"/>
      <w:r w:rsidRPr="007330ED">
        <w:rPr>
          <w:rFonts w:ascii="Times New Roman" w:hAnsi="Times New Roman" w:cs="Times New Roman"/>
          <w:sz w:val="28"/>
          <w:szCs w:val="28"/>
        </w:rPr>
        <w:t>Норман</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Шочук</w:t>
      </w:r>
      <w:proofErr w:type="spellEnd"/>
      <w:r w:rsidRPr="007330ED">
        <w:rPr>
          <w:rFonts w:ascii="Times New Roman" w:hAnsi="Times New Roman" w:cs="Times New Roman"/>
          <w:sz w:val="28"/>
          <w:szCs w:val="28"/>
        </w:rPr>
        <w:t xml:space="preserve"> пишут: «имидж – это сумма эмо</w:t>
      </w:r>
      <w:r>
        <w:rPr>
          <w:rFonts w:ascii="Times New Roman" w:hAnsi="Times New Roman" w:cs="Times New Roman"/>
          <w:sz w:val="28"/>
          <w:szCs w:val="28"/>
        </w:rPr>
        <w:t>ций, убеждений, восприятий, впе</w:t>
      </w:r>
      <w:r w:rsidRPr="007330ED">
        <w:rPr>
          <w:rFonts w:ascii="Times New Roman" w:hAnsi="Times New Roman" w:cs="Times New Roman"/>
          <w:sz w:val="28"/>
          <w:szCs w:val="28"/>
        </w:rPr>
        <w:t>чатлений, мыслей, ощущений, идей, воспоминаний, заключений и мысленных установок, которые есть у личности или группы относительно другой личности, организации или объекта» [36, c. 32].</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Российский политолог и экономист Эраст 1Александрович </w:t>
      </w:r>
      <w:proofErr w:type="spellStart"/>
      <w:r w:rsidRPr="007330ED">
        <w:rPr>
          <w:rFonts w:ascii="Times New Roman" w:hAnsi="Times New Roman" w:cs="Times New Roman"/>
          <w:sz w:val="28"/>
          <w:szCs w:val="28"/>
        </w:rPr>
        <w:t>Галумов</w:t>
      </w:r>
      <w:proofErr w:type="spellEnd"/>
      <w:r w:rsidRPr="007330ED">
        <w:rPr>
          <w:rFonts w:ascii="Times New Roman" w:hAnsi="Times New Roman" w:cs="Times New Roman"/>
          <w:sz w:val="28"/>
          <w:szCs w:val="28"/>
        </w:rPr>
        <w:t xml:space="preserve"> в своей работе «Основы PR» определяет понятие имиджа следующим образом: «знаковый символ, отражающий основные черты субъекта и формируемый, </w:t>
      </w:r>
      <w:r w:rsidRPr="007330ED">
        <w:rPr>
          <w:rFonts w:ascii="Times New Roman" w:hAnsi="Times New Roman" w:cs="Times New Roman"/>
          <w:sz w:val="28"/>
          <w:szCs w:val="28"/>
        </w:rPr>
        <w:lastRenderedPageBreak/>
        <w:t>как правило, в результате определенных усилий, направленных на его создание в соответствии с определенными задачами самого субъекта».</w:t>
      </w:r>
    </w:p>
    <w:p w:rsidR="007330ED" w:rsidRPr="007330ED" w:rsidRDefault="007330ED" w:rsidP="007330ED">
      <w:pPr>
        <w:spacing w:after="0" w:line="360" w:lineRule="auto"/>
        <w:ind w:firstLine="709"/>
        <w:jc w:val="both"/>
        <w:rPr>
          <w:rFonts w:ascii="Times New Roman" w:hAnsi="Times New Roman" w:cs="Times New Roman"/>
          <w:sz w:val="28"/>
          <w:szCs w:val="28"/>
        </w:rPr>
      </w:pPr>
      <w:proofErr w:type="gramStart"/>
      <w:r w:rsidRPr="007330ED">
        <w:rPr>
          <w:rFonts w:ascii="Times New Roman" w:hAnsi="Times New Roman" w:cs="Times New Roman"/>
          <w:sz w:val="28"/>
          <w:szCs w:val="28"/>
        </w:rPr>
        <w:t xml:space="preserve">А в труде  «Международный имидж России: стратегия формирования» приводит определение имиджа государства: «это комплекс объективных, взаимосвязанной между собой характеристик государственной системы, развития государства как сложной, многогранной подсистемы мирового устройства, эффективность взаимодействия звеньев которой определяет тенденции социально-экономического, общественно-политического, национально-конфессионального и иных процессов в стране» [20, c. 75]. </w:t>
      </w:r>
      <w:proofErr w:type="gramEnd"/>
    </w:p>
    <w:p w:rsidR="007330ED" w:rsidRPr="007330ED" w:rsidRDefault="007330ED" w:rsidP="007330ED">
      <w:pPr>
        <w:spacing w:after="0" w:line="360" w:lineRule="auto"/>
        <w:ind w:firstLine="709"/>
        <w:jc w:val="both"/>
        <w:rPr>
          <w:rFonts w:ascii="Times New Roman" w:hAnsi="Times New Roman" w:cs="Times New Roman"/>
          <w:sz w:val="28"/>
          <w:szCs w:val="28"/>
        </w:rPr>
      </w:pPr>
      <w:proofErr w:type="gramStart"/>
      <w:r w:rsidRPr="007330ED">
        <w:rPr>
          <w:rFonts w:ascii="Times New Roman" w:hAnsi="Times New Roman" w:cs="Times New Roman"/>
          <w:sz w:val="28"/>
          <w:szCs w:val="28"/>
        </w:rPr>
        <w:t xml:space="preserve">Кандидаты исторических наук, доценты кафедры международных гуманитарных связей СПбГУ Наталья Михайловна Боголюбова и Юлия Вадимовна Николаева в учебном пособии «Межкультурная коммуникация и международный культурный обмен» дополняют определение имиджа государства, приведенное </w:t>
      </w:r>
      <w:proofErr w:type="spellStart"/>
      <w:r w:rsidRPr="007330ED">
        <w:rPr>
          <w:rFonts w:ascii="Times New Roman" w:hAnsi="Times New Roman" w:cs="Times New Roman"/>
          <w:sz w:val="28"/>
          <w:szCs w:val="28"/>
        </w:rPr>
        <w:t>Галумовым</w:t>
      </w:r>
      <w:proofErr w:type="spellEnd"/>
      <w:r w:rsidRPr="007330ED">
        <w:rPr>
          <w:rFonts w:ascii="Times New Roman" w:hAnsi="Times New Roman" w:cs="Times New Roman"/>
          <w:sz w:val="28"/>
          <w:szCs w:val="28"/>
        </w:rPr>
        <w:t>, следующим образом: «имидж государства определяет не только процессы, происходящие внутри него, но и поведение по отношению к нему субъектов международных отношений», а также добавляют, что «имидж государства представляет собой</w:t>
      </w:r>
      <w:proofErr w:type="gramEnd"/>
      <w:r w:rsidRPr="007330ED">
        <w:rPr>
          <w:rFonts w:ascii="Times New Roman" w:hAnsi="Times New Roman" w:cs="Times New Roman"/>
          <w:sz w:val="28"/>
          <w:szCs w:val="28"/>
        </w:rPr>
        <w:t xml:space="preserve"> не собственно его характеристики, а результат восприятия этих характеристик определенными аудиториями, причем восприятие это связано с определенной оценкой тех или иных характеристик» [25, c. 126].</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Доктор психологических наук, академик Евгений Николаевич</w:t>
      </w:r>
      <w:r>
        <w:rPr>
          <w:rFonts w:ascii="Times New Roman" w:hAnsi="Times New Roman" w:cs="Times New Roman"/>
          <w:sz w:val="28"/>
          <w:szCs w:val="28"/>
        </w:rPr>
        <w:t xml:space="preserve"> Богда</w:t>
      </w:r>
      <w:r w:rsidRPr="007330ED">
        <w:rPr>
          <w:rFonts w:ascii="Times New Roman" w:hAnsi="Times New Roman" w:cs="Times New Roman"/>
          <w:sz w:val="28"/>
          <w:szCs w:val="28"/>
        </w:rPr>
        <w:t xml:space="preserve">нов в совместной работе с доктором психологических наук Владимиром Георгиевичем </w:t>
      </w:r>
      <w:proofErr w:type="spellStart"/>
      <w:r w:rsidRPr="007330ED">
        <w:rPr>
          <w:rFonts w:ascii="Times New Roman" w:hAnsi="Times New Roman" w:cs="Times New Roman"/>
          <w:sz w:val="28"/>
          <w:szCs w:val="28"/>
        </w:rPr>
        <w:t>Зазыкиным</w:t>
      </w:r>
      <w:proofErr w:type="spellEnd"/>
      <w:r w:rsidRPr="007330ED">
        <w:rPr>
          <w:rFonts w:ascii="Times New Roman" w:hAnsi="Times New Roman" w:cs="Times New Roman"/>
          <w:sz w:val="28"/>
          <w:szCs w:val="28"/>
        </w:rPr>
        <w:t xml:space="preserve"> «Психологические основы «Паблик </w:t>
      </w:r>
      <w:proofErr w:type="spellStart"/>
      <w:r w:rsidRPr="007330ED">
        <w:rPr>
          <w:rFonts w:ascii="Times New Roman" w:hAnsi="Times New Roman" w:cs="Times New Roman"/>
          <w:sz w:val="28"/>
          <w:szCs w:val="28"/>
        </w:rPr>
        <w:t>рилейшнз</w:t>
      </w:r>
      <w:proofErr w:type="spellEnd"/>
      <w:r w:rsidRPr="007330ED">
        <w:rPr>
          <w:rFonts w:ascii="Times New Roman" w:hAnsi="Times New Roman" w:cs="Times New Roman"/>
          <w:sz w:val="28"/>
          <w:szCs w:val="28"/>
        </w:rPr>
        <w:t xml:space="preserve">»» комплексно описали общие характерные черты имиджа в нескольких пунктах: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1. Имидж – объект идеальный, он возникает в сознании людей и не подлежит прямому измерению;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2. Имидж целостен и непротиворечив, он представляет собой обобщенное видение;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3. Имидж неустойчив, он требует постоянного подкрепления;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lastRenderedPageBreak/>
        <w:t>4. Имидж не перегружен для восприятия, он содержит ограниченное число составляющих элементов;</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5. Имидж реалистичен, он демонстрирует реальные факты, хоть и в красивой оболочке;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6. Имидж прагматичен, он ориентирован на выполнение определенных задач;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7. Имидж динамичен, он изменяется</w:t>
      </w:r>
      <w:r>
        <w:rPr>
          <w:rFonts w:ascii="Times New Roman" w:hAnsi="Times New Roman" w:cs="Times New Roman"/>
          <w:sz w:val="28"/>
          <w:szCs w:val="28"/>
        </w:rPr>
        <w:t xml:space="preserve"> в зависимости от ситуации и по</w:t>
      </w:r>
      <w:r w:rsidRPr="007330ED">
        <w:rPr>
          <w:rFonts w:ascii="Times New Roman" w:hAnsi="Times New Roman" w:cs="Times New Roman"/>
          <w:sz w:val="28"/>
          <w:szCs w:val="28"/>
        </w:rPr>
        <w:t xml:space="preserve">ставленных задач;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8. Имидж предполагает некий эмоциональный отклик.</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Имидж государства – это более узкая категория, поэтому он также имеет индивидуальные характеристики. Российский политолог и экономист Эраст Александрович </w:t>
      </w:r>
      <w:proofErr w:type="spellStart"/>
      <w:r w:rsidRPr="007330ED">
        <w:rPr>
          <w:rFonts w:ascii="Times New Roman" w:hAnsi="Times New Roman" w:cs="Times New Roman"/>
          <w:sz w:val="28"/>
          <w:szCs w:val="28"/>
        </w:rPr>
        <w:t>Галумов</w:t>
      </w:r>
      <w:proofErr w:type="spellEnd"/>
      <w:r w:rsidRPr="007330ED">
        <w:rPr>
          <w:rFonts w:ascii="Times New Roman" w:hAnsi="Times New Roman" w:cs="Times New Roman"/>
          <w:sz w:val="28"/>
          <w:szCs w:val="28"/>
        </w:rPr>
        <w:t xml:space="preserve"> предлагает развернутую характеристику имиджа страны, которая включает в себя следующие положения:</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1. Простота и схематичность: имидж – упрощенное восприятие объекта;</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2. Символичность: содержание большого числа информации в ключевых символах;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3. Адаптивность: способность подстраиваться под существующие условия;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4. </w:t>
      </w:r>
      <w:proofErr w:type="spellStart"/>
      <w:r w:rsidRPr="007330ED">
        <w:rPr>
          <w:rFonts w:ascii="Times New Roman" w:hAnsi="Times New Roman" w:cs="Times New Roman"/>
          <w:sz w:val="28"/>
          <w:szCs w:val="28"/>
        </w:rPr>
        <w:t>Идеализированность</w:t>
      </w:r>
      <w:proofErr w:type="spellEnd"/>
      <w:r w:rsidRPr="007330ED">
        <w:rPr>
          <w:rFonts w:ascii="Times New Roman" w:hAnsi="Times New Roman" w:cs="Times New Roman"/>
          <w:sz w:val="28"/>
          <w:szCs w:val="28"/>
        </w:rPr>
        <w:t xml:space="preserve">: имидж подчеркивает положительные черты, скрывает отрицательные;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5. Сочетание реальности и желаемого: имидж содержит в себе как </w:t>
      </w:r>
      <w:proofErr w:type="gramStart"/>
      <w:r w:rsidRPr="007330ED">
        <w:rPr>
          <w:rFonts w:ascii="Times New Roman" w:hAnsi="Times New Roman" w:cs="Times New Roman"/>
          <w:sz w:val="28"/>
          <w:szCs w:val="28"/>
        </w:rPr>
        <w:t>ин-формацию</w:t>
      </w:r>
      <w:proofErr w:type="gramEnd"/>
      <w:r w:rsidRPr="007330ED">
        <w:rPr>
          <w:rFonts w:ascii="Times New Roman" w:hAnsi="Times New Roman" w:cs="Times New Roman"/>
          <w:sz w:val="28"/>
          <w:szCs w:val="28"/>
        </w:rPr>
        <w:t xml:space="preserve"> о существующих свойствах объекта, так и о желаемых результатах, сочетая реальные и вымышленные характеристики [31, c. 124].</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Имидж государства включает в себя множество различных категорий, поэтому нельзя рассматривать государственный имидж как монолитную конструкцию. Имидж государства многогранен, а поэтому требует комплексного подхода к его изучению и формированию.</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В систему детерминант имиджа государства входят множество эле-ментов, </w:t>
      </w:r>
      <w:proofErr w:type="gramStart"/>
      <w:r w:rsidRPr="007330ED">
        <w:rPr>
          <w:rFonts w:ascii="Times New Roman" w:hAnsi="Times New Roman" w:cs="Times New Roman"/>
          <w:sz w:val="28"/>
          <w:szCs w:val="28"/>
        </w:rPr>
        <w:t>таких</w:t>
      </w:r>
      <w:proofErr w:type="gramEnd"/>
      <w:r w:rsidRPr="007330ED">
        <w:rPr>
          <w:rFonts w:ascii="Times New Roman" w:hAnsi="Times New Roman" w:cs="Times New Roman"/>
          <w:sz w:val="28"/>
          <w:szCs w:val="28"/>
        </w:rPr>
        <w:t xml:space="preserve"> как: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lastRenderedPageBreak/>
        <w:t xml:space="preserve">-  Ценности и традиции;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Природно-географические факторы;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Ресурсный потенциал государства;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Геополитическое положение страны;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Форма государственного устройства;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Внешняя и внутренняя политика государства;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Национальные интересы;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Имидж ведущих политических лидеров;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Социально-психологические настроения в обществе;</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Информация в ведущих каналах массовых коммуникаций.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По мнению Эраста </w:t>
      </w:r>
      <w:proofErr w:type="spellStart"/>
      <w:r w:rsidRPr="007330ED">
        <w:rPr>
          <w:rFonts w:ascii="Times New Roman" w:hAnsi="Times New Roman" w:cs="Times New Roman"/>
          <w:sz w:val="28"/>
          <w:szCs w:val="28"/>
        </w:rPr>
        <w:t>Галумова</w:t>
      </w:r>
      <w:proofErr w:type="spellEnd"/>
      <w:r w:rsidRPr="007330ED">
        <w:rPr>
          <w:rFonts w:ascii="Times New Roman" w:hAnsi="Times New Roman" w:cs="Times New Roman"/>
          <w:sz w:val="28"/>
          <w:szCs w:val="28"/>
        </w:rPr>
        <w:t>, государственный имидж подразделяется на шесть образов:</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1. </w:t>
      </w:r>
      <w:proofErr w:type="gramStart"/>
      <w:r w:rsidRPr="007330ED">
        <w:rPr>
          <w:rFonts w:ascii="Times New Roman" w:hAnsi="Times New Roman" w:cs="Times New Roman"/>
          <w:sz w:val="28"/>
          <w:szCs w:val="28"/>
        </w:rPr>
        <w:t>Политико-географический</w:t>
      </w:r>
      <w:proofErr w:type="gramEnd"/>
      <w:r w:rsidRPr="007330ED">
        <w:rPr>
          <w:rFonts w:ascii="Times New Roman" w:hAnsi="Times New Roman" w:cs="Times New Roman"/>
          <w:sz w:val="28"/>
          <w:szCs w:val="28"/>
        </w:rPr>
        <w:t>: географическое положение государства и концентрация географических объектов на территории страны;</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2. </w:t>
      </w:r>
      <w:proofErr w:type="gramStart"/>
      <w:r w:rsidRPr="007330ED">
        <w:rPr>
          <w:rFonts w:ascii="Times New Roman" w:hAnsi="Times New Roman" w:cs="Times New Roman"/>
          <w:sz w:val="28"/>
          <w:szCs w:val="28"/>
        </w:rPr>
        <w:t>Природно-ресурсный</w:t>
      </w:r>
      <w:proofErr w:type="gramEnd"/>
      <w:r w:rsidRPr="007330ED">
        <w:rPr>
          <w:rFonts w:ascii="Times New Roman" w:hAnsi="Times New Roman" w:cs="Times New Roman"/>
          <w:sz w:val="28"/>
          <w:szCs w:val="28"/>
        </w:rPr>
        <w:t>: основные ландшафтные особенности, природные ресурсы;</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3. Цивилизационно-культурный: национальные культурные знаки, и символы государства;</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4. </w:t>
      </w:r>
      <w:proofErr w:type="gramStart"/>
      <w:r w:rsidRPr="007330ED">
        <w:rPr>
          <w:rFonts w:ascii="Times New Roman" w:hAnsi="Times New Roman" w:cs="Times New Roman"/>
          <w:sz w:val="28"/>
          <w:szCs w:val="28"/>
        </w:rPr>
        <w:t>Социально-ментальный</w:t>
      </w:r>
      <w:proofErr w:type="gramEnd"/>
      <w:r w:rsidRPr="007330ED">
        <w:rPr>
          <w:rFonts w:ascii="Times New Roman" w:hAnsi="Times New Roman" w:cs="Times New Roman"/>
          <w:sz w:val="28"/>
          <w:szCs w:val="28"/>
        </w:rPr>
        <w:t xml:space="preserve">: основные признаки, символы, черты народа с характерными социально-психологическими признаками;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5. </w:t>
      </w:r>
      <w:proofErr w:type="gramStart"/>
      <w:r w:rsidRPr="007330ED">
        <w:rPr>
          <w:rFonts w:ascii="Times New Roman" w:hAnsi="Times New Roman" w:cs="Times New Roman"/>
          <w:sz w:val="28"/>
          <w:szCs w:val="28"/>
        </w:rPr>
        <w:t>Производственно-экономический</w:t>
      </w:r>
      <w:proofErr w:type="gramEnd"/>
      <w:r w:rsidRPr="007330ED">
        <w:rPr>
          <w:rFonts w:ascii="Times New Roman" w:hAnsi="Times New Roman" w:cs="Times New Roman"/>
          <w:sz w:val="28"/>
          <w:szCs w:val="28"/>
        </w:rPr>
        <w:t>: основные экономические знаки, символы и возможности в экономике, научной, промышленной сфере;</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6. </w:t>
      </w:r>
      <w:proofErr w:type="gramStart"/>
      <w:r w:rsidRPr="007330ED">
        <w:rPr>
          <w:rFonts w:ascii="Times New Roman" w:hAnsi="Times New Roman" w:cs="Times New Roman"/>
          <w:sz w:val="28"/>
          <w:szCs w:val="28"/>
        </w:rPr>
        <w:t>Национально-целостный</w:t>
      </w:r>
      <w:proofErr w:type="gramEnd"/>
      <w:r w:rsidRPr="007330ED">
        <w:rPr>
          <w:rFonts w:ascii="Times New Roman" w:hAnsi="Times New Roman" w:cs="Times New Roman"/>
          <w:sz w:val="28"/>
          <w:szCs w:val="28"/>
        </w:rPr>
        <w:t xml:space="preserve">: знаки и символы, выражающие </w:t>
      </w:r>
      <w:r>
        <w:rPr>
          <w:rFonts w:ascii="Times New Roman" w:hAnsi="Times New Roman" w:cs="Times New Roman"/>
          <w:sz w:val="28"/>
          <w:szCs w:val="28"/>
        </w:rPr>
        <w:t>государ</w:t>
      </w:r>
      <w:r w:rsidRPr="007330ED">
        <w:rPr>
          <w:rFonts w:ascii="Times New Roman" w:hAnsi="Times New Roman" w:cs="Times New Roman"/>
          <w:sz w:val="28"/>
          <w:szCs w:val="28"/>
        </w:rPr>
        <w:t>ственные интересы [39, c. 308].</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Основной функцией имиджа является формирование положительного отношения. Положительный имидж способствует повышению авторитета, престижа, влияния на международной арене. Конечной целью формирования государственного имиджа является создание благоприятных условий для реализации своих интересов в культурной, экономической, политической сферах.</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lastRenderedPageBreak/>
        <w:t xml:space="preserve"> Доктор философских наук,  профе</w:t>
      </w:r>
      <w:r>
        <w:rPr>
          <w:rFonts w:ascii="Times New Roman" w:hAnsi="Times New Roman" w:cs="Times New Roman"/>
          <w:sz w:val="28"/>
          <w:szCs w:val="28"/>
        </w:rPr>
        <w:t>ссор Педагогической академии по</w:t>
      </w:r>
      <w:r w:rsidRPr="007330ED">
        <w:rPr>
          <w:rFonts w:ascii="Times New Roman" w:hAnsi="Times New Roman" w:cs="Times New Roman"/>
          <w:sz w:val="28"/>
          <w:szCs w:val="28"/>
        </w:rPr>
        <w:t xml:space="preserve">следипломного образования, академик Российской академии естественных наук, заслуженный деятель науки Российской Федерации Виктор Максимович </w:t>
      </w:r>
      <w:proofErr w:type="spellStart"/>
      <w:r w:rsidRPr="007330ED">
        <w:rPr>
          <w:rFonts w:ascii="Times New Roman" w:hAnsi="Times New Roman" w:cs="Times New Roman"/>
          <w:sz w:val="28"/>
          <w:szCs w:val="28"/>
        </w:rPr>
        <w:t>Шепелев</w:t>
      </w:r>
      <w:proofErr w:type="spellEnd"/>
      <w:r w:rsidRPr="007330ED">
        <w:rPr>
          <w:rFonts w:ascii="Times New Roman" w:hAnsi="Times New Roman" w:cs="Times New Roman"/>
          <w:sz w:val="28"/>
          <w:szCs w:val="28"/>
        </w:rPr>
        <w:t xml:space="preserve"> считает, что имидж государства выполняет определенные функции, направленные на решение конкретных задач: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1. Функция адаптации: грамотно сформированный имидж позволяет государству войти в нужную среду, привлечь к себе внимание, вызвать доверие и симпатию;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2. Функция подчеркивания лучших качеств: благоприятный имидж даёт возможность подчеркнуть наиболее привлекательные качества государства, формируя положительное восприятие;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3. Функция затенения негативных </w:t>
      </w:r>
      <w:r>
        <w:rPr>
          <w:rFonts w:ascii="Times New Roman" w:hAnsi="Times New Roman" w:cs="Times New Roman"/>
          <w:sz w:val="28"/>
          <w:szCs w:val="28"/>
        </w:rPr>
        <w:t>характеристик: правильное форми</w:t>
      </w:r>
      <w:r w:rsidRPr="007330ED">
        <w:rPr>
          <w:rFonts w:ascii="Times New Roman" w:hAnsi="Times New Roman" w:cs="Times New Roman"/>
          <w:sz w:val="28"/>
          <w:szCs w:val="28"/>
        </w:rPr>
        <w:t>рование имиджа позволяет замаскировать негативные качества, убрав их на второстепенный план, сглаживая впечатление;</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4. Функция организации внимания: привлекательный имидж притягивает к себе людей, импонирует им, а поэтому люди </w:t>
      </w:r>
      <w:proofErr w:type="gramStart"/>
      <w:r w:rsidRPr="007330ED">
        <w:rPr>
          <w:rFonts w:ascii="Times New Roman" w:hAnsi="Times New Roman" w:cs="Times New Roman"/>
          <w:sz w:val="28"/>
          <w:szCs w:val="28"/>
        </w:rPr>
        <w:t>склонны более открыто</w:t>
      </w:r>
      <w:proofErr w:type="gramEnd"/>
      <w:r w:rsidRPr="007330ED">
        <w:rPr>
          <w:rFonts w:ascii="Times New Roman" w:hAnsi="Times New Roman" w:cs="Times New Roman"/>
          <w:sz w:val="28"/>
          <w:szCs w:val="28"/>
        </w:rPr>
        <w:t xml:space="preserve"> относиться и легче идут на взаимодействие [43, c. 223].</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В настоящее время весьма популярной является концепция </w:t>
      </w:r>
      <w:proofErr w:type="gramStart"/>
      <w:r w:rsidRPr="007330ED">
        <w:rPr>
          <w:rFonts w:ascii="Times New Roman" w:hAnsi="Times New Roman" w:cs="Times New Roman"/>
          <w:sz w:val="28"/>
          <w:szCs w:val="28"/>
        </w:rPr>
        <w:t>национального</w:t>
      </w:r>
      <w:proofErr w:type="gram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брендинга</w:t>
      </w:r>
      <w:proofErr w:type="spellEnd"/>
      <w:r w:rsidRPr="007330ED">
        <w:rPr>
          <w:rFonts w:ascii="Times New Roman" w:hAnsi="Times New Roman" w:cs="Times New Roman"/>
          <w:sz w:val="28"/>
          <w:szCs w:val="28"/>
        </w:rPr>
        <w:t xml:space="preserve">. Если говорить о бренде в принципе, то определение этого понятия привел американский профессор, специалист в области маркетинга, рекламы и </w:t>
      </w:r>
      <w:proofErr w:type="spellStart"/>
      <w:r w:rsidRPr="007330ED">
        <w:rPr>
          <w:rFonts w:ascii="Times New Roman" w:hAnsi="Times New Roman" w:cs="Times New Roman"/>
          <w:sz w:val="28"/>
          <w:szCs w:val="28"/>
        </w:rPr>
        <w:t>брендинга</w:t>
      </w:r>
      <w:proofErr w:type="spellEnd"/>
      <w:r w:rsidRPr="007330ED">
        <w:rPr>
          <w:rFonts w:ascii="Times New Roman" w:hAnsi="Times New Roman" w:cs="Times New Roman"/>
          <w:sz w:val="28"/>
          <w:szCs w:val="28"/>
        </w:rPr>
        <w:t xml:space="preserve"> Дэвид </w:t>
      </w:r>
      <w:proofErr w:type="spellStart"/>
      <w:r w:rsidRPr="007330ED">
        <w:rPr>
          <w:rFonts w:ascii="Times New Roman" w:hAnsi="Times New Roman" w:cs="Times New Roman"/>
          <w:sz w:val="28"/>
          <w:szCs w:val="28"/>
        </w:rPr>
        <w:t>Аакер</w:t>
      </w:r>
      <w:proofErr w:type="spellEnd"/>
      <w:r w:rsidRPr="007330ED">
        <w:rPr>
          <w:rFonts w:ascii="Times New Roman" w:hAnsi="Times New Roman" w:cs="Times New Roman"/>
          <w:sz w:val="28"/>
          <w:szCs w:val="28"/>
        </w:rPr>
        <w:t xml:space="preserve"> в своей работе «</w:t>
      </w:r>
      <w:proofErr w:type="spellStart"/>
      <w:r w:rsidRPr="007330ED">
        <w:rPr>
          <w:rFonts w:ascii="Times New Roman" w:hAnsi="Times New Roman" w:cs="Times New Roman"/>
          <w:sz w:val="28"/>
          <w:szCs w:val="28"/>
        </w:rPr>
        <w:t>Building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strong</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brands</w:t>
      </w:r>
      <w:proofErr w:type="spellEnd"/>
      <w:r w:rsidRPr="007330ED">
        <w:rPr>
          <w:rFonts w:ascii="Times New Roman" w:hAnsi="Times New Roman" w:cs="Times New Roman"/>
          <w:sz w:val="28"/>
          <w:szCs w:val="28"/>
        </w:rPr>
        <w:t>». Он охарактеризовал бренд, как многосторонний конструкт, который состоит из эмоциональных, функциональных, стратегических и коммуникационных элементов, которые, взаимодействуя между собой, способствуют формированию уникального набора ассоциаций в сознании потребителя.</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Сопоставляя бренд с имиджем, можно утверждать, что бренд – это  глубоко </w:t>
      </w:r>
      <w:proofErr w:type="spellStart"/>
      <w:r w:rsidRPr="007330ED">
        <w:rPr>
          <w:rFonts w:ascii="Times New Roman" w:hAnsi="Times New Roman" w:cs="Times New Roman"/>
          <w:sz w:val="28"/>
          <w:szCs w:val="28"/>
        </w:rPr>
        <w:t>коммерциализированный</w:t>
      </w:r>
      <w:proofErr w:type="spellEnd"/>
      <w:r w:rsidRPr="007330ED">
        <w:rPr>
          <w:rFonts w:ascii="Times New Roman" w:hAnsi="Times New Roman" w:cs="Times New Roman"/>
          <w:sz w:val="28"/>
          <w:szCs w:val="28"/>
        </w:rPr>
        <w:t xml:space="preserve"> имидж, продвигаемый маркетинговыми инструментами с целью извлечения прибыли. Национальный </w:t>
      </w:r>
      <w:proofErr w:type="spellStart"/>
      <w:r w:rsidRPr="007330ED">
        <w:rPr>
          <w:rFonts w:ascii="Times New Roman" w:hAnsi="Times New Roman" w:cs="Times New Roman"/>
          <w:sz w:val="28"/>
          <w:szCs w:val="28"/>
        </w:rPr>
        <w:t>брендинг</w:t>
      </w:r>
      <w:proofErr w:type="spellEnd"/>
      <w:r w:rsidRPr="007330ED">
        <w:rPr>
          <w:rFonts w:ascii="Times New Roman" w:hAnsi="Times New Roman" w:cs="Times New Roman"/>
          <w:sz w:val="28"/>
          <w:szCs w:val="28"/>
        </w:rPr>
        <w:t xml:space="preserve"> </w:t>
      </w:r>
      <w:r w:rsidRPr="007330ED">
        <w:rPr>
          <w:rFonts w:ascii="Times New Roman" w:hAnsi="Times New Roman" w:cs="Times New Roman"/>
          <w:sz w:val="28"/>
          <w:szCs w:val="28"/>
        </w:rPr>
        <w:lastRenderedPageBreak/>
        <w:t xml:space="preserve">применяется тогда, когда государство стремится продвинуть свой имидж в положительном направлении с помощью маркетинговых технологий.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Таким образом, формирование имиджа и </w:t>
      </w:r>
      <w:proofErr w:type="spellStart"/>
      <w:r w:rsidRPr="007330ED">
        <w:rPr>
          <w:rFonts w:ascii="Times New Roman" w:hAnsi="Times New Roman" w:cs="Times New Roman"/>
          <w:sz w:val="28"/>
          <w:szCs w:val="28"/>
        </w:rPr>
        <w:t>брендинг</w:t>
      </w:r>
      <w:proofErr w:type="spellEnd"/>
      <w:r w:rsidRPr="007330ED">
        <w:rPr>
          <w:rFonts w:ascii="Times New Roman" w:hAnsi="Times New Roman" w:cs="Times New Roman"/>
          <w:sz w:val="28"/>
          <w:szCs w:val="28"/>
        </w:rPr>
        <w:t xml:space="preserve"> государства – взаимозависимые категории. Один из ведущих специалистов в области маркетинга мест </w:t>
      </w:r>
      <w:proofErr w:type="spellStart"/>
      <w:r w:rsidRPr="007330ED">
        <w:rPr>
          <w:rFonts w:ascii="Times New Roman" w:hAnsi="Times New Roman" w:cs="Times New Roman"/>
          <w:sz w:val="28"/>
          <w:szCs w:val="28"/>
        </w:rPr>
        <w:t>Саймон</w:t>
      </w:r>
      <w:proofErr w:type="spellEnd"/>
      <w:r w:rsidRPr="007330ED">
        <w:rPr>
          <w:rFonts w:ascii="Times New Roman" w:hAnsi="Times New Roman" w:cs="Times New Roman"/>
          <w:sz w:val="28"/>
          <w:szCs w:val="28"/>
        </w:rPr>
        <w:t xml:space="preserve"> </w:t>
      </w:r>
      <w:proofErr w:type="spellStart"/>
      <w:r w:rsidRPr="007330ED">
        <w:rPr>
          <w:rFonts w:ascii="Times New Roman" w:hAnsi="Times New Roman" w:cs="Times New Roman"/>
          <w:sz w:val="28"/>
          <w:szCs w:val="28"/>
        </w:rPr>
        <w:t>Анхольт</w:t>
      </w:r>
      <w:proofErr w:type="spellEnd"/>
      <w:r w:rsidRPr="007330ED">
        <w:rPr>
          <w:rFonts w:ascii="Times New Roman" w:hAnsi="Times New Roman" w:cs="Times New Roman"/>
          <w:sz w:val="28"/>
          <w:szCs w:val="28"/>
        </w:rPr>
        <w:t xml:space="preserve"> сформулировал концепцию конкурентной идентичности, которая заключается в идентификации отличительных конкурентных признаков государства, на основе которых строится успешный бренд государства.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Ученый выделил шесть сфер, на которых строится сильный имидж и бренд государства:</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1. Внешняя и внутренняя политика;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2. Уровень инвестиций и иммиграции;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3. Культура и наследие;</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4. Экспортные бренды;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5. Уровень развития туризма;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6. Люди, личные качества населения [1, c. 7].</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 Вышеуказанные элементы в совокупности составляют так называемый «шестиугольник </w:t>
      </w:r>
      <w:proofErr w:type="spellStart"/>
      <w:r w:rsidRPr="007330ED">
        <w:rPr>
          <w:rFonts w:ascii="Times New Roman" w:hAnsi="Times New Roman" w:cs="Times New Roman"/>
          <w:sz w:val="28"/>
          <w:szCs w:val="28"/>
        </w:rPr>
        <w:t>Анхольта</w:t>
      </w:r>
      <w:proofErr w:type="spellEnd"/>
      <w:r w:rsidRPr="007330ED">
        <w:rPr>
          <w:rFonts w:ascii="Times New Roman" w:hAnsi="Times New Roman" w:cs="Times New Roman"/>
          <w:sz w:val="28"/>
          <w:szCs w:val="28"/>
        </w:rPr>
        <w:t xml:space="preserve">». Каждый из элементов взаимосвязан с брендом в двустороннем порядке: чем привлекательнее отдельный элемент, тем крепче бренд государства в совокупности; чем благоприятнее бренд в целом, тем более позитивно воспринимается каждый элемент, что способствует его развитию. </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В основе же крепкого бренда лежит грамотно сформированный и продвинутый имидж государства, поэтому элементы шестиугольника </w:t>
      </w:r>
      <w:proofErr w:type="spellStart"/>
      <w:r w:rsidRPr="007330ED">
        <w:rPr>
          <w:rFonts w:ascii="Times New Roman" w:hAnsi="Times New Roman" w:cs="Times New Roman"/>
          <w:sz w:val="28"/>
          <w:szCs w:val="28"/>
        </w:rPr>
        <w:t>Анхольта</w:t>
      </w:r>
      <w:proofErr w:type="spellEnd"/>
      <w:r w:rsidRPr="007330ED">
        <w:rPr>
          <w:rFonts w:ascii="Times New Roman" w:hAnsi="Times New Roman" w:cs="Times New Roman"/>
          <w:sz w:val="28"/>
          <w:szCs w:val="28"/>
        </w:rPr>
        <w:t xml:space="preserve"> применимы к исследованию в качестве составляющих имиджа государства и их можно </w:t>
      </w:r>
      <w:proofErr w:type="gramStart"/>
      <w:r w:rsidRPr="007330ED">
        <w:rPr>
          <w:rFonts w:ascii="Times New Roman" w:hAnsi="Times New Roman" w:cs="Times New Roman"/>
          <w:sz w:val="28"/>
          <w:szCs w:val="28"/>
        </w:rPr>
        <w:t>рассматривать</w:t>
      </w:r>
      <w:proofErr w:type="gramEnd"/>
      <w:r w:rsidRPr="007330ED">
        <w:rPr>
          <w:rFonts w:ascii="Times New Roman" w:hAnsi="Times New Roman" w:cs="Times New Roman"/>
          <w:sz w:val="28"/>
          <w:szCs w:val="28"/>
        </w:rPr>
        <w:t xml:space="preserve"> как ключевые составляющие имиджа государства [4, c. 211].</w:t>
      </w:r>
    </w:p>
    <w:p w:rsidR="007330ED" w:rsidRPr="007330ED" w:rsidRDefault="007330ED" w:rsidP="007330ED">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 xml:space="preserve">Таким образом, можно сделать вывод, что имидж государства – это сложная многосоставная конструкция, требующая комплексного подхода и учета индивидуальных особенностей государства. Имидж представляет </w:t>
      </w:r>
      <w:r w:rsidRPr="007330ED">
        <w:rPr>
          <w:rFonts w:ascii="Times New Roman" w:hAnsi="Times New Roman" w:cs="Times New Roman"/>
          <w:sz w:val="28"/>
          <w:szCs w:val="28"/>
        </w:rPr>
        <w:lastRenderedPageBreak/>
        <w:t xml:space="preserve">собой совокупность восприятий и формируется в общественном сознании целенаправленно ради привлечения внимания и оказания такого воздействия на сознание, которое позволит стимулировать объект воздействия к заключению определенных выводов и к выполнению определенных действий. </w:t>
      </w:r>
    </w:p>
    <w:p w:rsidR="007330ED" w:rsidRDefault="007330ED" w:rsidP="00495CDB">
      <w:pPr>
        <w:spacing w:after="0" w:line="360" w:lineRule="auto"/>
        <w:ind w:firstLine="709"/>
        <w:jc w:val="both"/>
        <w:rPr>
          <w:rFonts w:ascii="Times New Roman" w:hAnsi="Times New Roman" w:cs="Times New Roman"/>
          <w:sz w:val="28"/>
          <w:szCs w:val="28"/>
        </w:rPr>
      </w:pPr>
      <w:r w:rsidRPr="007330ED">
        <w:rPr>
          <w:rFonts w:ascii="Times New Roman" w:hAnsi="Times New Roman" w:cs="Times New Roman"/>
          <w:sz w:val="28"/>
          <w:szCs w:val="28"/>
        </w:rPr>
        <w:t>Имидж государства выполняет ряд важных практических функций во взаимод</w:t>
      </w:r>
      <w:r>
        <w:rPr>
          <w:rFonts w:ascii="Times New Roman" w:hAnsi="Times New Roman" w:cs="Times New Roman"/>
          <w:sz w:val="28"/>
          <w:szCs w:val="28"/>
        </w:rPr>
        <w:t>ействии государства с другими ав</w:t>
      </w:r>
      <w:r w:rsidRPr="007330ED">
        <w:rPr>
          <w:rFonts w:ascii="Times New Roman" w:hAnsi="Times New Roman" w:cs="Times New Roman"/>
          <w:sz w:val="28"/>
          <w:szCs w:val="28"/>
        </w:rPr>
        <w:t>торами международных отношений. Имидж базируется на нескольких ключевых элементах, которые стоит учитывать при формировании государственного имиджа и маркетинговых стратегий, основанных на нем.</w:t>
      </w:r>
    </w:p>
    <w:p w:rsidR="00FC50A9" w:rsidRPr="00495CDB" w:rsidRDefault="00FC50A9" w:rsidP="00495CDB">
      <w:pPr>
        <w:spacing w:after="0" w:line="360" w:lineRule="auto"/>
        <w:ind w:firstLine="709"/>
        <w:jc w:val="both"/>
        <w:rPr>
          <w:rFonts w:ascii="Times New Roman" w:hAnsi="Times New Roman" w:cs="Times New Roman"/>
          <w:sz w:val="28"/>
          <w:szCs w:val="28"/>
        </w:rPr>
      </w:pPr>
    </w:p>
    <w:p w:rsidR="007330ED" w:rsidRDefault="00495CDB" w:rsidP="00495CDB">
      <w:pPr>
        <w:spacing w:after="0" w:line="360" w:lineRule="auto"/>
        <w:jc w:val="both"/>
        <w:rPr>
          <w:rFonts w:ascii="Times New Roman" w:hAnsi="Times New Roman" w:cs="Times New Roman"/>
          <w:b/>
          <w:sz w:val="28"/>
          <w:szCs w:val="28"/>
        </w:rPr>
      </w:pPr>
      <w:r w:rsidRPr="00495CDB">
        <w:rPr>
          <w:rFonts w:ascii="Times New Roman" w:hAnsi="Times New Roman" w:cs="Times New Roman"/>
          <w:b/>
          <w:sz w:val="28"/>
          <w:szCs w:val="28"/>
        </w:rPr>
        <w:t xml:space="preserve">Список используемой литературы: </w:t>
      </w:r>
    </w:p>
    <w:p w:rsidR="00FC50A9" w:rsidRPr="00495CDB" w:rsidRDefault="00FC50A9" w:rsidP="00495CDB">
      <w:pPr>
        <w:spacing w:after="0" w:line="360" w:lineRule="auto"/>
        <w:jc w:val="both"/>
        <w:rPr>
          <w:rFonts w:ascii="Times New Roman" w:hAnsi="Times New Roman" w:cs="Times New Roman"/>
          <w:b/>
          <w:sz w:val="28"/>
          <w:szCs w:val="28"/>
        </w:rPr>
      </w:pPr>
    </w:p>
    <w:p w:rsidR="007330ED" w:rsidRPr="007330ED" w:rsidRDefault="007330ED" w:rsidP="00FC50A9">
      <w:pPr>
        <w:pStyle w:val="a7"/>
        <w:numPr>
          <w:ilvl w:val="0"/>
          <w:numId w:val="46"/>
        </w:numPr>
        <w:spacing w:line="360" w:lineRule="auto"/>
        <w:ind w:left="0" w:firstLine="0"/>
        <w:rPr>
          <w:sz w:val="28"/>
          <w:szCs w:val="28"/>
        </w:rPr>
      </w:pPr>
      <w:proofErr w:type="spellStart"/>
      <w:r w:rsidRPr="007330ED">
        <w:rPr>
          <w:sz w:val="28"/>
          <w:szCs w:val="28"/>
        </w:rPr>
        <w:t>Давыборец</w:t>
      </w:r>
      <w:proofErr w:type="spellEnd"/>
      <w:r w:rsidRPr="007330ED">
        <w:rPr>
          <w:sz w:val="28"/>
          <w:szCs w:val="28"/>
        </w:rPr>
        <w:t xml:space="preserve">, Е.Н. Классификация технологий имиджа государства / Е.Н. </w:t>
      </w:r>
      <w:proofErr w:type="spellStart"/>
      <w:r w:rsidRPr="007330ED">
        <w:rPr>
          <w:sz w:val="28"/>
          <w:szCs w:val="28"/>
        </w:rPr>
        <w:t>Давыборец</w:t>
      </w:r>
      <w:proofErr w:type="spellEnd"/>
      <w:r w:rsidRPr="007330ED">
        <w:rPr>
          <w:sz w:val="28"/>
          <w:szCs w:val="28"/>
        </w:rPr>
        <w:t xml:space="preserve"> // Вестник Забайкальского государственного университета. – 2016. – № 5. – 17, c. 60</w:t>
      </w:r>
    </w:p>
    <w:p w:rsidR="007330ED" w:rsidRDefault="007330ED" w:rsidP="00FC50A9">
      <w:pPr>
        <w:pStyle w:val="a7"/>
        <w:numPr>
          <w:ilvl w:val="0"/>
          <w:numId w:val="46"/>
        </w:numPr>
        <w:spacing w:line="360" w:lineRule="auto"/>
        <w:ind w:left="0" w:firstLine="0"/>
        <w:rPr>
          <w:sz w:val="28"/>
          <w:szCs w:val="28"/>
        </w:rPr>
      </w:pPr>
      <w:proofErr w:type="spellStart"/>
      <w:r w:rsidRPr="007330ED">
        <w:rPr>
          <w:sz w:val="28"/>
          <w:szCs w:val="28"/>
        </w:rPr>
        <w:t>Давыборец</w:t>
      </w:r>
      <w:proofErr w:type="spellEnd"/>
      <w:r w:rsidRPr="007330ED">
        <w:rPr>
          <w:sz w:val="28"/>
          <w:szCs w:val="28"/>
        </w:rPr>
        <w:t xml:space="preserve">, Е.Н. Современные технологии формирования имиджа государства / Е.Н. </w:t>
      </w:r>
      <w:proofErr w:type="spellStart"/>
      <w:r w:rsidRPr="007330ED">
        <w:rPr>
          <w:sz w:val="28"/>
          <w:szCs w:val="28"/>
        </w:rPr>
        <w:t>Давыборец</w:t>
      </w:r>
      <w:proofErr w:type="spellEnd"/>
      <w:r w:rsidRPr="007330ED">
        <w:rPr>
          <w:sz w:val="28"/>
          <w:szCs w:val="28"/>
        </w:rPr>
        <w:t xml:space="preserve"> // Вестник Забайкальского государственного университета. – 2022. – № 2. – С. </w:t>
      </w:r>
      <w:r>
        <w:rPr>
          <w:sz w:val="28"/>
          <w:szCs w:val="28"/>
        </w:rPr>
        <w:t>67</w:t>
      </w:r>
      <w:r w:rsidRPr="007330ED">
        <w:rPr>
          <w:sz w:val="28"/>
          <w:szCs w:val="28"/>
        </w:rPr>
        <w:t>.</w:t>
      </w:r>
    </w:p>
    <w:p w:rsidR="007330ED" w:rsidRPr="007330ED" w:rsidRDefault="007330ED" w:rsidP="00FC50A9">
      <w:pPr>
        <w:pStyle w:val="a7"/>
        <w:numPr>
          <w:ilvl w:val="0"/>
          <w:numId w:val="46"/>
        </w:numPr>
        <w:spacing w:line="360" w:lineRule="auto"/>
        <w:ind w:left="0" w:firstLine="0"/>
        <w:rPr>
          <w:sz w:val="28"/>
          <w:szCs w:val="28"/>
        </w:rPr>
      </w:pPr>
      <w:r w:rsidRPr="007330ED">
        <w:rPr>
          <w:sz w:val="28"/>
          <w:szCs w:val="28"/>
        </w:rPr>
        <w:t>Лебедева Т. П. Имидж государства в мировом политическом пространстве: структурные модели формирования. Текст: электронный / Т. П. Лебедева  // Вестник Московского университета. Серия 21. Управление (государство и общество). 2022. №1. URL: https://cyberleninka.ru/article/n/imidzh-gosudarstva-v-mirovom-politicheskom-prostranstve-strukturnye-modeli-formirovaniya (дата обращения: 01.11.2023).</w:t>
      </w:r>
    </w:p>
    <w:p w:rsidR="007330ED" w:rsidRPr="007330ED" w:rsidRDefault="007330ED" w:rsidP="00FC50A9">
      <w:pPr>
        <w:pStyle w:val="a7"/>
        <w:numPr>
          <w:ilvl w:val="0"/>
          <w:numId w:val="46"/>
        </w:numPr>
        <w:spacing w:line="360" w:lineRule="auto"/>
        <w:ind w:left="0" w:firstLine="0"/>
        <w:rPr>
          <w:sz w:val="28"/>
          <w:szCs w:val="28"/>
        </w:rPr>
      </w:pPr>
      <w:proofErr w:type="spellStart"/>
      <w:r w:rsidRPr="007330ED">
        <w:rPr>
          <w:sz w:val="28"/>
          <w:szCs w:val="28"/>
        </w:rPr>
        <w:t>Сагалаева</w:t>
      </w:r>
      <w:proofErr w:type="spellEnd"/>
      <w:r w:rsidRPr="007330ED">
        <w:rPr>
          <w:sz w:val="28"/>
          <w:szCs w:val="28"/>
        </w:rPr>
        <w:t xml:space="preserve">, С. С. Имидж государства: Сущность и подходы к определению /  С. С. </w:t>
      </w:r>
      <w:proofErr w:type="spellStart"/>
      <w:r w:rsidRPr="007330ED">
        <w:rPr>
          <w:sz w:val="28"/>
          <w:szCs w:val="28"/>
        </w:rPr>
        <w:t>Сагалаева</w:t>
      </w:r>
      <w:proofErr w:type="spellEnd"/>
      <w:r w:rsidRPr="007330ED">
        <w:rPr>
          <w:sz w:val="28"/>
          <w:szCs w:val="28"/>
        </w:rPr>
        <w:t xml:space="preserve">  // Вестник Московского государственного лингвистического университета. Общественные науки. - 2020.-  № 2. – С. 31-38</w:t>
      </w:r>
    </w:p>
    <w:p w:rsidR="007330ED" w:rsidRPr="00495CDB" w:rsidRDefault="00495CDB" w:rsidP="00FC50A9">
      <w:pPr>
        <w:pStyle w:val="a7"/>
        <w:numPr>
          <w:ilvl w:val="0"/>
          <w:numId w:val="46"/>
        </w:numPr>
        <w:spacing w:line="360" w:lineRule="auto"/>
        <w:ind w:left="0" w:firstLine="0"/>
        <w:rPr>
          <w:sz w:val="28"/>
          <w:szCs w:val="28"/>
        </w:rPr>
      </w:pPr>
      <w:r w:rsidRPr="00495CDB">
        <w:rPr>
          <w:sz w:val="28"/>
          <w:szCs w:val="28"/>
        </w:rPr>
        <w:lastRenderedPageBreak/>
        <w:t>Лебедева Т. П. Имидж государства в мировом политическом пространстве: структурные модели формирования. Текст: электронный / Т. П. Лебедева  // Вестник Московского университета. Серия 21. Управление (государство и общество). 2022. №1. URL: https://cyberleninka.ru/article/n/imidzh-gosudarstva-v-mirovom-politicheskom-prostranstve-strukturnye-modeli-formirovaniya (дата обращения: 01.11.2023).</w:t>
      </w:r>
    </w:p>
    <w:p w:rsidR="007330ED" w:rsidRPr="007330ED" w:rsidRDefault="007330ED" w:rsidP="007330ED">
      <w:pPr>
        <w:spacing w:line="360" w:lineRule="auto"/>
        <w:rPr>
          <w:sz w:val="28"/>
          <w:szCs w:val="28"/>
        </w:rPr>
      </w:pPr>
    </w:p>
    <w:sectPr w:rsidR="007330ED" w:rsidRPr="007330E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AA9" w:rsidRDefault="00434AA9" w:rsidP="00C312DD">
      <w:pPr>
        <w:spacing w:after="0" w:line="240" w:lineRule="auto"/>
      </w:pPr>
      <w:r>
        <w:separator/>
      </w:r>
    </w:p>
  </w:endnote>
  <w:endnote w:type="continuationSeparator" w:id="0">
    <w:p w:rsidR="00434AA9" w:rsidRDefault="00434AA9" w:rsidP="00C31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AA9" w:rsidRDefault="00434AA9" w:rsidP="00C312DD">
      <w:pPr>
        <w:spacing w:after="0" w:line="240" w:lineRule="auto"/>
      </w:pPr>
      <w:r>
        <w:separator/>
      </w:r>
    </w:p>
  </w:footnote>
  <w:footnote w:type="continuationSeparator" w:id="0">
    <w:p w:rsidR="00434AA9" w:rsidRDefault="00434AA9" w:rsidP="00C312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suff w:val="space"/>
      <w:lvlText w:val=""/>
      <w:lvlJc w:val="left"/>
      <w:pPr>
        <w:tabs>
          <w:tab w:val="num" w:pos="0"/>
        </w:tabs>
        <w:ind w:left="720" w:hanging="360"/>
      </w:pPr>
      <w:rPr>
        <w:rFonts w:ascii="Symbol" w:hAnsi="Symbol" w:cs="Times New Roman"/>
        <w:sz w:val="28"/>
        <w:szCs w:val="28"/>
        <w:lang w:val="en-US"/>
      </w:rPr>
    </w:lvl>
    <w:lvl w:ilvl="1">
      <w:start w:val="1"/>
      <w:numFmt w:val="bullet"/>
      <w:lvlText w:val=""/>
      <w:lvlJc w:val="left"/>
      <w:pPr>
        <w:tabs>
          <w:tab w:val="num" w:pos="1080"/>
        </w:tabs>
        <w:ind w:left="1080" w:hanging="360"/>
      </w:pPr>
      <w:rPr>
        <w:rFonts w:ascii="Symbol" w:hAnsi="Symbol" w:cs="Times New Roman"/>
        <w:sz w:val="28"/>
        <w:szCs w:val="28"/>
        <w:lang w:val="en-US"/>
      </w:rPr>
    </w:lvl>
    <w:lvl w:ilvl="2">
      <w:start w:val="1"/>
      <w:numFmt w:val="bullet"/>
      <w:lvlText w:val=""/>
      <w:lvlJc w:val="left"/>
      <w:pPr>
        <w:tabs>
          <w:tab w:val="num" w:pos="1440"/>
        </w:tabs>
        <w:ind w:left="1440" w:hanging="360"/>
      </w:pPr>
      <w:rPr>
        <w:rFonts w:ascii="Symbol" w:hAnsi="Symbol" w:cs="Times New Roman"/>
        <w:sz w:val="28"/>
        <w:szCs w:val="28"/>
        <w:lang w:val="en-US"/>
      </w:rPr>
    </w:lvl>
    <w:lvl w:ilvl="3">
      <w:start w:val="1"/>
      <w:numFmt w:val="bullet"/>
      <w:lvlText w:val=""/>
      <w:lvlJc w:val="left"/>
      <w:pPr>
        <w:tabs>
          <w:tab w:val="num" w:pos="1800"/>
        </w:tabs>
        <w:ind w:left="1800" w:hanging="360"/>
      </w:pPr>
      <w:rPr>
        <w:rFonts w:ascii="Symbol" w:hAnsi="Symbol" w:cs="Times New Roman"/>
        <w:sz w:val="28"/>
        <w:szCs w:val="28"/>
        <w:lang w:val="en-US"/>
      </w:rPr>
    </w:lvl>
    <w:lvl w:ilvl="4">
      <w:start w:val="1"/>
      <w:numFmt w:val="bullet"/>
      <w:lvlText w:val=""/>
      <w:lvlJc w:val="left"/>
      <w:pPr>
        <w:tabs>
          <w:tab w:val="num" w:pos="2160"/>
        </w:tabs>
        <w:ind w:left="2160" w:hanging="360"/>
      </w:pPr>
      <w:rPr>
        <w:rFonts w:ascii="Symbol" w:hAnsi="Symbol" w:cs="Times New Roman"/>
        <w:sz w:val="28"/>
        <w:szCs w:val="28"/>
        <w:lang w:val="en-US"/>
      </w:rPr>
    </w:lvl>
    <w:lvl w:ilvl="5">
      <w:start w:val="1"/>
      <w:numFmt w:val="bullet"/>
      <w:lvlText w:val=""/>
      <w:lvlJc w:val="left"/>
      <w:pPr>
        <w:tabs>
          <w:tab w:val="num" w:pos="2520"/>
        </w:tabs>
        <w:ind w:left="2520" w:hanging="360"/>
      </w:pPr>
      <w:rPr>
        <w:rFonts w:ascii="Symbol" w:hAnsi="Symbol" w:cs="Times New Roman"/>
        <w:sz w:val="28"/>
        <w:szCs w:val="28"/>
        <w:lang w:val="en-US"/>
      </w:rPr>
    </w:lvl>
    <w:lvl w:ilvl="6">
      <w:start w:val="1"/>
      <w:numFmt w:val="bullet"/>
      <w:lvlText w:val=""/>
      <w:lvlJc w:val="left"/>
      <w:pPr>
        <w:tabs>
          <w:tab w:val="num" w:pos="2880"/>
        </w:tabs>
        <w:ind w:left="2880" w:hanging="360"/>
      </w:pPr>
      <w:rPr>
        <w:rFonts w:ascii="Symbol" w:hAnsi="Symbol" w:cs="Times New Roman"/>
        <w:sz w:val="28"/>
        <w:szCs w:val="28"/>
        <w:lang w:val="en-US"/>
      </w:rPr>
    </w:lvl>
    <w:lvl w:ilvl="7">
      <w:start w:val="1"/>
      <w:numFmt w:val="bullet"/>
      <w:lvlText w:val=""/>
      <w:lvlJc w:val="left"/>
      <w:pPr>
        <w:tabs>
          <w:tab w:val="num" w:pos="3240"/>
        </w:tabs>
        <w:ind w:left="3240" w:hanging="360"/>
      </w:pPr>
      <w:rPr>
        <w:rFonts w:ascii="Symbol" w:hAnsi="Symbol" w:cs="Times New Roman"/>
        <w:sz w:val="28"/>
        <w:szCs w:val="28"/>
        <w:lang w:val="en-US"/>
      </w:rPr>
    </w:lvl>
    <w:lvl w:ilvl="8">
      <w:start w:val="1"/>
      <w:numFmt w:val="bullet"/>
      <w:lvlText w:val=""/>
      <w:lvlJc w:val="left"/>
      <w:pPr>
        <w:tabs>
          <w:tab w:val="num" w:pos="3600"/>
        </w:tabs>
        <w:ind w:left="3600" w:hanging="360"/>
      </w:pPr>
      <w:rPr>
        <w:rFonts w:ascii="Symbol" w:hAnsi="Symbol" w:cs="Times New Roman"/>
        <w:sz w:val="28"/>
        <w:szCs w:val="28"/>
        <w:lang w:val="en-US"/>
      </w:rPr>
    </w:lvl>
  </w:abstractNum>
  <w:abstractNum w:abstractNumId="2">
    <w:nsid w:val="00000005"/>
    <w:multiLevelType w:val="multilevel"/>
    <w:tmpl w:val="00000005"/>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6"/>
    <w:multiLevelType w:val="multilevel"/>
    <w:tmpl w:val="00000006"/>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7"/>
    <w:multiLevelType w:val="multilevel"/>
    <w:tmpl w:val="00000007"/>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B"/>
    <w:multiLevelType w:val="multilevel"/>
    <w:tmpl w:val="0000000B"/>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C"/>
    <w:multiLevelType w:val="multilevel"/>
    <w:tmpl w:val="0000000C"/>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D"/>
    <w:multiLevelType w:val="multilevel"/>
    <w:tmpl w:val="0000000D"/>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E"/>
    <w:multiLevelType w:val="multilevel"/>
    <w:tmpl w:val="0000000E"/>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10"/>
    <w:multiLevelType w:val="multilevel"/>
    <w:tmpl w:val="00000010"/>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1"/>
    <w:multiLevelType w:val="multilevel"/>
    <w:tmpl w:val="00000011"/>
    <w:lvl w:ilvl="0">
      <w:start w:val="1"/>
      <w:numFmt w:val="bullet"/>
      <w:suff w:val="space"/>
      <w:lvlText w:val=""/>
      <w:lvlJc w:val="left"/>
      <w:pPr>
        <w:tabs>
          <w:tab w:val="num" w:pos="0"/>
        </w:tabs>
        <w:ind w:left="0" w:firstLine="709"/>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2"/>
    <w:multiLevelType w:val="multilevel"/>
    <w:tmpl w:val="000000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3"/>
    <w:multiLevelType w:val="multilevel"/>
    <w:tmpl w:val="00000013"/>
    <w:lvl w:ilvl="0">
      <w:start w:val="1"/>
      <w:numFmt w:val="bullet"/>
      <w:suff w:val="space"/>
      <w:lvlText w:val=""/>
      <w:lvlJc w:val="left"/>
      <w:pPr>
        <w:tabs>
          <w:tab w:val="num" w:pos="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4"/>
    <w:multiLevelType w:val="multilevel"/>
    <w:tmpl w:val="00000014"/>
    <w:name w:val="WW8Num20"/>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16">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7">
    <w:nsid w:val="00000016"/>
    <w:multiLevelType w:val="multilevel"/>
    <w:tmpl w:val="00000016"/>
    <w:name w:val="WW8Num22"/>
    <w:lvl w:ilvl="0">
      <w:start w:val="1"/>
      <w:numFmt w:val="bullet"/>
      <w:lvlText w:val=""/>
      <w:lvlJc w:val="left"/>
      <w:pPr>
        <w:tabs>
          <w:tab w:val="num" w:pos="720"/>
        </w:tabs>
        <w:ind w:left="720" w:hanging="360"/>
      </w:pPr>
      <w:rPr>
        <w:rFonts w:ascii="Symbol" w:hAnsi="Symbol"/>
        <w:sz w:val="28"/>
        <w:szCs w:val="28"/>
        <w:lang w:val="ru-RU"/>
      </w:rPr>
    </w:lvl>
    <w:lvl w:ilvl="1">
      <w:start w:val="1"/>
      <w:numFmt w:val="bullet"/>
      <w:lvlText w:val=""/>
      <w:lvlJc w:val="left"/>
      <w:pPr>
        <w:tabs>
          <w:tab w:val="num" w:pos="1080"/>
        </w:tabs>
        <w:ind w:left="1080" w:hanging="360"/>
      </w:pPr>
      <w:rPr>
        <w:rFonts w:ascii="Symbol" w:hAnsi="Symbol"/>
        <w:sz w:val="28"/>
        <w:szCs w:val="28"/>
        <w:lang w:val="ru-RU"/>
      </w:rPr>
    </w:lvl>
    <w:lvl w:ilvl="2">
      <w:start w:val="1"/>
      <w:numFmt w:val="bullet"/>
      <w:lvlText w:val=""/>
      <w:lvlJc w:val="left"/>
      <w:pPr>
        <w:tabs>
          <w:tab w:val="num" w:pos="1440"/>
        </w:tabs>
        <w:ind w:left="1440" w:hanging="360"/>
      </w:pPr>
      <w:rPr>
        <w:rFonts w:ascii="Symbol" w:hAnsi="Symbol"/>
        <w:sz w:val="28"/>
        <w:szCs w:val="28"/>
        <w:lang w:val="ru-RU"/>
      </w:rPr>
    </w:lvl>
    <w:lvl w:ilvl="3">
      <w:start w:val="1"/>
      <w:numFmt w:val="bullet"/>
      <w:lvlText w:val=""/>
      <w:lvlJc w:val="left"/>
      <w:pPr>
        <w:tabs>
          <w:tab w:val="num" w:pos="1800"/>
        </w:tabs>
        <w:ind w:left="1800" w:hanging="360"/>
      </w:pPr>
      <w:rPr>
        <w:rFonts w:ascii="Symbol" w:hAnsi="Symbol"/>
        <w:sz w:val="28"/>
        <w:szCs w:val="28"/>
        <w:lang w:val="ru-RU"/>
      </w:rPr>
    </w:lvl>
    <w:lvl w:ilvl="4">
      <w:start w:val="1"/>
      <w:numFmt w:val="bullet"/>
      <w:lvlText w:val=""/>
      <w:lvlJc w:val="left"/>
      <w:pPr>
        <w:tabs>
          <w:tab w:val="num" w:pos="2160"/>
        </w:tabs>
        <w:ind w:left="2160" w:hanging="360"/>
      </w:pPr>
      <w:rPr>
        <w:rFonts w:ascii="Symbol" w:hAnsi="Symbol"/>
        <w:sz w:val="28"/>
        <w:szCs w:val="28"/>
        <w:lang w:val="ru-RU"/>
      </w:rPr>
    </w:lvl>
    <w:lvl w:ilvl="5">
      <w:start w:val="1"/>
      <w:numFmt w:val="bullet"/>
      <w:lvlText w:val=""/>
      <w:lvlJc w:val="left"/>
      <w:pPr>
        <w:tabs>
          <w:tab w:val="num" w:pos="2520"/>
        </w:tabs>
        <w:ind w:left="2520" w:hanging="360"/>
      </w:pPr>
      <w:rPr>
        <w:rFonts w:ascii="Symbol" w:hAnsi="Symbol"/>
        <w:sz w:val="28"/>
        <w:szCs w:val="28"/>
        <w:lang w:val="ru-RU"/>
      </w:rPr>
    </w:lvl>
    <w:lvl w:ilvl="6">
      <w:start w:val="1"/>
      <w:numFmt w:val="bullet"/>
      <w:lvlText w:val=""/>
      <w:lvlJc w:val="left"/>
      <w:pPr>
        <w:tabs>
          <w:tab w:val="num" w:pos="2880"/>
        </w:tabs>
        <w:ind w:left="2880" w:hanging="360"/>
      </w:pPr>
      <w:rPr>
        <w:rFonts w:ascii="Symbol" w:hAnsi="Symbol"/>
        <w:sz w:val="28"/>
        <w:szCs w:val="28"/>
        <w:lang w:val="ru-RU"/>
      </w:rPr>
    </w:lvl>
    <w:lvl w:ilvl="7">
      <w:start w:val="1"/>
      <w:numFmt w:val="bullet"/>
      <w:lvlText w:val=""/>
      <w:lvlJc w:val="left"/>
      <w:pPr>
        <w:tabs>
          <w:tab w:val="num" w:pos="3240"/>
        </w:tabs>
        <w:ind w:left="3240" w:hanging="360"/>
      </w:pPr>
      <w:rPr>
        <w:rFonts w:ascii="Symbol" w:hAnsi="Symbol"/>
        <w:sz w:val="28"/>
        <w:szCs w:val="28"/>
        <w:lang w:val="ru-RU"/>
      </w:rPr>
    </w:lvl>
    <w:lvl w:ilvl="8">
      <w:start w:val="1"/>
      <w:numFmt w:val="bullet"/>
      <w:lvlText w:val=""/>
      <w:lvlJc w:val="left"/>
      <w:pPr>
        <w:tabs>
          <w:tab w:val="num" w:pos="3600"/>
        </w:tabs>
        <w:ind w:left="3600" w:hanging="360"/>
      </w:pPr>
      <w:rPr>
        <w:rFonts w:ascii="Symbol" w:hAnsi="Symbol"/>
        <w:sz w:val="28"/>
        <w:szCs w:val="28"/>
        <w:lang w:val="ru-RU"/>
      </w:rPr>
    </w:lvl>
  </w:abstractNum>
  <w:abstractNum w:abstractNumId="18">
    <w:nsid w:val="0000001F"/>
    <w:multiLevelType w:val="multilevel"/>
    <w:tmpl w:val="0000001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2C"/>
    <w:multiLevelType w:val="multilevel"/>
    <w:tmpl w:val="000000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47D4CF9"/>
    <w:multiLevelType w:val="hybridMultilevel"/>
    <w:tmpl w:val="3AF2B1AC"/>
    <w:lvl w:ilvl="0" w:tplc="AF6C50AC">
      <w:start w:val="17"/>
      <w:numFmt w:val="decimal"/>
      <w:lvlText w:val="%1."/>
      <w:lvlJc w:val="left"/>
      <w:pPr>
        <w:ind w:left="659" w:hanging="37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07B024F3"/>
    <w:multiLevelType w:val="hybridMultilevel"/>
    <w:tmpl w:val="8B281426"/>
    <w:lvl w:ilvl="0" w:tplc="480A1046">
      <w:numFmt w:val="bullet"/>
      <w:lvlText w:val=""/>
      <w:lvlJc w:val="left"/>
      <w:pPr>
        <w:ind w:left="1130" w:hanging="425"/>
      </w:pPr>
      <w:rPr>
        <w:rFonts w:ascii="Symbol" w:eastAsia="Symbol" w:hAnsi="Symbol" w:cs="Symbol" w:hint="default"/>
        <w:w w:val="100"/>
        <w:sz w:val="28"/>
        <w:szCs w:val="28"/>
        <w:lang w:val="ru-RU" w:eastAsia="en-US" w:bidi="ar-SA"/>
      </w:rPr>
    </w:lvl>
    <w:lvl w:ilvl="1" w:tplc="C9DC7B4A">
      <w:numFmt w:val="bullet"/>
      <w:lvlText w:val="•"/>
      <w:lvlJc w:val="left"/>
      <w:pPr>
        <w:ind w:left="2056" w:hanging="425"/>
      </w:pPr>
      <w:rPr>
        <w:rFonts w:hint="default"/>
        <w:lang w:val="ru-RU" w:eastAsia="en-US" w:bidi="ar-SA"/>
      </w:rPr>
    </w:lvl>
    <w:lvl w:ilvl="2" w:tplc="4EA2F350">
      <w:numFmt w:val="bullet"/>
      <w:lvlText w:val="•"/>
      <w:lvlJc w:val="left"/>
      <w:pPr>
        <w:ind w:left="2973" w:hanging="425"/>
      </w:pPr>
      <w:rPr>
        <w:rFonts w:hint="default"/>
        <w:lang w:val="ru-RU" w:eastAsia="en-US" w:bidi="ar-SA"/>
      </w:rPr>
    </w:lvl>
    <w:lvl w:ilvl="3" w:tplc="0696F242">
      <w:numFmt w:val="bullet"/>
      <w:lvlText w:val="•"/>
      <w:lvlJc w:val="left"/>
      <w:pPr>
        <w:ind w:left="3889" w:hanging="425"/>
      </w:pPr>
      <w:rPr>
        <w:rFonts w:hint="default"/>
        <w:lang w:val="ru-RU" w:eastAsia="en-US" w:bidi="ar-SA"/>
      </w:rPr>
    </w:lvl>
    <w:lvl w:ilvl="4" w:tplc="5AD63996">
      <w:numFmt w:val="bullet"/>
      <w:lvlText w:val="•"/>
      <w:lvlJc w:val="left"/>
      <w:pPr>
        <w:ind w:left="4806" w:hanging="425"/>
      </w:pPr>
      <w:rPr>
        <w:rFonts w:hint="default"/>
        <w:lang w:val="ru-RU" w:eastAsia="en-US" w:bidi="ar-SA"/>
      </w:rPr>
    </w:lvl>
    <w:lvl w:ilvl="5" w:tplc="C2E2D0D2">
      <w:numFmt w:val="bullet"/>
      <w:lvlText w:val="•"/>
      <w:lvlJc w:val="left"/>
      <w:pPr>
        <w:ind w:left="5723" w:hanging="425"/>
      </w:pPr>
      <w:rPr>
        <w:rFonts w:hint="default"/>
        <w:lang w:val="ru-RU" w:eastAsia="en-US" w:bidi="ar-SA"/>
      </w:rPr>
    </w:lvl>
    <w:lvl w:ilvl="6" w:tplc="A830C95A">
      <w:numFmt w:val="bullet"/>
      <w:lvlText w:val="•"/>
      <w:lvlJc w:val="left"/>
      <w:pPr>
        <w:ind w:left="6639" w:hanging="425"/>
      </w:pPr>
      <w:rPr>
        <w:rFonts w:hint="default"/>
        <w:lang w:val="ru-RU" w:eastAsia="en-US" w:bidi="ar-SA"/>
      </w:rPr>
    </w:lvl>
    <w:lvl w:ilvl="7" w:tplc="1AAC9C56">
      <w:numFmt w:val="bullet"/>
      <w:lvlText w:val="•"/>
      <w:lvlJc w:val="left"/>
      <w:pPr>
        <w:ind w:left="7556" w:hanging="425"/>
      </w:pPr>
      <w:rPr>
        <w:rFonts w:hint="default"/>
        <w:lang w:val="ru-RU" w:eastAsia="en-US" w:bidi="ar-SA"/>
      </w:rPr>
    </w:lvl>
    <w:lvl w:ilvl="8" w:tplc="26260320">
      <w:numFmt w:val="bullet"/>
      <w:lvlText w:val="•"/>
      <w:lvlJc w:val="left"/>
      <w:pPr>
        <w:ind w:left="8473" w:hanging="425"/>
      </w:pPr>
      <w:rPr>
        <w:rFonts w:hint="default"/>
        <w:lang w:val="ru-RU" w:eastAsia="en-US" w:bidi="ar-SA"/>
      </w:rPr>
    </w:lvl>
  </w:abstractNum>
  <w:abstractNum w:abstractNumId="22">
    <w:nsid w:val="12CE2A57"/>
    <w:multiLevelType w:val="hybridMultilevel"/>
    <w:tmpl w:val="47F044AA"/>
    <w:lvl w:ilvl="0" w:tplc="9420218A">
      <w:start w:val="3"/>
      <w:numFmt w:val="decimal"/>
      <w:lvlText w:val="%1"/>
      <w:lvlJc w:val="left"/>
      <w:pPr>
        <w:ind w:left="1130" w:hanging="245"/>
      </w:pPr>
      <w:rPr>
        <w:rFonts w:ascii="Times New Roman" w:eastAsia="Times New Roman" w:hAnsi="Times New Roman" w:cs="Times New Roman" w:hint="default"/>
        <w:b/>
        <w:bCs/>
        <w:w w:val="100"/>
        <w:sz w:val="28"/>
        <w:szCs w:val="28"/>
        <w:lang w:val="ru-RU" w:eastAsia="en-US" w:bidi="ar-SA"/>
      </w:rPr>
    </w:lvl>
    <w:lvl w:ilvl="1" w:tplc="2BE8D5AE">
      <w:numFmt w:val="none"/>
      <w:lvlText w:val=""/>
      <w:lvlJc w:val="left"/>
      <w:pPr>
        <w:tabs>
          <w:tab w:val="num" w:pos="360"/>
        </w:tabs>
      </w:pPr>
    </w:lvl>
    <w:lvl w:ilvl="2" w:tplc="229E4AE6">
      <w:numFmt w:val="bullet"/>
      <w:lvlText w:val="•"/>
      <w:lvlJc w:val="left"/>
      <w:pPr>
        <w:ind w:left="2973" w:hanging="423"/>
      </w:pPr>
      <w:rPr>
        <w:rFonts w:hint="default"/>
        <w:lang w:val="ru-RU" w:eastAsia="en-US" w:bidi="ar-SA"/>
      </w:rPr>
    </w:lvl>
    <w:lvl w:ilvl="3" w:tplc="CFB84F8A">
      <w:numFmt w:val="bullet"/>
      <w:lvlText w:val="•"/>
      <w:lvlJc w:val="left"/>
      <w:pPr>
        <w:ind w:left="3889" w:hanging="423"/>
      </w:pPr>
      <w:rPr>
        <w:rFonts w:hint="default"/>
        <w:lang w:val="ru-RU" w:eastAsia="en-US" w:bidi="ar-SA"/>
      </w:rPr>
    </w:lvl>
    <w:lvl w:ilvl="4" w:tplc="F2F655A6">
      <w:numFmt w:val="bullet"/>
      <w:lvlText w:val="•"/>
      <w:lvlJc w:val="left"/>
      <w:pPr>
        <w:ind w:left="4806" w:hanging="423"/>
      </w:pPr>
      <w:rPr>
        <w:rFonts w:hint="default"/>
        <w:lang w:val="ru-RU" w:eastAsia="en-US" w:bidi="ar-SA"/>
      </w:rPr>
    </w:lvl>
    <w:lvl w:ilvl="5" w:tplc="4B44EC30">
      <w:numFmt w:val="bullet"/>
      <w:lvlText w:val="•"/>
      <w:lvlJc w:val="left"/>
      <w:pPr>
        <w:ind w:left="5723" w:hanging="423"/>
      </w:pPr>
      <w:rPr>
        <w:rFonts w:hint="default"/>
        <w:lang w:val="ru-RU" w:eastAsia="en-US" w:bidi="ar-SA"/>
      </w:rPr>
    </w:lvl>
    <w:lvl w:ilvl="6" w:tplc="7F460AE2">
      <w:numFmt w:val="bullet"/>
      <w:lvlText w:val="•"/>
      <w:lvlJc w:val="left"/>
      <w:pPr>
        <w:ind w:left="6639" w:hanging="423"/>
      </w:pPr>
      <w:rPr>
        <w:rFonts w:hint="default"/>
        <w:lang w:val="ru-RU" w:eastAsia="en-US" w:bidi="ar-SA"/>
      </w:rPr>
    </w:lvl>
    <w:lvl w:ilvl="7" w:tplc="E04661EA">
      <w:numFmt w:val="bullet"/>
      <w:lvlText w:val="•"/>
      <w:lvlJc w:val="left"/>
      <w:pPr>
        <w:ind w:left="7556" w:hanging="423"/>
      </w:pPr>
      <w:rPr>
        <w:rFonts w:hint="default"/>
        <w:lang w:val="ru-RU" w:eastAsia="en-US" w:bidi="ar-SA"/>
      </w:rPr>
    </w:lvl>
    <w:lvl w:ilvl="8" w:tplc="E3363C9A">
      <w:numFmt w:val="bullet"/>
      <w:lvlText w:val="•"/>
      <w:lvlJc w:val="left"/>
      <w:pPr>
        <w:ind w:left="8473" w:hanging="423"/>
      </w:pPr>
      <w:rPr>
        <w:rFonts w:hint="default"/>
        <w:lang w:val="ru-RU" w:eastAsia="en-US" w:bidi="ar-SA"/>
      </w:rPr>
    </w:lvl>
  </w:abstractNum>
  <w:abstractNum w:abstractNumId="23">
    <w:nsid w:val="13530147"/>
    <w:multiLevelType w:val="multilevel"/>
    <w:tmpl w:val="7CC8885C"/>
    <w:lvl w:ilvl="0">
      <w:start w:val="1"/>
      <w:numFmt w:val="decimal"/>
      <w:lvlText w:val="%1."/>
      <w:lvlJc w:val="left"/>
      <w:pPr>
        <w:ind w:left="107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4">
    <w:nsid w:val="26F070B6"/>
    <w:multiLevelType w:val="hybridMultilevel"/>
    <w:tmpl w:val="592C62C8"/>
    <w:lvl w:ilvl="0" w:tplc="E99A5EFC">
      <w:start w:val="1"/>
      <w:numFmt w:val="decimal"/>
      <w:lvlText w:val="%1"/>
      <w:lvlJc w:val="left"/>
      <w:pPr>
        <w:ind w:left="422" w:hanging="729"/>
      </w:pPr>
      <w:rPr>
        <w:rFonts w:ascii="Times New Roman" w:eastAsia="Times New Roman" w:hAnsi="Times New Roman" w:cs="Times New Roman" w:hint="default"/>
        <w:w w:val="100"/>
        <w:sz w:val="28"/>
        <w:szCs w:val="28"/>
        <w:lang w:val="ru-RU" w:eastAsia="en-US" w:bidi="ar-SA"/>
      </w:rPr>
    </w:lvl>
    <w:lvl w:ilvl="1" w:tplc="59FC7DCC">
      <w:numFmt w:val="none"/>
      <w:lvlText w:val=""/>
      <w:lvlJc w:val="left"/>
      <w:pPr>
        <w:tabs>
          <w:tab w:val="num" w:pos="360"/>
        </w:tabs>
      </w:pPr>
    </w:lvl>
    <w:lvl w:ilvl="2" w:tplc="816439CE">
      <w:start w:val="1"/>
      <w:numFmt w:val="decimal"/>
      <w:lvlText w:val="%3."/>
      <w:lvlJc w:val="left"/>
      <w:pPr>
        <w:ind w:left="422" w:hanging="451"/>
      </w:pPr>
      <w:rPr>
        <w:rFonts w:ascii="Times New Roman" w:eastAsia="Times New Roman" w:hAnsi="Times New Roman" w:cs="Times New Roman" w:hint="default"/>
        <w:w w:val="100"/>
        <w:sz w:val="28"/>
        <w:szCs w:val="28"/>
        <w:lang w:val="ru-RU" w:eastAsia="en-US" w:bidi="ar-SA"/>
      </w:rPr>
    </w:lvl>
    <w:lvl w:ilvl="3" w:tplc="182833F4">
      <w:numFmt w:val="bullet"/>
      <w:lvlText w:val="•"/>
      <w:lvlJc w:val="left"/>
      <w:pPr>
        <w:ind w:left="2834" w:hanging="451"/>
      </w:pPr>
      <w:rPr>
        <w:rFonts w:hint="default"/>
        <w:lang w:val="ru-RU" w:eastAsia="en-US" w:bidi="ar-SA"/>
      </w:rPr>
    </w:lvl>
    <w:lvl w:ilvl="4" w:tplc="68144CB2">
      <w:numFmt w:val="bullet"/>
      <w:lvlText w:val="•"/>
      <w:lvlJc w:val="left"/>
      <w:pPr>
        <w:ind w:left="3902" w:hanging="451"/>
      </w:pPr>
      <w:rPr>
        <w:rFonts w:hint="default"/>
        <w:lang w:val="ru-RU" w:eastAsia="en-US" w:bidi="ar-SA"/>
      </w:rPr>
    </w:lvl>
    <w:lvl w:ilvl="5" w:tplc="DE82A9FE">
      <w:numFmt w:val="bullet"/>
      <w:lvlText w:val="•"/>
      <w:lvlJc w:val="left"/>
      <w:pPr>
        <w:ind w:left="4969" w:hanging="451"/>
      </w:pPr>
      <w:rPr>
        <w:rFonts w:hint="default"/>
        <w:lang w:val="ru-RU" w:eastAsia="en-US" w:bidi="ar-SA"/>
      </w:rPr>
    </w:lvl>
    <w:lvl w:ilvl="6" w:tplc="05F29378">
      <w:numFmt w:val="bullet"/>
      <w:lvlText w:val="•"/>
      <w:lvlJc w:val="left"/>
      <w:pPr>
        <w:ind w:left="6036" w:hanging="451"/>
      </w:pPr>
      <w:rPr>
        <w:rFonts w:hint="default"/>
        <w:lang w:val="ru-RU" w:eastAsia="en-US" w:bidi="ar-SA"/>
      </w:rPr>
    </w:lvl>
    <w:lvl w:ilvl="7" w:tplc="0D3E720C">
      <w:numFmt w:val="bullet"/>
      <w:lvlText w:val="•"/>
      <w:lvlJc w:val="left"/>
      <w:pPr>
        <w:ind w:left="7104" w:hanging="451"/>
      </w:pPr>
      <w:rPr>
        <w:rFonts w:hint="default"/>
        <w:lang w:val="ru-RU" w:eastAsia="en-US" w:bidi="ar-SA"/>
      </w:rPr>
    </w:lvl>
    <w:lvl w:ilvl="8" w:tplc="A8B48D5E">
      <w:numFmt w:val="bullet"/>
      <w:lvlText w:val="•"/>
      <w:lvlJc w:val="left"/>
      <w:pPr>
        <w:ind w:left="8171" w:hanging="451"/>
      </w:pPr>
      <w:rPr>
        <w:rFonts w:hint="default"/>
        <w:lang w:val="ru-RU" w:eastAsia="en-US" w:bidi="ar-SA"/>
      </w:rPr>
    </w:lvl>
  </w:abstractNum>
  <w:abstractNum w:abstractNumId="25">
    <w:nsid w:val="28D4128D"/>
    <w:multiLevelType w:val="hybridMultilevel"/>
    <w:tmpl w:val="625A7B90"/>
    <w:lvl w:ilvl="0" w:tplc="A8D0E29E">
      <w:start w:val="1"/>
      <w:numFmt w:val="decimal"/>
      <w:lvlText w:val="%1."/>
      <w:lvlJc w:val="left"/>
      <w:pPr>
        <w:ind w:left="2119" w:hanging="14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2B6F03B3"/>
    <w:multiLevelType w:val="hybridMultilevel"/>
    <w:tmpl w:val="4A7835EE"/>
    <w:lvl w:ilvl="0" w:tplc="44062896">
      <w:numFmt w:val="bullet"/>
      <w:lvlText w:val=""/>
      <w:lvlJc w:val="left"/>
      <w:pPr>
        <w:ind w:left="422" w:hanging="425"/>
      </w:pPr>
      <w:rPr>
        <w:rFonts w:ascii="Symbol" w:eastAsia="Symbol" w:hAnsi="Symbol" w:cs="Symbol" w:hint="default"/>
        <w:w w:val="100"/>
        <w:sz w:val="28"/>
        <w:szCs w:val="28"/>
        <w:lang w:val="ru-RU" w:eastAsia="en-US" w:bidi="ar-SA"/>
      </w:rPr>
    </w:lvl>
    <w:lvl w:ilvl="1" w:tplc="8626FB04">
      <w:numFmt w:val="bullet"/>
      <w:lvlText w:val="•"/>
      <w:lvlJc w:val="left"/>
      <w:pPr>
        <w:ind w:left="1408" w:hanging="425"/>
      </w:pPr>
      <w:rPr>
        <w:rFonts w:hint="default"/>
        <w:lang w:val="ru-RU" w:eastAsia="en-US" w:bidi="ar-SA"/>
      </w:rPr>
    </w:lvl>
    <w:lvl w:ilvl="2" w:tplc="8EFE0ECC">
      <w:numFmt w:val="bullet"/>
      <w:lvlText w:val="•"/>
      <w:lvlJc w:val="left"/>
      <w:pPr>
        <w:ind w:left="2397" w:hanging="425"/>
      </w:pPr>
      <w:rPr>
        <w:rFonts w:hint="default"/>
        <w:lang w:val="ru-RU" w:eastAsia="en-US" w:bidi="ar-SA"/>
      </w:rPr>
    </w:lvl>
    <w:lvl w:ilvl="3" w:tplc="06AC6E02">
      <w:numFmt w:val="bullet"/>
      <w:lvlText w:val="•"/>
      <w:lvlJc w:val="left"/>
      <w:pPr>
        <w:ind w:left="3385" w:hanging="425"/>
      </w:pPr>
      <w:rPr>
        <w:rFonts w:hint="default"/>
        <w:lang w:val="ru-RU" w:eastAsia="en-US" w:bidi="ar-SA"/>
      </w:rPr>
    </w:lvl>
    <w:lvl w:ilvl="4" w:tplc="A25C19E2">
      <w:numFmt w:val="bullet"/>
      <w:lvlText w:val="•"/>
      <w:lvlJc w:val="left"/>
      <w:pPr>
        <w:ind w:left="4374" w:hanging="425"/>
      </w:pPr>
      <w:rPr>
        <w:rFonts w:hint="default"/>
        <w:lang w:val="ru-RU" w:eastAsia="en-US" w:bidi="ar-SA"/>
      </w:rPr>
    </w:lvl>
    <w:lvl w:ilvl="5" w:tplc="6E2AA27A">
      <w:numFmt w:val="bullet"/>
      <w:lvlText w:val="•"/>
      <w:lvlJc w:val="left"/>
      <w:pPr>
        <w:ind w:left="5363" w:hanging="425"/>
      </w:pPr>
      <w:rPr>
        <w:rFonts w:hint="default"/>
        <w:lang w:val="ru-RU" w:eastAsia="en-US" w:bidi="ar-SA"/>
      </w:rPr>
    </w:lvl>
    <w:lvl w:ilvl="6" w:tplc="B132424C">
      <w:numFmt w:val="bullet"/>
      <w:lvlText w:val="•"/>
      <w:lvlJc w:val="left"/>
      <w:pPr>
        <w:ind w:left="6351" w:hanging="425"/>
      </w:pPr>
      <w:rPr>
        <w:rFonts w:hint="default"/>
        <w:lang w:val="ru-RU" w:eastAsia="en-US" w:bidi="ar-SA"/>
      </w:rPr>
    </w:lvl>
    <w:lvl w:ilvl="7" w:tplc="A9F8F922">
      <w:numFmt w:val="bullet"/>
      <w:lvlText w:val="•"/>
      <w:lvlJc w:val="left"/>
      <w:pPr>
        <w:ind w:left="7340" w:hanging="425"/>
      </w:pPr>
      <w:rPr>
        <w:rFonts w:hint="default"/>
        <w:lang w:val="ru-RU" w:eastAsia="en-US" w:bidi="ar-SA"/>
      </w:rPr>
    </w:lvl>
    <w:lvl w:ilvl="8" w:tplc="335CE0EE">
      <w:numFmt w:val="bullet"/>
      <w:lvlText w:val="•"/>
      <w:lvlJc w:val="left"/>
      <w:pPr>
        <w:ind w:left="8329" w:hanging="425"/>
      </w:pPr>
      <w:rPr>
        <w:rFonts w:hint="default"/>
        <w:lang w:val="ru-RU" w:eastAsia="en-US" w:bidi="ar-SA"/>
      </w:rPr>
    </w:lvl>
  </w:abstractNum>
  <w:abstractNum w:abstractNumId="27">
    <w:nsid w:val="2D7101EC"/>
    <w:multiLevelType w:val="hybridMultilevel"/>
    <w:tmpl w:val="F4B41F68"/>
    <w:lvl w:ilvl="0" w:tplc="BA5E47F2">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6A339C1"/>
    <w:multiLevelType w:val="hybridMultilevel"/>
    <w:tmpl w:val="02C22C68"/>
    <w:lvl w:ilvl="0" w:tplc="D7A6805C">
      <w:start w:val="1"/>
      <w:numFmt w:val="decimal"/>
      <w:lvlText w:val="%1."/>
      <w:lvlJc w:val="left"/>
      <w:pPr>
        <w:ind w:left="422"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408" w:hanging="425"/>
      </w:pPr>
      <w:rPr>
        <w:rFonts w:hint="default"/>
        <w:lang w:val="ru-RU" w:eastAsia="en-US" w:bidi="ar-SA"/>
      </w:rPr>
    </w:lvl>
    <w:lvl w:ilvl="2" w:tplc="A3B27528">
      <w:numFmt w:val="bullet"/>
      <w:lvlText w:val="•"/>
      <w:lvlJc w:val="left"/>
      <w:pPr>
        <w:ind w:left="2397" w:hanging="425"/>
      </w:pPr>
      <w:rPr>
        <w:rFonts w:hint="default"/>
        <w:lang w:val="ru-RU" w:eastAsia="en-US" w:bidi="ar-SA"/>
      </w:rPr>
    </w:lvl>
    <w:lvl w:ilvl="3" w:tplc="1A36D55A">
      <w:numFmt w:val="bullet"/>
      <w:lvlText w:val="•"/>
      <w:lvlJc w:val="left"/>
      <w:pPr>
        <w:ind w:left="3385" w:hanging="425"/>
      </w:pPr>
      <w:rPr>
        <w:rFonts w:hint="default"/>
        <w:lang w:val="ru-RU" w:eastAsia="en-US" w:bidi="ar-SA"/>
      </w:rPr>
    </w:lvl>
    <w:lvl w:ilvl="4" w:tplc="8026C948">
      <w:numFmt w:val="bullet"/>
      <w:lvlText w:val="•"/>
      <w:lvlJc w:val="left"/>
      <w:pPr>
        <w:ind w:left="4374" w:hanging="425"/>
      </w:pPr>
      <w:rPr>
        <w:rFonts w:hint="default"/>
        <w:lang w:val="ru-RU" w:eastAsia="en-US" w:bidi="ar-SA"/>
      </w:rPr>
    </w:lvl>
    <w:lvl w:ilvl="5" w:tplc="5920A6EE">
      <w:numFmt w:val="bullet"/>
      <w:lvlText w:val="•"/>
      <w:lvlJc w:val="left"/>
      <w:pPr>
        <w:ind w:left="5363" w:hanging="425"/>
      </w:pPr>
      <w:rPr>
        <w:rFonts w:hint="default"/>
        <w:lang w:val="ru-RU" w:eastAsia="en-US" w:bidi="ar-SA"/>
      </w:rPr>
    </w:lvl>
    <w:lvl w:ilvl="6" w:tplc="A18CEDE2">
      <w:numFmt w:val="bullet"/>
      <w:lvlText w:val="•"/>
      <w:lvlJc w:val="left"/>
      <w:pPr>
        <w:ind w:left="6351" w:hanging="425"/>
      </w:pPr>
      <w:rPr>
        <w:rFonts w:hint="default"/>
        <w:lang w:val="ru-RU" w:eastAsia="en-US" w:bidi="ar-SA"/>
      </w:rPr>
    </w:lvl>
    <w:lvl w:ilvl="7" w:tplc="780E5736">
      <w:numFmt w:val="bullet"/>
      <w:lvlText w:val="•"/>
      <w:lvlJc w:val="left"/>
      <w:pPr>
        <w:ind w:left="7340" w:hanging="425"/>
      </w:pPr>
      <w:rPr>
        <w:rFonts w:hint="default"/>
        <w:lang w:val="ru-RU" w:eastAsia="en-US" w:bidi="ar-SA"/>
      </w:rPr>
    </w:lvl>
    <w:lvl w:ilvl="8" w:tplc="3BB880BC">
      <w:numFmt w:val="bullet"/>
      <w:lvlText w:val="•"/>
      <w:lvlJc w:val="left"/>
      <w:pPr>
        <w:ind w:left="8329" w:hanging="425"/>
      </w:pPr>
      <w:rPr>
        <w:rFonts w:hint="default"/>
        <w:lang w:val="ru-RU" w:eastAsia="en-US" w:bidi="ar-SA"/>
      </w:rPr>
    </w:lvl>
  </w:abstractNum>
  <w:abstractNum w:abstractNumId="29">
    <w:nsid w:val="3E447F43"/>
    <w:multiLevelType w:val="hybridMultilevel"/>
    <w:tmpl w:val="AB30DE40"/>
    <w:lvl w:ilvl="0" w:tplc="531004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FB54EA0"/>
    <w:multiLevelType w:val="hybridMultilevel"/>
    <w:tmpl w:val="46E4EBDA"/>
    <w:lvl w:ilvl="0" w:tplc="EF4E41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5B86E49"/>
    <w:multiLevelType w:val="hybridMultilevel"/>
    <w:tmpl w:val="02A25A7A"/>
    <w:lvl w:ilvl="0" w:tplc="1DBAE4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49922D83"/>
    <w:multiLevelType w:val="hybridMultilevel"/>
    <w:tmpl w:val="D4B0072E"/>
    <w:lvl w:ilvl="0" w:tplc="1FD6CF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4C7D27C8"/>
    <w:multiLevelType w:val="hybridMultilevel"/>
    <w:tmpl w:val="B0229F2C"/>
    <w:lvl w:ilvl="0" w:tplc="DFC069F6">
      <w:numFmt w:val="bullet"/>
      <w:lvlText w:val=""/>
      <w:lvlJc w:val="left"/>
      <w:pPr>
        <w:ind w:left="1130" w:hanging="425"/>
      </w:pPr>
      <w:rPr>
        <w:rFonts w:ascii="Symbol" w:eastAsia="Symbol" w:hAnsi="Symbol" w:cs="Symbol" w:hint="default"/>
        <w:w w:val="100"/>
        <w:sz w:val="28"/>
        <w:szCs w:val="28"/>
        <w:lang w:val="ru-RU" w:eastAsia="en-US" w:bidi="ar-SA"/>
      </w:rPr>
    </w:lvl>
    <w:lvl w:ilvl="1" w:tplc="6AD4D9EA">
      <w:numFmt w:val="bullet"/>
      <w:lvlText w:val="•"/>
      <w:lvlJc w:val="left"/>
      <w:pPr>
        <w:ind w:left="2056" w:hanging="425"/>
      </w:pPr>
      <w:rPr>
        <w:rFonts w:hint="default"/>
        <w:lang w:val="ru-RU" w:eastAsia="en-US" w:bidi="ar-SA"/>
      </w:rPr>
    </w:lvl>
    <w:lvl w:ilvl="2" w:tplc="A316F8B0">
      <w:numFmt w:val="bullet"/>
      <w:lvlText w:val="•"/>
      <w:lvlJc w:val="left"/>
      <w:pPr>
        <w:ind w:left="2973" w:hanging="425"/>
      </w:pPr>
      <w:rPr>
        <w:rFonts w:hint="default"/>
        <w:lang w:val="ru-RU" w:eastAsia="en-US" w:bidi="ar-SA"/>
      </w:rPr>
    </w:lvl>
    <w:lvl w:ilvl="3" w:tplc="40AC866A">
      <w:numFmt w:val="bullet"/>
      <w:lvlText w:val="•"/>
      <w:lvlJc w:val="left"/>
      <w:pPr>
        <w:ind w:left="3889" w:hanging="425"/>
      </w:pPr>
      <w:rPr>
        <w:rFonts w:hint="default"/>
        <w:lang w:val="ru-RU" w:eastAsia="en-US" w:bidi="ar-SA"/>
      </w:rPr>
    </w:lvl>
    <w:lvl w:ilvl="4" w:tplc="F63C2290">
      <w:numFmt w:val="bullet"/>
      <w:lvlText w:val="•"/>
      <w:lvlJc w:val="left"/>
      <w:pPr>
        <w:ind w:left="4806" w:hanging="425"/>
      </w:pPr>
      <w:rPr>
        <w:rFonts w:hint="default"/>
        <w:lang w:val="ru-RU" w:eastAsia="en-US" w:bidi="ar-SA"/>
      </w:rPr>
    </w:lvl>
    <w:lvl w:ilvl="5" w:tplc="3CAAA6FE">
      <w:numFmt w:val="bullet"/>
      <w:lvlText w:val="•"/>
      <w:lvlJc w:val="left"/>
      <w:pPr>
        <w:ind w:left="5723" w:hanging="425"/>
      </w:pPr>
      <w:rPr>
        <w:rFonts w:hint="default"/>
        <w:lang w:val="ru-RU" w:eastAsia="en-US" w:bidi="ar-SA"/>
      </w:rPr>
    </w:lvl>
    <w:lvl w:ilvl="6" w:tplc="0002C3C2">
      <w:numFmt w:val="bullet"/>
      <w:lvlText w:val="•"/>
      <w:lvlJc w:val="left"/>
      <w:pPr>
        <w:ind w:left="6639" w:hanging="425"/>
      </w:pPr>
      <w:rPr>
        <w:rFonts w:hint="default"/>
        <w:lang w:val="ru-RU" w:eastAsia="en-US" w:bidi="ar-SA"/>
      </w:rPr>
    </w:lvl>
    <w:lvl w:ilvl="7" w:tplc="75187B52">
      <w:numFmt w:val="bullet"/>
      <w:lvlText w:val="•"/>
      <w:lvlJc w:val="left"/>
      <w:pPr>
        <w:ind w:left="7556" w:hanging="425"/>
      </w:pPr>
      <w:rPr>
        <w:rFonts w:hint="default"/>
        <w:lang w:val="ru-RU" w:eastAsia="en-US" w:bidi="ar-SA"/>
      </w:rPr>
    </w:lvl>
    <w:lvl w:ilvl="8" w:tplc="641AD51A">
      <w:numFmt w:val="bullet"/>
      <w:lvlText w:val="•"/>
      <w:lvlJc w:val="left"/>
      <w:pPr>
        <w:ind w:left="8473" w:hanging="425"/>
      </w:pPr>
      <w:rPr>
        <w:rFonts w:hint="default"/>
        <w:lang w:val="ru-RU" w:eastAsia="en-US" w:bidi="ar-SA"/>
      </w:rPr>
    </w:lvl>
  </w:abstractNum>
  <w:abstractNum w:abstractNumId="34">
    <w:nsid w:val="4F512012"/>
    <w:multiLevelType w:val="hybridMultilevel"/>
    <w:tmpl w:val="FD2AC496"/>
    <w:lvl w:ilvl="0" w:tplc="3B2A3514">
      <w:numFmt w:val="bullet"/>
      <w:lvlText w:val=""/>
      <w:lvlJc w:val="left"/>
      <w:pPr>
        <w:ind w:left="1130" w:hanging="425"/>
      </w:pPr>
      <w:rPr>
        <w:rFonts w:ascii="Symbol" w:eastAsia="Symbol" w:hAnsi="Symbol" w:cs="Symbol" w:hint="default"/>
        <w:w w:val="100"/>
        <w:sz w:val="28"/>
        <w:szCs w:val="28"/>
        <w:lang w:val="ru-RU" w:eastAsia="en-US" w:bidi="ar-SA"/>
      </w:rPr>
    </w:lvl>
    <w:lvl w:ilvl="1" w:tplc="A18CE0B8">
      <w:numFmt w:val="bullet"/>
      <w:lvlText w:val="•"/>
      <w:lvlJc w:val="left"/>
      <w:pPr>
        <w:ind w:left="2056" w:hanging="425"/>
      </w:pPr>
      <w:rPr>
        <w:rFonts w:hint="default"/>
        <w:lang w:val="ru-RU" w:eastAsia="en-US" w:bidi="ar-SA"/>
      </w:rPr>
    </w:lvl>
    <w:lvl w:ilvl="2" w:tplc="6D98DB82">
      <w:numFmt w:val="bullet"/>
      <w:lvlText w:val="•"/>
      <w:lvlJc w:val="left"/>
      <w:pPr>
        <w:ind w:left="2973" w:hanging="425"/>
      </w:pPr>
      <w:rPr>
        <w:rFonts w:hint="default"/>
        <w:lang w:val="ru-RU" w:eastAsia="en-US" w:bidi="ar-SA"/>
      </w:rPr>
    </w:lvl>
    <w:lvl w:ilvl="3" w:tplc="B25020FE">
      <w:numFmt w:val="bullet"/>
      <w:lvlText w:val="•"/>
      <w:lvlJc w:val="left"/>
      <w:pPr>
        <w:ind w:left="3889" w:hanging="425"/>
      </w:pPr>
      <w:rPr>
        <w:rFonts w:hint="default"/>
        <w:lang w:val="ru-RU" w:eastAsia="en-US" w:bidi="ar-SA"/>
      </w:rPr>
    </w:lvl>
    <w:lvl w:ilvl="4" w:tplc="1B5601AC">
      <w:numFmt w:val="bullet"/>
      <w:lvlText w:val="•"/>
      <w:lvlJc w:val="left"/>
      <w:pPr>
        <w:ind w:left="4806" w:hanging="425"/>
      </w:pPr>
      <w:rPr>
        <w:rFonts w:hint="default"/>
        <w:lang w:val="ru-RU" w:eastAsia="en-US" w:bidi="ar-SA"/>
      </w:rPr>
    </w:lvl>
    <w:lvl w:ilvl="5" w:tplc="64C6575A">
      <w:numFmt w:val="bullet"/>
      <w:lvlText w:val="•"/>
      <w:lvlJc w:val="left"/>
      <w:pPr>
        <w:ind w:left="5723" w:hanging="425"/>
      </w:pPr>
      <w:rPr>
        <w:rFonts w:hint="default"/>
        <w:lang w:val="ru-RU" w:eastAsia="en-US" w:bidi="ar-SA"/>
      </w:rPr>
    </w:lvl>
    <w:lvl w:ilvl="6" w:tplc="7CD2F262">
      <w:numFmt w:val="bullet"/>
      <w:lvlText w:val="•"/>
      <w:lvlJc w:val="left"/>
      <w:pPr>
        <w:ind w:left="6639" w:hanging="425"/>
      </w:pPr>
      <w:rPr>
        <w:rFonts w:hint="default"/>
        <w:lang w:val="ru-RU" w:eastAsia="en-US" w:bidi="ar-SA"/>
      </w:rPr>
    </w:lvl>
    <w:lvl w:ilvl="7" w:tplc="1E54FB5C">
      <w:numFmt w:val="bullet"/>
      <w:lvlText w:val="•"/>
      <w:lvlJc w:val="left"/>
      <w:pPr>
        <w:ind w:left="7556" w:hanging="425"/>
      </w:pPr>
      <w:rPr>
        <w:rFonts w:hint="default"/>
        <w:lang w:val="ru-RU" w:eastAsia="en-US" w:bidi="ar-SA"/>
      </w:rPr>
    </w:lvl>
    <w:lvl w:ilvl="8" w:tplc="AFCCA508">
      <w:numFmt w:val="bullet"/>
      <w:lvlText w:val="•"/>
      <w:lvlJc w:val="left"/>
      <w:pPr>
        <w:ind w:left="8473" w:hanging="425"/>
      </w:pPr>
      <w:rPr>
        <w:rFonts w:hint="default"/>
        <w:lang w:val="ru-RU" w:eastAsia="en-US" w:bidi="ar-SA"/>
      </w:rPr>
    </w:lvl>
  </w:abstractNum>
  <w:abstractNum w:abstractNumId="35">
    <w:nsid w:val="558929B4"/>
    <w:multiLevelType w:val="hybridMultilevel"/>
    <w:tmpl w:val="4730937C"/>
    <w:lvl w:ilvl="0" w:tplc="85E2A6A8">
      <w:start w:val="54"/>
      <w:numFmt w:val="decimal"/>
      <w:lvlText w:val="%1."/>
      <w:lvlJc w:val="left"/>
      <w:pPr>
        <w:ind w:left="709" w:hanging="425"/>
      </w:pPr>
      <w:rPr>
        <w:rFonts w:ascii="Times New Roman" w:eastAsia="Times New Roman" w:hAnsi="Times New Roman" w:cs="Times New Roman" w:hint="default"/>
        <w:spacing w:val="0"/>
        <w:w w:val="100"/>
        <w:sz w:val="28"/>
        <w:szCs w:val="28"/>
        <w:lang w:val="ru-RU" w:eastAsia="en-US" w:bidi="ar-SA"/>
      </w:rPr>
    </w:lvl>
    <w:lvl w:ilvl="1" w:tplc="27DC704A">
      <w:numFmt w:val="bullet"/>
      <w:lvlText w:val="•"/>
      <w:lvlJc w:val="left"/>
      <w:pPr>
        <w:ind w:left="1695" w:hanging="425"/>
      </w:pPr>
      <w:rPr>
        <w:rFonts w:hint="default"/>
        <w:lang w:val="ru-RU" w:eastAsia="en-US" w:bidi="ar-SA"/>
      </w:rPr>
    </w:lvl>
    <w:lvl w:ilvl="2" w:tplc="246456B8">
      <w:numFmt w:val="bullet"/>
      <w:lvlText w:val="•"/>
      <w:lvlJc w:val="left"/>
      <w:pPr>
        <w:ind w:left="2684" w:hanging="425"/>
      </w:pPr>
      <w:rPr>
        <w:rFonts w:hint="default"/>
        <w:lang w:val="ru-RU" w:eastAsia="en-US" w:bidi="ar-SA"/>
      </w:rPr>
    </w:lvl>
    <w:lvl w:ilvl="3" w:tplc="298C3370">
      <w:numFmt w:val="bullet"/>
      <w:lvlText w:val="•"/>
      <w:lvlJc w:val="left"/>
      <w:pPr>
        <w:ind w:left="3672" w:hanging="425"/>
      </w:pPr>
      <w:rPr>
        <w:rFonts w:hint="default"/>
        <w:lang w:val="ru-RU" w:eastAsia="en-US" w:bidi="ar-SA"/>
      </w:rPr>
    </w:lvl>
    <w:lvl w:ilvl="4" w:tplc="A3D21F76">
      <w:numFmt w:val="bullet"/>
      <w:lvlText w:val="•"/>
      <w:lvlJc w:val="left"/>
      <w:pPr>
        <w:ind w:left="4661" w:hanging="425"/>
      </w:pPr>
      <w:rPr>
        <w:rFonts w:hint="default"/>
        <w:lang w:val="ru-RU" w:eastAsia="en-US" w:bidi="ar-SA"/>
      </w:rPr>
    </w:lvl>
    <w:lvl w:ilvl="5" w:tplc="37BC91F2">
      <w:numFmt w:val="bullet"/>
      <w:lvlText w:val="•"/>
      <w:lvlJc w:val="left"/>
      <w:pPr>
        <w:ind w:left="5650" w:hanging="425"/>
      </w:pPr>
      <w:rPr>
        <w:rFonts w:hint="default"/>
        <w:lang w:val="ru-RU" w:eastAsia="en-US" w:bidi="ar-SA"/>
      </w:rPr>
    </w:lvl>
    <w:lvl w:ilvl="6" w:tplc="60563518">
      <w:numFmt w:val="bullet"/>
      <w:lvlText w:val="•"/>
      <w:lvlJc w:val="left"/>
      <w:pPr>
        <w:ind w:left="6638" w:hanging="425"/>
      </w:pPr>
      <w:rPr>
        <w:rFonts w:hint="default"/>
        <w:lang w:val="ru-RU" w:eastAsia="en-US" w:bidi="ar-SA"/>
      </w:rPr>
    </w:lvl>
    <w:lvl w:ilvl="7" w:tplc="4A96E92C">
      <w:numFmt w:val="bullet"/>
      <w:lvlText w:val="•"/>
      <w:lvlJc w:val="left"/>
      <w:pPr>
        <w:ind w:left="7627" w:hanging="425"/>
      </w:pPr>
      <w:rPr>
        <w:rFonts w:hint="default"/>
        <w:lang w:val="ru-RU" w:eastAsia="en-US" w:bidi="ar-SA"/>
      </w:rPr>
    </w:lvl>
    <w:lvl w:ilvl="8" w:tplc="EE1660DE">
      <w:numFmt w:val="bullet"/>
      <w:lvlText w:val="•"/>
      <w:lvlJc w:val="left"/>
      <w:pPr>
        <w:ind w:left="8616" w:hanging="425"/>
      </w:pPr>
      <w:rPr>
        <w:rFonts w:hint="default"/>
        <w:lang w:val="ru-RU" w:eastAsia="en-US" w:bidi="ar-SA"/>
      </w:rPr>
    </w:lvl>
  </w:abstractNum>
  <w:abstractNum w:abstractNumId="36">
    <w:nsid w:val="55A60992"/>
    <w:multiLevelType w:val="hybridMultilevel"/>
    <w:tmpl w:val="0098299C"/>
    <w:lvl w:ilvl="0" w:tplc="2DAEF716">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2DAEF716">
      <w:start w:val="1"/>
      <w:numFmt w:val="decimal"/>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73270CB"/>
    <w:multiLevelType w:val="hybridMultilevel"/>
    <w:tmpl w:val="B0E84FA4"/>
    <w:lvl w:ilvl="0" w:tplc="CB82C3E2">
      <w:start w:val="1"/>
      <w:numFmt w:val="decimal"/>
      <w:lvlText w:val="%1."/>
      <w:lvlJc w:val="left"/>
      <w:pPr>
        <w:ind w:left="1561" w:hanging="425"/>
      </w:pPr>
      <w:rPr>
        <w:rFonts w:ascii="Times New Roman" w:eastAsia="Times New Roman" w:hAnsi="Times New Roman" w:cs="Times New Roman"/>
        <w:spacing w:val="0"/>
        <w:w w:val="100"/>
        <w:sz w:val="28"/>
        <w:szCs w:val="28"/>
        <w:lang w:val="ru-RU" w:eastAsia="en-US" w:bidi="ar-SA"/>
      </w:rPr>
    </w:lvl>
    <w:lvl w:ilvl="1" w:tplc="04190019" w:tentative="1">
      <w:start w:val="1"/>
      <w:numFmt w:val="lowerLetter"/>
      <w:lvlText w:val="%2."/>
      <w:lvlJc w:val="left"/>
      <w:pPr>
        <w:ind w:left="2008" w:hanging="360"/>
      </w:pPr>
    </w:lvl>
    <w:lvl w:ilvl="2" w:tplc="0419001B">
      <w:start w:val="1"/>
      <w:numFmt w:val="lowerRoman"/>
      <w:lvlText w:val="%3."/>
      <w:lvlJc w:val="right"/>
      <w:pPr>
        <w:ind w:left="322"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8">
    <w:nsid w:val="5BA62621"/>
    <w:multiLevelType w:val="hybridMultilevel"/>
    <w:tmpl w:val="DDF0D46E"/>
    <w:lvl w:ilvl="0" w:tplc="1F4283AC">
      <w:start w:val="4"/>
      <w:numFmt w:val="decimal"/>
      <w:lvlText w:val="%1"/>
      <w:lvlJc w:val="left"/>
      <w:pPr>
        <w:ind w:left="422" w:hanging="707"/>
      </w:pPr>
      <w:rPr>
        <w:rFonts w:hint="default"/>
        <w:lang w:val="ru-RU" w:eastAsia="en-US" w:bidi="ar-SA"/>
      </w:rPr>
    </w:lvl>
    <w:lvl w:ilvl="1" w:tplc="F0FEFA4C">
      <w:numFmt w:val="none"/>
      <w:lvlText w:val=""/>
      <w:lvlJc w:val="left"/>
      <w:pPr>
        <w:tabs>
          <w:tab w:val="num" w:pos="360"/>
        </w:tabs>
      </w:pPr>
    </w:lvl>
    <w:lvl w:ilvl="2" w:tplc="D6BC8D96">
      <w:numFmt w:val="none"/>
      <w:lvlText w:val=""/>
      <w:lvlJc w:val="left"/>
      <w:pPr>
        <w:tabs>
          <w:tab w:val="num" w:pos="360"/>
        </w:tabs>
      </w:pPr>
    </w:lvl>
    <w:lvl w:ilvl="3" w:tplc="4942E7FE">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B0B6C522">
      <w:numFmt w:val="bullet"/>
      <w:lvlText w:val="•"/>
      <w:lvlJc w:val="left"/>
      <w:pPr>
        <w:ind w:left="4374" w:hanging="499"/>
      </w:pPr>
      <w:rPr>
        <w:rFonts w:hint="default"/>
        <w:lang w:val="ru-RU" w:eastAsia="en-US" w:bidi="ar-SA"/>
      </w:rPr>
    </w:lvl>
    <w:lvl w:ilvl="5" w:tplc="21D65D26">
      <w:numFmt w:val="bullet"/>
      <w:lvlText w:val="•"/>
      <w:lvlJc w:val="left"/>
      <w:pPr>
        <w:ind w:left="5363" w:hanging="499"/>
      </w:pPr>
      <w:rPr>
        <w:rFonts w:hint="default"/>
        <w:lang w:val="ru-RU" w:eastAsia="en-US" w:bidi="ar-SA"/>
      </w:rPr>
    </w:lvl>
    <w:lvl w:ilvl="6" w:tplc="E3722E42">
      <w:numFmt w:val="bullet"/>
      <w:lvlText w:val="•"/>
      <w:lvlJc w:val="left"/>
      <w:pPr>
        <w:ind w:left="6351" w:hanging="499"/>
      </w:pPr>
      <w:rPr>
        <w:rFonts w:hint="default"/>
        <w:lang w:val="ru-RU" w:eastAsia="en-US" w:bidi="ar-SA"/>
      </w:rPr>
    </w:lvl>
    <w:lvl w:ilvl="7" w:tplc="1152BBC6">
      <w:numFmt w:val="bullet"/>
      <w:lvlText w:val="•"/>
      <w:lvlJc w:val="left"/>
      <w:pPr>
        <w:ind w:left="7340" w:hanging="499"/>
      </w:pPr>
      <w:rPr>
        <w:rFonts w:hint="default"/>
        <w:lang w:val="ru-RU" w:eastAsia="en-US" w:bidi="ar-SA"/>
      </w:rPr>
    </w:lvl>
    <w:lvl w:ilvl="8" w:tplc="303E2FE8">
      <w:numFmt w:val="bullet"/>
      <w:lvlText w:val="•"/>
      <w:lvlJc w:val="left"/>
      <w:pPr>
        <w:ind w:left="8329" w:hanging="499"/>
      </w:pPr>
      <w:rPr>
        <w:rFonts w:hint="default"/>
        <w:lang w:val="ru-RU" w:eastAsia="en-US" w:bidi="ar-SA"/>
      </w:rPr>
    </w:lvl>
  </w:abstractNum>
  <w:abstractNum w:abstractNumId="39">
    <w:nsid w:val="61A554F0"/>
    <w:multiLevelType w:val="hybridMultilevel"/>
    <w:tmpl w:val="58E6CA3E"/>
    <w:lvl w:ilvl="0" w:tplc="5AFE40CC">
      <w:start w:val="4"/>
      <w:numFmt w:val="decimal"/>
      <w:lvlText w:val="%1"/>
      <w:lvlJc w:val="left"/>
      <w:pPr>
        <w:ind w:left="422" w:hanging="707"/>
      </w:pPr>
      <w:rPr>
        <w:rFonts w:hint="default"/>
        <w:lang w:val="ru-RU" w:eastAsia="en-US" w:bidi="ar-SA"/>
      </w:rPr>
    </w:lvl>
    <w:lvl w:ilvl="1" w:tplc="343C2CAE">
      <w:numFmt w:val="none"/>
      <w:lvlText w:val=""/>
      <w:lvlJc w:val="left"/>
      <w:pPr>
        <w:tabs>
          <w:tab w:val="num" w:pos="360"/>
        </w:tabs>
      </w:pPr>
    </w:lvl>
    <w:lvl w:ilvl="2" w:tplc="8B40AD8C">
      <w:numFmt w:val="none"/>
      <w:lvlText w:val=""/>
      <w:lvlJc w:val="left"/>
      <w:pPr>
        <w:tabs>
          <w:tab w:val="num" w:pos="360"/>
        </w:tabs>
      </w:pPr>
    </w:lvl>
    <w:lvl w:ilvl="3" w:tplc="4894E990">
      <w:start w:val="1"/>
      <w:numFmt w:val="decimal"/>
      <w:lvlText w:val="%4)"/>
      <w:lvlJc w:val="left"/>
      <w:pPr>
        <w:ind w:left="422" w:hanging="499"/>
      </w:pPr>
      <w:rPr>
        <w:rFonts w:ascii="Times New Roman" w:eastAsia="Times New Roman" w:hAnsi="Times New Roman" w:cs="Times New Roman" w:hint="default"/>
        <w:w w:val="100"/>
        <w:sz w:val="28"/>
        <w:szCs w:val="28"/>
        <w:lang w:val="ru-RU" w:eastAsia="en-US" w:bidi="ar-SA"/>
      </w:rPr>
    </w:lvl>
    <w:lvl w:ilvl="4" w:tplc="01601042">
      <w:numFmt w:val="bullet"/>
      <w:lvlText w:val="•"/>
      <w:lvlJc w:val="left"/>
      <w:pPr>
        <w:ind w:left="4374" w:hanging="499"/>
      </w:pPr>
      <w:rPr>
        <w:rFonts w:hint="default"/>
        <w:lang w:val="ru-RU" w:eastAsia="en-US" w:bidi="ar-SA"/>
      </w:rPr>
    </w:lvl>
    <w:lvl w:ilvl="5" w:tplc="FD5C564A">
      <w:numFmt w:val="bullet"/>
      <w:lvlText w:val="•"/>
      <w:lvlJc w:val="left"/>
      <w:pPr>
        <w:ind w:left="5363" w:hanging="499"/>
      </w:pPr>
      <w:rPr>
        <w:rFonts w:hint="default"/>
        <w:lang w:val="ru-RU" w:eastAsia="en-US" w:bidi="ar-SA"/>
      </w:rPr>
    </w:lvl>
    <w:lvl w:ilvl="6" w:tplc="B5B8D524">
      <w:numFmt w:val="bullet"/>
      <w:lvlText w:val="•"/>
      <w:lvlJc w:val="left"/>
      <w:pPr>
        <w:ind w:left="6351" w:hanging="499"/>
      </w:pPr>
      <w:rPr>
        <w:rFonts w:hint="default"/>
        <w:lang w:val="ru-RU" w:eastAsia="en-US" w:bidi="ar-SA"/>
      </w:rPr>
    </w:lvl>
    <w:lvl w:ilvl="7" w:tplc="471ED42A">
      <w:numFmt w:val="bullet"/>
      <w:lvlText w:val="•"/>
      <w:lvlJc w:val="left"/>
      <w:pPr>
        <w:ind w:left="7340" w:hanging="499"/>
      </w:pPr>
      <w:rPr>
        <w:rFonts w:hint="default"/>
        <w:lang w:val="ru-RU" w:eastAsia="en-US" w:bidi="ar-SA"/>
      </w:rPr>
    </w:lvl>
    <w:lvl w:ilvl="8" w:tplc="CFF46614">
      <w:numFmt w:val="bullet"/>
      <w:lvlText w:val="•"/>
      <w:lvlJc w:val="left"/>
      <w:pPr>
        <w:ind w:left="8329" w:hanging="499"/>
      </w:pPr>
      <w:rPr>
        <w:rFonts w:hint="default"/>
        <w:lang w:val="ru-RU" w:eastAsia="en-US" w:bidi="ar-SA"/>
      </w:rPr>
    </w:lvl>
  </w:abstractNum>
  <w:abstractNum w:abstractNumId="40">
    <w:nsid w:val="65913E3A"/>
    <w:multiLevelType w:val="hybridMultilevel"/>
    <w:tmpl w:val="775096FE"/>
    <w:lvl w:ilvl="0" w:tplc="D7A6805C">
      <w:start w:val="1"/>
      <w:numFmt w:val="decimal"/>
      <w:pStyle w:val="1"/>
      <w:lvlText w:val="%1."/>
      <w:lvlJc w:val="left"/>
      <w:pPr>
        <w:ind w:left="993" w:hanging="425"/>
      </w:pPr>
      <w:rPr>
        <w:rFonts w:ascii="Times New Roman" w:eastAsia="Times New Roman" w:hAnsi="Times New Roman" w:cs="Times New Roman" w:hint="default"/>
        <w:spacing w:val="0"/>
        <w:w w:val="100"/>
        <w:sz w:val="28"/>
        <w:szCs w:val="28"/>
        <w:lang w:val="ru-RU" w:eastAsia="en-US" w:bidi="ar-SA"/>
      </w:rPr>
    </w:lvl>
    <w:lvl w:ilvl="1" w:tplc="DB6EB044">
      <w:numFmt w:val="bullet"/>
      <w:lvlText w:val="•"/>
      <w:lvlJc w:val="left"/>
      <w:pPr>
        <w:ind w:left="1979" w:hanging="425"/>
      </w:pPr>
      <w:rPr>
        <w:rFonts w:hint="default"/>
        <w:lang w:val="ru-RU" w:eastAsia="en-US" w:bidi="ar-SA"/>
      </w:rPr>
    </w:lvl>
    <w:lvl w:ilvl="2" w:tplc="A3B27528">
      <w:numFmt w:val="bullet"/>
      <w:lvlText w:val="•"/>
      <w:lvlJc w:val="left"/>
      <w:pPr>
        <w:ind w:left="2968" w:hanging="425"/>
      </w:pPr>
      <w:rPr>
        <w:rFonts w:hint="default"/>
        <w:lang w:val="ru-RU" w:eastAsia="en-US" w:bidi="ar-SA"/>
      </w:rPr>
    </w:lvl>
    <w:lvl w:ilvl="3" w:tplc="1A36D55A">
      <w:numFmt w:val="bullet"/>
      <w:lvlText w:val="•"/>
      <w:lvlJc w:val="left"/>
      <w:pPr>
        <w:ind w:left="3956" w:hanging="425"/>
      </w:pPr>
      <w:rPr>
        <w:rFonts w:hint="default"/>
        <w:lang w:val="ru-RU" w:eastAsia="en-US" w:bidi="ar-SA"/>
      </w:rPr>
    </w:lvl>
    <w:lvl w:ilvl="4" w:tplc="8026C948">
      <w:numFmt w:val="bullet"/>
      <w:pStyle w:val="5"/>
      <w:lvlText w:val="•"/>
      <w:lvlJc w:val="left"/>
      <w:pPr>
        <w:ind w:left="4945" w:hanging="425"/>
      </w:pPr>
      <w:rPr>
        <w:rFonts w:hint="default"/>
        <w:lang w:val="ru-RU" w:eastAsia="en-US" w:bidi="ar-SA"/>
      </w:rPr>
    </w:lvl>
    <w:lvl w:ilvl="5" w:tplc="5920A6EE">
      <w:numFmt w:val="bullet"/>
      <w:lvlText w:val="•"/>
      <w:lvlJc w:val="left"/>
      <w:pPr>
        <w:ind w:left="5934" w:hanging="425"/>
      </w:pPr>
      <w:rPr>
        <w:rFonts w:hint="default"/>
        <w:lang w:val="ru-RU" w:eastAsia="en-US" w:bidi="ar-SA"/>
      </w:rPr>
    </w:lvl>
    <w:lvl w:ilvl="6" w:tplc="A18CEDE2">
      <w:numFmt w:val="bullet"/>
      <w:lvlText w:val="•"/>
      <w:lvlJc w:val="left"/>
      <w:pPr>
        <w:ind w:left="6922" w:hanging="425"/>
      </w:pPr>
      <w:rPr>
        <w:rFonts w:hint="default"/>
        <w:lang w:val="ru-RU" w:eastAsia="en-US" w:bidi="ar-SA"/>
      </w:rPr>
    </w:lvl>
    <w:lvl w:ilvl="7" w:tplc="780E5736">
      <w:numFmt w:val="bullet"/>
      <w:lvlText w:val="•"/>
      <w:lvlJc w:val="left"/>
      <w:pPr>
        <w:ind w:left="7911" w:hanging="425"/>
      </w:pPr>
      <w:rPr>
        <w:rFonts w:hint="default"/>
        <w:lang w:val="ru-RU" w:eastAsia="en-US" w:bidi="ar-SA"/>
      </w:rPr>
    </w:lvl>
    <w:lvl w:ilvl="8" w:tplc="3BB880BC">
      <w:numFmt w:val="bullet"/>
      <w:lvlText w:val="•"/>
      <w:lvlJc w:val="left"/>
      <w:pPr>
        <w:ind w:left="8900" w:hanging="425"/>
      </w:pPr>
      <w:rPr>
        <w:rFonts w:hint="default"/>
        <w:lang w:val="ru-RU" w:eastAsia="en-US" w:bidi="ar-SA"/>
      </w:rPr>
    </w:lvl>
  </w:abstractNum>
  <w:abstractNum w:abstractNumId="41">
    <w:nsid w:val="665B7456"/>
    <w:multiLevelType w:val="multilevel"/>
    <w:tmpl w:val="93C0C1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D06C93"/>
    <w:multiLevelType w:val="hybridMultilevel"/>
    <w:tmpl w:val="997A471A"/>
    <w:lvl w:ilvl="0" w:tplc="358EE528">
      <w:start w:val="1"/>
      <w:numFmt w:val="decimal"/>
      <w:lvlText w:val="%1"/>
      <w:lvlJc w:val="left"/>
      <w:pPr>
        <w:ind w:left="1130" w:hanging="314"/>
      </w:pPr>
      <w:rPr>
        <w:rFonts w:ascii="Times New Roman" w:eastAsia="Times New Roman" w:hAnsi="Times New Roman" w:cs="Times New Roman" w:hint="default"/>
        <w:b/>
        <w:bCs/>
        <w:w w:val="100"/>
        <w:sz w:val="28"/>
        <w:szCs w:val="28"/>
        <w:lang w:val="ru-RU" w:eastAsia="en-US" w:bidi="ar-SA"/>
      </w:rPr>
    </w:lvl>
    <w:lvl w:ilvl="1" w:tplc="B2DE6D96">
      <w:numFmt w:val="none"/>
      <w:lvlText w:val=""/>
      <w:lvlJc w:val="left"/>
      <w:pPr>
        <w:tabs>
          <w:tab w:val="num" w:pos="360"/>
        </w:tabs>
      </w:pPr>
    </w:lvl>
    <w:lvl w:ilvl="2" w:tplc="85CEC9F8">
      <w:numFmt w:val="bullet"/>
      <w:lvlText w:val="•"/>
      <w:lvlJc w:val="left"/>
      <w:pPr>
        <w:ind w:left="2973" w:hanging="512"/>
      </w:pPr>
      <w:rPr>
        <w:rFonts w:hint="default"/>
        <w:lang w:val="ru-RU" w:eastAsia="en-US" w:bidi="ar-SA"/>
      </w:rPr>
    </w:lvl>
    <w:lvl w:ilvl="3" w:tplc="C472D210">
      <w:numFmt w:val="bullet"/>
      <w:lvlText w:val="•"/>
      <w:lvlJc w:val="left"/>
      <w:pPr>
        <w:ind w:left="3889" w:hanging="512"/>
      </w:pPr>
      <w:rPr>
        <w:rFonts w:hint="default"/>
        <w:lang w:val="ru-RU" w:eastAsia="en-US" w:bidi="ar-SA"/>
      </w:rPr>
    </w:lvl>
    <w:lvl w:ilvl="4" w:tplc="4956C572">
      <w:numFmt w:val="bullet"/>
      <w:lvlText w:val="•"/>
      <w:lvlJc w:val="left"/>
      <w:pPr>
        <w:ind w:left="4806" w:hanging="512"/>
      </w:pPr>
      <w:rPr>
        <w:rFonts w:hint="default"/>
        <w:lang w:val="ru-RU" w:eastAsia="en-US" w:bidi="ar-SA"/>
      </w:rPr>
    </w:lvl>
    <w:lvl w:ilvl="5" w:tplc="4374110C">
      <w:numFmt w:val="bullet"/>
      <w:lvlText w:val="•"/>
      <w:lvlJc w:val="left"/>
      <w:pPr>
        <w:ind w:left="5723" w:hanging="512"/>
      </w:pPr>
      <w:rPr>
        <w:rFonts w:hint="default"/>
        <w:lang w:val="ru-RU" w:eastAsia="en-US" w:bidi="ar-SA"/>
      </w:rPr>
    </w:lvl>
    <w:lvl w:ilvl="6" w:tplc="56D22D44">
      <w:numFmt w:val="bullet"/>
      <w:lvlText w:val="•"/>
      <w:lvlJc w:val="left"/>
      <w:pPr>
        <w:ind w:left="6639" w:hanging="512"/>
      </w:pPr>
      <w:rPr>
        <w:rFonts w:hint="default"/>
        <w:lang w:val="ru-RU" w:eastAsia="en-US" w:bidi="ar-SA"/>
      </w:rPr>
    </w:lvl>
    <w:lvl w:ilvl="7" w:tplc="F6940BF0">
      <w:numFmt w:val="bullet"/>
      <w:lvlText w:val="•"/>
      <w:lvlJc w:val="left"/>
      <w:pPr>
        <w:ind w:left="7556" w:hanging="512"/>
      </w:pPr>
      <w:rPr>
        <w:rFonts w:hint="default"/>
        <w:lang w:val="ru-RU" w:eastAsia="en-US" w:bidi="ar-SA"/>
      </w:rPr>
    </w:lvl>
    <w:lvl w:ilvl="8" w:tplc="6EE8397C">
      <w:numFmt w:val="bullet"/>
      <w:lvlText w:val="•"/>
      <w:lvlJc w:val="left"/>
      <w:pPr>
        <w:ind w:left="8473" w:hanging="512"/>
      </w:pPr>
      <w:rPr>
        <w:rFonts w:hint="default"/>
        <w:lang w:val="ru-RU" w:eastAsia="en-US" w:bidi="ar-SA"/>
      </w:rPr>
    </w:lvl>
  </w:abstractNum>
  <w:abstractNum w:abstractNumId="43">
    <w:nsid w:val="67EC0AB6"/>
    <w:multiLevelType w:val="hybridMultilevel"/>
    <w:tmpl w:val="FB9C1FAC"/>
    <w:lvl w:ilvl="0" w:tplc="715694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5DB3673"/>
    <w:multiLevelType w:val="hybridMultilevel"/>
    <w:tmpl w:val="C5ACDD08"/>
    <w:lvl w:ilvl="0" w:tplc="20BC1D4C">
      <w:start w:val="2"/>
      <w:numFmt w:val="decimal"/>
      <w:lvlText w:val="%1"/>
      <w:lvlJc w:val="left"/>
      <w:pPr>
        <w:ind w:left="1130" w:hanging="718"/>
      </w:pPr>
      <w:rPr>
        <w:rFonts w:ascii="Times New Roman" w:eastAsia="Times New Roman" w:hAnsi="Times New Roman" w:cs="Times New Roman" w:hint="default"/>
        <w:b/>
        <w:bCs/>
        <w:w w:val="100"/>
        <w:sz w:val="28"/>
        <w:szCs w:val="28"/>
        <w:lang w:val="ru-RU" w:eastAsia="en-US" w:bidi="ar-SA"/>
      </w:rPr>
    </w:lvl>
    <w:lvl w:ilvl="1" w:tplc="474219EC">
      <w:numFmt w:val="none"/>
      <w:lvlText w:val=""/>
      <w:lvlJc w:val="left"/>
      <w:pPr>
        <w:tabs>
          <w:tab w:val="num" w:pos="360"/>
        </w:tabs>
      </w:pPr>
    </w:lvl>
    <w:lvl w:ilvl="2" w:tplc="C324EFE4">
      <w:numFmt w:val="bullet"/>
      <w:lvlText w:val="•"/>
      <w:lvlJc w:val="left"/>
      <w:pPr>
        <w:ind w:left="2973" w:hanging="447"/>
      </w:pPr>
      <w:rPr>
        <w:rFonts w:hint="default"/>
        <w:lang w:val="ru-RU" w:eastAsia="en-US" w:bidi="ar-SA"/>
      </w:rPr>
    </w:lvl>
    <w:lvl w:ilvl="3" w:tplc="929046FA">
      <w:numFmt w:val="bullet"/>
      <w:lvlText w:val="•"/>
      <w:lvlJc w:val="left"/>
      <w:pPr>
        <w:ind w:left="3889" w:hanging="447"/>
      </w:pPr>
      <w:rPr>
        <w:rFonts w:hint="default"/>
        <w:lang w:val="ru-RU" w:eastAsia="en-US" w:bidi="ar-SA"/>
      </w:rPr>
    </w:lvl>
    <w:lvl w:ilvl="4" w:tplc="4F167D84">
      <w:numFmt w:val="bullet"/>
      <w:lvlText w:val="•"/>
      <w:lvlJc w:val="left"/>
      <w:pPr>
        <w:ind w:left="4806" w:hanging="447"/>
      </w:pPr>
      <w:rPr>
        <w:rFonts w:hint="default"/>
        <w:lang w:val="ru-RU" w:eastAsia="en-US" w:bidi="ar-SA"/>
      </w:rPr>
    </w:lvl>
    <w:lvl w:ilvl="5" w:tplc="97FE5DA0">
      <w:numFmt w:val="bullet"/>
      <w:lvlText w:val="•"/>
      <w:lvlJc w:val="left"/>
      <w:pPr>
        <w:ind w:left="5723" w:hanging="447"/>
      </w:pPr>
      <w:rPr>
        <w:rFonts w:hint="default"/>
        <w:lang w:val="ru-RU" w:eastAsia="en-US" w:bidi="ar-SA"/>
      </w:rPr>
    </w:lvl>
    <w:lvl w:ilvl="6" w:tplc="1F6A9EF4">
      <w:numFmt w:val="bullet"/>
      <w:lvlText w:val="•"/>
      <w:lvlJc w:val="left"/>
      <w:pPr>
        <w:ind w:left="6639" w:hanging="447"/>
      </w:pPr>
      <w:rPr>
        <w:rFonts w:hint="default"/>
        <w:lang w:val="ru-RU" w:eastAsia="en-US" w:bidi="ar-SA"/>
      </w:rPr>
    </w:lvl>
    <w:lvl w:ilvl="7" w:tplc="7DE2ED0A">
      <w:numFmt w:val="bullet"/>
      <w:lvlText w:val="•"/>
      <w:lvlJc w:val="left"/>
      <w:pPr>
        <w:ind w:left="7556" w:hanging="447"/>
      </w:pPr>
      <w:rPr>
        <w:rFonts w:hint="default"/>
        <w:lang w:val="ru-RU" w:eastAsia="en-US" w:bidi="ar-SA"/>
      </w:rPr>
    </w:lvl>
    <w:lvl w:ilvl="8" w:tplc="314A2EEA">
      <w:numFmt w:val="bullet"/>
      <w:lvlText w:val="•"/>
      <w:lvlJc w:val="left"/>
      <w:pPr>
        <w:ind w:left="8473" w:hanging="447"/>
      </w:pPr>
      <w:rPr>
        <w:rFonts w:hint="default"/>
        <w:lang w:val="ru-RU" w:eastAsia="en-US" w:bidi="ar-SA"/>
      </w:rPr>
    </w:lvl>
  </w:abstractNum>
  <w:abstractNum w:abstractNumId="45">
    <w:nsid w:val="775D0DC0"/>
    <w:multiLevelType w:val="hybridMultilevel"/>
    <w:tmpl w:val="54386968"/>
    <w:lvl w:ilvl="0" w:tplc="226AC288">
      <w:start w:val="1"/>
      <w:numFmt w:val="decimal"/>
      <w:lvlText w:val="%1."/>
      <w:lvlJc w:val="left"/>
      <w:pPr>
        <w:ind w:left="360" w:hanging="360"/>
      </w:pPr>
    </w:lvl>
    <w:lvl w:ilvl="1" w:tplc="6FF0AAFA">
      <w:start w:val="1"/>
      <w:numFmt w:val="lowerLetter"/>
      <w:lvlText w:val="%2."/>
      <w:lvlJc w:val="left"/>
      <w:pPr>
        <w:ind w:left="1080" w:hanging="360"/>
      </w:pPr>
    </w:lvl>
    <w:lvl w:ilvl="2" w:tplc="C8D6630C">
      <w:start w:val="1"/>
      <w:numFmt w:val="lowerRoman"/>
      <w:lvlText w:val="%3."/>
      <w:lvlJc w:val="right"/>
      <w:pPr>
        <w:ind w:left="1800" w:hanging="180"/>
      </w:pPr>
    </w:lvl>
    <w:lvl w:ilvl="3" w:tplc="3FBEDF36">
      <w:start w:val="1"/>
      <w:numFmt w:val="decimal"/>
      <w:lvlText w:val="%4."/>
      <w:lvlJc w:val="left"/>
      <w:pPr>
        <w:ind w:left="2520" w:hanging="360"/>
      </w:pPr>
    </w:lvl>
    <w:lvl w:ilvl="4" w:tplc="9996851A">
      <w:start w:val="1"/>
      <w:numFmt w:val="lowerLetter"/>
      <w:lvlText w:val="%5."/>
      <w:lvlJc w:val="left"/>
      <w:pPr>
        <w:ind w:left="3240" w:hanging="360"/>
      </w:pPr>
    </w:lvl>
    <w:lvl w:ilvl="5" w:tplc="A2504992">
      <w:start w:val="1"/>
      <w:numFmt w:val="lowerRoman"/>
      <w:lvlText w:val="%6."/>
      <w:lvlJc w:val="right"/>
      <w:pPr>
        <w:ind w:left="3960" w:hanging="180"/>
      </w:pPr>
    </w:lvl>
    <w:lvl w:ilvl="6" w:tplc="C892095E">
      <w:start w:val="1"/>
      <w:numFmt w:val="decimal"/>
      <w:lvlText w:val="%7."/>
      <w:lvlJc w:val="left"/>
      <w:pPr>
        <w:ind w:left="4680" w:hanging="360"/>
      </w:pPr>
    </w:lvl>
    <w:lvl w:ilvl="7" w:tplc="BDF29066">
      <w:start w:val="1"/>
      <w:numFmt w:val="lowerLetter"/>
      <w:lvlText w:val="%8."/>
      <w:lvlJc w:val="left"/>
      <w:pPr>
        <w:ind w:left="5400" w:hanging="360"/>
      </w:pPr>
    </w:lvl>
    <w:lvl w:ilvl="8" w:tplc="10FAB44A">
      <w:start w:val="1"/>
      <w:numFmt w:val="lowerRoman"/>
      <w:lvlText w:val="%9."/>
      <w:lvlJc w:val="right"/>
      <w:pPr>
        <w:ind w:left="6120" w:hanging="180"/>
      </w:pPr>
    </w:lvl>
  </w:abstractNum>
  <w:num w:numId="1">
    <w:abstractNumId w:val="40"/>
  </w:num>
  <w:num w:numId="2">
    <w:abstractNumId w:val="22"/>
  </w:num>
  <w:num w:numId="3">
    <w:abstractNumId w:val="35"/>
  </w:num>
  <w:num w:numId="4">
    <w:abstractNumId w:val="33"/>
  </w:num>
  <w:num w:numId="5">
    <w:abstractNumId w:val="44"/>
  </w:num>
  <w:num w:numId="6">
    <w:abstractNumId w:val="26"/>
  </w:num>
  <w:num w:numId="7">
    <w:abstractNumId w:val="38"/>
  </w:num>
  <w:num w:numId="8">
    <w:abstractNumId w:val="34"/>
  </w:num>
  <w:num w:numId="9">
    <w:abstractNumId w:val="42"/>
  </w:num>
  <w:num w:numId="10">
    <w:abstractNumId w:val="39"/>
  </w:num>
  <w:num w:numId="11">
    <w:abstractNumId w:val="21"/>
  </w:num>
  <w:num w:numId="12">
    <w:abstractNumId w:val="24"/>
  </w:num>
  <w:num w:numId="13">
    <w:abstractNumId w:val="30"/>
  </w:num>
  <w:num w:numId="14">
    <w:abstractNumId w:val="32"/>
  </w:num>
  <w:num w:numId="15">
    <w:abstractNumId w:val="43"/>
  </w:num>
  <w:num w:numId="16">
    <w:abstractNumId w:val="29"/>
  </w:num>
  <w:num w:numId="17">
    <w:abstractNumId w:val="27"/>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8"/>
  </w:num>
  <w:num w:numId="21">
    <w:abstractNumId w:val="36"/>
  </w:num>
  <w:num w:numId="22">
    <w:abstractNumId w:val="15"/>
  </w:num>
  <w:num w:numId="23">
    <w:abstractNumId w:val="16"/>
  </w:num>
  <w:num w:numId="24">
    <w:abstractNumId w:val="17"/>
  </w:num>
  <w:num w:numId="25">
    <w:abstractNumId w:val="18"/>
  </w:num>
  <w:num w:numId="26">
    <w:abstractNumId w:val="37"/>
  </w:num>
  <w:num w:numId="27">
    <w:abstractNumId w:val="0"/>
  </w:num>
  <w:num w:numId="28">
    <w:abstractNumId w:val="1"/>
  </w:num>
  <w:num w:numId="29">
    <w:abstractNumId w:val="2"/>
  </w:num>
  <w:num w:numId="30">
    <w:abstractNumId w:val="3"/>
  </w:num>
  <w:num w:numId="31">
    <w:abstractNumId w:val="4"/>
  </w:num>
  <w:num w:numId="32">
    <w:abstractNumId w:val="5"/>
  </w:num>
  <w:num w:numId="33">
    <w:abstractNumId w:val="6"/>
  </w:num>
  <w:num w:numId="34">
    <w:abstractNumId w:val="7"/>
  </w:num>
  <w:num w:numId="35">
    <w:abstractNumId w:val="8"/>
  </w:num>
  <w:num w:numId="36">
    <w:abstractNumId w:val="9"/>
  </w:num>
  <w:num w:numId="37">
    <w:abstractNumId w:val="10"/>
  </w:num>
  <w:num w:numId="38">
    <w:abstractNumId w:val="11"/>
  </w:num>
  <w:num w:numId="39">
    <w:abstractNumId w:val="12"/>
  </w:num>
  <w:num w:numId="40">
    <w:abstractNumId w:val="13"/>
  </w:num>
  <w:num w:numId="41">
    <w:abstractNumId w:val="14"/>
  </w:num>
  <w:num w:numId="42">
    <w:abstractNumId w:val="19"/>
  </w:num>
  <w:num w:numId="43">
    <w:abstractNumId w:val="31"/>
  </w:num>
  <w:num w:numId="44">
    <w:abstractNumId w:val="41"/>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DC8"/>
    <w:rsid w:val="000E2318"/>
    <w:rsid w:val="001E7E38"/>
    <w:rsid w:val="002E3214"/>
    <w:rsid w:val="00332408"/>
    <w:rsid w:val="00434AA9"/>
    <w:rsid w:val="00495CDB"/>
    <w:rsid w:val="007330ED"/>
    <w:rsid w:val="00781037"/>
    <w:rsid w:val="007E226D"/>
    <w:rsid w:val="00994F93"/>
    <w:rsid w:val="009F1A74"/>
    <w:rsid w:val="00B03D15"/>
    <w:rsid w:val="00B35C8E"/>
    <w:rsid w:val="00C151BE"/>
    <w:rsid w:val="00C312DD"/>
    <w:rsid w:val="00D57AA5"/>
    <w:rsid w:val="00E02DC8"/>
    <w:rsid w:val="00E54ACA"/>
    <w:rsid w:val="00FC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18">
    <w:name w:val="Обычный (веб)1"/>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9">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a">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List"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a0"/>
    <w:link w:val="11"/>
    <w:uiPriority w:val="9"/>
    <w:qFormat/>
    <w:rsid w:val="00781037"/>
    <w:pPr>
      <w:numPr>
        <w:numId w:val="1"/>
      </w:numPr>
      <w:outlineLvl w:val="0"/>
    </w:pPr>
    <w:rPr>
      <w:rFonts w:ascii="Times New Roman" w:eastAsia="SimSun" w:hAnsi="Times New Roman"/>
      <w:b/>
      <w:bCs/>
      <w:sz w:val="48"/>
      <w:szCs w:val="48"/>
      <w:lang w:val="x-none"/>
    </w:rPr>
  </w:style>
  <w:style w:type="paragraph" w:styleId="2">
    <w:name w:val="heading 2"/>
    <w:basedOn w:val="a"/>
    <w:next w:val="a"/>
    <w:link w:val="20"/>
    <w:uiPriority w:val="9"/>
    <w:semiHidden/>
    <w:unhideWhenUsed/>
    <w:qFormat/>
    <w:rsid w:val="00781037"/>
    <w:pPr>
      <w:keepNext/>
      <w:keepLines/>
      <w:spacing w:before="40" w:after="0" w:line="259" w:lineRule="auto"/>
      <w:outlineLvl w:val="1"/>
    </w:pPr>
    <w:rPr>
      <w:rFonts w:ascii="Calibri Light" w:eastAsia="Times New Roman" w:hAnsi="Calibri Light" w:cs="Times New Roman"/>
      <w:color w:val="2E74B5"/>
      <w:sz w:val="26"/>
      <w:szCs w:val="26"/>
    </w:rPr>
  </w:style>
  <w:style w:type="paragraph" w:styleId="3">
    <w:name w:val="heading 3"/>
    <w:basedOn w:val="a"/>
    <w:next w:val="a"/>
    <w:link w:val="30"/>
    <w:uiPriority w:val="9"/>
    <w:semiHidden/>
    <w:unhideWhenUsed/>
    <w:qFormat/>
    <w:rsid w:val="00781037"/>
    <w:pPr>
      <w:keepNext/>
      <w:keepLines/>
      <w:spacing w:before="40" w:after="0" w:line="259" w:lineRule="auto"/>
      <w:outlineLvl w:val="2"/>
    </w:pPr>
    <w:rPr>
      <w:rFonts w:ascii="Calibri Light" w:eastAsia="Times New Roman" w:hAnsi="Calibri Light" w:cs="Times New Roman"/>
      <w:color w:val="1F4D78"/>
      <w:sz w:val="24"/>
      <w:szCs w:val="24"/>
    </w:rPr>
  </w:style>
  <w:style w:type="paragraph" w:styleId="5">
    <w:name w:val="heading 5"/>
    <w:basedOn w:val="10"/>
    <w:next w:val="a0"/>
    <w:link w:val="50"/>
    <w:qFormat/>
    <w:rsid w:val="00781037"/>
    <w:pPr>
      <w:numPr>
        <w:ilvl w:val="4"/>
        <w:numId w:val="1"/>
      </w:numPr>
      <w:outlineLvl w:val="4"/>
    </w:pPr>
    <w:rPr>
      <w:rFonts w:ascii="Times New Roman" w:eastAsia="SimSun" w:hAnsi="Times New Roman"/>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2">
    <w:name w:val="Нет списка1"/>
    <w:next w:val="a3"/>
    <w:uiPriority w:val="99"/>
    <w:semiHidden/>
    <w:unhideWhenUsed/>
    <w:rsid w:val="00C312DD"/>
  </w:style>
  <w:style w:type="table" w:customStyle="1" w:styleId="TableNormal">
    <w:name w:val="Table Normal"/>
    <w:uiPriority w:val="2"/>
    <w:semiHidden/>
    <w:unhideWhenUsed/>
    <w:qFormat/>
    <w:rsid w:val="00C312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C312DD"/>
    <w:pPr>
      <w:widowControl w:val="0"/>
      <w:autoSpaceDE w:val="0"/>
      <w:autoSpaceDN w:val="0"/>
      <w:spacing w:before="742" w:after="0" w:line="240" w:lineRule="auto"/>
      <w:ind w:right="113"/>
      <w:jc w:val="center"/>
    </w:pPr>
    <w:rPr>
      <w:rFonts w:ascii="Times New Roman" w:eastAsia="Times New Roman" w:hAnsi="Times New Roman" w:cs="Times New Roman"/>
      <w:sz w:val="28"/>
      <w:szCs w:val="28"/>
    </w:rPr>
  </w:style>
  <w:style w:type="paragraph" w:customStyle="1" w:styleId="21">
    <w:name w:val="Оглавление 21"/>
    <w:basedOn w:val="a"/>
    <w:uiPriority w:val="1"/>
    <w:qFormat/>
    <w:rsid w:val="00C312DD"/>
    <w:pPr>
      <w:widowControl w:val="0"/>
      <w:autoSpaceDE w:val="0"/>
      <w:autoSpaceDN w:val="0"/>
      <w:spacing w:before="100" w:after="0" w:line="240" w:lineRule="auto"/>
      <w:ind w:left="422"/>
    </w:pPr>
    <w:rPr>
      <w:rFonts w:ascii="Times New Roman" w:eastAsia="Times New Roman" w:hAnsi="Times New Roman" w:cs="Times New Roman"/>
      <w:sz w:val="28"/>
      <w:szCs w:val="28"/>
    </w:rPr>
  </w:style>
  <w:style w:type="paragraph" w:customStyle="1" w:styleId="31">
    <w:name w:val="Оглавление 31"/>
    <w:basedOn w:val="a"/>
    <w:uiPriority w:val="1"/>
    <w:qFormat/>
    <w:rsid w:val="00C312DD"/>
    <w:pPr>
      <w:widowControl w:val="0"/>
      <w:autoSpaceDE w:val="0"/>
      <w:autoSpaceDN w:val="0"/>
      <w:spacing w:before="106" w:after="0" w:line="240" w:lineRule="auto"/>
      <w:ind w:left="705" w:right="533"/>
    </w:pPr>
    <w:rPr>
      <w:rFonts w:ascii="Times New Roman" w:eastAsia="Times New Roman" w:hAnsi="Times New Roman" w:cs="Times New Roman"/>
      <w:sz w:val="28"/>
      <w:szCs w:val="28"/>
    </w:rPr>
  </w:style>
  <w:style w:type="paragraph" w:styleId="a0">
    <w:name w:val="Body Text"/>
    <w:basedOn w:val="a"/>
    <w:link w:val="a4"/>
    <w:uiPriority w:val="99"/>
    <w:qFormat/>
    <w:rsid w:val="00C312DD"/>
    <w:pPr>
      <w:widowControl w:val="0"/>
      <w:autoSpaceDE w:val="0"/>
      <w:autoSpaceDN w:val="0"/>
      <w:spacing w:after="0" w:line="240" w:lineRule="auto"/>
      <w:ind w:left="422" w:firstLine="707"/>
      <w:jc w:val="both"/>
    </w:pPr>
    <w:rPr>
      <w:rFonts w:ascii="Times New Roman" w:eastAsia="Times New Roman" w:hAnsi="Times New Roman" w:cs="Times New Roman"/>
      <w:sz w:val="28"/>
      <w:szCs w:val="28"/>
    </w:rPr>
  </w:style>
  <w:style w:type="character" w:customStyle="1" w:styleId="a4">
    <w:name w:val="Основной текст Знак"/>
    <w:basedOn w:val="a1"/>
    <w:link w:val="a0"/>
    <w:uiPriority w:val="99"/>
    <w:rsid w:val="00C312DD"/>
    <w:rPr>
      <w:rFonts w:ascii="Times New Roman" w:eastAsia="Times New Roman" w:hAnsi="Times New Roman" w:cs="Times New Roman"/>
      <w:sz w:val="28"/>
      <w:szCs w:val="28"/>
    </w:rPr>
  </w:style>
  <w:style w:type="paragraph" w:customStyle="1" w:styleId="111">
    <w:name w:val="Заголовок 11"/>
    <w:basedOn w:val="a"/>
    <w:uiPriority w:val="1"/>
    <w:qFormat/>
    <w:rsid w:val="00C312DD"/>
    <w:pPr>
      <w:widowControl w:val="0"/>
      <w:autoSpaceDE w:val="0"/>
      <w:autoSpaceDN w:val="0"/>
      <w:spacing w:before="72" w:after="0" w:line="240" w:lineRule="auto"/>
      <w:ind w:left="1130" w:right="113"/>
      <w:outlineLvl w:val="1"/>
    </w:pPr>
    <w:rPr>
      <w:rFonts w:ascii="Times New Roman" w:eastAsia="Times New Roman" w:hAnsi="Times New Roman" w:cs="Times New Roman"/>
      <w:b/>
      <w:bCs/>
      <w:sz w:val="28"/>
      <w:szCs w:val="28"/>
    </w:rPr>
  </w:style>
  <w:style w:type="paragraph" w:styleId="a5">
    <w:name w:val="Title"/>
    <w:basedOn w:val="a"/>
    <w:link w:val="a6"/>
    <w:qFormat/>
    <w:rsid w:val="00C312DD"/>
    <w:pPr>
      <w:widowControl w:val="0"/>
      <w:autoSpaceDE w:val="0"/>
      <w:autoSpaceDN w:val="0"/>
      <w:spacing w:before="1" w:after="0" w:line="240" w:lineRule="auto"/>
      <w:ind w:left="711" w:right="113"/>
      <w:jc w:val="center"/>
    </w:pPr>
    <w:rPr>
      <w:rFonts w:ascii="Times New Roman" w:eastAsia="Times New Roman" w:hAnsi="Times New Roman" w:cs="Times New Roman"/>
      <w:b/>
      <w:bCs/>
      <w:sz w:val="32"/>
      <w:szCs w:val="32"/>
    </w:rPr>
  </w:style>
  <w:style w:type="character" w:customStyle="1" w:styleId="a6">
    <w:name w:val="Название Знак"/>
    <w:basedOn w:val="a1"/>
    <w:link w:val="a5"/>
    <w:uiPriority w:val="1"/>
    <w:rsid w:val="00C312DD"/>
    <w:rPr>
      <w:rFonts w:ascii="Times New Roman" w:eastAsia="Times New Roman" w:hAnsi="Times New Roman" w:cs="Times New Roman"/>
      <w:b/>
      <w:bCs/>
      <w:sz w:val="32"/>
      <w:szCs w:val="32"/>
    </w:rPr>
  </w:style>
  <w:style w:type="paragraph" w:styleId="a7">
    <w:name w:val="List Paragraph"/>
    <w:basedOn w:val="a"/>
    <w:uiPriority w:val="99"/>
    <w:qFormat/>
    <w:rsid w:val="00C312DD"/>
    <w:pPr>
      <w:widowControl w:val="0"/>
      <w:autoSpaceDE w:val="0"/>
      <w:autoSpaceDN w:val="0"/>
      <w:spacing w:after="0" w:line="240" w:lineRule="auto"/>
      <w:ind w:left="422" w:right="532" w:firstLine="707"/>
      <w:jc w:val="both"/>
    </w:pPr>
    <w:rPr>
      <w:rFonts w:ascii="Times New Roman" w:eastAsia="Times New Roman" w:hAnsi="Times New Roman" w:cs="Times New Roman"/>
    </w:rPr>
  </w:style>
  <w:style w:type="paragraph" w:customStyle="1" w:styleId="TableParagraph">
    <w:name w:val="Table Paragraph"/>
    <w:basedOn w:val="a"/>
    <w:uiPriority w:val="1"/>
    <w:qFormat/>
    <w:rsid w:val="00C312DD"/>
    <w:pPr>
      <w:widowControl w:val="0"/>
      <w:autoSpaceDE w:val="0"/>
      <w:autoSpaceDN w:val="0"/>
      <w:spacing w:after="0" w:line="240" w:lineRule="auto"/>
    </w:pPr>
    <w:rPr>
      <w:rFonts w:ascii="Times New Roman" w:eastAsia="Times New Roman" w:hAnsi="Times New Roman" w:cs="Times New Roman"/>
    </w:rPr>
  </w:style>
  <w:style w:type="paragraph" w:styleId="a8">
    <w:name w:val="Balloon Text"/>
    <w:basedOn w:val="a"/>
    <w:link w:val="a9"/>
    <w:uiPriority w:val="99"/>
    <w:semiHidden/>
    <w:unhideWhenUsed/>
    <w:rsid w:val="00C312DD"/>
    <w:pPr>
      <w:widowControl w:val="0"/>
      <w:autoSpaceDE w:val="0"/>
      <w:autoSpaceDN w:val="0"/>
      <w:spacing w:after="0" w:line="240" w:lineRule="auto"/>
    </w:pPr>
    <w:rPr>
      <w:rFonts w:ascii="Tahoma" w:eastAsia="Times New Roman" w:hAnsi="Tahoma" w:cs="Tahoma"/>
      <w:sz w:val="16"/>
      <w:szCs w:val="16"/>
    </w:rPr>
  </w:style>
  <w:style w:type="character" w:customStyle="1" w:styleId="a9">
    <w:name w:val="Текст выноски Знак"/>
    <w:basedOn w:val="a1"/>
    <w:link w:val="a8"/>
    <w:uiPriority w:val="99"/>
    <w:semiHidden/>
    <w:rsid w:val="00C312DD"/>
    <w:rPr>
      <w:rFonts w:ascii="Tahoma" w:eastAsia="Times New Roman" w:hAnsi="Tahoma" w:cs="Tahoma"/>
      <w:sz w:val="16"/>
      <w:szCs w:val="16"/>
    </w:rPr>
  </w:style>
  <w:style w:type="table" w:styleId="aa">
    <w:name w:val="Table Grid"/>
    <w:basedOn w:val="a2"/>
    <w:uiPriority w:val="39"/>
    <w:rsid w:val="00C312DD"/>
    <w:pPr>
      <w:spacing w:after="0" w:line="240" w:lineRule="auto"/>
    </w:pPr>
    <w:rPr>
      <w:rFonts w:ascii="Times New Roman" w:eastAsia="Times New Roman" w:hAnsi="Times New Roman" w:cs="Tahoma"/>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c">
    <w:name w:val="Верхний колонтитул Знак"/>
    <w:basedOn w:val="a1"/>
    <w:link w:val="ab"/>
    <w:uiPriority w:val="99"/>
    <w:rsid w:val="00C312DD"/>
    <w:rPr>
      <w:rFonts w:ascii="Times New Roman" w:eastAsia="Times New Roman" w:hAnsi="Times New Roman" w:cs="Times New Roman"/>
    </w:rPr>
  </w:style>
  <w:style w:type="paragraph" w:styleId="ad">
    <w:name w:val="footer"/>
    <w:basedOn w:val="a"/>
    <w:link w:val="ae"/>
    <w:uiPriority w:val="99"/>
    <w:unhideWhenUsed/>
    <w:rsid w:val="00C312DD"/>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e">
    <w:name w:val="Нижний колонтитул Знак"/>
    <w:basedOn w:val="a1"/>
    <w:link w:val="ad"/>
    <w:uiPriority w:val="99"/>
    <w:rsid w:val="00C312DD"/>
    <w:rPr>
      <w:rFonts w:ascii="Times New Roman" w:eastAsia="Times New Roman" w:hAnsi="Times New Roman" w:cs="Times New Roman"/>
    </w:rPr>
  </w:style>
  <w:style w:type="paragraph" w:styleId="af">
    <w:name w:val="footnote text"/>
    <w:basedOn w:val="a"/>
    <w:link w:val="af0"/>
    <w:uiPriority w:val="99"/>
    <w:unhideWhenUsed/>
    <w:rsid w:val="00C312D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1"/>
    <w:link w:val="af"/>
    <w:uiPriority w:val="99"/>
    <w:rsid w:val="00C312DD"/>
    <w:rPr>
      <w:rFonts w:ascii="Times New Roman" w:eastAsia="Times New Roman" w:hAnsi="Times New Roman" w:cs="Times New Roman"/>
      <w:sz w:val="20"/>
      <w:szCs w:val="20"/>
    </w:rPr>
  </w:style>
  <w:style w:type="character" w:styleId="af1">
    <w:name w:val="footnote reference"/>
    <w:basedOn w:val="a1"/>
    <w:uiPriority w:val="99"/>
    <w:unhideWhenUsed/>
    <w:rsid w:val="00C312DD"/>
    <w:rPr>
      <w:vertAlign w:val="superscript"/>
    </w:rPr>
  </w:style>
  <w:style w:type="paragraph" w:styleId="af2">
    <w:name w:val="Body Text Indent"/>
    <w:basedOn w:val="a"/>
    <w:link w:val="af3"/>
    <w:uiPriority w:val="99"/>
    <w:semiHidden/>
    <w:unhideWhenUsed/>
    <w:rsid w:val="00C312DD"/>
    <w:pPr>
      <w:widowControl w:val="0"/>
      <w:autoSpaceDE w:val="0"/>
      <w:autoSpaceDN w:val="0"/>
      <w:spacing w:after="120" w:line="240" w:lineRule="auto"/>
      <w:ind w:left="283"/>
    </w:pPr>
    <w:rPr>
      <w:rFonts w:ascii="Times New Roman" w:eastAsia="Times New Roman" w:hAnsi="Times New Roman" w:cs="Times New Roman"/>
    </w:rPr>
  </w:style>
  <w:style w:type="character" w:customStyle="1" w:styleId="af3">
    <w:name w:val="Основной текст с отступом Знак"/>
    <w:basedOn w:val="a1"/>
    <w:link w:val="af2"/>
    <w:uiPriority w:val="99"/>
    <w:semiHidden/>
    <w:rsid w:val="00C312DD"/>
    <w:rPr>
      <w:rFonts w:ascii="Times New Roman" w:eastAsia="Times New Roman" w:hAnsi="Times New Roman" w:cs="Times New Roman"/>
    </w:rPr>
  </w:style>
  <w:style w:type="character" w:styleId="af4">
    <w:name w:val="Hyperlink"/>
    <w:uiPriority w:val="99"/>
    <w:rsid w:val="00C312DD"/>
    <w:rPr>
      <w:color w:val="0000FF"/>
      <w:u w:val="single"/>
    </w:rPr>
  </w:style>
  <w:style w:type="paragraph" w:customStyle="1" w:styleId="Default">
    <w:name w:val="Default"/>
    <w:rsid w:val="00C312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5">
    <w:name w:val="Символ сноски"/>
    <w:rsid w:val="00D57AA5"/>
  </w:style>
  <w:style w:type="character" w:customStyle="1" w:styleId="11">
    <w:name w:val="Заголовок 1 Знак"/>
    <w:basedOn w:val="a1"/>
    <w:link w:val="1"/>
    <w:uiPriority w:val="9"/>
    <w:rsid w:val="00781037"/>
    <w:rPr>
      <w:rFonts w:ascii="Times New Roman" w:eastAsia="SimSun" w:hAnsi="Times New Roman" w:cs="Lucida Sans"/>
      <w:b/>
      <w:bCs/>
      <w:sz w:val="48"/>
      <w:szCs w:val="48"/>
      <w:lang w:val="x-none" w:eastAsia="hi-IN" w:bidi="hi-IN"/>
    </w:rPr>
  </w:style>
  <w:style w:type="character" w:customStyle="1" w:styleId="20">
    <w:name w:val="Заголовок 2 Знак"/>
    <w:basedOn w:val="a1"/>
    <w:link w:val="2"/>
    <w:uiPriority w:val="9"/>
    <w:semiHidden/>
    <w:rsid w:val="00781037"/>
    <w:rPr>
      <w:rFonts w:ascii="Calibri Light" w:eastAsia="Times New Roman" w:hAnsi="Calibri Light" w:cs="Times New Roman"/>
      <w:color w:val="2E74B5"/>
      <w:sz w:val="26"/>
      <w:szCs w:val="26"/>
    </w:rPr>
  </w:style>
  <w:style w:type="character" w:customStyle="1" w:styleId="30">
    <w:name w:val="Заголовок 3 Знак"/>
    <w:basedOn w:val="a1"/>
    <w:link w:val="3"/>
    <w:uiPriority w:val="9"/>
    <w:semiHidden/>
    <w:rsid w:val="00781037"/>
    <w:rPr>
      <w:rFonts w:ascii="Calibri Light" w:eastAsia="Times New Roman" w:hAnsi="Calibri Light" w:cs="Times New Roman"/>
      <w:color w:val="1F4D78"/>
      <w:sz w:val="24"/>
      <w:szCs w:val="24"/>
    </w:rPr>
  </w:style>
  <w:style w:type="character" w:customStyle="1" w:styleId="50">
    <w:name w:val="Заголовок 5 Знак"/>
    <w:basedOn w:val="a1"/>
    <w:link w:val="5"/>
    <w:rsid w:val="00781037"/>
    <w:rPr>
      <w:rFonts w:ascii="Times New Roman" w:eastAsia="SimSun" w:hAnsi="Times New Roman" w:cs="Lucida Sans"/>
      <w:b/>
      <w:bCs/>
      <w:sz w:val="20"/>
      <w:szCs w:val="20"/>
      <w:lang w:eastAsia="hi-IN" w:bidi="hi-IN"/>
    </w:rPr>
  </w:style>
  <w:style w:type="numbering" w:customStyle="1" w:styleId="22">
    <w:name w:val="Нет списка2"/>
    <w:next w:val="a3"/>
    <w:uiPriority w:val="99"/>
    <w:semiHidden/>
    <w:unhideWhenUsed/>
    <w:rsid w:val="00781037"/>
  </w:style>
  <w:style w:type="character" w:customStyle="1" w:styleId="WW8Num1z0">
    <w:name w:val="WW8Num1z0"/>
    <w:rsid w:val="00781037"/>
  </w:style>
  <w:style w:type="character" w:customStyle="1" w:styleId="WW8Num1z1">
    <w:name w:val="WW8Num1z1"/>
    <w:rsid w:val="00781037"/>
  </w:style>
  <w:style w:type="character" w:customStyle="1" w:styleId="WW8Num1z2">
    <w:name w:val="WW8Num1z2"/>
    <w:rsid w:val="00781037"/>
  </w:style>
  <w:style w:type="character" w:customStyle="1" w:styleId="WW8Num1z3">
    <w:name w:val="WW8Num1z3"/>
    <w:rsid w:val="00781037"/>
  </w:style>
  <w:style w:type="character" w:customStyle="1" w:styleId="WW8Num1z4">
    <w:name w:val="WW8Num1z4"/>
    <w:rsid w:val="00781037"/>
  </w:style>
  <w:style w:type="character" w:customStyle="1" w:styleId="WW8Num1z5">
    <w:name w:val="WW8Num1z5"/>
    <w:rsid w:val="00781037"/>
  </w:style>
  <w:style w:type="character" w:customStyle="1" w:styleId="WW8Num1z6">
    <w:name w:val="WW8Num1z6"/>
    <w:rsid w:val="00781037"/>
  </w:style>
  <w:style w:type="character" w:customStyle="1" w:styleId="WW8Num1z7">
    <w:name w:val="WW8Num1z7"/>
    <w:rsid w:val="00781037"/>
  </w:style>
  <w:style w:type="character" w:customStyle="1" w:styleId="WW8Num1z8">
    <w:name w:val="WW8Num1z8"/>
    <w:rsid w:val="00781037"/>
  </w:style>
  <w:style w:type="character" w:customStyle="1" w:styleId="WW8Num2z0">
    <w:name w:val="WW8Num2z0"/>
    <w:rsid w:val="00781037"/>
    <w:rPr>
      <w:rFonts w:eastAsia="Times New Roman" w:cs="Times New Roman"/>
      <w:sz w:val="28"/>
      <w:szCs w:val="28"/>
      <w:lang w:val="en-US"/>
    </w:rPr>
  </w:style>
  <w:style w:type="character" w:customStyle="1" w:styleId="WW8Num2z1">
    <w:name w:val="WW8Num2z1"/>
    <w:rsid w:val="00781037"/>
  </w:style>
  <w:style w:type="character" w:customStyle="1" w:styleId="WW8Num2z2">
    <w:name w:val="WW8Num2z2"/>
    <w:rsid w:val="00781037"/>
    <w:rPr>
      <w:color w:val="000000"/>
      <w:sz w:val="28"/>
      <w:szCs w:val="28"/>
      <w:shd w:val="clear" w:color="auto" w:fill="auto"/>
    </w:rPr>
  </w:style>
  <w:style w:type="character" w:customStyle="1" w:styleId="WW8Num2z3">
    <w:name w:val="WW8Num2z3"/>
    <w:rsid w:val="00781037"/>
  </w:style>
  <w:style w:type="character" w:customStyle="1" w:styleId="WW8Num2z4">
    <w:name w:val="WW8Num2z4"/>
    <w:rsid w:val="00781037"/>
  </w:style>
  <w:style w:type="character" w:customStyle="1" w:styleId="WW8Num2z5">
    <w:name w:val="WW8Num2z5"/>
    <w:rsid w:val="00781037"/>
  </w:style>
  <w:style w:type="character" w:customStyle="1" w:styleId="WW8Num2z6">
    <w:name w:val="WW8Num2z6"/>
    <w:rsid w:val="00781037"/>
  </w:style>
  <w:style w:type="character" w:customStyle="1" w:styleId="WW8Num2z7">
    <w:name w:val="WW8Num2z7"/>
    <w:rsid w:val="00781037"/>
  </w:style>
  <w:style w:type="character" w:customStyle="1" w:styleId="WW8Num2z8">
    <w:name w:val="WW8Num2z8"/>
    <w:rsid w:val="00781037"/>
  </w:style>
  <w:style w:type="character" w:customStyle="1" w:styleId="WW8Num3z0">
    <w:name w:val="WW8Num3z0"/>
    <w:rsid w:val="00781037"/>
    <w:rPr>
      <w:rFonts w:eastAsia="Times New Roman" w:cs="Times New Roman"/>
      <w:sz w:val="28"/>
      <w:szCs w:val="28"/>
    </w:rPr>
  </w:style>
  <w:style w:type="character" w:customStyle="1" w:styleId="WW8Num3z1">
    <w:name w:val="WW8Num3z1"/>
    <w:rsid w:val="00781037"/>
  </w:style>
  <w:style w:type="character" w:customStyle="1" w:styleId="WW8Num3z2">
    <w:name w:val="WW8Num3z2"/>
    <w:rsid w:val="00781037"/>
  </w:style>
  <w:style w:type="character" w:customStyle="1" w:styleId="WW8Num3z3">
    <w:name w:val="WW8Num3z3"/>
    <w:rsid w:val="00781037"/>
  </w:style>
  <w:style w:type="character" w:customStyle="1" w:styleId="WW8Num3z4">
    <w:name w:val="WW8Num3z4"/>
    <w:rsid w:val="00781037"/>
  </w:style>
  <w:style w:type="character" w:customStyle="1" w:styleId="WW8Num3z5">
    <w:name w:val="WW8Num3z5"/>
    <w:rsid w:val="00781037"/>
  </w:style>
  <w:style w:type="character" w:customStyle="1" w:styleId="WW8Num3z6">
    <w:name w:val="WW8Num3z6"/>
    <w:rsid w:val="00781037"/>
  </w:style>
  <w:style w:type="character" w:customStyle="1" w:styleId="WW8Num3z7">
    <w:name w:val="WW8Num3z7"/>
    <w:rsid w:val="00781037"/>
  </w:style>
  <w:style w:type="character" w:customStyle="1" w:styleId="WW8Num3z8">
    <w:name w:val="WW8Num3z8"/>
    <w:rsid w:val="00781037"/>
  </w:style>
  <w:style w:type="character" w:customStyle="1" w:styleId="WW8Num4z0">
    <w:name w:val="WW8Num4z0"/>
    <w:rsid w:val="00781037"/>
    <w:rPr>
      <w:rFonts w:eastAsia="Times New Roman" w:cs="Times New Roman"/>
      <w:sz w:val="28"/>
      <w:szCs w:val="28"/>
    </w:rPr>
  </w:style>
  <w:style w:type="character" w:customStyle="1" w:styleId="WW8Num4z1">
    <w:name w:val="WW8Num4z1"/>
    <w:rsid w:val="00781037"/>
  </w:style>
  <w:style w:type="character" w:customStyle="1" w:styleId="WW8Num4z2">
    <w:name w:val="WW8Num4z2"/>
    <w:rsid w:val="00781037"/>
  </w:style>
  <w:style w:type="character" w:customStyle="1" w:styleId="WW8Num4z3">
    <w:name w:val="WW8Num4z3"/>
    <w:rsid w:val="00781037"/>
  </w:style>
  <w:style w:type="character" w:customStyle="1" w:styleId="WW8Num4z4">
    <w:name w:val="WW8Num4z4"/>
    <w:rsid w:val="00781037"/>
  </w:style>
  <w:style w:type="character" w:customStyle="1" w:styleId="WW8Num4z5">
    <w:name w:val="WW8Num4z5"/>
    <w:rsid w:val="00781037"/>
  </w:style>
  <w:style w:type="character" w:customStyle="1" w:styleId="WW8Num4z6">
    <w:name w:val="WW8Num4z6"/>
    <w:rsid w:val="00781037"/>
  </w:style>
  <w:style w:type="character" w:customStyle="1" w:styleId="WW8Num4z7">
    <w:name w:val="WW8Num4z7"/>
    <w:rsid w:val="00781037"/>
  </w:style>
  <w:style w:type="character" w:customStyle="1" w:styleId="WW8Num4z8">
    <w:name w:val="WW8Num4z8"/>
    <w:rsid w:val="00781037"/>
  </w:style>
  <w:style w:type="character" w:customStyle="1" w:styleId="WW8Num5z0">
    <w:name w:val="WW8Num5z0"/>
    <w:rsid w:val="00781037"/>
    <w:rPr>
      <w:rFonts w:eastAsia="Times New Roman" w:cs="Times New Roman"/>
      <w:sz w:val="28"/>
      <w:szCs w:val="28"/>
    </w:rPr>
  </w:style>
  <w:style w:type="character" w:customStyle="1" w:styleId="WW8Num6z0">
    <w:name w:val="WW8Num6z0"/>
    <w:rsid w:val="00781037"/>
    <w:rPr>
      <w:rFonts w:eastAsia="Times New Roman" w:cs="Times New Roman"/>
      <w:sz w:val="28"/>
      <w:szCs w:val="28"/>
    </w:rPr>
  </w:style>
  <w:style w:type="character" w:customStyle="1" w:styleId="WW8Num6z1">
    <w:name w:val="WW8Num6z1"/>
    <w:rsid w:val="00781037"/>
  </w:style>
  <w:style w:type="character" w:customStyle="1" w:styleId="WW8Num6z2">
    <w:name w:val="WW8Num6z2"/>
    <w:rsid w:val="00781037"/>
  </w:style>
  <w:style w:type="character" w:customStyle="1" w:styleId="WW8Num6z3">
    <w:name w:val="WW8Num6z3"/>
    <w:rsid w:val="00781037"/>
  </w:style>
  <w:style w:type="character" w:customStyle="1" w:styleId="WW8Num6z4">
    <w:name w:val="WW8Num6z4"/>
    <w:rsid w:val="00781037"/>
  </w:style>
  <w:style w:type="character" w:customStyle="1" w:styleId="WW8Num6z5">
    <w:name w:val="WW8Num6z5"/>
    <w:rsid w:val="00781037"/>
  </w:style>
  <w:style w:type="character" w:customStyle="1" w:styleId="WW8Num6z6">
    <w:name w:val="WW8Num6z6"/>
    <w:rsid w:val="00781037"/>
  </w:style>
  <w:style w:type="character" w:customStyle="1" w:styleId="WW8Num6z7">
    <w:name w:val="WW8Num6z7"/>
    <w:rsid w:val="00781037"/>
  </w:style>
  <w:style w:type="character" w:customStyle="1" w:styleId="WW8Num6z8">
    <w:name w:val="WW8Num6z8"/>
    <w:rsid w:val="00781037"/>
  </w:style>
  <w:style w:type="character" w:customStyle="1" w:styleId="WW8Num7z0">
    <w:name w:val="WW8Num7z0"/>
    <w:rsid w:val="00781037"/>
  </w:style>
  <w:style w:type="character" w:customStyle="1" w:styleId="WW8Num7z1">
    <w:name w:val="WW8Num7z1"/>
    <w:rsid w:val="00781037"/>
  </w:style>
  <w:style w:type="character" w:customStyle="1" w:styleId="WW8Num7z2">
    <w:name w:val="WW8Num7z2"/>
    <w:rsid w:val="00781037"/>
    <w:rPr>
      <w:rFonts w:eastAsia="Times New Roman" w:cs="Times New Roman"/>
      <w:color w:val="000000"/>
      <w:sz w:val="28"/>
      <w:szCs w:val="28"/>
      <w:lang w:val="ru-RU"/>
    </w:rPr>
  </w:style>
  <w:style w:type="character" w:customStyle="1" w:styleId="WW8Num7z3">
    <w:name w:val="WW8Num7z3"/>
    <w:rsid w:val="00781037"/>
  </w:style>
  <w:style w:type="character" w:customStyle="1" w:styleId="WW8Num7z4">
    <w:name w:val="WW8Num7z4"/>
    <w:rsid w:val="00781037"/>
  </w:style>
  <w:style w:type="character" w:customStyle="1" w:styleId="WW8Num7z5">
    <w:name w:val="WW8Num7z5"/>
    <w:rsid w:val="00781037"/>
  </w:style>
  <w:style w:type="character" w:customStyle="1" w:styleId="WW8Num7z6">
    <w:name w:val="WW8Num7z6"/>
    <w:rsid w:val="00781037"/>
  </w:style>
  <w:style w:type="character" w:customStyle="1" w:styleId="WW8Num7z7">
    <w:name w:val="WW8Num7z7"/>
    <w:rsid w:val="00781037"/>
  </w:style>
  <w:style w:type="character" w:customStyle="1" w:styleId="WW8Num7z8">
    <w:name w:val="WW8Num7z8"/>
    <w:rsid w:val="00781037"/>
  </w:style>
  <w:style w:type="character" w:customStyle="1" w:styleId="WW8Num8z0">
    <w:name w:val="WW8Num8z0"/>
    <w:rsid w:val="00781037"/>
  </w:style>
  <w:style w:type="character" w:customStyle="1" w:styleId="WW8Num8z1">
    <w:name w:val="WW8Num8z1"/>
    <w:rsid w:val="00781037"/>
  </w:style>
  <w:style w:type="character" w:customStyle="1" w:styleId="WW8Num8z2">
    <w:name w:val="WW8Num8z2"/>
    <w:rsid w:val="00781037"/>
    <w:rPr>
      <w:rFonts w:eastAsia="Times New Roman" w:cs="Times New Roman"/>
      <w:color w:val="000000"/>
      <w:sz w:val="28"/>
      <w:szCs w:val="28"/>
    </w:rPr>
  </w:style>
  <w:style w:type="character" w:customStyle="1" w:styleId="WW8Num8z3">
    <w:name w:val="WW8Num8z3"/>
    <w:rsid w:val="00781037"/>
  </w:style>
  <w:style w:type="character" w:customStyle="1" w:styleId="WW8Num8z4">
    <w:name w:val="WW8Num8z4"/>
    <w:rsid w:val="00781037"/>
  </w:style>
  <w:style w:type="character" w:customStyle="1" w:styleId="WW8Num8z5">
    <w:name w:val="WW8Num8z5"/>
    <w:rsid w:val="00781037"/>
  </w:style>
  <w:style w:type="character" w:customStyle="1" w:styleId="WW8Num8z6">
    <w:name w:val="WW8Num8z6"/>
    <w:rsid w:val="00781037"/>
  </w:style>
  <w:style w:type="character" w:customStyle="1" w:styleId="WW8Num8z7">
    <w:name w:val="WW8Num8z7"/>
    <w:rsid w:val="00781037"/>
  </w:style>
  <w:style w:type="character" w:customStyle="1" w:styleId="WW8Num8z8">
    <w:name w:val="WW8Num8z8"/>
    <w:rsid w:val="00781037"/>
  </w:style>
  <w:style w:type="character" w:customStyle="1" w:styleId="WW8Num9z0">
    <w:name w:val="WW8Num9z0"/>
    <w:rsid w:val="00781037"/>
    <w:rPr>
      <w:rFonts w:cs="Times New Roman"/>
      <w:caps w:val="0"/>
      <w:smallCaps w:val="0"/>
      <w:color w:val="212529"/>
      <w:sz w:val="28"/>
      <w:szCs w:val="28"/>
      <w:shd w:val="clear" w:color="auto" w:fill="FFFF00"/>
      <w:lang w:val="ru-RU"/>
    </w:rPr>
  </w:style>
  <w:style w:type="character" w:customStyle="1" w:styleId="WW8Num9z1">
    <w:name w:val="WW8Num9z1"/>
    <w:rsid w:val="00781037"/>
  </w:style>
  <w:style w:type="character" w:customStyle="1" w:styleId="WW8Num9z2">
    <w:name w:val="WW8Num9z2"/>
    <w:rsid w:val="00781037"/>
  </w:style>
  <w:style w:type="character" w:customStyle="1" w:styleId="WW8Num9z3">
    <w:name w:val="WW8Num9z3"/>
    <w:rsid w:val="00781037"/>
  </w:style>
  <w:style w:type="character" w:customStyle="1" w:styleId="WW8Num9z4">
    <w:name w:val="WW8Num9z4"/>
    <w:rsid w:val="00781037"/>
  </w:style>
  <w:style w:type="character" w:customStyle="1" w:styleId="WW8Num9z5">
    <w:name w:val="WW8Num9z5"/>
    <w:rsid w:val="00781037"/>
  </w:style>
  <w:style w:type="character" w:customStyle="1" w:styleId="WW8Num9z6">
    <w:name w:val="WW8Num9z6"/>
    <w:rsid w:val="00781037"/>
  </w:style>
  <w:style w:type="character" w:customStyle="1" w:styleId="WW8Num9z7">
    <w:name w:val="WW8Num9z7"/>
    <w:rsid w:val="00781037"/>
  </w:style>
  <w:style w:type="character" w:customStyle="1" w:styleId="WW8Num9z8">
    <w:name w:val="WW8Num9z8"/>
    <w:rsid w:val="00781037"/>
  </w:style>
  <w:style w:type="character" w:customStyle="1" w:styleId="WW8Num10z0">
    <w:name w:val="WW8Num10z0"/>
    <w:rsid w:val="00781037"/>
  </w:style>
  <w:style w:type="character" w:customStyle="1" w:styleId="WW8Num11z0">
    <w:name w:val="WW8Num11z0"/>
    <w:rsid w:val="00781037"/>
  </w:style>
  <w:style w:type="character" w:customStyle="1" w:styleId="WW8Num12z0">
    <w:name w:val="WW8Num12z0"/>
    <w:rsid w:val="00781037"/>
    <w:rPr>
      <w:rFonts w:ascii="Symbol" w:eastAsia="Times New Roman" w:hAnsi="Symbol" w:cs="OpenSymbol"/>
      <w:color w:val="000000"/>
      <w:sz w:val="28"/>
      <w:szCs w:val="28"/>
    </w:rPr>
  </w:style>
  <w:style w:type="character" w:customStyle="1" w:styleId="WW8Num12z1">
    <w:name w:val="WW8Num12z1"/>
    <w:rsid w:val="00781037"/>
  </w:style>
  <w:style w:type="character" w:customStyle="1" w:styleId="WW8Num12z2">
    <w:name w:val="WW8Num12z2"/>
    <w:rsid w:val="00781037"/>
    <w:rPr>
      <w:sz w:val="28"/>
      <w:szCs w:val="28"/>
    </w:rPr>
  </w:style>
  <w:style w:type="character" w:customStyle="1" w:styleId="WW8Num12z3">
    <w:name w:val="WW8Num12z3"/>
    <w:rsid w:val="00781037"/>
  </w:style>
  <w:style w:type="character" w:customStyle="1" w:styleId="WW8Num12z4">
    <w:name w:val="WW8Num12z4"/>
    <w:rsid w:val="00781037"/>
  </w:style>
  <w:style w:type="character" w:customStyle="1" w:styleId="WW8Num12z5">
    <w:name w:val="WW8Num12z5"/>
    <w:rsid w:val="00781037"/>
  </w:style>
  <w:style w:type="character" w:customStyle="1" w:styleId="WW8Num12z6">
    <w:name w:val="WW8Num12z6"/>
    <w:rsid w:val="00781037"/>
  </w:style>
  <w:style w:type="character" w:customStyle="1" w:styleId="WW8Num12z7">
    <w:name w:val="WW8Num12z7"/>
    <w:rsid w:val="00781037"/>
  </w:style>
  <w:style w:type="character" w:customStyle="1" w:styleId="WW8Num12z8">
    <w:name w:val="WW8Num12z8"/>
    <w:rsid w:val="00781037"/>
  </w:style>
  <w:style w:type="character" w:customStyle="1" w:styleId="WW8Num13z0">
    <w:name w:val="WW8Num13z0"/>
    <w:rsid w:val="00781037"/>
  </w:style>
  <w:style w:type="character" w:customStyle="1" w:styleId="WW8Num13z1">
    <w:name w:val="WW8Num13z1"/>
    <w:rsid w:val="00781037"/>
  </w:style>
  <w:style w:type="character" w:customStyle="1" w:styleId="WW8Num13z2">
    <w:name w:val="WW8Num13z2"/>
    <w:rsid w:val="00781037"/>
    <w:rPr>
      <w:sz w:val="28"/>
      <w:szCs w:val="28"/>
    </w:rPr>
  </w:style>
  <w:style w:type="character" w:customStyle="1" w:styleId="WW8Num13z3">
    <w:name w:val="WW8Num13z3"/>
    <w:rsid w:val="00781037"/>
  </w:style>
  <w:style w:type="character" w:customStyle="1" w:styleId="WW8Num13z4">
    <w:name w:val="WW8Num13z4"/>
    <w:rsid w:val="00781037"/>
  </w:style>
  <w:style w:type="character" w:customStyle="1" w:styleId="WW8Num13z5">
    <w:name w:val="WW8Num13z5"/>
    <w:rsid w:val="00781037"/>
  </w:style>
  <w:style w:type="character" w:customStyle="1" w:styleId="WW8Num13z6">
    <w:name w:val="WW8Num13z6"/>
    <w:rsid w:val="00781037"/>
  </w:style>
  <w:style w:type="character" w:customStyle="1" w:styleId="WW8Num13z7">
    <w:name w:val="WW8Num13z7"/>
    <w:rsid w:val="00781037"/>
  </w:style>
  <w:style w:type="character" w:customStyle="1" w:styleId="WW8Num13z8">
    <w:name w:val="WW8Num13z8"/>
    <w:rsid w:val="00781037"/>
  </w:style>
  <w:style w:type="character" w:customStyle="1" w:styleId="WW8Num14z0">
    <w:name w:val="WW8Num14z0"/>
    <w:rsid w:val="00781037"/>
    <w:rPr>
      <w:rFonts w:ascii="Symbol" w:hAnsi="Symbol" w:cs="OpenSymbol"/>
      <w:sz w:val="28"/>
      <w:szCs w:val="28"/>
    </w:rPr>
  </w:style>
  <w:style w:type="character" w:customStyle="1" w:styleId="WW8Num14z1">
    <w:name w:val="WW8Num14z1"/>
    <w:rsid w:val="00781037"/>
  </w:style>
  <w:style w:type="character" w:customStyle="1" w:styleId="WW8Num14z2">
    <w:name w:val="WW8Num14z2"/>
    <w:rsid w:val="00781037"/>
    <w:rPr>
      <w:rFonts w:eastAsia="Times New Roman" w:cs="Times New Roman"/>
      <w:sz w:val="28"/>
      <w:szCs w:val="28"/>
    </w:rPr>
  </w:style>
  <w:style w:type="character" w:customStyle="1" w:styleId="WW8Num14z3">
    <w:name w:val="WW8Num14z3"/>
    <w:rsid w:val="00781037"/>
  </w:style>
  <w:style w:type="character" w:customStyle="1" w:styleId="WW8Num14z4">
    <w:name w:val="WW8Num14z4"/>
    <w:rsid w:val="00781037"/>
  </w:style>
  <w:style w:type="character" w:customStyle="1" w:styleId="WW8Num14z5">
    <w:name w:val="WW8Num14z5"/>
    <w:rsid w:val="00781037"/>
  </w:style>
  <w:style w:type="character" w:customStyle="1" w:styleId="WW8Num14z6">
    <w:name w:val="WW8Num14z6"/>
    <w:rsid w:val="00781037"/>
  </w:style>
  <w:style w:type="character" w:customStyle="1" w:styleId="WW8Num14z7">
    <w:name w:val="WW8Num14z7"/>
    <w:rsid w:val="00781037"/>
  </w:style>
  <w:style w:type="character" w:customStyle="1" w:styleId="WW8Num14z8">
    <w:name w:val="WW8Num14z8"/>
    <w:rsid w:val="00781037"/>
  </w:style>
  <w:style w:type="character" w:customStyle="1" w:styleId="WW8Num15z0">
    <w:name w:val="WW8Num15z0"/>
    <w:rsid w:val="00781037"/>
    <w:rPr>
      <w:rFonts w:ascii="Symbol" w:hAnsi="Symbol" w:cs="OpenSymbol"/>
    </w:rPr>
  </w:style>
  <w:style w:type="character" w:customStyle="1" w:styleId="WW8Num15z1">
    <w:name w:val="WW8Num15z1"/>
    <w:rsid w:val="00781037"/>
  </w:style>
  <w:style w:type="character" w:customStyle="1" w:styleId="WW8Num15z2">
    <w:name w:val="WW8Num15z2"/>
    <w:rsid w:val="00781037"/>
    <w:rPr>
      <w:rFonts w:eastAsia="Times New Roman" w:cs="Times New Roman"/>
      <w:sz w:val="28"/>
      <w:szCs w:val="28"/>
    </w:rPr>
  </w:style>
  <w:style w:type="character" w:customStyle="1" w:styleId="WW8Num15z3">
    <w:name w:val="WW8Num15z3"/>
    <w:rsid w:val="00781037"/>
  </w:style>
  <w:style w:type="character" w:customStyle="1" w:styleId="WW8Num15z4">
    <w:name w:val="WW8Num15z4"/>
    <w:rsid w:val="00781037"/>
  </w:style>
  <w:style w:type="character" w:customStyle="1" w:styleId="WW8Num15z5">
    <w:name w:val="WW8Num15z5"/>
    <w:rsid w:val="00781037"/>
  </w:style>
  <w:style w:type="character" w:customStyle="1" w:styleId="WW8Num15z6">
    <w:name w:val="WW8Num15z6"/>
    <w:rsid w:val="00781037"/>
  </w:style>
  <w:style w:type="character" w:customStyle="1" w:styleId="WW8Num15z7">
    <w:name w:val="WW8Num15z7"/>
    <w:rsid w:val="00781037"/>
  </w:style>
  <w:style w:type="character" w:customStyle="1" w:styleId="WW8Num15z8">
    <w:name w:val="WW8Num15z8"/>
    <w:rsid w:val="00781037"/>
  </w:style>
  <w:style w:type="character" w:customStyle="1" w:styleId="WW8Num16z0">
    <w:name w:val="WW8Num16z0"/>
    <w:rsid w:val="00781037"/>
  </w:style>
  <w:style w:type="character" w:customStyle="1" w:styleId="WW8Num16z1">
    <w:name w:val="WW8Num16z1"/>
    <w:rsid w:val="00781037"/>
  </w:style>
  <w:style w:type="character" w:customStyle="1" w:styleId="WW8Num16z2">
    <w:name w:val="WW8Num16z2"/>
    <w:rsid w:val="00781037"/>
    <w:rPr>
      <w:sz w:val="28"/>
      <w:szCs w:val="28"/>
    </w:rPr>
  </w:style>
  <w:style w:type="character" w:customStyle="1" w:styleId="WW8Num16z3">
    <w:name w:val="WW8Num16z3"/>
    <w:rsid w:val="00781037"/>
  </w:style>
  <w:style w:type="character" w:customStyle="1" w:styleId="WW8Num16z4">
    <w:name w:val="WW8Num16z4"/>
    <w:rsid w:val="00781037"/>
  </w:style>
  <w:style w:type="character" w:customStyle="1" w:styleId="WW8Num16z5">
    <w:name w:val="WW8Num16z5"/>
    <w:rsid w:val="00781037"/>
  </w:style>
  <w:style w:type="character" w:customStyle="1" w:styleId="WW8Num16z6">
    <w:name w:val="WW8Num16z6"/>
    <w:rsid w:val="00781037"/>
  </w:style>
  <w:style w:type="character" w:customStyle="1" w:styleId="WW8Num16z7">
    <w:name w:val="WW8Num16z7"/>
    <w:rsid w:val="00781037"/>
  </w:style>
  <w:style w:type="character" w:customStyle="1" w:styleId="WW8Num16z8">
    <w:name w:val="WW8Num16z8"/>
    <w:rsid w:val="00781037"/>
  </w:style>
  <w:style w:type="character" w:customStyle="1" w:styleId="WW8Num17z0">
    <w:name w:val="WW8Num17z0"/>
    <w:rsid w:val="00781037"/>
  </w:style>
  <w:style w:type="character" w:customStyle="1" w:styleId="WW8Num17z1">
    <w:name w:val="WW8Num17z1"/>
    <w:rsid w:val="00781037"/>
  </w:style>
  <w:style w:type="character" w:customStyle="1" w:styleId="WW8Num17z2">
    <w:name w:val="WW8Num17z2"/>
    <w:rsid w:val="00781037"/>
    <w:rPr>
      <w:sz w:val="28"/>
      <w:szCs w:val="28"/>
    </w:rPr>
  </w:style>
  <w:style w:type="character" w:customStyle="1" w:styleId="WW8Num17z3">
    <w:name w:val="WW8Num17z3"/>
    <w:rsid w:val="00781037"/>
  </w:style>
  <w:style w:type="character" w:customStyle="1" w:styleId="WW8Num17z4">
    <w:name w:val="WW8Num17z4"/>
    <w:rsid w:val="00781037"/>
  </w:style>
  <w:style w:type="character" w:customStyle="1" w:styleId="WW8Num17z5">
    <w:name w:val="WW8Num17z5"/>
    <w:rsid w:val="00781037"/>
  </w:style>
  <w:style w:type="character" w:customStyle="1" w:styleId="WW8Num17z6">
    <w:name w:val="WW8Num17z6"/>
    <w:rsid w:val="00781037"/>
  </w:style>
  <w:style w:type="character" w:customStyle="1" w:styleId="WW8Num17z7">
    <w:name w:val="WW8Num17z7"/>
    <w:rsid w:val="00781037"/>
  </w:style>
  <w:style w:type="character" w:customStyle="1" w:styleId="WW8Num17z8">
    <w:name w:val="WW8Num17z8"/>
    <w:rsid w:val="00781037"/>
  </w:style>
  <w:style w:type="character" w:customStyle="1" w:styleId="WW8Num18z0">
    <w:name w:val="WW8Num18z0"/>
    <w:rsid w:val="00781037"/>
  </w:style>
  <w:style w:type="character" w:customStyle="1" w:styleId="WW8Num18z1">
    <w:name w:val="WW8Num18z1"/>
    <w:rsid w:val="00781037"/>
  </w:style>
  <w:style w:type="character" w:customStyle="1" w:styleId="WW8Num18z2">
    <w:name w:val="WW8Num18z2"/>
    <w:rsid w:val="00781037"/>
    <w:rPr>
      <w:sz w:val="28"/>
      <w:szCs w:val="28"/>
    </w:rPr>
  </w:style>
  <w:style w:type="character" w:customStyle="1" w:styleId="WW8Num18z3">
    <w:name w:val="WW8Num18z3"/>
    <w:rsid w:val="00781037"/>
  </w:style>
  <w:style w:type="character" w:customStyle="1" w:styleId="WW8Num18z4">
    <w:name w:val="WW8Num18z4"/>
    <w:rsid w:val="00781037"/>
  </w:style>
  <w:style w:type="character" w:customStyle="1" w:styleId="WW8Num18z5">
    <w:name w:val="WW8Num18z5"/>
    <w:rsid w:val="00781037"/>
  </w:style>
  <w:style w:type="character" w:customStyle="1" w:styleId="WW8Num18z6">
    <w:name w:val="WW8Num18z6"/>
    <w:rsid w:val="00781037"/>
  </w:style>
  <w:style w:type="character" w:customStyle="1" w:styleId="WW8Num18z7">
    <w:name w:val="WW8Num18z7"/>
    <w:rsid w:val="00781037"/>
  </w:style>
  <w:style w:type="character" w:customStyle="1" w:styleId="WW8Num18z8">
    <w:name w:val="WW8Num18z8"/>
    <w:rsid w:val="00781037"/>
  </w:style>
  <w:style w:type="character" w:customStyle="1" w:styleId="WW8Num19z0">
    <w:name w:val="WW8Num19z0"/>
    <w:rsid w:val="00781037"/>
  </w:style>
  <w:style w:type="character" w:customStyle="1" w:styleId="WW8Num19z1">
    <w:name w:val="WW8Num19z1"/>
    <w:rsid w:val="00781037"/>
  </w:style>
  <w:style w:type="character" w:customStyle="1" w:styleId="WW8Num19z2">
    <w:name w:val="WW8Num19z2"/>
    <w:rsid w:val="00781037"/>
    <w:rPr>
      <w:rFonts w:eastAsia="Times New Roman" w:cs="Times New Roman"/>
      <w:b w:val="0"/>
      <w:bCs w:val="0"/>
      <w:color w:val="auto"/>
      <w:sz w:val="28"/>
      <w:szCs w:val="28"/>
      <w:lang w:val="ru-RU"/>
    </w:rPr>
  </w:style>
  <w:style w:type="character" w:customStyle="1" w:styleId="WW8Num19z3">
    <w:name w:val="WW8Num19z3"/>
    <w:rsid w:val="00781037"/>
  </w:style>
  <w:style w:type="character" w:customStyle="1" w:styleId="WW8Num19z4">
    <w:name w:val="WW8Num19z4"/>
    <w:rsid w:val="00781037"/>
  </w:style>
  <w:style w:type="character" w:customStyle="1" w:styleId="WW8Num19z5">
    <w:name w:val="WW8Num19z5"/>
    <w:rsid w:val="00781037"/>
  </w:style>
  <w:style w:type="character" w:customStyle="1" w:styleId="WW8Num19z6">
    <w:name w:val="WW8Num19z6"/>
    <w:rsid w:val="00781037"/>
  </w:style>
  <w:style w:type="character" w:customStyle="1" w:styleId="WW8Num19z7">
    <w:name w:val="WW8Num19z7"/>
    <w:rsid w:val="00781037"/>
  </w:style>
  <w:style w:type="character" w:customStyle="1" w:styleId="WW8Num19z8">
    <w:name w:val="WW8Num19z8"/>
    <w:rsid w:val="00781037"/>
  </w:style>
  <w:style w:type="character" w:customStyle="1" w:styleId="WW8Num20z0">
    <w:name w:val="WW8Num20z0"/>
    <w:rsid w:val="00781037"/>
  </w:style>
  <w:style w:type="character" w:customStyle="1" w:styleId="WW8Num20z1">
    <w:name w:val="WW8Num20z1"/>
    <w:rsid w:val="00781037"/>
  </w:style>
  <w:style w:type="character" w:customStyle="1" w:styleId="WW8Num20z2">
    <w:name w:val="WW8Num20z2"/>
    <w:rsid w:val="00781037"/>
    <w:rPr>
      <w:b w:val="0"/>
      <w:bCs w:val="0"/>
      <w:sz w:val="28"/>
      <w:szCs w:val="28"/>
    </w:rPr>
  </w:style>
  <w:style w:type="character" w:customStyle="1" w:styleId="WW8Num20z3">
    <w:name w:val="WW8Num20z3"/>
    <w:rsid w:val="00781037"/>
  </w:style>
  <w:style w:type="character" w:customStyle="1" w:styleId="WW8Num20z4">
    <w:name w:val="WW8Num20z4"/>
    <w:rsid w:val="00781037"/>
  </w:style>
  <w:style w:type="character" w:customStyle="1" w:styleId="WW8Num20z5">
    <w:name w:val="WW8Num20z5"/>
    <w:rsid w:val="00781037"/>
  </w:style>
  <w:style w:type="character" w:customStyle="1" w:styleId="WW8Num20z6">
    <w:name w:val="WW8Num20z6"/>
    <w:rsid w:val="00781037"/>
  </w:style>
  <w:style w:type="character" w:customStyle="1" w:styleId="WW8Num20z7">
    <w:name w:val="WW8Num20z7"/>
    <w:rsid w:val="00781037"/>
  </w:style>
  <w:style w:type="character" w:customStyle="1" w:styleId="WW8Num20z8">
    <w:name w:val="WW8Num20z8"/>
    <w:rsid w:val="00781037"/>
  </w:style>
  <w:style w:type="character" w:customStyle="1" w:styleId="WW8Num21z0">
    <w:name w:val="WW8Num21z0"/>
    <w:rsid w:val="00781037"/>
  </w:style>
  <w:style w:type="character" w:customStyle="1" w:styleId="WW8Num21z1">
    <w:name w:val="WW8Num21z1"/>
    <w:rsid w:val="00781037"/>
  </w:style>
  <w:style w:type="character" w:customStyle="1" w:styleId="WW8Num21z2">
    <w:name w:val="WW8Num21z2"/>
    <w:rsid w:val="00781037"/>
    <w:rPr>
      <w:sz w:val="28"/>
      <w:szCs w:val="28"/>
    </w:rPr>
  </w:style>
  <w:style w:type="character" w:customStyle="1" w:styleId="WW8Num21z3">
    <w:name w:val="WW8Num21z3"/>
    <w:rsid w:val="00781037"/>
  </w:style>
  <w:style w:type="character" w:customStyle="1" w:styleId="WW8Num21z4">
    <w:name w:val="WW8Num21z4"/>
    <w:rsid w:val="00781037"/>
  </w:style>
  <w:style w:type="character" w:customStyle="1" w:styleId="WW8Num21z5">
    <w:name w:val="WW8Num21z5"/>
    <w:rsid w:val="00781037"/>
  </w:style>
  <w:style w:type="character" w:customStyle="1" w:styleId="WW8Num21z6">
    <w:name w:val="WW8Num21z6"/>
    <w:rsid w:val="00781037"/>
  </w:style>
  <w:style w:type="character" w:customStyle="1" w:styleId="WW8Num21z7">
    <w:name w:val="WW8Num21z7"/>
    <w:rsid w:val="00781037"/>
  </w:style>
  <w:style w:type="character" w:customStyle="1" w:styleId="WW8Num21z8">
    <w:name w:val="WW8Num21z8"/>
    <w:rsid w:val="00781037"/>
  </w:style>
  <w:style w:type="character" w:customStyle="1" w:styleId="WW8Num22z0">
    <w:name w:val="WW8Num22z0"/>
    <w:rsid w:val="00781037"/>
  </w:style>
  <w:style w:type="character" w:customStyle="1" w:styleId="WW8Num23z0">
    <w:name w:val="WW8Num23z0"/>
    <w:rsid w:val="00781037"/>
  </w:style>
  <w:style w:type="character" w:customStyle="1" w:styleId="WW8Num23z1">
    <w:name w:val="WW8Num23z1"/>
    <w:rsid w:val="00781037"/>
  </w:style>
  <w:style w:type="character" w:customStyle="1" w:styleId="WW8Num23z2">
    <w:name w:val="WW8Num23z2"/>
    <w:rsid w:val="00781037"/>
    <w:rPr>
      <w:sz w:val="28"/>
      <w:szCs w:val="28"/>
    </w:rPr>
  </w:style>
  <w:style w:type="character" w:customStyle="1" w:styleId="WW8Num23z3">
    <w:name w:val="WW8Num23z3"/>
    <w:rsid w:val="00781037"/>
  </w:style>
  <w:style w:type="character" w:customStyle="1" w:styleId="WW8Num23z4">
    <w:name w:val="WW8Num23z4"/>
    <w:rsid w:val="00781037"/>
  </w:style>
  <w:style w:type="character" w:customStyle="1" w:styleId="WW8Num23z5">
    <w:name w:val="WW8Num23z5"/>
    <w:rsid w:val="00781037"/>
  </w:style>
  <w:style w:type="character" w:customStyle="1" w:styleId="WW8Num23z6">
    <w:name w:val="WW8Num23z6"/>
    <w:rsid w:val="00781037"/>
  </w:style>
  <w:style w:type="character" w:customStyle="1" w:styleId="WW8Num23z7">
    <w:name w:val="WW8Num23z7"/>
    <w:rsid w:val="00781037"/>
  </w:style>
  <w:style w:type="character" w:customStyle="1" w:styleId="WW8Num23z8">
    <w:name w:val="WW8Num23z8"/>
    <w:rsid w:val="00781037"/>
  </w:style>
  <w:style w:type="character" w:customStyle="1" w:styleId="WW8Num24z0">
    <w:name w:val="WW8Num24z0"/>
    <w:rsid w:val="00781037"/>
    <w:rPr>
      <w:sz w:val="28"/>
      <w:szCs w:val="28"/>
    </w:rPr>
  </w:style>
  <w:style w:type="character" w:customStyle="1" w:styleId="WW8Num24z1">
    <w:name w:val="WW8Num24z1"/>
    <w:rsid w:val="00781037"/>
  </w:style>
  <w:style w:type="character" w:customStyle="1" w:styleId="WW8Num24z2">
    <w:name w:val="WW8Num24z2"/>
    <w:rsid w:val="00781037"/>
    <w:rPr>
      <w:sz w:val="28"/>
      <w:szCs w:val="28"/>
    </w:rPr>
  </w:style>
  <w:style w:type="character" w:customStyle="1" w:styleId="WW8Num24z3">
    <w:name w:val="WW8Num24z3"/>
    <w:rsid w:val="00781037"/>
  </w:style>
  <w:style w:type="character" w:customStyle="1" w:styleId="WW8Num24z4">
    <w:name w:val="WW8Num24z4"/>
    <w:rsid w:val="00781037"/>
  </w:style>
  <w:style w:type="character" w:customStyle="1" w:styleId="WW8Num24z5">
    <w:name w:val="WW8Num24z5"/>
    <w:rsid w:val="00781037"/>
  </w:style>
  <w:style w:type="character" w:customStyle="1" w:styleId="WW8Num24z6">
    <w:name w:val="WW8Num24z6"/>
    <w:rsid w:val="00781037"/>
  </w:style>
  <w:style w:type="character" w:customStyle="1" w:styleId="WW8Num24z7">
    <w:name w:val="WW8Num24z7"/>
    <w:rsid w:val="00781037"/>
  </w:style>
  <w:style w:type="character" w:customStyle="1" w:styleId="WW8Num24z8">
    <w:name w:val="WW8Num24z8"/>
    <w:rsid w:val="00781037"/>
  </w:style>
  <w:style w:type="character" w:customStyle="1" w:styleId="WW8Num25z0">
    <w:name w:val="WW8Num25z0"/>
    <w:rsid w:val="00781037"/>
    <w:rPr>
      <w:rFonts w:ascii="Symbol" w:hAnsi="Symbol" w:cs="OpenSymbol"/>
      <w:caps w:val="0"/>
      <w:smallCaps w:val="0"/>
      <w:color w:val="auto"/>
      <w:spacing w:val="0"/>
      <w:sz w:val="28"/>
      <w:szCs w:val="28"/>
    </w:rPr>
  </w:style>
  <w:style w:type="character" w:customStyle="1" w:styleId="WW8Num25z1">
    <w:name w:val="WW8Num25z1"/>
    <w:rsid w:val="00781037"/>
  </w:style>
  <w:style w:type="character" w:customStyle="1" w:styleId="WW8Num25z2">
    <w:name w:val="WW8Num25z2"/>
    <w:rsid w:val="00781037"/>
    <w:rPr>
      <w:sz w:val="28"/>
      <w:szCs w:val="28"/>
    </w:rPr>
  </w:style>
  <w:style w:type="character" w:customStyle="1" w:styleId="WW8Num25z3">
    <w:name w:val="WW8Num25z3"/>
    <w:rsid w:val="00781037"/>
  </w:style>
  <w:style w:type="character" w:customStyle="1" w:styleId="WW8Num25z4">
    <w:name w:val="WW8Num25z4"/>
    <w:rsid w:val="00781037"/>
  </w:style>
  <w:style w:type="character" w:customStyle="1" w:styleId="WW8Num25z5">
    <w:name w:val="WW8Num25z5"/>
    <w:rsid w:val="00781037"/>
  </w:style>
  <w:style w:type="character" w:customStyle="1" w:styleId="WW8Num25z6">
    <w:name w:val="WW8Num25z6"/>
    <w:rsid w:val="00781037"/>
  </w:style>
  <w:style w:type="character" w:customStyle="1" w:styleId="WW8Num25z7">
    <w:name w:val="WW8Num25z7"/>
    <w:rsid w:val="00781037"/>
  </w:style>
  <w:style w:type="character" w:customStyle="1" w:styleId="WW8Num25z8">
    <w:name w:val="WW8Num25z8"/>
    <w:rsid w:val="00781037"/>
  </w:style>
  <w:style w:type="character" w:customStyle="1" w:styleId="WW8Num26z0">
    <w:name w:val="WW8Num26z0"/>
    <w:rsid w:val="00781037"/>
    <w:rPr>
      <w:rFonts w:ascii="Symbol" w:hAnsi="Symbol" w:cs="OpenSymbol"/>
      <w:caps w:val="0"/>
      <w:smallCaps w:val="0"/>
      <w:color w:val="auto"/>
      <w:spacing w:val="0"/>
      <w:sz w:val="28"/>
      <w:szCs w:val="28"/>
    </w:rPr>
  </w:style>
  <w:style w:type="character" w:customStyle="1" w:styleId="WW8Num26z1">
    <w:name w:val="WW8Num26z1"/>
    <w:rsid w:val="00781037"/>
  </w:style>
  <w:style w:type="character" w:customStyle="1" w:styleId="WW8Num26z2">
    <w:name w:val="WW8Num26z2"/>
    <w:rsid w:val="00781037"/>
    <w:rPr>
      <w:sz w:val="28"/>
      <w:szCs w:val="28"/>
    </w:rPr>
  </w:style>
  <w:style w:type="character" w:customStyle="1" w:styleId="WW8Num26z3">
    <w:name w:val="WW8Num26z3"/>
    <w:rsid w:val="00781037"/>
  </w:style>
  <w:style w:type="character" w:customStyle="1" w:styleId="WW8Num26z4">
    <w:name w:val="WW8Num26z4"/>
    <w:rsid w:val="00781037"/>
  </w:style>
  <w:style w:type="character" w:customStyle="1" w:styleId="WW8Num26z5">
    <w:name w:val="WW8Num26z5"/>
    <w:rsid w:val="00781037"/>
  </w:style>
  <w:style w:type="character" w:customStyle="1" w:styleId="WW8Num26z6">
    <w:name w:val="WW8Num26z6"/>
    <w:rsid w:val="00781037"/>
  </w:style>
  <w:style w:type="character" w:customStyle="1" w:styleId="WW8Num26z7">
    <w:name w:val="WW8Num26z7"/>
    <w:rsid w:val="00781037"/>
  </w:style>
  <w:style w:type="character" w:customStyle="1" w:styleId="WW8Num26z8">
    <w:name w:val="WW8Num26z8"/>
    <w:rsid w:val="00781037"/>
  </w:style>
  <w:style w:type="character" w:customStyle="1" w:styleId="WW8Num27z0">
    <w:name w:val="WW8Num27z0"/>
    <w:rsid w:val="00781037"/>
  </w:style>
  <w:style w:type="character" w:customStyle="1" w:styleId="WW8Num27z1">
    <w:name w:val="WW8Num27z1"/>
    <w:rsid w:val="00781037"/>
  </w:style>
  <w:style w:type="character" w:customStyle="1" w:styleId="WW8Num27z2">
    <w:name w:val="WW8Num27z2"/>
    <w:rsid w:val="00781037"/>
    <w:rPr>
      <w:sz w:val="28"/>
      <w:szCs w:val="28"/>
    </w:rPr>
  </w:style>
  <w:style w:type="character" w:customStyle="1" w:styleId="WW8Num27z3">
    <w:name w:val="WW8Num27z3"/>
    <w:rsid w:val="00781037"/>
  </w:style>
  <w:style w:type="character" w:customStyle="1" w:styleId="WW8Num27z4">
    <w:name w:val="WW8Num27z4"/>
    <w:rsid w:val="00781037"/>
  </w:style>
  <w:style w:type="character" w:customStyle="1" w:styleId="WW8Num27z5">
    <w:name w:val="WW8Num27z5"/>
    <w:rsid w:val="00781037"/>
  </w:style>
  <w:style w:type="character" w:customStyle="1" w:styleId="WW8Num27z6">
    <w:name w:val="WW8Num27z6"/>
    <w:rsid w:val="00781037"/>
  </w:style>
  <w:style w:type="character" w:customStyle="1" w:styleId="WW8Num27z7">
    <w:name w:val="WW8Num27z7"/>
    <w:rsid w:val="00781037"/>
  </w:style>
  <w:style w:type="character" w:customStyle="1" w:styleId="WW8Num27z8">
    <w:name w:val="WW8Num27z8"/>
    <w:rsid w:val="00781037"/>
  </w:style>
  <w:style w:type="character" w:customStyle="1" w:styleId="WW8Num28z0">
    <w:name w:val="WW8Num28z0"/>
    <w:rsid w:val="00781037"/>
    <w:rPr>
      <w:rFonts w:ascii="Symbol" w:hAnsi="Symbol" w:cs="OpenSymbol"/>
      <w:sz w:val="28"/>
      <w:szCs w:val="28"/>
    </w:rPr>
  </w:style>
  <w:style w:type="character" w:customStyle="1" w:styleId="WW8Num28z1">
    <w:name w:val="WW8Num28z1"/>
    <w:rsid w:val="00781037"/>
  </w:style>
  <w:style w:type="character" w:customStyle="1" w:styleId="WW8Num28z2">
    <w:name w:val="WW8Num28z2"/>
    <w:rsid w:val="00781037"/>
    <w:rPr>
      <w:rFonts w:cs="Times New Roman"/>
      <w:color w:val="000000"/>
      <w:sz w:val="28"/>
      <w:szCs w:val="28"/>
    </w:rPr>
  </w:style>
  <w:style w:type="character" w:customStyle="1" w:styleId="WW8Num28z3">
    <w:name w:val="WW8Num28z3"/>
    <w:rsid w:val="00781037"/>
  </w:style>
  <w:style w:type="character" w:customStyle="1" w:styleId="WW8Num28z4">
    <w:name w:val="WW8Num28z4"/>
    <w:rsid w:val="00781037"/>
  </w:style>
  <w:style w:type="character" w:customStyle="1" w:styleId="WW8Num28z5">
    <w:name w:val="WW8Num28z5"/>
    <w:rsid w:val="00781037"/>
  </w:style>
  <w:style w:type="character" w:customStyle="1" w:styleId="WW8Num28z6">
    <w:name w:val="WW8Num28z6"/>
    <w:rsid w:val="00781037"/>
  </w:style>
  <w:style w:type="character" w:customStyle="1" w:styleId="WW8Num28z7">
    <w:name w:val="WW8Num28z7"/>
    <w:rsid w:val="00781037"/>
  </w:style>
  <w:style w:type="character" w:customStyle="1" w:styleId="WW8Num28z8">
    <w:name w:val="WW8Num28z8"/>
    <w:rsid w:val="00781037"/>
  </w:style>
  <w:style w:type="character" w:customStyle="1" w:styleId="WW8Num29z0">
    <w:name w:val="WW8Num29z0"/>
    <w:rsid w:val="00781037"/>
    <w:rPr>
      <w:rFonts w:ascii="Symbol" w:hAnsi="Symbol" w:cs="OpenSymbol"/>
      <w:sz w:val="28"/>
      <w:szCs w:val="28"/>
    </w:rPr>
  </w:style>
  <w:style w:type="character" w:customStyle="1" w:styleId="WW8Num29z1">
    <w:name w:val="WW8Num29z1"/>
    <w:rsid w:val="00781037"/>
  </w:style>
  <w:style w:type="character" w:customStyle="1" w:styleId="WW8Num29z2">
    <w:name w:val="WW8Num29z2"/>
    <w:rsid w:val="00781037"/>
  </w:style>
  <w:style w:type="character" w:customStyle="1" w:styleId="WW8Num29z3">
    <w:name w:val="WW8Num29z3"/>
    <w:rsid w:val="00781037"/>
  </w:style>
  <w:style w:type="character" w:customStyle="1" w:styleId="WW8Num29z4">
    <w:name w:val="WW8Num29z4"/>
    <w:rsid w:val="00781037"/>
  </w:style>
  <w:style w:type="character" w:customStyle="1" w:styleId="WW8Num29z5">
    <w:name w:val="WW8Num29z5"/>
    <w:rsid w:val="00781037"/>
  </w:style>
  <w:style w:type="character" w:customStyle="1" w:styleId="WW8Num29z6">
    <w:name w:val="WW8Num29z6"/>
    <w:rsid w:val="00781037"/>
  </w:style>
  <w:style w:type="character" w:customStyle="1" w:styleId="WW8Num29z7">
    <w:name w:val="WW8Num29z7"/>
    <w:rsid w:val="00781037"/>
  </w:style>
  <w:style w:type="character" w:customStyle="1" w:styleId="WW8Num29z8">
    <w:name w:val="WW8Num29z8"/>
    <w:rsid w:val="00781037"/>
  </w:style>
  <w:style w:type="character" w:customStyle="1" w:styleId="WW8Num30z0">
    <w:name w:val="WW8Num30z0"/>
    <w:rsid w:val="00781037"/>
    <w:rPr>
      <w:sz w:val="28"/>
      <w:szCs w:val="28"/>
    </w:rPr>
  </w:style>
  <w:style w:type="character" w:customStyle="1" w:styleId="WW8Num30z1">
    <w:name w:val="WW8Num30z1"/>
    <w:rsid w:val="00781037"/>
  </w:style>
  <w:style w:type="character" w:customStyle="1" w:styleId="WW8Num30z2">
    <w:name w:val="WW8Num30z2"/>
    <w:rsid w:val="00781037"/>
  </w:style>
  <w:style w:type="character" w:customStyle="1" w:styleId="WW8Num30z3">
    <w:name w:val="WW8Num30z3"/>
    <w:rsid w:val="00781037"/>
  </w:style>
  <w:style w:type="character" w:customStyle="1" w:styleId="WW8Num30z4">
    <w:name w:val="WW8Num30z4"/>
    <w:rsid w:val="00781037"/>
  </w:style>
  <w:style w:type="character" w:customStyle="1" w:styleId="WW8Num30z5">
    <w:name w:val="WW8Num30z5"/>
    <w:rsid w:val="00781037"/>
  </w:style>
  <w:style w:type="character" w:customStyle="1" w:styleId="WW8Num30z6">
    <w:name w:val="WW8Num30z6"/>
    <w:rsid w:val="00781037"/>
  </w:style>
  <w:style w:type="character" w:customStyle="1" w:styleId="WW8Num30z7">
    <w:name w:val="WW8Num30z7"/>
    <w:rsid w:val="00781037"/>
  </w:style>
  <w:style w:type="character" w:customStyle="1" w:styleId="WW8Num30z8">
    <w:name w:val="WW8Num30z8"/>
    <w:rsid w:val="00781037"/>
  </w:style>
  <w:style w:type="character" w:customStyle="1" w:styleId="WW8Num31z0">
    <w:name w:val="WW8Num31z0"/>
    <w:rsid w:val="00781037"/>
  </w:style>
  <w:style w:type="character" w:customStyle="1" w:styleId="WW8Num31z1">
    <w:name w:val="WW8Num31z1"/>
    <w:rsid w:val="00781037"/>
  </w:style>
  <w:style w:type="character" w:customStyle="1" w:styleId="WW8Num31z2">
    <w:name w:val="WW8Num31z2"/>
    <w:rsid w:val="00781037"/>
    <w:rPr>
      <w:sz w:val="28"/>
      <w:szCs w:val="28"/>
    </w:rPr>
  </w:style>
  <w:style w:type="character" w:customStyle="1" w:styleId="WW8Num31z3">
    <w:name w:val="WW8Num31z3"/>
    <w:rsid w:val="00781037"/>
  </w:style>
  <w:style w:type="character" w:customStyle="1" w:styleId="WW8Num31z4">
    <w:name w:val="WW8Num31z4"/>
    <w:rsid w:val="00781037"/>
  </w:style>
  <w:style w:type="character" w:customStyle="1" w:styleId="WW8Num31z5">
    <w:name w:val="WW8Num31z5"/>
    <w:rsid w:val="00781037"/>
  </w:style>
  <w:style w:type="character" w:customStyle="1" w:styleId="WW8Num31z6">
    <w:name w:val="WW8Num31z6"/>
    <w:rsid w:val="00781037"/>
  </w:style>
  <w:style w:type="character" w:customStyle="1" w:styleId="WW8Num31z7">
    <w:name w:val="WW8Num31z7"/>
    <w:rsid w:val="00781037"/>
  </w:style>
  <w:style w:type="character" w:customStyle="1" w:styleId="WW8Num31z8">
    <w:name w:val="WW8Num31z8"/>
    <w:rsid w:val="00781037"/>
  </w:style>
  <w:style w:type="character" w:customStyle="1" w:styleId="WW8Num32z0">
    <w:name w:val="WW8Num32z0"/>
    <w:rsid w:val="00781037"/>
  </w:style>
  <w:style w:type="character" w:customStyle="1" w:styleId="WW8Num32z1">
    <w:name w:val="WW8Num32z1"/>
    <w:rsid w:val="00781037"/>
  </w:style>
  <w:style w:type="character" w:customStyle="1" w:styleId="WW8Num32z2">
    <w:name w:val="WW8Num32z2"/>
    <w:rsid w:val="00781037"/>
    <w:rPr>
      <w:sz w:val="28"/>
      <w:szCs w:val="28"/>
    </w:rPr>
  </w:style>
  <w:style w:type="character" w:customStyle="1" w:styleId="WW8Num32z3">
    <w:name w:val="WW8Num32z3"/>
    <w:rsid w:val="00781037"/>
  </w:style>
  <w:style w:type="character" w:customStyle="1" w:styleId="WW8Num32z4">
    <w:name w:val="WW8Num32z4"/>
    <w:rsid w:val="00781037"/>
  </w:style>
  <w:style w:type="character" w:customStyle="1" w:styleId="WW8Num32z5">
    <w:name w:val="WW8Num32z5"/>
    <w:rsid w:val="00781037"/>
  </w:style>
  <w:style w:type="character" w:customStyle="1" w:styleId="WW8Num32z6">
    <w:name w:val="WW8Num32z6"/>
    <w:rsid w:val="00781037"/>
  </w:style>
  <w:style w:type="character" w:customStyle="1" w:styleId="WW8Num32z7">
    <w:name w:val="WW8Num32z7"/>
    <w:rsid w:val="00781037"/>
  </w:style>
  <w:style w:type="character" w:customStyle="1" w:styleId="WW8Num32z8">
    <w:name w:val="WW8Num32z8"/>
    <w:rsid w:val="00781037"/>
  </w:style>
  <w:style w:type="character" w:customStyle="1" w:styleId="WW8Num33z0">
    <w:name w:val="WW8Num33z0"/>
    <w:rsid w:val="00781037"/>
  </w:style>
  <w:style w:type="character" w:customStyle="1" w:styleId="WW8Num33z1">
    <w:name w:val="WW8Num33z1"/>
    <w:rsid w:val="00781037"/>
  </w:style>
  <w:style w:type="character" w:customStyle="1" w:styleId="WW8Num33z2">
    <w:name w:val="WW8Num33z2"/>
    <w:rsid w:val="00781037"/>
    <w:rPr>
      <w:sz w:val="28"/>
      <w:szCs w:val="28"/>
    </w:rPr>
  </w:style>
  <w:style w:type="character" w:customStyle="1" w:styleId="WW8Num33z3">
    <w:name w:val="WW8Num33z3"/>
    <w:rsid w:val="00781037"/>
  </w:style>
  <w:style w:type="character" w:customStyle="1" w:styleId="WW8Num33z4">
    <w:name w:val="WW8Num33z4"/>
    <w:rsid w:val="00781037"/>
  </w:style>
  <w:style w:type="character" w:customStyle="1" w:styleId="WW8Num33z5">
    <w:name w:val="WW8Num33z5"/>
    <w:rsid w:val="00781037"/>
  </w:style>
  <w:style w:type="character" w:customStyle="1" w:styleId="WW8Num33z6">
    <w:name w:val="WW8Num33z6"/>
    <w:rsid w:val="00781037"/>
  </w:style>
  <w:style w:type="character" w:customStyle="1" w:styleId="WW8Num33z7">
    <w:name w:val="WW8Num33z7"/>
    <w:rsid w:val="00781037"/>
  </w:style>
  <w:style w:type="character" w:customStyle="1" w:styleId="WW8Num33z8">
    <w:name w:val="WW8Num33z8"/>
    <w:rsid w:val="00781037"/>
  </w:style>
  <w:style w:type="character" w:customStyle="1" w:styleId="WW8Num34z0">
    <w:name w:val="WW8Num34z0"/>
    <w:rsid w:val="00781037"/>
  </w:style>
  <w:style w:type="character" w:customStyle="1" w:styleId="WW8Num34z1">
    <w:name w:val="WW8Num34z1"/>
    <w:rsid w:val="00781037"/>
  </w:style>
  <w:style w:type="character" w:customStyle="1" w:styleId="WW8Num34z2">
    <w:name w:val="WW8Num34z2"/>
    <w:rsid w:val="00781037"/>
    <w:rPr>
      <w:rFonts w:cs="Times New Roman"/>
      <w:color w:val="000000"/>
      <w:sz w:val="28"/>
      <w:szCs w:val="28"/>
    </w:rPr>
  </w:style>
  <w:style w:type="character" w:customStyle="1" w:styleId="WW8Num34z3">
    <w:name w:val="WW8Num34z3"/>
    <w:rsid w:val="00781037"/>
  </w:style>
  <w:style w:type="character" w:customStyle="1" w:styleId="WW8Num34z4">
    <w:name w:val="WW8Num34z4"/>
    <w:rsid w:val="00781037"/>
  </w:style>
  <w:style w:type="character" w:customStyle="1" w:styleId="WW8Num34z5">
    <w:name w:val="WW8Num34z5"/>
    <w:rsid w:val="00781037"/>
  </w:style>
  <w:style w:type="character" w:customStyle="1" w:styleId="WW8Num34z6">
    <w:name w:val="WW8Num34z6"/>
    <w:rsid w:val="00781037"/>
  </w:style>
  <w:style w:type="character" w:customStyle="1" w:styleId="WW8Num34z7">
    <w:name w:val="WW8Num34z7"/>
    <w:rsid w:val="00781037"/>
  </w:style>
  <w:style w:type="character" w:customStyle="1" w:styleId="WW8Num34z8">
    <w:name w:val="WW8Num34z8"/>
    <w:rsid w:val="00781037"/>
  </w:style>
  <w:style w:type="character" w:customStyle="1" w:styleId="WW8Num35z0">
    <w:name w:val="WW8Num35z0"/>
    <w:rsid w:val="00781037"/>
  </w:style>
  <w:style w:type="character" w:customStyle="1" w:styleId="WW8Num35z1">
    <w:name w:val="WW8Num35z1"/>
    <w:rsid w:val="00781037"/>
  </w:style>
  <w:style w:type="character" w:customStyle="1" w:styleId="WW8Num35z2">
    <w:name w:val="WW8Num35z2"/>
    <w:rsid w:val="00781037"/>
    <w:rPr>
      <w:rFonts w:ascii="Times New Roman" w:hAnsi="Times New Roman" w:cs="Times New Roman"/>
      <w:color w:val="000000"/>
      <w:sz w:val="28"/>
      <w:szCs w:val="28"/>
    </w:rPr>
  </w:style>
  <w:style w:type="character" w:customStyle="1" w:styleId="WW8Num35z3">
    <w:name w:val="WW8Num35z3"/>
    <w:rsid w:val="00781037"/>
  </w:style>
  <w:style w:type="character" w:customStyle="1" w:styleId="WW8Num35z4">
    <w:name w:val="WW8Num35z4"/>
    <w:rsid w:val="00781037"/>
  </w:style>
  <w:style w:type="character" w:customStyle="1" w:styleId="WW8Num35z5">
    <w:name w:val="WW8Num35z5"/>
    <w:rsid w:val="00781037"/>
  </w:style>
  <w:style w:type="character" w:customStyle="1" w:styleId="WW8Num35z6">
    <w:name w:val="WW8Num35z6"/>
    <w:rsid w:val="00781037"/>
  </w:style>
  <w:style w:type="character" w:customStyle="1" w:styleId="WW8Num35z7">
    <w:name w:val="WW8Num35z7"/>
    <w:rsid w:val="00781037"/>
  </w:style>
  <w:style w:type="character" w:customStyle="1" w:styleId="WW8Num35z8">
    <w:name w:val="WW8Num35z8"/>
    <w:rsid w:val="00781037"/>
  </w:style>
  <w:style w:type="character" w:customStyle="1" w:styleId="WW8Num36z0">
    <w:name w:val="WW8Num36z0"/>
    <w:rsid w:val="00781037"/>
  </w:style>
  <w:style w:type="character" w:customStyle="1" w:styleId="WW8Num36z1">
    <w:name w:val="WW8Num36z1"/>
    <w:rsid w:val="00781037"/>
  </w:style>
  <w:style w:type="character" w:customStyle="1" w:styleId="WW8Num36z2">
    <w:name w:val="WW8Num36z2"/>
    <w:rsid w:val="00781037"/>
    <w:rPr>
      <w:sz w:val="28"/>
      <w:szCs w:val="28"/>
    </w:rPr>
  </w:style>
  <w:style w:type="character" w:customStyle="1" w:styleId="WW8Num36z3">
    <w:name w:val="WW8Num36z3"/>
    <w:rsid w:val="00781037"/>
  </w:style>
  <w:style w:type="character" w:customStyle="1" w:styleId="WW8Num36z4">
    <w:name w:val="WW8Num36z4"/>
    <w:rsid w:val="00781037"/>
  </w:style>
  <w:style w:type="character" w:customStyle="1" w:styleId="WW8Num36z5">
    <w:name w:val="WW8Num36z5"/>
    <w:rsid w:val="00781037"/>
  </w:style>
  <w:style w:type="character" w:customStyle="1" w:styleId="WW8Num36z6">
    <w:name w:val="WW8Num36z6"/>
    <w:rsid w:val="00781037"/>
  </w:style>
  <w:style w:type="character" w:customStyle="1" w:styleId="WW8Num36z7">
    <w:name w:val="WW8Num36z7"/>
    <w:rsid w:val="00781037"/>
  </w:style>
  <w:style w:type="character" w:customStyle="1" w:styleId="WW8Num36z8">
    <w:name w:val="WW8Num36z8"/>
    <w:rsid w:val="00781037"/>
  </w:style>
  <w:style w:type="character" w:customStyle="1" w:styleId="WW8Num37z0">
    <w:name w:val="WW8Num37z0"/>
    <w:rsid w:val="00781037"/>
  </w:style>
  <w:style w:type="character" w:customStyle="1" w:styleId="WW8Num37z1">
    <w:name w:val="WW8Num37z1"/>
    <w:rsid w:val="00781037"/>
  </w:style>
  <w:style w:type="character" w:customStyle="1" w:styleId="WW8Num37z2">
    <w:name w:val="WW8Num37z2"/>
    <w:rsid w:val="00781037"/>
    <w:rPr>
      <w:color w:val="auto"/>
      <w:sz w:val="28"/>
      <w:szCs w:val="28"/>
    </w:rPr>
  </w:style>
  <w:style w:type="character" w:customStyle="1" w:styleId="WW8Num37z3">
    <w:name w:val="WW8Num37z3"/>
    <w:rsid w:val="00781037"/>
  </w:style>
  <w:style w:type="character" w:customStyle="1" w:styleId="WW8Num37z4">
    <w:name w:val="WW8Num37z4"/>
    <w:rsid w:val="00781037"/>
  </w:style>
  <w:style w:type="character" w:customStyle="1" w:styleId="WW8Num37z5">
    <w:name w:val="WW8Num37z5"/>
    <w:rsid w:val="00781037"/>
  </w:style>
  <w:style w:type="character" w:customStyle="1" w:styleId="WW8Num37z6">
    <w:name w:val="WW8Num37z6"/>
    <w:rsid w:val="00781037"/>
  </w:style>
  <w:style w:type="character" w:customStyle="1" w:styleId="WW8Num37z7">
    <w:name w:val="WW8Num37z7"/>
    <w:rsid w:val="00781037"/>
  </w:style>
  <w:style w:type="character" w:customStyle="1" w:styleId="WW8Num37z8">
    <w:name w:val="WW8Num37z8"/>
    <w:rsid w:val="00781037"/>
  </w:style>
  <w:style w:type="character" w:customStyle="1" w:styleId="WW8Num38z0">
    <w:name w:val="WW8Num38z0"/>
    <w:rsid w:val="00781037"/>
  </w:style>
  <w:style w:type="character" w:customStyle="1" w:styleId="WW8Num38z1">
    <w:name w:val="WW8Num38z1"/>
    <w:rsid w:val="00781037"/>
  </w:style>
  <w:style w:type="character" w:customStyle="1" w:styleId="WW8Num38z2">
    <w:name w:val="WW8Num38z2"/>
    <w:rsid w:val="00781037"/>
    <w:rPr>
      <w:b w:val="0"/>
      <w:bCs w:val="0"/>
      <w:color w:val="auto"/>
      <w:sz w:val="28"/>
      <w:szCs w:val="28"/>
      <w:lang w:val="en-US"/>
    </w:rPr>
  </w:style>
  <w:style w:type="character" w:customStyle="1" w:styleId="WW8Num38z3">
    <w:name w:val="WW8Num38z3"/>
    <w:rsid w:val="00781037"/>
  </w:style>
  <w:style w:type="character" w:customStyle="1" w:styleId="WW8Num38z4">
    <w:name w:val="WW8Num38z4"/>
    <w:rsid w:val="00781037"/>
  </w:style>
  <w:style w:type="character" w:customStyle="1" w:styleId="WW8Num38z5">
    <w:name w:val="WW8Num38z5"/>
    <w:rsid w:val="00781037"/>
  </w:style>
  <w:style w:type="character" w:customStyle="1" w:styleId="WW8Num38z6">
    <w:name w:val="WW8Num38z6"/>
    <w:rsid w:val="00781037"/>
  </w:style>
  <w:style w:type="character" w:customStyle="1" w:styleId="WW8Num38z7">
    <w:name w:val="WW8Num38z7"/>
    <w:rsid w:val="00781037"/>
  </w:style>
  <w:style w:type="character" w:customStyle="1" w:styleId="WW8Num38z8">
    <w:name w:val="WW8Num38z8"/>
    <w:rsid w:val="00781037"/>
  </w:style>
  <w:style w:type="character" w:customStyle="1" w:styleId="WW8Num39z0">
    <w:name w:val="WW8Num39z0"/>
    <w:rsid w:val="00781037"/>
  </w:style>
  <w:style w:type="character" w:customStyle="1" w:styleId="WW8Num39z1">
    <w:name w:val="WW8Num39z1"/>
    <w:rsid w:val="00781037"/>
  </w:style>
  <w:style w:type="character" w:customStyle="1" w:styleId="WW8Num39z2">
    <w:name w:val="WW8Num39z2"/>
    <w:rsid w:val="00781037"/>
    <w:rPr>
      <w:sz w:val="28"/>
      <w:szCs w:val="28"/>
      <w:lang w:val="en-US"/>
    </w:rPr>
  </w:style>
  <w:style w:type="character" w:customStyle="1" w:styleId="WW8Num39z3">
    <w:name w:val="WW8Num39z3"/>
    <w:rsid w:val="00781037"/>
  </w:style>
  <w:style w:type="character" w:customStyle="1" w:styleId="WW8Num39z4">
    <w:name w:val="WW8Num39z4"/>
    <w:rsid w:val="00781037"/>
  </w:style>
  <w:style w:type="character" w:customStyle="1" w:styleId="WW8Num39z5">
    <w:name w:val="WW8Num39z5"/>
    <w:rsid w:val="00781037"/>
  </w:style>
  <w:style w:type="character" w:customStyle="1" w:styleId="WW8Num39z6">
    <w:name w:val="WW8Num39z6"/>
    <w:rsid w:val="00781037"/>
  </w:style>
  <w:style w:type="character" w:customStyle="1" w:styleId="WW8Num39z7">
    <w:name w:val="WW8Num39z7"/>
    <w:rsid w:val="00781037"/>
  </w:style>
  <w:style w:type="character" w:customStyle="1" w:styleId="WW8Num39z8">
    <w:name w:val="WW8Num39z8"/>
    <w:rsid w:val="00781037"/>
  </w:style>
  <w:style w:type="character" w:customStyle="1" w:styleId="WW8Num40z0">
    <w:name w:val="WW8Num40z0"/>
    <w:rsid w:val="00781037"/>
  </w:style>
  <w:style w:type="character" w:customStyle="1" w:styleId="WW8Num40z1">
    <w:name w:val="WW8Num40z1"/>
    <w:rsid w:val="00781037"/>
  </w:style>
  <w:style w:type="character" w:customStyle="1" w:styleId="WW8Num40z2">
    <w:name w:val="WW8Num40z2"/>
    <w:rsid w:val="00781037"/>
    <w:rPr>
      <w:b w:val="0"/>
      <w:i w:val="0"/>
      <w:caps w:val="0"/>
      <w:smallCaps w:val="0"/>
      <w:color w:val="000000"/>
      <w:spacing w:val="0"/>
      <w:sz w:val="28"/>
      <w:szCs w:val="28"/>
      <w:lang w:val="en-US"/>
    </w:rPr>
  </w:style>
  <w:style w:type="character" w:customStyle="1" w:styleId="WW8Num40z3">
    <w:name w:val="WW8Num40z3"/>
    <w:rsid w:val="00781037"/>
  </w:style>
  <w:style w:type="character" w:customStyle="1" w:styleId="WW8Num40z4">
    <w:name w:val="WW8Num40z4"/>
    <w:rsid w:val="00781037"/>
  </w:style>
  <w:style w:type="character" w:customStyle="1" w:styleId="WW8Num40z5">
    <w:name w:val="WW8Num40z5"/>
    <w:rsid w:val="00781037"/>
  </w:style>
  <w:style w:type="character" w:customStyle="1" w:styleId="WW8Num40z6">
    <w:name w:val="WW8Num40z6"/>
    <w:rsid w:val="00781037"/>
  </w:style>
  <w:style w:type="character" w:customStyle="1" w:styleId="WW8Num40z7">
    <w:name w:val="WW8Num40z7"/>
    <w:rsid w:val="00781037"/>
  </w:style>
  <w:style w:type="character" w:customStyle="1" w:styleId="WW8Num40z8">
    <w:name w:val="WW8Num40z8"/>
    <w:rsid w:val="00781037"/>
  </w:style>
  <w:style w:type="character" w:customStyle="1" w:styleId="WW8Num41z0">
    <w:name w:val="WW8Num41z0"/>
    <w:rsid w:val="00781037"/>
  </w:style>
  <w:style w:type="character" w:customStyle="1" w:styleId="WW8Num41z1">
    <w:name w:val="WW8Num41z1"/>
    <w:rsid w:val="00781037"/>
  </w:style>
  <w:style w:type="character" w:customStyle="1" w:styleId="WW8Num41z2">
    <w:name w:val="WW8Num41z2"/>
    <w:rsid w:val="00781037"/>
    <w:rPr>
      <w:sz w:val="28"/>
      <w:szCs w:val="28"/>
    </w:rPr>
  </w:style>
  <w:style w:type="character" w:customStyle="1" w:styleId="WW8Num41z3">
    <w:name w:val="WW8Num41z3"/>
    <w:rsid w:val="00781037"/>
  </w:style>
  <w:style w:type="character" w:customStyle="1" w:styleId="WW8Num41z4">
    <w:name w:val="WW8Num41z4"/>
    <w:rsid w:val="00781037"/>
  </w:style>
  <w:style w:type="character" w:customStyle="1" w:styleId="WW8Num41z5">
    <w:name w:val="WW8Num41z5"/>
    <w:rsid w:val="00781037"/>
  </w:style>
  <w:style w:type="character" w:customStyle="1" w:styleId="WW8Num41z6">
    <w:name w:val="WW8Num41z6"/>
    <w:rsid w:val="00781037"/>
  </w:style>
  <w:style w:type="character" w:customStyle="1" w:styleId="WW8Num41z7">
    <w:name w:val="WW8Num41z7"/>
    <w:rsid w:val="00781037"/>
  </w:style>
  <w:style w:type="character" w:customStyle="1" w:styleId="WW8Num41z8">
    <w:name w:val="WW8Num41z8"/>
    <w:rsid w:val="00781037"/>
  </w:style>
  <w:style w:type="character" w:customStyle="1" w:styleId="WW8Num42z0">
    <w:name w:val="WW8Num42z0"/>
    <w:rsid w:val="00781037"/>
  </w:style>
  <w:style w:type="character" w:customStyle="1" w:styleId="WW8Num42z1">
    <w:name w:val="WW8Num42z1"/>
    <w:rsid w:val="00781037"/>
  </w:style>
  <w:style w:type="character" w:customStyle="1" w:styleId="WW8Num42z2">
    <w:name w:val="WW8Num42z2"/>
    <w:rsid w:val="00781037"/>
    <w:rPr>
      <w:color w:val="000000"/>
      <w:sz w:val="28"/>
      <w:szCs w:val="28"/>
    </w:rPr>
  </w:style>
  <w:style w:type="character" w:customStyle="1" w:styleId="WW8Num42z3">
    <w:name w:val="WW8Num42z3"/>
    <w:rsid w:val="00781037"/>
  </w:style>
  <w:style w:type="character" w:customStyle="1" w:styleId="WW8Num42z4">
    <w:name w:val="WW8Num42z4"/>
    <w:rsid w:val="00781037"/>
  </w:style>
  <w:style w:type="character" w:customStyle="1" w:styleId="WW8Num42z5">
    <w:name w:val="WW8Num42z5"/>
    <w:rsid w:val="00781037"/>
  </w:style>
  <w:style w:type="character" w:customStyle="1" w:styleId="WW8Num42z6">
    <w:name w:val="WW8Num42z6"/>
    <w:rsid w:val="00781037"/>
  </w:style>
  <w:style w:type="character" w:customStyle="1" w:styleId="WW8Num42z7">
    <w:name w:val="WW8Num42z7"/>
    <w:rsid w:val="00781037"/>
  </w:style>
  <w:style w:type="character" w:customStyle="1" w:styleId="WW8Num42z8">
    <w:name w:val="WW8Num42z8"/>
    <w:rsid w:val="00781037"/>
  </w:style>
  <w:style w:type="character" w:customStyle="1" w:styleId="WW8Num43z0">
    <w:name w:val="WW8Num43z0"/>
    <w:rsid w:val="00781037"/>
  </w:style>
  <w:style w:type="character" w:customStyle="1" w:styleId="WW8Num43z1">
    <w:name w:val="WW8Num43z1"/>
    <w:rsid w:val="00781037"/>
  </w:style>
  <w:style w:type="character" w:customStyle="1" w:styleId="WW8Num43z2">
    <w:name w:val="WW8Num43z2"/>
    <w:rsid w:val="00781037"/>
    <w:rPr>
      <w:color w:val="000000"/>
      <w:sz w:val="28"/>
      <w:szCs w:val="28"/>
    </w:rPr>
  </w:style>
  <w:style w:type="character" w:customStyle="1" w:styleId="WW8Num43z3">
    <w:name w:val="WW8Num43z3"/>
    <w:rsid w:val="00781037"/>
  </w:style>
  <w:style w:type="character" w:customStyle="1" w:styleId="WW8Num43z4">
    <w:name w:val="WW8Num43z4"/>
    <w:rsid w:val="00781037"/>
  </w:style>
  <w:style w:type="character" w:customStyle="1" w:styleId="WW8Num43z5">
    <w:name w:val="WW8Num43z5"/>
    <w:rsid w:val="00781037"/>
  </w:style>
  <w:style w:type="character" w:customStyle="1" w:styleId="WW8Num43z6">
    <w:name w:val="WW8Num43z6"/>
    <w:rsid w:val="00781037"/>
  </w:style>
  <w:style w:type="character" w:customStyle="1" w:styleId="WW8Num43z7">
    <w:name w:val="WW8Num43z7"/>
    <w:rsid w:val="00781037"/>
  </w:style>
  <w:style w:type="character" w:customStyle="1" w:styleId="WW8Num43z8">
    <w:name w:val="WW8Num43z8"/>
    <w:rsid w:val="00781037"/>
  </w:style>
  <w:style w:type="character" w:customStyle="1" w:styleId="WW8Num44z0">
    <w:name w:val="WW8Num44z0"/>
    <w:rsid w:val="00781037"/>
  </w:style>
  <w:style w:type="character" w:customStyle="1" w:styleId="WW8Num44z1">
    <w:name w:val="WW8Num44z1"/>
    <w:rsid w:val="00781037"/>
  </w:style>
  <w:style w:type="character" w:customStyle="1" w:styleId="WW8Num44z2">
    <w:name w:val="WW8Num44z2"/>
    <w:rsid w:val="00781037"/>
    <w:rPr>
      <w:color w:val="000000"/>
      <w:sz w:val="28"/>
      <w:szCs w:val="28"/>
      <w:shd w:val="clear" w:color="auto" w:fill="auto"/>
      <w:lang w:val="en-US"/>
    </w:rPr>
  </w:style>
  <w:style w:type="character" w:customStyle="1" w:styleId="WW8Num44z3">
    <w:name w:val="WW8Num44z3"/>
    <w:rsid w:val="00781037"/>
  </w:style>
  <w:style w:type="character" w:customStyle="1" w:styleId="WW8Num44z4">
    <w:name w:val="WW8Num44z4"/>
    <w:rsid w:val="00781037"/>
  </w:style>
  <w:style w:type="character" w:customStyle="1" w:styleId="WW8Num44z5">
    <w:name w:val="WW8Num44z5"/>
    <w:rsid w:val="00781037"/>
  </w:style>
  <w:style w:type="character" w:customStyle="1" w:styleId="WW8Num44z6">
    <w:name w:val="WW8Num44z6"/>
    <w:rsid w:val="00781037"/>
  </w:style>
  <w:style w:type="character" w:customStyle="1" w:styleId="WW8Num44z7">
    <w:name w:val="WW8Num44z7"/>
    <w:rsid w:val="00781037"/>
  </w:style>
  <w:style w:type="character" w:customStyle="1" w:styleId="WW8Num44z8">
    <w:name w:val="WW8Num44z8"/>
    <w:rsid w:val="00781037"/>
  </w:style>
  <w:style w:type="character" w:customStyle="1" w:styleId="WW8Num45z0">
    <w:name w:val="WW8Num45z0"/>
    <w:rsid w:val="00781037"/>
  </w:style>
  <w:style w:type="character" w:customStyle="1" w:styleId="WW8Num46z0">
    <w:name w:val="WW8Num46z0"/>
    <w:rsid w:val="00781037"/>
  </w:style>
  <w:style w:type="character" w:customStyle="1" w:styleId="WW8Num22z1">
    <w:name w:val="WW8Num22z1"/>
    <w:rsid w:val="00781037"/>
  </w:style>
  <w:style w:type="character" w:customStyle="1" w:styleId="WW8Num22z2">
    <w:name w:val="WW8Num22z2"/>
    <w:rsid w:val="00781037"/>
    <w:rPr>
      <w:sz w:val="28"/>
      <w:szCs w:val="28"/>
    </w:rPr>
  </w:style>
  <w:style w:type="character" w:customStyle="1" w:styleId="WW8Num22z3">
    <w:name w:val="WW8Num22z3"/>
    <w:rsid w:val="00781037"/>
  </w:style>
  <w:style w:type="character" w:customStyle="1" w:styleId="WW8Num22z4">
    <w:name w:val="WW8Num22z4"/>
    <w:rsid w:val="00781037"/>
  </w:style>
  <w:style w:type="character" w:customStyle="1" w:styleId="WW8Num22z5">
    <w:name w:val="WW8Num22z5"/>
    <w:rsid w:val="00781037"/>
  </w:style>
  <w:style w:type="character" w:customStyle="1" w:styleId="WW8Num22z6">
    <w:name w:val="WW8Num22z6"/>
    <w:rsid w:val="00781037"/>
  </w:style>
  <w:style w:type="character" w:customStyle="1" w:styleId="WW8Num22z7">
    <w:name w:val="WW8Num22z7"/>
    <w:rsid w:val="00781037"/>
  </w:style>
  <w:style w:type="character" w:customStyle="1" w:styleId="WW8Num22z8">
    <w:name w:val="WW8Num22z8"/>
    <w:rsid w:val="00781037"/>
  </w:style>
  <w:style w:type="character" w:customStyle="1" w:styleId="WW8Num45z1">
    <w:name w:val="WW8Num45z1"/>
    <w:rsid w:val="00781037"/>
  </w:style>
  <w:style w:type="character" w:customStyle="1" w:styleId="WW8Num45z2">
    <w:name w:val="WW8Num45z2"/>
    <w:rsid w:val="00781037"/>
    <w:rPr>
      <w:color w:val="000000"/>
      <w:sz w:val="28"/>
      <w:szCs w:val="28"/>
      <w:lang w:val="en-US"/>
    </w:rPr>
  </w:style>
  <w:style w:type="character" w:customStyle="1" w:styleId="WW8Num45z3">
    <w:name w:val="WW8Num45z3"/>
    <w:rsid w:val="00781037"/>
  </w:style>
  <w:style w:type="character" w:customStyle="1" w:styleId="WW8Num45z4">
    <w:name w:val="WW8Num45z4"/>
    <w:rsid w:val="00781037"/>
  </w:style>
  <w:style w:type="character" w:customStyle="1" w:styleId="WW8Num45z5">
    <w:name w:val="WW8Num45z5"/>
    <w:rsid w:val="00781037"/>
  </w:style>
  <w:style w:type="character" w:customStyle="1" w:styleId="WW8Num45z6">
    <w:name w:val="WW8Num45z6"/>
    <w:rsid w:val="00781037"/>
  </w:style>
  <w:style w:type="character" w:customStyle="1" w:styleId="WW8Num45z7">
    <w:name w:val="WW8Num45z7"/>
    <w:rsid w:val="00781037"/>
  </w:style>
  <w:style w:type="character" w:customStyle="1" w:styleId="WW8Num45z8">
    <w:name w:val="WW8Num45z8"/>
    <w:rsid w:val="00781037"/>
  </w:style>
  <w:style w:type="character" w:customStyle="1" w:styleId="WW8Num46z1">
    <w:name w:val="WW8Num46z1"/>
    <w:rsid w:val="00781037"/>
  </w:style>
  <w:style w:type="character" w:customStyle="1" w:styleId="WW8Num46z2">
    <w:name w:val="WW8Num46z2"/>
    <w:rsid w:val="00781037"/>
    <w:rPr>
      <w:rFonts w:cs="Times New Roman"/>
      <w:caps w:val="0"/>
      <w:smallCaps w:val="0"/>
      <w:color w:val="000000"/>
      <w:sz w:val="28"/>
      <w:szCs w:val="28"/>
      <w:lang w:val="en-US"/>
    </w:rPr>
  </w:style>
  <w:style w:type="character" w:customStyle="1" w:styleId="WW8Num46z3">
    <w:name w:val="WW8Num46z3"/>
    <w:rsid w:val="00781037"/>
  </w:style>
  <w:style w:type="character" w:customStyle="1" w:styleId="WW8Num46z4">
    <w:name w:val="WW8Num46z4"/>
    <w:rsid w:val="00781037"/>
  </w:style>
  <w:style w:type="character" w:customStyle="1" w:styleId="WW8Num46z5">
    <w:name w:val="WW8Num46z5"/>
    <w:rsid w:val="00781037"/>
  </w:style>
  <w:style w:type="character" w:customStyle="1" w:styleId="WW8Num46z6">
    <w:name w:val="WW8Num46z6"/>
    <w:rsid w:val="00781037"/>
  </w:style>
  <w:style w:type="character" w:customStyle="1" w:styleId="WW8Num46z7">
    <w:name w:val="WW8Num46z7"/>
    <w:rsid w:val="00781037"/>
  </w:style>
  <w:style w:type="character" w:customStyle="1" w:styleId="WW8Num46z8">
    <w:name w:val="WW8Num46z8"/>
    <w:rsid w:val="00781037"/>
  </w:style>
  <w:style w:type="character" w:customStyle="1" w:styleId="WW8Num47z0">
    <w:name w:val="WW8Num47z0"/>
    <w:rsid w:val="00781037"/>
  </w:style>
  <w:style w:type="character" w:customStyle="1" w:styleId="WW8Num47z1">
    <w:name w:val="WW8Num47z1"/>
    <w:rsid w:val="00781037"/>
  </w:style>
  <w:style w:type="character" w:customStyle="1" w:styleId="WW8Num47z2">
    <w:name w:val="WW8Num47z2"/>
    <w:rsid w:val="00781037"/>
    <w:rPr>
      <w:caps w:val="0"/>
      <w:smallCaps w:val="0"/>
      <w:sz w:val="28"/>
      <w:szCs w:val="28"/>
      <w:lang w:val="en-US"/>
    </w:rPr>
  </w:style>
  <w:style w:type="character" w:customStyle="1" w:styleId="WW8Num47z3">
    <w:name w:val="WW8Num47z3"/>
    <w:rsid w:val="00781037"/>
  </w:style>
  <w:style w:type="character" w:customStyle="1" w:styleId="WW8Num47z4">
    <w:name w:val="WW8Num47z4"/>
    <w:rsid w:val="00781037"/>
  </w:style>
  <w:style w:type="character" w:customStyle="1" w:styleId="WW8Num47z5">
    <w:name w:val="WW8Num47z5"/>
    <w:rsid w:val="00781037"/>
  </w:style>
  <w:style w:type="character" w:customStyle="1" w:styleId="WW8Num47z6">
    <w:name w:val="WW8Num47z6"/>
    <w:rsid w:val="00781037"/>
  </w:style>
  <w:style w:type="character" w:customStyle="1" w:styleId="WW8Num47z7">
    <w:name w:val="WW8Num47z7"/>
    <w:rsid w:val="00781037"/>
  </w:style>
  <w:style w:type="character" w:customStyle="1" w:styleId="WW8Num47z8">
    <w:name w:val="WW8Num47z8"/>
    <w:rsid w:val="00781037"/>
  </w:style>
  <w:style w:type="character" w:customStyle="1" w:styleId="WW8Num48z0">
    <w:name w:val="WW8Num48z0"/>
    <w:rsid w:val="00781037"/>
  </w:style>
  <w:style w:type="character" w:customStyle="1" w:styleId="WW8Num48z1">
    <w:name w:val="WW8Num48z1"/>
    <w:rsid w:val="00781037"/>
  </w:style>
  <w:style w:type="character" w:customStyle="1" w:styleId="WW8Num48z2">
    <w:name w:val="WW8Num48z2"/>
    <w:rsid w:val="00781037"/>
    <w:rPr>
      <w:sz w:val="28"/>
      <w:szCs w:val="28"/>
      <w:lang w:val="ru-RU"/>
    </w:rPr>
  </w:style>
  <w:style w:type="character" w:customStyle="1" w:styleId="WW8Num48z3">
    <w:name w:val="WW8Num48z3"/>
    <w:rsid w:val="00781037"/>
  </w:style>
  <w:style w:type="character" w:customStyle="1" w:styleId="WW8Num48z4">
    <w:name w:val="WW8Num48z4"/>
    <w:rsid w:val="00781037"/>
  </w:style>
  <w:style w:type="character" w:customStyle="1" w:styleId="WW8Num48z5">
    <w:name w:val="WW8Num48z5"/>
    <w:rsid w:val="00781037"/>
  </w:style>
  <w:style w:type="character" w:customStyle="1" w:styleId="WW8Num48z6">
    <w:name w:val="WW8Num48z6"/>
    <w:rsid w:val="00781037"/>
  </w:style>
  <w:style w:type="character" w:customStyle="1" w:styleId="WW8Num48z7">
    <w:name w:val="WW8Num48z7"/>
    <w:rsid w:val="00781037"/>
  </w:style>
  <w:style w:type="character" w:customStyle="1" w:styleId="WW8Num48z8">
    <w:name w:val="WW8Num48z8"/>
    <w:rsid w:val="00781037"/>
  </w:style>
  <w:style w:type="character" w:customStyle="1" w:styleId="WW8Num49z0">
    <w:name w:val="WW8Num49z0"/>
    <w:rsid w:val="00781037"/>
  </w:style>
  <w:style w:type="character" w:customStyle="1" w:styleId="WW8Num49z1">
    <w:name w:val="WW8Num49z1"/>
    <w:rsid w:val="00781037"/>
  </w:style>
  <w:style w:type="character" w:customStyle="1" w:styleId="WW8Num49z2">
    <w:name w:val="WW8Num49z2"/>
    <w:rsid w:val="00781037"/>
    <w:rPr>
      <w:sz w:val="28"/>
      <w:szCs w:val="28"/>
    </w:rPr>
  </w:style>
  <w:style w:type="character" w:customStyle="1" w:styleId="WW8Num49z3">
    <w:name w:val="WW8Num49z3"/>
    <w:rsid w:val="00781037"/>
  </w:style>
  <w:style w:type="character" w:customStyle="1" w:styleId="WW8Num49z4">
    <w:name w:val="WW8Num49z4"/>
    <w:rsid w:val="00781037"/>
  </w:style>
  <w:style w:type="character" w:customStyle="1" w:styleId="WW8Num49z5">
    <w:name w:val="WW8Num49z5"/>
    <w:rsid w:val="00781037"/>
  </w:style>
  <w:style w:type="character" w:customStyle="1" w:styleId="WW8Num49z6">
    <w:name w:val="WW8Num49z6"/>
    <w:rsid w:val="00781037"/>
  </w:style>
  <w:style w:type="character" w:customStyle="1" w:styleId="WW8Num49z7">
    <w:name w:val="WW8Num49z7"/>
    <w:rsid w:val="00781037"/>
  </w:style>
  <w:style w:type="character" w:customStyle="1" w:styleId="WW8Num49z8">
    <w:name w:val="WW8Num49z8"/>
    <w:rsid w:val="00781037"/>
  </w:style>
  <w:style w:type="character" w:customStyle="1" w:styleId="WW8Num50z0">
    <w:name w:val="WW8Num50z0"/>
    <w:rsid w:val="00781037"/>
    <w:rPr>
      <w:rFonts w:ascii="Symbol" w:hAnsi="Symbol" w:cs="OpenSymbol"/>
      <w:caps w:val="0"/>
      <w:smallCaps w:val="0"/>
      <w:color w:val="auto"/>
      <w:spacing w:val="0"/>
      <w:sz w:val="28"/>
      <w:szCs w:val="28"/>
    </w:rPr>
  </w:style>
  <w:style w:type="character" w:customStyle="1" w:styleId="WW8Num50z1">
    <w:name w:val="WW8Num50z1"/>
    <w:rsid w:val="00781037"/>
  </w:style>
  <w:style w:type="character" w:customStyle="1" w:styleId="WW8Num50z2">
    <w:name w:val="WW8Num50z2"/>
    <w:rsid w:val="00781037"/>
    <w:rPr>
      <w:caps w:val="0"/>
      <w:smallCaps w:val="0"/>
      <w:sz w:val="28"/>
      <w:szCs w:val="28"/>
      <w:lang w:val="ru-RU"/>
    </w:rPr>
  </w:style>
  <w:style w:type="character" w:customStyle="1" w:styleId="WW8Num50z3">
    <w:name w:val="WW8Num50z3"/>
    <w:rsid w:val="00781037"/>
  </w:style>
  <w:style w:type="character" w:customStyle="1" w:styleId="WW8Num50z4">
    <w:name w:val="WW8Num50z4"/>
    <w:rsid w:val="00781037"/>
  </w:style>
  <w:style w:type="character" w:customStyle="1" w:styleId="WW8Num50z5">
    <w:name w:val="WW8Num50z5"/>
    <w:rsid w:val="00781037"/>
  </w:style>
  <w:style w:type="character" w:customStyle="1" w:styleId="WW8Num50z6">
    <w:name w:val="WW8Num50z6"/>
    <w:rsid w:val="00781037"/>
  </w:style>
  <w:style w:type="character" w:customStyle="1" w:styleId="WW8Num50z7">
    <w:name w:val="WW8Num50z7"/>
    <w:rsid w:val="00781037"/>
  </w:style>
  <w:style w:type="character" w:customStyle="1" w:styleId="WW8Num50z8">
    <w:name w:val="WW8Num50z8"/>
    <w:rsid w:val="00781037"/>
  </w:style>
  <w:style w:type="character" w:customStyle="1" w:styleId="WW8Num51z0">
    <w:name w:val="WW8Num51z0"/>
    <w:rsid w:val="00781037"/>
    <w:rPr>
      <w:rFonts w:ascii="Symbol" w:eastAsia="Times New Roman" w:hAnsi="Symbol" w:cs="OpenSymbol"/>
      <w:caps w:val="0"/>
      <w:smallCaps w:val="0"/>
      <w:color w:val="auto"/>
      <w:spacing w:val="0"/>
      <w:sz w:val="28"/>
      <w:szCs w:val="28"/>
    </w:rPr>
  </w:style>
  <w:style w:type="character" w:customStyle="1" w:styleId="23">
    <w:name w:val="Основной шрифт абзаца2"/>
    <w:rsid w:val="00781037"/>
  </w:style>
  <w:style w:type="character" w:customStyle="1" w:styleId="13">
    <w:name w:val="Основной шрифт абзаца1"/>
    <w:rsid w:val="00781037"/>
  </w:style>
  <w:style w:type="character" w:customStyle="1" w:styleId="WW8Num10z1">
    <w:name w:val="WW8Num10z1"/>
    <w:rsid w:val="00781037"/>
  </w:style>
  <w:style w:type="character" w:customStyle="1" w:styleId="WW8Num10z2">
    <w:name w:val="WW8Num10z2"/>
    <w:rsid w:val="00781037"/>
    <w:rPr>
      <w:rFonts w:eastAsia="Times New Roman" w:cs="Times New Roman"/>
      <w:color w:val="000000"/>
      <w:sz w:val="28"/>
      <w:szCs w:val="28"/>
      <w:lang w:val="ru-RU"/>
    </w:rPr>
  </w:style>
  <w:style w:type="character" w:customStyle="1" w:styleId="WW8Num10z3">
    <w:name w:val="WW8Num10z3"/>
    <w:rsid w:val="00781037"/>
  </w:style>
  <w:style w:type="character" w:customStyle="1" w:styleId="WW8Num10z4">
    <w:name w:val="WW8Num10z4"/>
    <w:rsid w:val="00781037"/>
  </w:style>
  <w:style w:type="character" w:customStyle="1" w:styleId="WW8Num10z5">
    <w:name w:val="WW8Num10z5"/>
    <w:rsid w:val="00781037"/>
  </w:style>
  <w:style w:type="character" w:customStyle="1" w:styleId="WW8Num10z6">
    <w:name w:val="WW8Num10z6"/>
    <w:rsid w:val="00781037"/>
  </w:style>
  <w:style w:type="character" w:customStyle="1" w:styleId="WW8Num10z7">
    <w:name w:val="WW8Num10z7"/>
    <w:rsid w:val="00781037"/>
  </w:style>
  <w:style w:type="character" w:customStyle="1" w:styleId="WW8Num10z8">
    <w:name w:val="WW8Num10z8"/>
    <w:rsid w:val="00781037"/>
  </w:style>
  <w:style w:type="character" w:customStyle="1" w:styleId="af6">
    <w:name w:val="Символ нумерации"/>
    <w:rsid w:val="00781037"/>
  </w:style>
  <w:style w:type="character" w:customStyle="1" w:styleId="af7">
    <w:name w:val="Маркеры списка"/>
    <w:rsid w:val="00781037"/>
    <w:rPr>
      <w:rFonts w:ascii="OpenSymbol" w:eastAsia="OpenSymbol" w:hAnsi="OpenSymbol" w:cs="OpenSymbol"/>
    </w:rPr>
  </w:style>
  <w:style w:type="character" w:customStyle="1" w:styleId="14">
    <w:name w:val="Знак сноски1"/>
    <w:rsid w:val="00781037"/>
    <w:rPr>
      <w:vertAlign w:val="superscript"/>
    </w:rPr>
  </w:style>
  <w:style w:type="character" w:customStyle="1" w:styleId="WW8Num5z1">
    <w:name w:val="WW8Num5z1"/>
    <w:rsid w:val="00781037"/>
  </w:style>
  <w:style w:type="character" w:customStyle="1" w:styleId="WW8Num5z2">
    <w:name w:val="WW8Num5z2"/>
    <w:rsid w:val="00781037"/>
  </w:style>
  <w:style w:type="character" w:customStyle="1" w:styleId="WW8Num5z3">
    <w:name w:val="WW8Num5z3"/>
    <w:rsid w:val="00781037"/>
  </w:style>
  <w:style w:type="character" w:customStyle="1" w:styleId="WW8Num5z4">
    <w:name w:val="WW8Num5z4"/>
    <w:rsid w:val="00781037"/>
  </w:style>
  <w:style w:type="character" w:customStyle="1" w:styleId="WW8Num5z5">
    <w:name w:val="WW8Num5z5"/>
    <w:rsid w:val="00781037"/>
  </w:style>
  <w:style w:type="character" w:customStyle="1" w:styleId="WW8Num5z6">
    <w:name w:val="WW8Num5z6"/>
    <w:rsid w:val="00781037"/>
  </w:style>
  <w:style w:type="character" w:customStyle="1" w:styleId="WW8Num5z7">
    <w:name w:val="WW8Num5z7"/>
    <w:rsid w:val="00781037"/>
  </w:style>
  <w:style w:type="character" w:customStyle="1" w:styleId="WW8Num5z8">
    <w:name w:val="WW8Num5z8"/>
    <w:rsid w:val="00781037"/>
  </w:style>
  <w:style w:type="character" w:customStyle="1" w:styleId="WW8Num11z1">
    <w:name w:val="WW8Num11z1"/>
    <w:rsid w:val="00781037"/>
  </w:style>
  <w:style w:type="character" w:customStyle="1" w:styleId="WW8Num11z2">
    <w:name w:val="WW8Num11z2"/>
    <w:rsid w:val="00781037"/>
    <w:rPr>
      <w:rFonts w:eastAsia="Times New Roman" w:cs="Times New Roman"/>
      <w:color w:val="000000"/>
      <w:sz w:val="28"/>
      <w:szCs w:val="28"/>
    </w:rPr>
  </w:style>
  <w:style w:type="character" w:customStyle="1" w:styleId="WW8Num11z3">
    <w:name w:val="WW8Num11z3"/>
    <w:rsid w:val="00781037"/>
  </w:style>
  <w:style w:type="character" w:customStyle="1" w:styleId="WW8Num11z4">
    <w:name w:val="WW8Num11z4"/>
    <w:rsid w:val="00781037"/>
  </w:style>
  <w:style w:type="character" w:customStyle="1" w:styleId="WW8Num11z5">
    <w:name w:val="WW8Num11z5"/>
    <w:rsid w:val="00781037"/>
  </w:style>
  <w:style w:type="character" w:customStyle="1" w:styleId="WW8Num11z6">
    <w:name w:val="WW8Num11z6"/>
    <w:rsid w:val="00781037"/>
  </w:style>
  <w:style w:type="character" w:customStyle="1" w:styleId="WW8Num11z7">
    <w:name w:val="WW8Num11z7"/>
    <w:rsid w:val="00781037"/>
  </w:style>
  <w:style w:type="character" w:customStyle="1" w:styleId="WW8Num11z8">
    <w:name w:val="WW8Num11z8"/>
    <w:rsid w:val="00781037"/>
  </w:style>
  <w:style w:type="character" w:customStyle="1" w:styleId="24">
    <w:name w:val="Знак сноски2"/>
    <w:rsid w:val="00781037"/>
    <w:rPr>
      <w:vertAlign w:val="superscript"/>
    </w:rPr>
  </w:style>
  <w:style w:type="character" w:customStyle="1" w:styleId="af8">
    <w:name w:val="Символы концевой сноски"/>
    <w:rsid w:val="00781037"/>
    <w:rPr>
      <w:vertAlign w:val="superscript"/>
    </w:rPr>
  </w:style>
  <w:style w:type="character" w:customStyle="1" w:styleId="WW-">
    <w:name w:val="WW-Символы концевой сноски"/>
    <w:rsid w:val="00781037"/>
  </w:style>
  <w:style w:type="character" w:styleId="af9">
    <w:name w:val="FollowedHyperlink"/>
    <w:uiPriority w:val="99"/>
    <w:rsid w:val="00781037"/>
    <w:rPr>
      <w:color w:val="800000"/>
      <w:u w:val="single"/>
    </w:rPr>
  </w:style>
  <w:style w:type="character" w:customStyle="1" w:styleId="WW8Num52z0">
    <w:name w:val="WW8Num52z0"/>
    <w:rsid w:val="00781037"/>
    <w:rPr>
      <w:rFonts w:ascii="Symbol" w:hAnsi="Symbol" w:cs="OpenSymbol"/>
      <w:sz w:val="28"/>
      <w:szCs w:val="28"/>
    </w:rPr>
  </w:style>
  <w:style w:type="character" w:customStyle="1" w:styleId="WW8Num53z0">
    <w:name w:val="WW8Num53z0"/>
    <w:rsid w:val="00781037"/>
    <w:rPr>
      <w:rFonts w:ascii="Symbol" w:hAnsi="Symbol" w:cs="OpenSymbol"/>
      <w:sz w:val="28"/>
      <w:szCs w:val="28"/>
    </w:rPr>
  </w:style>
  <w:style w:type="character" w:customStyle="1" w:styleId="WW8Num54z0">
    <w:name w:val="WW8Num54z0"/>
    <w:rsid w:val="00781037"/>
    <w:rPr>
      <w:sz w:val="28"/>
      <w:szCs w:val="28"/>
    </w:rPr>
  </w:style>
  <w:style w:type="character" w:customStyle="1" w:styleId="WW8Num54z1">
    <w:name w:val="WW8Num54z1"/>
    <w:rsid w:val="00781037"/>
  </w:style>
  <w:style w:type="character" w:customStyle="1" w:styleId="WW8Num54z2">
    <w:name w:val="WW8Num54z2"/>
    <w:rsid w:val="00781037"/>
  </w:style>
  <w:style w:type="character" w:customStyle="1" w:styleId="WW8Num54z3">
    <w:name w:val="WW8Num54z3"/>
    <w:rsid w:val="00781037"/>
  </w:style>
  <w:style w:type="character" w:customStyle="1" w:styleId="WW8Num54z4">
    <w:name w:val="WW8Num54z4"/>
    <w:rsid w:val="00781037"/>
  </w:style>
  <w:style w:type="character" w:customStyle="1" w:styleId="WW8Num54z5">
    <w:name w:val="WW8Num54z5"/>
    <w:rsid w:val="00781037"/>
  </w:style>
  <w:style w:type="character" w:customStyle="1" w:styleId="WW8Num54z6">
    <w:name w:val="WW8Num54z6"/>
    <w:rsid w:val="00781037"/>
  </w:style>
  <w:style w:type="character" w:customStyle="1" w:styleId="WW8Num54z7">
    <w:name w:val="WW8Num54z7"/>
    <w:rsid w:val="00781037"/>
  </w:style>
  <w:style w:type="character" w:customStyle="1" w:styleId="WW8Num54z8">
    <w:name w:val="WW8Num54z8"/>
    <w:rsid w:val="00781037"/>
  </w:style>
  <w:style w:type="character" w:customStyle="1" w:styleId="WW8Num55z0">
    <w:name w:val="WW8Num55z0"/>
    <w:rsid w:val="00781037"/>
  </w:style>
  <w:style w:type="character" w:customStyle="1" w:styleId="WW8Num55z1">
    <w:name w:val="WW8Num55z1"/>
    <w:rsid w:val="00781037"/>
  </w:style>
  <w:style w:type="character" w:customStyle="1" w:styleId="WW8Num55z2">
    <w:name w:val="WW8Num55z2"/>
    <w:rsid w:val="00781037"/>
    <w:rPr>
      <w:sz w:val="28"/>
      <w:szCs w:val="28"/>
    </w:rPr>
  </w:style>
  <w:style w:type="character" w:customStyle="1" w:styleId="WW8Num55z3">
    <w:name w:val="WW8Num55z3"/>
    <w:rsid w:val="00781037"/>
  </w:style>
  <w:style w:type="character" w:customStyle="1" w:styleId="WW8Num55z4">
    <w:name w:val="WW8Num55z4"/>
    <w:rsid w:val="00781037"/>
  </w:style>
  <w:style w:type="character" w:customStyle="1" w:styleId="WW8Num55z5">
    <w:name w:val="WW8Num55z5"/>
    <w:rsid w:val="00781037"/>
  </w:style>
  <w:style w:type="character" w:customStyle="1" w:styleId="WW8Num55z6">
    <w:name w:val="WW8Num55z6"/>
    <w:rsid w:val="00781037"/>
  </w:style>
  <w:style w:type="character" w:customStyle="1" w:styleId="WW8Num55z7">
    <w:name w:val="WW8Num55z7"/>
    <w:rsid w:val="00781037"/>
  </w:style>
  <w:style w:type="character" w:customStyle="1" w:styleId="WW8Num55z8">
    <w:name w:val="WW8Num55z8"/>
    <w:rsid w:val="00781037"/>
  </w:style>
  <w:style w:type="character" w:customStyle="1" w:styleId="WW8Num56z0">
    <w:name w:val="WW8Num56z0"/>
    <w:rsid w:val="00781037"/>
  </w:style>
  <w:style w:type="character" w:customStyle="1" w:styleId="WW8Num56z1">
    <w:name w:val="WW8Num56z1"/>
    <w:rsid w:val="00781037"/>
  </w:style>
  <w:style w:type="character" w:customStyle="1" w:styleId="WW8Num56z2">
    <w:name w:val="WW8Num56z2"/>
    <w:rsid w:val="00781037"/>
    <w:rPr>
      <w:sz w:val="28"/>
      <w:szCs w:val="28"/>
    </w:rPr>
  </w:style>
  <w:style w:type="character" w:customStyle="1" w:styleId="WW8Num56z3">
    <w:name w:val="WW8Num56z3"/>
    <w:rsid w:val="00781037"/>
  </w:style>
  <w:style w:type="character" w:customStyle="1" w:styleId="WW8Num56z4">
    <w:name w:val="WW8Num56z4"/>
    <w:rsid w:val="00781037"/>
  </w:style>
  <w:style w:type="character" w:customStyle="1" w:styleId="WW8Num56z5">
    <w:name w:val="WW8Num56z5"/>
    <w:rsid w:val="00781037"/>
  </w:style>
  <w:style w:type="character" w:customStyle="1" w:styleId="WW8Num56z6">
    <w:name w:val="WW8Num56z6"/>
    <w:rsid w:val="00781037"/>
  </w:style>
  <w:style w:type="character" w:customStyle="1" w:styleId="WW8Num56z7">
    <w:name w:val="WW8Num56z7"/>
    <w:rsid w:val="00781037"/>
  </w:style>
  <w:style w:type="character" w:customStyle="1" w:styleId="WW8Num56z8">
    <w:name w:val="WW8Num56z8"/>
    <w:rsid w:val="00781037"/>
  </w:style>
  <w:style w:type="character" w:customStyle="1" w:styleId="WW8Num57z0">
    <w:name w:val="WW8Num57z0"/>
    <w:rsid w:val="00781037"/>
    <w:rPr>
      <w:rFonts w:cs="Times New Roman"/>
      <w:lang w:val="ru-RU"/>
    </w:rPr>
  </w:style>
  <w:style w:type="character" w:customStyle="1" w:styleId="WW8Num57z1">
    <w:name w:val="WW8Num57z1"/>
    <w:rsid w:val="00781037"/>
  </w:style>
  <w:style w:type="character" w:customStyle="1" w:styleId="WW8Num57z2">
    <w:name w:val="WW8Num57z2"/>
    <w:rsid w:val="00781037"/>
    <w:rPr>
      <w:color w:val="000000"/>
      <w:sz w:val="28"/>
      <w:szCs w:val="28"/>
    </w:rPr>
  </w:style>
  <w:style w:type="character" w:customStyle="1" w:styleId="WW8Num57z3">
    <w:name w:val="WW8Num57z3"/>
    <w:rsid w:val="00781037"/>
  </w:style>
  <w:style w:type="character" w:customStyle="1" w:styleId="WW8Num57z4">
    <w:name w:val="WW8Num57z4"/>
    <w:rsid w:val="00781037"/>
  </w:style>
  <w:style w:type="character" w:customStyle="1" w:styleId="WW8Num57z5">
    <w:name w:val="WW8Num57z5"/>
    <w:rsid w:val="00781037"/>
  </w:style>
  <w:style w:type="character" w:customStyle="1" w:styleId="WW8Num57z6">
    <w:name w:val="WW8Num57z6"/>
    <w:rsid w:val="00781037"/>
  </w:style>
  <w:style w:type="character" w:customStyle="1" w:styleId="WW8Num57z7">
    <w:name w:val="WW8Num57z7"/>
    <w:rsid w:val="00781037"/>
  </w:style>
  <w:style w:type="character" w:customStyle="1" w:styleId="WW8Num57z8">
    <w:name w:val="WW8Num57z8"/>
    <w:rsid w:val="00781037"/>
  </w:style>
  <w:style w:type="character" w:customStyle="1" w:styleId="WW8Num58z0">
    <w:name w:val="WW8Num58z0"/>
    <w:rsid w:val="00781037"/>
  </w:style>
  <w:style w:type="character" w:customStyle="1" w:styleId="WW8Num58z1">
    <w:name w:val="WW8Num58z1"/>
    <w:rsid w:val="00781037"/>
  </w:style>
  <w:style w:type="character" w:customStyle="1" w:styleId="WW8Num58z2">
    <w:name w:val="WW8Num58z2"/>
    <w:rsid w:val="00781037"/>
    <w:rPr>
      <w:rFonts w:ascii="Times New Roman" w:hAnsi="Times New Roman" w:cs="Times New Roman"/>
      <w:b w:val="0"/>
      <w:i w:val="0"/>
      <w:caps w:val="0"/>
      <w:smallCaps w:val="0"/>
      <w:color w:val="000000"/>
      <w:spacing w:val="0"/>
      <w:sz w:val="28"/>
      <w:szCs w:val="28"/>
    </w:rPr>
  </w:style>
  <w:style w:type="character" w:customStyle="1" w:styleId="WW8Num58z3">
    <w:name w:val="WW8Num58z3"/>
    <w:rsid w:val="00781037"/>
  </w:style>
  <w:style w:type="character" w:customStyle="1" w:styleId="WW8Num58z4">
    <w:name w:val="WW8Num58z4"/>
    <w:rsid w:val="00781037"/>
  </w:style>
  <w:style w:type="character" w:customStyle="1" w:styleId="WW8Num58z5">
    <w:name w:val="WW8Num58z5"/>
    <w:rsid w:val="00781037"/>
  </w:style>
  <w:style w:type="character" w:customStyle="1" w:styleId="WW8Num58z6">
    <w:name w:val="WW8Num58z6"/>
    <w:rsid w:val="00781037"/>
  </w:style>
  <w:style w:type="character" w:customStyle="1" w:styleId="WW8Num58z7">
    <w:name w:val="WW8Num58z7"/>
    <w:rsid w:val="00781037"/>
  </w:style>
  <w:style w:type="character" w:customStyle="1" w:styleId="WW8Num58z8">
    <w:name w:val="WW8Num58z8"/>
    <w:rsid w:val="00781037"/>
  </w:style>
  <w:style w:type="character" w:customStyle="1" w:styleId="WW8Num60z0">
    <w:name w:val="WW8Num60z0"/>
    <w:rsid w:val="00781037"/>
    <w:rPr>
      <w:sz w:val="28"/>
      <w:szCs w:val="28"/>
    </w:rPr>
  </w:style>
  <w:style w:type="character" w:customStyle="1" w:styleId="WW8Num60z1">
    <w:name w:val="WW8Num60z1"/>
    <w:rsid w:val="00781037"/>
  </w:style>
  <w:style w:type="character" w:customStyle="1" w:styleId="WW8Num60z2">
    <w:name w:val="WW8Num60z2"/>
    <w:rsid w:val="00781037"/>
    <w:rPr>
      <w:sz w:val="28"/>
      <w:szCs w:val="28"/>
    </w:rPr>
  </w:style>
  <w:style w:type="character" w:customStyle="1" w:styleId="WW8Num60z3">
    <w:name w:val="WW8Num60z3"/>
    <w:rsid w:val="00781037"/>
  </w:style>
  <w:style w:type="character" w:customStyle="1" w:styleId="WW8Num60z4">
    <w:name w:val="WW8Num60z4"/>
    <w:rsid w:val="00781037"/>
  </w:style>
  <w:style w:type="character" w:customStyle="1" w:styleId="WW8Num60z5">
    <w:name w:val="WW8Num60z5"/>
    <w:rsid w:val="00781037"/>
  </w:style>
  <w:style w:type="character" w:customStyle="1" w:styleId="WW8Num60z6">
    <w:name w:val="WW8Num60z6"/>
    <w:rsid w:val="00781037"/>
  </w:style>
  <w:style w:type="character" w:customStyle="1" w:styleId="WW8Num60z7">
    <w:name w:val="WW8Num60z7"/>
    <w:rsid w:val="00781037"/>
  </w:style>
  <w:style w:type="character" w:customStyle="1" w:styleId="WW8Num60z8">
    <w:name w:val="WW8Num60z8"/>
    <w:rsid w:val="00781037"/>
  </w:style>
  <w:style w:type="character" w:customStyle="1" w:styleId="WW8Num78z0">
    <w:name w:val="WW8Num78z0"/>
    <w:rsid w:val="00781037"/>
  </w:style>
  <w:style w:type="character" w:customStyle="1" w:styleId="WW8Num78z1">
    <w:name w:val="WW8Num78z1"/>
    <w:rsid w:val="00781037"/>
  </w:style>
  <w:style w:type="character" w:customStyle="1" w:styleId="WW8Num78z2">
    <w:name w:val="WW8Num78z2"/>
    <w:rsid w:val="00781037"/>
    <w:rPr>
      <w:lang w:val="en-US"/>
    </w:rPr>
  </w:style>
  <w:style w:type="character" w:customStyle="1" w:styleId="WW8Num78z3">
    <w:name w:val="WW8Num78z3"/>
    <w:rsid w:val="00781037"/>
  </w:style>
  <w:style w:type="character" w:customStyle="1" w:styleId="WW8Num78z4">
    <w:name w:val="WW8Num78z4"/>
    <w:rsid w:val="00781037"/>
  </w:style>
  <w:style w:type="character" w:customStyle="1" w:styleId="WW8Num78z5">
    <w:name w:val="WW8Num78z5"/>
    <w:rsid w:val="00781037"/>
  </w:style>
  <w:style w:type="character" w:customStyle="1" w:styleId="WW8Num78z6">
    <w:name w:val="WW8Num78z6"/>
    <w:rsid w:val="00781037"/>
  </w:style>
  <w:style w:type="character" w:customStyle="1" w:styleId="WW8Num78z7">
    <w:name w:val="WW8Num78z7"/>
    <w:rsid w:val="00781037"/>
  </w:style>
  <w:style w:type="character" w:customStyle="1" w:styleId="WW8Num78z8">
    <w:name w:val="WW8Num78z8"/>
    <w:rsid w:val="00781037"/>
  </w:style>
  <w:style w:type="character" w:customStyle="1" w:styleId="15">
    <w:name w:val="Знак концевой сноски1"/>
    <w:rsid w:val="00781037"/>
    <w:rPr>
      <w:vertAlign w:val="superscript"/>
    </w:rPr>
  </w:style>
  <w:style w:type="character" w:customStyle="1" w:styleId="32">
    <w:name w:val="Знак сноски3"/>
    <w:rsid w:val="00781037"/>
    <w:rPr>
      <w:vertAlign w:val="superscript"/>
    </w:rPr>
  </w:style>
  <w:style w:type="character" w:customStyle="1" w:styleId="25">
    <w:name w:val="Знак концевой сноски2"/>
    <w:rsid w:val="00781037"/>
    <w:rPr>
      <w:vertAlign w:val="superscript"/>
    </w:rPr>
  </w:style>
  <w:style w:type="character" w:styleId="afa">
    <w:name w:val="endnote reference"/>
    <w:uiPriority w:val="99"/>
    <w:rsid w:val="00781037"/>
    <w:rPr>
      <w:vertAlign w:val="superscript"/>
    </w:rPr>
  </w:style>
  <w:style w:type="character" w:styleId="afb">
    <w:name w:val="Strong"/>
    <w:uiPriority w:val="22"/>
    <w:qFormat/>
    <w:rsid w:val="00781037"/>
    <w:rPr>
      <w:b/>
      <w:bCs/>
    </w:rPr>
  </w:style>
  <w:style w:type="paragraph" w:customStyle="1" w:styleId="10">
    <w:name w:val="Заголовок1"/>
    <w:basedOn w:val="a"/>
    <w:next w:val="a0"/>
    <w:rsid w:val="00781037"/>
    <w:pPr>
      <w:keepNext/>
      <w:widowControl w:val="0"/>
      <w:suppressAutoHyphens/>
      <w:spacing w:before="240" w:after="120" w:line="240" w:lineRule="auto"/>
    </w:pPr>
    <w:rPr>
      <w:rFonts w:ascii="Arial" w:eastAsia="Microsoft YaHei" w:hAnsi="Arial" w:cs="Lucida Sans"/>
      <w:sz w:val="28"/>
      <w:szCs w:val="28"/>
      <w:lang w:eastAsia="hi-IN" w:bidi="hi-IN"/>
    </w:rPr>
  </w:style>
  <w:style w:type="paragraph" w:styleId="afc">
    <w:name w:val="List"/>
    <w:basedOn w:val="a0"/>
    <w:rsid w:val="00781037"/>
    <w:pPr>
      <w:suppressAutoHyphens/>
      <w:autoSpaceDE/>
      <w:autoSpaceDN/>
      <w:spacing w:after="120"/>
      <w:ind w:left="0" w:firstLine="0"/>
      <w:jc w:val="left"/>
    </w:pPr>
    <w:rPr>
      <w:rFonts w:eastAsia="SimSun" w:cs="Lucida Sans"/>
      <w:sz w:val="24"/>
      <w:szCs w:val="24"/>
      <w:lang w:val="x-none" w:eastAsia="hi-IN" w:bidi="hi-IN"/>
    </w:rPr>
  </w:style>
  <w:style w:type="paragraph" w:customStyle="1" w:styleId="33">
    <w:name w:val="Указатель3"/>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26">
    <w:name w:val="Название2"/>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27">
    <w:name w:val="Указатель2"/>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16">
    <w:name w:val="Название1"/>
    <w:basedOn w:val="a"/>
    <w:rsid w:val="00781037"/>
    <w:pPr>
      <w:widowControl w:val="0"/>
      <w:suppressLineNumbers/>
      <w:suppressAutoHyphens/>
      <w:spacing w:before="120" w:after="120" w:line="240" w:lineRule="auto"/>
    </w:pPr>
    <w:rPr>
      <w:rFonts w:ascii="Times New Roman" w:eastAsia="SimSun" w:hAnsi="Times New Roman" w:cs="Lucida Sans"/>
      <w:i/>
      <w:iCs/>
      <w:sz w:val="24"/>
      <w:szCs w:val="24"/>
      <w:lang w:eastAsia="hi-IN" w:bidi="hi-IN"/>
    </w:rPr>
  </w:style>
  <w:style w:type="paragraph" w:customStyle="1" w:styleId="17">
    <w:name w:val="Указатель1"/>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d">
    <w:name w:val="Текст в заданном формате"/>
    <w:basedOn w:val="a"/>
    <w:rsid w:val="00781037"/>
    <w:pPr>
      <w:widowControl w:val="0"/>
      <w:suppressAutoHyphens/>
      <w:spacing w:after="0" w:line="240" w:lineRule="auto"/>
    </w:pPr>
    <w:rPr>
      <w:rFonts w:ascii="Courier New" w:eastAsia="NSimSun" w:hAnsi="Courier New" w:cs="Courier New"/>
      <w:sz w:val="20"/>
      <w:szCs w:val="20"/>
      <w:lang w:eastAsia="hi-IN" w:bidi="hi-IN"/>
    </w:rPr>
  </w:style>
  <w:style w:type="paragraph" w:customStyle="1" w:styleId="18">
    <w:name w:val="Обычный (веб)1"/>
    <w:basedOn w:val="a"/>
    <w:rsid w:val="00781037"/>
    <w:pPr>
      <w:widowControl w:val="0"/>
      <w:suppressAutoHyphens/>
      <w:spacing w:before="100" w:after="100" w:line="240" w:lineRule="auto"/>
    </w:pPr>
    <w:rPr>
      <w:rFonts w:ascii="Times New Roman" w:eastAsia="SimSun" w:hAnsi="Times New Roman" w:cs="Lucida Sans"/>
      <w:sz w:val="24"/>
      <w:szCs w:val="24"/>
      <w:lang w:eastAsia="hi-IN" w:bidi="hi-IN"/>
    </w:rPr>
  </w:style>
  <w:style w:type="paragraph" w:styleId="19">
    <w:name w:val="toc 1"/>
    <w:basedOn w:val="17"/>
    <w:rsid w:val="00781037"/>
    <w:pPr>
      <w:tabs>
        <w:tab w:val="right" w:leader="dot" w:pos="9638"/>
      </w:tabs>
    </w:pPr>
  </w:style>
  <w:style w:type="paragraph" w:customStyle="1" w:styleId="afe">
    <w:name w:val="Содержимое таблицы"/>
    <w:basedOn w:val="a"/>
    <w:rsid w:val="00781037"/>
    <w:pPr>
      <w:widowControl w:val="0"/>
      <w:suppressLineNumbers/>
      <w:suppressAutoHyphens/>
      <w:spacing w:after="0" w:line="240" w:lineRule="auto"/>
    </w:pPr>
    <w:rPr>
      <w:rFonts w:ascii="Times New Roman" w:eastAsia="SimSun" w:hAnsi="Times New Roman" w:cs="Lucida Sans"/>
      <w:sz w:val="24"/>
      <w:szCs w:val="24"/>
      <w:lang w:eastAsia="hi-IN" w:bidi="hi-IN"/>
    </w:rPr>
  </w:style>
  <w:style w:type="paragraph" w:customStyle="1" w:styleId="aff">
    <w:name w:val="Заголовок таблицы"/>
    <w:basedOn w:val="afe"/>
    <w:rsid w:val="00781037"/>
    <w:pPr>
      <w:jc w:val="center"/>
    </w:pPr>
    <w:rPr>
      <w:b/>
      <w:bCs/>
    </w:rPr>
  </w:style>
  <w:style w:type="paragraph" w:styleId="28">
    <w:name w:val="toc 2"/>
    <w:basedOn w:val="17"/>
    <w:rsid w:val="00781037"/>
    <w:pPr>
      <w:tabs>
        <w:tab w:val="right" w:leader="dot" w:pos="9355"/>
      </w:tabs>
      <w:ind w:left="283"/>
    </w:pPr>
  </w:style>
  <w:style w:type="paragraph" w:styleId="34">
    <w:name w:val="toc 3"/>
    <w:basedOn w:val="17"/>
    <w:rsid w:val="00781037"/>
    <w:pPr>
      <w:tabs>
        <w:tab w:val="right" w:leader="dot" w:pos="9072"/>
      </w:tabs>
      <w:ind w:left="566"/>
    </w:pPr>
  </w:style>
  <w:style w:type="paragraph" w:styleId="4">
    <w:name w:val="toc 4"/>
    <w:basedOn w:val="17"/>
    <w:rsid w:val="00781037"/>
    <w:pPr>
      <w:tabs>
        <w:tab w:val="right" w:leader="dot" w:pos="8789"/>
      </w:tabs>
      <w:ind w:left="849"/>
    </w:pPr>
  </w:style>
  <w:style w:type="paragraph" w:styleId="51">
    <w:name w:val="toc 5"/>
    <w:basedOn w:val="17"/>
    <w:rsid w:val="00781037"/>
    <w:pPr>
      <w:tabs>
        <w:tab w:val="right" w:leader="dot" w:pos="8506"/>
      </w:tabs>
      <w:ind w:left="1132"/>
    </w:pPr>
  </w:style>
  <w:style w:type="paragraph" w:styleId="6">
    <w:name w:val="toc 6"/>
    <w:basedOn w:val="17"/>
    <w:rsid w:val="00781037"/>
    <w:pPr>
      <w:tabs>
        <w:tab w:val="right" w:leader="dot" w:pos="8223"/>
      </w:tabs>
      <w:ind w:left="1415"/>
    </w:pPr>
  </w:style>
  <w:style w:type="paragraph" w:styleId="7">
    <w:name w:val="toc 7"/>
    <w:basedOn w:val="17"/>
    <w:rsid w:val="00781037"/>
    <w:pPr>
      <w:tabs>
        <w:tab w:val="right" w:leader="dot" w:pos="7940"/>
      </w:tabs>
      <w:ind w:left="1698"/>
    </w:pPr>
  </w:style>
  <w:style w:type="paragraph" w:styleId="8">
    <w:name w:val="toc 8"/>
    <w:basedOn w:val="17"/>
    <w:rsid w:val="00781037"/>
    <w:pPr>
      <w:tabs>
        <w:tab w:val="right" w:leader="dot" w:pos="7657"/>
      </w:tabs>
      <w:ind w:left="1981"/>
    </w:pPr>
  </w:style>
  <w:style w:type="paragraph" w:styleId="9">
    <w:name w:val="toc 9"/>
    <w:basedOn w:val="17"/>
    <w:rsid w:val="00781037"/>
    <w:pPr>
      <w:tabs>
        <w:tab w:val="right" w:leader="dot" w:pos="7374"/>
      </w:tabs>
      <w:ind w:left="2264"/>
    </w:pPr>
  </w:style>
  <w:style w:type="paragraph" w:customStyle="1" w:styleId="100">
    <w:name w:val="Оглавление 10"/>
    <w:basedOn w:val="17"/>
    <w:rsid w:val="00781037"/>
    <w:pPr>
      <w:tabs>
        <w:tab w:val="right" w:leader="dot" w:pos="7091"/>
      </w:tabs>
      <w:ind w:left="2547"/>
    </w:pPr>
  </w:style>
  <w:style w:type="numbering" w:customStyle="1" w:styleId="112">
    <w:name w:val="Нет списка11"/>
    <w:next w:val="a3"/>
    <w:uiPriority w:val="99"/>
    <w:semiHidden/>
    <w:unhideWhenUsed/>
    <w:rsid w:val="00781037"/>
  </w:style>
  <w:style w:type="paragraph" w:styleId="aff0">
    <w:name w:val="Normal (Web)"/>
    <w:basedOn w:val="a"/>
    <w:uiPriority w:val="99"/>
    <w:unhideWhenUsed/>
    <w:rsid w:val="007810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endnote text"/>
    <w:basedOn w:val="a"/>
    <w:link w:val="aff2"/>
    <w:uiPriority w:val="99"/>
    <w:semiHidden/>
    <w:unhideWhenUsed/>
    <w:rsid w:val="00781037"/>
    <w:pPr>
      <w:spacing w:after="0" w:line="240" w:lineRule="auto"/>
    </w:pPr>
    <w:rPr>
      <w:rFonts w:ascii="Calibri" w:eastAsia="Calibri" w:hAnsi="Calibri" w:cs="Times New Roman"/>
      <w:sz w:val="20"/>
      <w:szCs w:val="20"/>
    </w:rPr>
  </w:style>
  <w:style w:type="character" w:customStyle="1" w:styleId="aff2">
    <w:name w:val="Текст концевой сноски Знак"/>
    <w:basedOn w:val="a1"/>
    <w:link w:val="aff1"/>
    <w:uiPriority w:val="99"/>
    <w:semiHidden/>
    <w:rsid w:val="00781037"/>
    <w:rPr>
      <w:rFonts w:ascii="Calibri" w:eastAsia="Calibri" w:hAnsi="Calibri" w:cs="Times New Roman"/>
      <w:sz w:val="20"/>
      <w:szCs w:val="20"/>
    </w:rPr>
  </w:style>
  <w:style w:type="paragraph" w:styleId="aff3">
    <w:name w:val="Revision"/>
    <w:hidden/>
    <w:uiPriority w:val="99"/>
    <w:semiHidden/>
    <w:rsid w:val="00781037"/>
    <w:pPr>
      <w:spacing w:after="0" w:line="240" w:lineRule="auto"/>
    </w:pPr>
    <w:rPr>
      <w:rFonts w:ascii="Calibri" w:eastAsia="Calibri" w:hAnsi="Calibri" w:cs="Times New Roman"/>
    </w:rPr>
  </w:style>
  <w:style w:type="paragraph" w:styleId="29">
    <w:name w:val="Body Text 2"/>
    <w:basedOn w:val="a"/>
    <w:link w:val="2a"/>
    <w:uiPriority w:val="99"/>
    <w:semiHidden/>
    <w:unhideWhenUsed/>
    <w:rsid w:val="00781037"/>
    <w:pPr>
      <w:spacing w:after="120" w:line="480" w:lineRule="auto"/>
    </w:pPr>
    <w:rPr>
      <w:rFonts w:ascii="Calibri" w:eastAsia="Calibri" w:hAnsi="Calibri" w:cs="Times New Roman"/>
    </w:rPr>
  </w:style>
  <w:style w:type="character" w:customStyle="1" w:styleId="2a">
    <w:name w:val="Основной текст 2 Знак"/>
    <w:basedOn w:val="a1"/>
    <w:link w:val="29"/>
    <w:uiPriority w:val="99"/>
    <w:semiHidden/>
    <w:rsid w:val="00781037"/>
    <w:rPr>
      <w:rFonts w:ascii="Calibri" w:eastAsia="Calibri" w:hAnsi="Calibri" w:cs="Times New Roman"/>
    </w:rPr>
  </w:style>
  <w:style w:type="table" w:customStyle="1" w:styleId="1a">
    <w:name w:val="Сетка таблицы1"/>
    <w:basedOn w:val="a2"/>
    <w:next w:val="aa"/>
    <w:rsid w:val="007810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a"/>
    <w:rsid w:val="00781037"/>
    <w:pPr>
      <w:spacing w:after="0" w:line="240" w:lineRule="auto"/>
    </w:pPr>
    <w:rPr>
      <w:rFonts w:ascii="Calibri" w:eastAsia="Calibri" w:hAnsi="Calibri" w:cs="Times New Roman"/>
      <w:kern w:val="2"/>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3"/>
    <w:uiPriority w:val="99"/>
    <w:semiHidden/>
    <w:unhideWhenUsed/>
    <w:rsid w:val="00781037"/>
  </w:style>
  <w:style w:type="numbering" w:customStyle="1" w:styleId="35">
    <w:name w:val="Нет списка3"/>
    <w:next w:val="a3"/>
    <w:uiPriority w:val="99"/>
    <w:semiHidden/>
    <w:unhideWhenUsed/>
    <w:rsid w:val="00781037"/>
  </w:style>
  <w:style w:type="numbering" w:customStyle="1" w:styleId="40">
    <w:name w:val="Нет списка4"/>
    <w:next w:val="a3"/>
    <w:uiPriority w:val="99"/>
    <w:semiHidden/>
    <w:unhideWhenUsed/>
    <w:rsid w:val="00781037"/>
  </w:style>
  <w:style w:type="numbering" w:customStyle="1" w:styleId="52">
    <w:name w:val="Нет списка5"/>
    <w:next w:val="a3"/>
    <w:uiPriority w:val="99"/>
    <w:semiHidden/>
    <w:unhideWhenUsed/>
    <w:rsid w:val="00781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2033</Words>
  <Characters>11593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2024-01-12T00:14:00Z</dcterms:created>
  <dcterms:modified xsi:type="dcterms:W3CDTF">2024-01-12T00:16:00Z</dcterms:modified>
</cp:coreProperties>
</file>