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C7BF3F" w14:textId="77777777" w:rsidR="00571646" w:rsidRDefault="00571646" w:rsidP="0072506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tbl>
      <w:tblPr>
        <w:tblStyle w:val="a3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851"/>
        <w:gridCol w:w="4820"/>
      </w:tblGrid>
      <w:tr w:rsidR="00570732" w14:paraId="69C7BF4E" w14:textId="77777777" w:rsidTr="00023373">
        <w:tc>
          <w:tcPr>
            <w:tcW w:w="4530" w:type="dxa"/>
          </w:tcPr>
          <w:p w14:paraId="69C7BF48" w14:textId="308F63E7" w:rsidR="00570732" w:rsidRDefault="00570732" w:rsidP="00526E1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51" w:type="dxa"/>
          </w:tcPr>
          <w:p w14:paraId="69C7BF49" w14:textId="77777777" w:rsidR="00570732" w:rsidRDefault="00570732" w:rsidP="0057073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820" w:type="dxa"/>
          </w:tcPr>
          <w:p w14:paraId="69C7BF4D" w14:textId="6739D438" w:rsidR="00570732" w:rsidRDefault="00570732" w:rsidP="00093D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69C7BF4F" w14:textId="77777777" w:rsidR="00570732" w:rsidRPr="00570732" w:rsidRDefault="00570732">
      <w:pPr>
        <w:spacing w:after="258"/>
        <w:rPr>
          <w:rFonts w:ascii="Times New Roman" w:hAnsi="Times New Roman" w:cs="Times New Roman"/>
          <w:sz w:val="28"/>
          <w:szCs w:val="28"/>
        </w:rPr>
      </w:pPr>
    </w:p>
    <w:p w14:paraId="69C7BF50" w14:textId="77777777" w:rsidR="00AE0B72" w:rsidRPr="00570732" w:rsidRDefault="00AE0B72" w:rsidP="00023373">
      <w:pPr>
        <w:spacing w:after="170"/>
        <w:ind w:right="-398"/>
        <w:rPr>
          <w:rFonts w:ascii="Times New Roman" w:hAnsi="Times New Roman" w:cs="Times New Roman"/>
          <w:sz w:val="28"/>
          <w:szCs w:val="28"/>
        </w:rPr>
      </w:pPr>
    </w:p>
    <w:p w14:paraId="69C7BF51" w14:textId="77777777" w:rsidR="00AE0B72" w:rsidRPr="00570732" w:rsidRDefault="00AE0B72">
      <w:pPr>
        <w:spacing w:after="232"/>
        <w:rPr>
          <w:rFonts w:ascii="Times New Roman" w:hAnsi="Times New Roman" w:cs="Times New Roman"/>
          <w:sz w:val="28"/>
          <w:szCs w:val="28"/>
        </w:rPr>
      </w:pPr>
    </w:p>
    <w:p w14:paraId="69C7BF52" w14:textId="77777777" w:rsidR="00AE0B72" w:rsidRDefault="00B8085C">
      <w:pPr>
        <w:spacing w:after="175"/>
        <w:ind w:left="10" w:right="13" w:hanging="1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ДОПОЛНИТЕЛЬНАЯ </w:t>
      </w:r>
      <w:r w:rsidR="00CE6EE2">
        <w:rPr>
          <w:rFonts w:ascii="Times New Roman" w:eastAsia="Times New Roman" w:hAnsi="Times New Roman" w:cs="Times New Roman"/>
          <w:b/>
          <w:sz w:val="28"/>
          <w:szCs w:val="28"/>
        </w:rPr>
        <w:t xml:space="preserve">ОБЩЕРАЗВИВАЮЩАЯ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ПРОГРАММА</w:t>
      </w:r>
    </w:p>
    <w:p w14:paraId="69C7BF53" w14:textId="0920AF8F" w:rsidR="00AC6B1B" w:rsidRPr="002B23C3" w:rsidRDefault="00874790" w:rsidP="002B23C3">
      <w:pPr>
        <w:spacing w:after="0"/>
        <w:ind w:left="11" w:right="11" w:hanging="11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4B55E4">
        <w:rPr>
          <w:rFonts w:ascii="Times New Roman" w:eastAsia="Times New Roman" w:hAnsi="Times New Roman" w:cs="Times New Roman"/>
          <w:sz w:val="28"/>
          <w:szCs w:val="28"/>
          <w:u w:val="single"/>
        </w:rPr>
        <w:t>ХУДОЖЕСТВЕННОЕ ПРОЕКТИРОВАНИЕ И ТЕХНОЛОГИЯ ИСПОЛНЕНИЯ ИЗДЕЛИЙ ДЕКОРАТИВНО-ПРИКЛАДНОГО И НАРОДНОГО ИСКУССТВА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14:paraId="69C7BF54" w14:textId="77777777" w:rsidR="00AE0B72" w:rsidRPr="00570732" w:rsidRDefault="00AE0B72" w:rsidP="00E665C5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9C7BF55" w14:textId="77777777" w:rsidR="00AE0B72" w:rsidRPr="00570732" w:rsidRDefault="00AE0B72" w:rsidP="00E665C5">
      <w:pPr>
        <w:spacing w:after="223"/>
        <w:jc w:val="center"/>
        <w:rPr>
          <w:rFonts w:ascii="Times New Roman" w:hAnsi="Times New Roman" w:cs="Times New Roman"/>
          <w:sz w:val="28"/>
          <w:szCs w:val="28"/>
        </w:rPr>
      </w:pPr>
    </w:p>
    <w:p w14:paraId="69C7BF56" w14:textId="77777777" w:rsidR="006774EF" w:rsidRPr="006774EF" w:rsidRDefault="006774EF" w:rsidP="006774EF">
      <w:pPr>
        <w:tabs>
          <w:tab w:val="right" w:leader="underscore" w:pos="9639"/>
        </w:tabs>
        <w:spacing w:after="0" w:line="240" w:lineRule="auto"/>
        <w:ind w:left="3600"/>
        <w:jc w:val="both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</w:pPr>
    </w:p>
    <w:p w14:paraId="69C7BF57" w14:textId="77777777" w:rsidR="00FD5DB4" w:rsidRDefault="00FD5DB4" w:rsidP="006774EF">
      <w:pPr>
        <w:tabs>
          <w:tab w:val="right" w:leader="underscore" w:pos="9639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69C7BF58" w14:textId="12E626C8" w:rsidR="006774EF" w:rsidRPr="006774EF" w:rsidRDefault="006774EF" w:rsidP="006774EF">
      <w:pPr>
        <w:tabs>
          <w:tab w:val="right" w:leader="underscore" w:pos="9639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</w:rPr>
      </w:pPr>
      <w:r w:rsidRPr="006774E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Объем в часах: </w:t>
      </w:r>
      <w:r w:rsidR="00CE6EE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________________</w:t>
      </w:r>
      <w:r w:rsidR="00C359EE" w:rsidRPr="00E202EF"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</w:rPr>
        <w:t>160</w:t>
      </w:r>
      <w:r w:rsidR="00CE6EE2" w:rsidRPr="00E202EF"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</w:rPr>
        <w:t xml:space="preserve"> </w:t>
      </w:r>
      <w:r w:rsidR="00CE6EE2"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</w:rPr>
        <w:t xml:space="preserve"> </w:t>
      </w:r>
      <w:r w:rsidR="002F493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________</w:t>
      </w:r>
      <w:r w:rsidRPr="006774E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__________________ </w:t>
      </w:r>
    </w:p>
    <w:p w14:paraId="69C7BF59" w14:textId="77777777" w:rsidR="006774EF" w:rsidRPr="006774EF" w:rsidRDefault="006774EF" w:rsidP="006774EF">
      <w:pPr>
        <w:tabs>
          <w:tab w:val="right" w:leader="underscore" w:pos="9639"/>
        </w:tabs>
        <w:spacing w:after="0" w:line="240" w:lineRule="auto"/>
        <w:ind w:left="3600"/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</w:rPr>
      </w:pPr>
    </w:p>
    <w:p w14:paraId="69C7BF5A" w14:textId="77777777" w:rsidR="006774EF" w:rsidRPr="006774EF" w:rsidRDefault="002F493F" w:rsidP="006774EF">
      <w:pPr>
        <w:tabs>
          <w:tab w:val="right" w:leader="underscore" w:pos="9639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Форма обучения: _________</w:t>
      </w:r>
      <w:r w:rsidR="006774EF" w:rsidRPr="006774E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___</w:t>
      </w:r>
      <w:r w:rsidR="00CE6EE2" w:rsidRPr="00CE6EE2"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</w:rPr>
        <w:t>очная</w:t>
      </w:r>
      <w:r w:rsidR="006774EF" w:rsidRPr="00CE6EE2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_</w:t>
      </w:r>
      <w:r w:rsidR="006774EF" w:rsidRPr="006774E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___________________________</w:t>
      </w:r>
    </w:p>
    <w:p w14:paraId="69C7BF5B" w14:textId="77777777" w:rsidR="006774EF" w:rsidRPr="006774EF" w:rsidRDefault="006774EF" w:rsidP="006774EF">
      <w:pPr>
        <w:tabs>
          <w:tab w:val="right" w:leader="underscore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</w:rPr>
        <w:t xml:space="preserve">                                                                                                </w:t>
      </w:r>
      <w:r w:rsidRPr="006774EF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</w:rPr>
        <w:t>(очная, очно-заочная,</w:t>
      </w:r>
      <w:r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</w:rPr>
        <w:t xml:space="preserve"> заочная</w:t>
      </w:r>
      <w:r w:rsidRPr="006774EF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</w:rPr>
        <w:t>)</w:t>
      </w:r>
    </w:p>
    <w:p w14:paraId="69C7BF5C" w14:textId="043C899C" w:rsidR="006774EF" w:rsidRPr="006774EF" w:rsidRDefault="00E202EF" w:rsidP="006774EF">
      <w:pPr>
        <w:tabs>
          <w:tab w:val="right" w:leader="underscore" w:pos="9639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Организация обучения: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</w:rPr>
        <w:t>лекции, практические занятия</w:t>
      </w:r>
      <w:r w:rsidR="001C1AEE"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</w:rPr>
        <w:t xml:space="preserve"> (</w:t>
      </w:r>
      <w:r w:rsidR="006E46B0"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</w:rPr>
        <w:t>20 месяцев</w:t>
      </w:r>
      <w:r w:rsidR="008348BA"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</w:rPr>
        <w:t>)</w:t>
      </w:r>
    </w:p>
    <w:p w14:paraId="69C7BF5D" w14:textId="77777777" w:rsidR="006774EF" w:rsidRPr="006774EF" w:rsidRDefault="001F47B9" w:rsidP="006774EF">
      <w:pPr>
        <w:tabs>
          <w:tab w:val="right" w:leader="underscore" w:pos="9639"/>
        </w:tabs>
        <w:spacing w:after="0" w:line="240" w:lineRule="auto"/>
        <w:ind w:left="3600"/>
        <w:jc w:val="both"/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</w:rPr>
        <w:t>(</w:t>
      </w:r>
      <w:r w:rsidR="006774EF" w:rsidRPr="006774EF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</w:rPr>
        <w:t>длительность обучения (дней,</w:t>
      </w:r>
      <w:r w:rsidR="006774EF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</w:rPr>
        <w:t xml:space="preserve"> недель или месяцев),</w:t>
      </w:r>
      <w:r w:rsidR="006774EF" w:rsidRPr="006774EF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</w:rPr>
        <w:t xml:space="preserve"> </w:t>
      </w:r>
      <w:r w:rsidR="006774EF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</w:rPr>
        <w:t>использование электронного обучения, дистанционных образовательных технологий, сетевой формы реализации программы</w:t>
      </w:r>
      <w:r w:rsidR="00AF17E0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</w:rPr>
        <w:t xml:space="preserve">, </w:t>
      </w:r>
      <w:r w:rsidR="00AF17E0" w:rsidRPr="00DE12EF"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</w:rPr>
        <w:t>стажировки</w:t>
      </w:r>
      <w:r>
        <w:rPr>
          <w:rFonts w:ascii="Times New Roman" w:eastAsia="Times New Roman" w:hAnsi="Times New Roman" w:cs="Times New Roman"/>
          <w:bCs/>
          <w:i/>
          <w:color w:val="auto"/>
          <w:sz w:val="20"/>
          <w:szCs w:val="20"/>
        </w:rPr>
        <w:t>)</w:t>
      </w:r>
    </w:p>
    <w:p w14:paraId="69C7BF5E" w14:textId="77777777" w:rsidR="00E665C5" w:rsidRDefault="00E665C5">
      <w:pPr>
        <w:spacing w:after="228"/>
        <w:rPr>
          <w:rFonts w:ascii="Times New Roman" w:hAnsi="Times New Roman" w:cs="Times New Roman"/>
          <w:b/>
          <w:sz w:val="28"/>
          <w:szCs w:val="28"/>
        </w:rPr>
      </w:pPr>
    </w:p>
    <w:p w14:paraId="69C7BF5F" w14:textId="77777777" w:rsidR="00C35BD6" w:rsidRPr="00570732" w:rsidRDefault="00C35BD6">
      <w:pPr>
        <w:spacing w:after="228"/>
        <w:rPr>
          <w:rFonts w:ascii="Times New Roman" w:hAnsi="Times New Roman" w:cs="Times New Roman"/>
          <w:sz w:val="28"/>
          <w:szCs w:val="28"/>
        </w:rPr>
      </w:pPr>
    </w:p>
    <w:p w14:paraId="69C7BF60" w14:textId="77777777" w:rsidR="001F47B9" w:rsidRDefault="001F47B9">
      <w:pPr>
        <w:spacing w:after="0"/>
        <w:ind w:left="10" w:right="15" w:hanging="1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9C7BF61" w14:textId="77777777" w:rsidR="00C26CF2" w:rsidRDefault="00C26CF2">
      <w:pPr>
        <w:spacing w:after="0"/>
        <w:ind w:left="10" w:right="15" w:hanging="1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9C7BF62" w14:textId="77777777" w:rsidR="00C26CF2" w:rsidRDefault="00C26CF2">
      <w:pPr>
        <w:spacing w:after="0"/>
        <w:ind w:left="10" w:right="15" w:hanging="1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9C7BF63" w14:textId="77777777" w:rsidR="00C26CF2" w:rsidRDefault="00C26CF2">
      <w:pPr>
        <w:spacing w:after="0"/>
        <w:ind w:left="10" w:right="15" w:hanging="1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9C7BF64" w14:textId="77777777" w:rsidR="00725063" w:rsidRDefault="00725063">
      <w:pPr>
        <w:spacing w:after="0"/>
        <w:ind w:left="10" w:right="15" w:hanging="1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9C7BF65" w14:textId="77777777" w:rsidR="00725063" w:rsidRDefault="00725063">
      <w:pPr>
        <w:spacing w:after="0"/>
        <w:ind w:left="10" w:right="15" w:hanging="1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9C7BF66" w14:textId="77777777" w:rsidR="00725063" w:rsidRDefault="00725063">
      <w:pPr>
        <w:spacing w:after="0"/>
        <w:ind w:left="10" w:right="15" w:hanging="1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9C7BF67" w14:textId="77777777" w:rsidR="00725063" w:rsidRDefault="00725063">
      <w:pPr>
        <w:spacing w:after="0"/>
        <w:ind w:left="10" w:right="15" w:hanging="1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9C7BF68" w14:textId="77777777" w:rsidR="00725063" w:rsidRDefault="00725063">
      <w:pPr>
        <w:spacing w:after="0"/>
        <w:ind w:left="10" w:right="15" w:hanging="1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9C7BF69" w14:textId="77777777" w:rsidR="00725063" w:rsidRDefault="00725063">
      <w:pPr>
        <w:spacing w:after="0"/>
        <w:ind w:left="10" w:right="15" w:hanging="1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9C7BF6B" w14:textId="121BBDFE" w:rsidR="009034FF" w:rsidRPr="00E202EF" w:rsidRDefault="00DE498A" w:rsidP="00E202EF">
      <w:pPr>
        <w:spacing w:after="0"/>
        <w:ind w:left="10" w:right="15" w:hanging="1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г. </w:t>
      </w:r>
      <w:r w:rsidR="008348BA">
        <w:rPr>
          <w:rFonts w:ascii="Times New Roman" w:eastAsia="Times New Roman" w:hAnsi="Times New Roman" w:cs="Times New Roman"/>
          <w:sz w:val="28"/>
          <w:szCs w:val="28"/>
        </w:rPr>
        <w:t>Ростов-на-Дону</w:t>
      </w:r>
      <w:r w:rsidR="00023373">
        <w:rPr>
          <w:rFonts w:ascii="Times New Roman" w:eastAsia="Times New Roman" w:hAnsi="Times New Roman" w:cs="Times New Roman"/>
          <w:sz w:val="28"/>
          <w:szCs w:val="28"/>
        </w:rPr>
        <w:t>,</w:t>
      </w:r>
      <w:r w:rsidR="00C73A2C" w:rsidRPr="005707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3DF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5E30D3">
        <w:rPr>
          <w:rFonts w:ascii="Times New Roman" w:eastAsia="Times New Roman" w:hAnsi="Times New Roman" w:cs="Times New Roman"/>
          <w:sz w:val="28"/>
          <w:szCs w:val="28"/>
          <w:lang w:val="en-US"/>
        </w:rPr>
        <w:t>4</w:t>
      </w:r>
      <w:bookmarkStart w:id="0" w:name="_GoBack"/>
      <w:bookmarkEnd w:id="0"/>
      <w:r w:rsidR="007527E6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69C7BF6C" w14:textId="77777777" w:rsidR="00B13CE7" w:rsidRDefault="00C73A2C" w:rsidP="00023373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07654"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="00B07654">
        <w:rPr>
          <w:rFonts w:ascii="Times New Roman" w:hAnsi="Times New Roman" w:cs="Times New Roman"/>
          <w:b/>
          <w:sz w:val="28"/>
          <w:szCs w:val="28"/>
        </w:rPr>
        <w:t> </w:t>
      </w:r>
      <w:r w:rsidR="00B13CE7">
        <w:rPr>
          <w:rFonts w:ascii="Times New Roman" w:hAnsi="Times New Roman" w:cs="Times New Roman"/>
          <w:b/>
          <w:sz w:val="28"/>
          <w:szCs w:val="28"/>
        </w:rPr>
        <w:t>ОБЩАЯ ХАРАКТЕРИСТИКА ПРОГРАММЫ</w:t>
      </w:r>
    </w:p>
    <w:p w14:paraId="69C7BF6D" w14:textId="77777777" w:rsidR="00AE0B72" w:rsidRPr="00B07654" w:rsidRDefault="00B13CE7" w:rsidP="00023373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1.1. </w:t>
      </w:r>
      <w:r w:rsidR="00C73A2C" w:rsidRPr="00B07654">
        <w:rPr>
          <w:rFonts w:ascii="Times New Roman" w:hAnsi="Times New Roman" w:cs="Times New Roman"/>
          <w:b/>
          <w:sz w:val="28"/>
          <w:szCs w:val="28"/>
        </w:rPr>
        <w:t>Цель</w:t>
      </w:r>
      <w:r w:rsidR="00C26CF2">
        <w:rPr>
          <w:rFonts w:ascii="Times New Roman" w:hAnsi="Times New Roman" w:cs="Times New Roman"/>
          <w:b/>
          <w:sz w:val="28"/>
          <w:szCs w:val="28"/>
        </w:rPr>
        <w:t xml:space="preserve"> и задачи</w:t>
      </w:r>
      <w:r w:rsidR="00C73A2C" w:rsidRPr="00B07654">
        <w:rPr>
          <w:rFonts w:ascii="Times New Roman" w:hAnsi="Times New Roman" w:cs="Times New Roman"/>
          <w:b/>
          <w:sz w:val="28"/>
          <w:szCs w:val="28"/>
        </w:rPr>
        <w:t xml:space="preserve"> реализации программы</w:t>
      </w:r>
    </w:p>
    <w:p w14:paraId="5A2BA1B1" w14:textId="77777777" w:rsidR="00AF1333" w:rsidRPr="006E46B0" w:rsidRDefault="00BB03CF" w:rsidP="00AF1333">
      <w:pPr>
        <w:pStyle w:val="Default"/>
        <w:spacing w:line="360" w:lineRule="auto"/>
        <w:ind w:firstLine="709"/>
        <w:jc w:val="both"/>
        <w:rPr>
          <w:color w:val="FF0000"/>
          <w:spacing w:val="13"/>
        </w:rPr>
      </w:pPr>
      <w:r w:rsidRPr="00DE498A">
        <w:t>Ц</w:t>
      </w:r>
      <w:r w:rsidR="00C73A2C" w:rsidRPr="00DE498A">
        <w:t xml:space="preserve">елью реализации программы </w:t>
      </w:r>
      <w:r w:rsidR="00AF17E0" w:rsidRPr="00DE498A">
        <w:t>является</w:t>
      </w:r>
      <w:r w:rsidR="005D7F00">
        <w:t xml:space="preserve"> </w:t>
      </w:r>
      <w:r w:rsidR="004B55E4" w:rsidRPr="004B55E4">
        <w:rPr>
          <w:bCs/>
        </w:rPr>
        <w:t xml:space="preserve">выявление и развитие творческих способностей обучающихся средствами изучения теории изобразительного искусства и овладение практическими умениями художественной деятельности, эстетическое воспитание </w:t>
      </w:r>
      <w:proofErr w:type="gramStart"/>
      <w:r w:rsidR="004B55E4" w:rsidRPr="004B55E4">
        <w:rPr>
          <w:bCs/>
        </w:rPr>
        <w:t>и  профессиональная</w:t>
      </w:r>
      <w:proofErr w:type="gramEnd"/>
      <w:r w:rsidR="004B55E4" w:rsidRPr="004B55E4">
        <w:rPr>
          <w:bCs/>
        </w:rPr>
        <w:t xml:space="preserve"> ориентация обучающихся.</w:t>
      </w:r>
      <w:r w:rsidR="001169C5" w:rsidRPr="006C0076">
        <w:rPr>
          <w:spacing w:val="13"/>
        </w:rPr>
        <w:t xml:space="preserve"> </w:t>
      </w:r>
      <w:r w:rsidR="00AF1333">
        <w:rPr>
          <w:bCs/>
        </w:rPr>
        <w:t xml:space="preserve">создание условий для развития образного и пространственного мышления, мелкой моторики рук, воображения, реализация творческого потенциала учащихся через ращение технологических и конструкторских задач. </w:t>
      </w:r>
      <w:r w:rsidR="00AF1333" w:rsidRPr="006E46B0">
        <w:rPr>
          <w:color w:val="FF0000"/>
          <w:spacing w:val="13"/>
        </w:rPr>
        <w:t xml:space="preserve"> </w:t>
      </w:r>
    </w:p>
    <w:p w14:paraId="56E6D80B" w14:textId="77777777" w:rsidR="00AF1333" w:rsidRPr="009D597D" w:rsidRDefault="00AF1333" w:rsidP="00AF133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D597D">
        <w:rPr>
          <w:rFonts w:ascii="Times New Roman" w:hAnsi="Times New Roman" w:cs="Times New Roman"/>
          <w:b/>
          <w:color w:val="auto"/>
          <w:sz w:val="24"/>
          <w:szCs w:val="24"/>
        </w:rPr>
        <w:t>Задачи:</w:t>
      </w:r>
    </w:p>
    <w:p w14:paraId="70FB088B" w14:textId="77777777" w:rsidR="00AF1333" w:rsidRPr="009D597D" w:rsidRDefault="00AF1333" w:rsidP="00AF133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D597D">
        <w:rPr>
          <w:rFonts w:ascii="Times New Roman" w:hAnsi="Times New Roman" w:cs="Times New Roman"/>
          <w:i/>
          <w:color w:val="auto"/>
          <w:sz w:val="24"/>
          <w:szCs w:val="24"/>
        </w:rPr>
        <w:t>– </w:t>
      </w:r>
      <w:r w:rsidRPr="009D597D">
        <w:rPr>
          <w:rFonts w:ascii="Times New Roman" w:hAnsi="Times New Roman" w:cs="Times New Roman"/>
          <w:b/>
          <w:bCs/>
          <w:i/>
          <w:color w:val="auto"/>
          <w:sz w:val="24"/>
          <w:szCs w:val="24"/>
        </w:rPr>
        <w:t>обучающие за</w:t>
      </w:r>
      <w:r w:rsidRPr="009D597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дачи: </w:t>
      </w:r>
      <w:r w:rsidRPr="009D597D">
        <w:rPr>
          <w:rFonts w:ascii="Times New Roman" w:hAnsi="Times New Roman" w:cs="Times New Roman"/>
          <w:color w:val="auto"/>
          <w:spacing w:val="3"/>
          <w:sz w:val="24"/>
          <w:szCs w:val="24"/>
        </w:rPr>
        <w:t>изучение основополагающих законов, понятий,</w:t>
      </w:r>
      <w:r>
        <w:rPr>
          <w:rFonts w:ascii="Times New Roman" w:hAnsi="Times New Roman" w:cs="Times New Roman"/>
          <w:color w:val="auto"/>
          <w:spacing w:val="3"/>
          <w:sz w:val="24"/>
          <w:szCs w:val="24"/>
        </w:rPr>
        <w:t xml:space="preserve"> явлений декоративно-</w:t>
      </w:r>
      <w:r w:rsidRPr="009D597D">
        <w:rPr>
          <w:rFonts w:ascii="Times New Roman" w:hAnsi="Times New Roman" w:cs="Times New Roman"/>
          <w:color w:val="auto"/>
          <w:spacing w:val="3"/>
          <w:sz w:val="24"/>
          <w:szCs w:val="24"/>
        </w:rPr>
        <w:t>прикладного искусства и отработка практических навыков, освоение</w:t>
      </w:r>
      <w:r w:rsidRPr="009D597D">
        <w:rPr>
          <w:rFonts w:ascii="Times New Roman" w:hAnsi="Times New Roman" w:cs="Times New Roman"/>
          <w:color w:val="auto"/>
          <w:sz w:val="24"/>
          <w:szCs w:val="24"/>
        </w:rPr>
        <w:t xml:space="preserve"> разнообразных технологических и конструкторских приёмов при создании изделий декоративно-прикладного искусства;</w:t>
      </w:r>
    </w:p>
    <w:p w14:paraId="6983A192" w14:textId="77777777" w:rsidR="00AF1333" w:rsidRPr="009D597D" w:rsidRDefault="00AF1333" w:rsidP="00AF133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D597D">
        <w:rPr>
          <w:rFonts w:ascii="Times New Roman" w:hAnsi="Times New Roman" w:cs="Times New Roman"/>
          <w:color w:val="auto"/>
          <w:sz w:val="24"/>
          <w:szCs w:val="24"/>
        </w:rPr>
        <w:t>- формирование базовых компетенции, развитие навыков и умений работы в трехмерном пространстве, выполнение поисково-композиционной работы и разработка эскиза будущего изделия;</w:t>
      </w:r>
    </w:p>
    <w:p w14:paraId="79DA5F96" w14:textId="77777777" w:rsidR="00AF1333" w:rsidRPr="007C62F2" w:rsidRDefault="00AF1333" w:rsidP="00AF133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C62F2"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7C62F2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создание условий для применения учащимися усвоенных умений и навыков в самостоятельной художественной деятельности, при проектировании и работе с изделиями декоративно-прикладного искусства;</w:t>
      </w:r>
    </w:p>
    <w:p w14:paraId="4991FFDE" w14:textId="77777777" w:rsidR="00AF1333" w:rsidRPr="00CE695E" w:rsidRDefault="00AF1333" w:rsidP="00AF1333">
      <w:pPr>
        <w:pStyle w:val="Default"/>
        <w:spacing w:line="360" w:lineRule="auto"/>
        <w:ind w:firstLine="709"/>
        <w:jc w:val="both"/>
        <w:rPr>
          <w:i/>
          <w:color w:val="auto"/>
        </w:rPr>
      </w:pPr>
      <w:r w:rsidRPr="00CE695E">
        <w:rPr>
          <w:i/>
          <w:color w:val="auto"/>
        </w:rPr>
        <w:t>– </w:t>
      </w:r>
      <w:r w:rsidRPr="00CE695E">
        <w:rPr>
          <w:b/>
          <w:bCs/>
          <w:i/>
          <w:color w:val="auto"/>
        </w:rPr>
        <w:t xml:space="preserve">развивающие задачи: </w:t>
      </w:r>
      <w:r w:rsidRPr="00CE695E">
        <w:rPr>
          <w:bCs/>
          <w:color w:val="auto"/>
        </w:rPr>
        <w:t xml:space="preserve">выявление, развитие и поддержка творческого потенциала талантливых обучающихся, воспитание ориентации на конечный результат, формирование дисциплины соблюдения временных ограничений работы, </w:t>
      </w:r>
      <w:r w:rsidRPr="00CE695E">
        <w:rPr>
          <w:color w:val="auto"/>
          <w:shd w:val="clear" w:color="auto" w:fill="FFFFFF"/>
        </w:rPr>
        <w:t>расширение представления о плоскости и пространстве, поощрение креативных идей, развитие воображения;</w:t>
      </w:r>
    </w:p>
    <w:p w14:paraId="0111C397" w14:textId="77777777" w:rsidR="00AF1333" w:rsidRPr="007F5D4F" w:rsidRDefault="00AF1333" w:rsidP="00AF133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7F5D4F">
        <w:rPr>
          <w:rFonts w:ascii="Times New Roman" w:hAnsi="Times New Roman" w:cs="Times New Roman"/>
          <w:bCs/>
          <w:i/>
          <w:color w:val="auto"/>
          <w:sz w:val="24"/>
          <w:szCs w:val="24"/>
        </w:rPr>
        <w:t>– </w:t>
      </w:r>
      <w:r w:rsidRPr="007F5D4F">
        <w:rPr>
          <w:rFonts w:ascii="Times New Roman" w:hAnsi="Times New Roman" w:cs="Times New Roman"/>
          <w:b/>
          <w:bCs/>
          <w:i/>
          <w:color w:val="auto"/>
          <w:sz w:val="24"/>
          <w:szCs w:val="24"/>
        </w:rPr>
        <w:t>воспитательные задачи</w:t>
      </w:r>
      <w:r w:rsidRPr="007F5D4F">
        <w:rPr>
          <w:rFonts w:ascii="Times New Roman" w:hAnsi="Times New Roman" w:cs="Times New Roman"/>
          <w:i/>
          <w:color w:val="auto"/>
          <w:sz w:val="24"/>
          <w:szCs w:val="24"/>
        </w:rPr>
        <w:t xml:space="preserve">: </w:t>
      </w:r>
      <w:r w:rsidRPr="007F5D4F">
        <w:rPr>
          <w:rFonts w:ascii="Times New Roman" w:hAnsi="Times New Roman" w:cs="Times New Roman"/>
          <w:color w:val="auto"/>
          <w:sz w:val="24"/>
          <w:szCs w:val="24"/>
        </w:rPr>
        <w:t>художественное и эстетическое воспитание учащихся, развитие их творческих способностей и вкуса, создание условий для формирования избирательности восприятия, общей изобразительной культуры</w:t>
      </w:r>
      <w:r w:rsidRPr="007F5D4F">
        <w:rPr>
          <w:rFonts w:ascii="Times New Roman" w:hAnsi="Times New Roman" w:cs="Times New Roman"/>
          <w:bCs/>
          <w:color w:val="auto"/>
          <w:sz w:val="24"/>
          <w:szCs w:val="24"/>
        </w:rPr>
        <w:t>;</w:t>
      </w:r>
      <w:r w:rsidRPr="007F5D4F">
        <w:rPr>
          <w:rFonts w:ascii="Times New Roman" w:hAnsi="Times New Roman" w:cs="Times New Roman"/>
          <w:color w:val="auto"/>
          <w:sz w:val="24"/>
          <w:szCs w:val="24"/>
        </w:rPr>
        <w:t xml:space="preserve"> знакомство с тенденциями и трендами в мире декоративно-прикладного искусства.</w:t>
      </w:r>
    </w:p>
    <w:p w14:paraId="69C7BF75" w14:textId="77777777" w:rsidR="00DE498A" w:rsidRDefault="009034FF" w:rsidP="00DE49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34FF">
        <w:rPr>
          <w:rFonts w:ascii="Times New Roman" w:hAnsi="Times New Roman" w:cs="Times New Roman"/>
          <w:sz w:val="24"/>
          <w:szCs w:val="24"/>
        </w:rPr>
        <w:t>По направленностям общеобразовательной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данная программа является </w:t>
      </w:r>
      <w:r w:rsidRPr="009034FF">
        <w:rPr>
          <w:rFonts w:ascii="Times New Roman" w:hAnsi="Times New Roman" w:cs="Times New Roman"/>
          <w:b/>
          <w:sz w:val="24"/>
          <w:szCs w:val="24"/>
        </w:rPr>
        <w:t>художественной.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C7BF76" w14:textId="77777777" w:rsidR="00DE498A" w:rsidRDefault="009034FF" w:rsidP="00DE498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уровню содержания </w:t>
      </w:r>
      <w:r w:rsidRPr="009034FF">
        <w:rPr>
          <w:rFonts w:ascii="Times New Roman" w:hAnsi="Times New Roman" w:cs="Times New Roman"/>
          <w:b/>
          <w:sz w:val="24"/>
          <w:szCs w:val="24"/>
        </w:rPr>
        <w:t>базовой.</w:t>
      </w:r>
    </w:p>
    <w:p w14:paraId="69C7BF77" w14:textId="5CEAB556" w:rsidR="009034FF" w:rsidRPr="00DE498A" w:rsidRDefault="009034FF" w:rsidP="00DE49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34FF">
        <w:rPr>
          <w:rFonts w:ascii="Times New Roman" w:hAnsi="Times New Roman" w:cs="Times New Roman"/>
          <w:sz w:val="24"/>
          <w:szCs w:val="24"/>
        </w:rPr>
        <w:t>По срокам реализации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F13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краткосрочной</w:t>
      </w:r>
      <w:r w:rsidR="00AF13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(20 месяцев)</w:t>
      </w:r>
      <w:r w:rsidRPr="00AF13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14:paraId="69C7BF78" w14:textId="77777777" w:rsidR="00715E10" w:rsidRDefault="00715E10" w:rsidP="00571646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69C7BF79" w14:textId="77777777" w:rsidR="00CE40E2" w:rsidRPr="00571646" w:rsidRDefault="00B13CE7" w:rsidP="00571646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B07654">
        <w:rPr>
          <w:rFonts w:ascii="Times New Roman" w:hAnsi="Times New Roman" w:cs="Times New Roman"/>
          <w:b/>
          <w:sz w:val="28"/>
          <w:szCs w:val="28"/>
        </w:rPr>
        <w:t>2</w:t>
      </w:r>
      <w:r w:rsidR="00B07654" w:rsidRPr="00B07654">
        <w:rPr>
          <w:rFonts w:ascii="Times New Roman" w:hAnsi="Times New Roman" w:cs="Times New Roman"/>
          <w:b/>
          <w:sz w:val="28"/>
          <w:szCs w:val="28"/>
        </w:rPr>
        <w:t>.</w:t>
      </w:r>
      <w:r w:rsidR="00B07654">
        <w:rPr>
          <w:rFonts w:ascii="Times New Roman" w:hAnsi="Times New Roman" w:cs="Times New Roman"/>
          <w:b/>
          <w:sz w:val="28"/>
          <w:szCs w:val="28"/>
        </w:rPr>
        <w:t> </w:t>
      </w:r>
      <w:r w:rsidR="00C35BD6">
        <w:rPr>
          <w:rFonts w:ascii="Times New Roman" w:hAnsi="Times New Roman" w:cs="Times New Roman"/>
          <w:b/>
          <w:sz w:val="28"/>
          <w:szCs w:val="28"/>
        </w:rPr>
        <w:t>Планируемые результаты осво</w:t>
      </w:r>
      <w:r w:rsidR="00C51698" w:rsidRPr="00B07654">
        <w:rPr>
          <w:rFonts w:ascii="Times New Roman" w:hAnsi="Times New Roman" w:cs="Times New Roman"/>
          <w:b/>
          <w:sz w:val="28"/>
          <w:szCs w:val="28"/>
        </w:rPr>
        <w:t>ения</w:t>
      </w:r>
      <w:r w:rsidR="0064273E">
        <w:rPr>
          <w:rFonts w:ascii="Times New Roman" w:hAnsi="Times New Roman" w:cs="Times New Roman"/>
          <w:b/>
          <w:sz w:val="28"/>
          <w:szCs w:val="28"/>
        </w:rPr>
        <w:t xml:space="preserve"> программы.</w:t>
      </w:r>
    </w:p>
    <w:p w14:paraId="69C7BF7C" w14:textId="3E18F449" w:rsidR="006B0F46" w:rsidRPr="006E46B0" w:rsidRDefault="006B0F46" w:rsidP="006E46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Дополнительная </w:t>
      </w:r>
      <w:r w:rsidR="008245C6">
        <w:rPr>
          <w:rFonts w:ascii="Times New Roman" w:hAnsi="Times New Roman" w:cs="Times New Roman"/>
          <w:sz w:val="24"/>
          <w:szCs w:val="24"/>
        </w:rPr>
        <w:t>общеразвивающая</w:t>
      </w:r>
      <w:r>
        <w:rPr>
          <w:rFonts w:ascii="Times New Roman" w:hAnsi="Times New Roman" w:cs="Times New Roman"/>
          <w:sz w:val="24"/>
          <w:szCs w:val="24"/>
        </w:rPr>
        <w:t xml:space="preserve"> программа</w:t>
      </w:r>
      <w:r w:rsidR="005E4B07">
        <w:rPr>
          <w:rFonts w:ascii="Times New Roman" w:hAnsi="Times New Roman" w:cs="Times New Roman"/>
          <w:sz w:val="24"/>
          <w:szCs w:val="24"/>
        </w:rPr>
        <w:t xml:space="preserve"> </w:t>
      </w:r>
      <w:r w:rsidR="004B55E4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4B55E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ХУДОЖЕСТВЕННОЕ ПРОЕКТИРОВАНИЕ И ТЕХНОЛОГИЯ ИСПОЛНЕНИЯ ИЗДЕЛИЙ </w:t>
      </w:r>
      <w:r w:rsidR="004B55E4">
        <w:rPr>
          <w:rFonts w:ascii="Times New Roman" w:eastAsia="Times New Roman" w:hAnsi="Times New Roman" w:cs="Times New Roman"/>
          <w:sz w:val="28"/>
          <w:szCs w:val="28"/>
          <w:u w:val="single"/>
        </w:rPr>
        <w:lastRenderedPageBreak/>
        <w:t>ДЕКОРАТИВНО-ПРИКЛАДНОГО И НАРОДНОГО ИСКУССТВА</w:t>
      </w:r>
      <w:r w:rsidR="00024531">
        <w:rPr>
          <w:rFonts w:ascii="Times New Roman" w:hAnsi="Times New Roman"/>
          <w:sz w:val="24"/>
          <w:szCs w:val="24"/>
          <w:u w:val="single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направлена на достижение следующих результатов </w:t>
      </w:r>
      <w:r w:rsidR="00C35BD6">
        <w:rPr>
          <w:rFonts w:ascii="Times New Roman" w:hAnsi="Times New Roman" w:cs="Times New Roman"/>
          <w:sz w:val="24"/>
          <w:szCs w:val="24"/>
        </w:rPr>
        <w:t>освоения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Ind w:w="653" w:type="dxa"/>
        <w:tblLook w:val="0000" w:firstRow="0" w:lastRow="0" w:firstColumn="0" w:lastColumn="0" w:noHBand="0" w:noVBand="0"/>
      </w:tblPr>
      <w:tblGrid>
        <w:gridCol w:w="2849"/>
        <w:gridCol w:w="6281"/>
      </w:tblGrid>
      <w:tr w:rsidR="0045790A" w:rsidRPr="00EA36CF" w14:paraId="69C7BF7F" w14:textId="77777777" w:rsidTr="00087C62">
        <w:trPr>
          <w:trHeight w:val="389"/>
        </w:trPr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BF7D" w14:textId="77777777" w:rsidR="0045790A" w:rsidRPr="0045790A" w:rsidRDefault="0045790A" w:rsidP="00087C62">
            <w:pPr>
              <w:ind w:left="-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790A">
              <w:rPr>
                <w:rFonts w:ascii="Times New Roman" w:hAnsi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BF7E" w14:textId="77777777" w:rsidR="0045790A" w:rsidRPr="0045790A" w:rsidRDefault="0045790A" w:rsidP="003D54EB">
            <w:pPr>
              <w:ind w:right="-108"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790A">
              <w:rPr>
                <w:rFonts w:ascii="Times New Roman" w:hAnsi="Times New Roman"/>
                <w:b/>
                <w:sz w:val="24"/>
                <w:szCs w:val="24"/>
              </w:rPr>
              <w:t>Пр</w:t>
            </w:r>
            <w:r w:rsidR="003D54EB">
              <w:rPr>
                <w:rFonts w:ascii="Times New Roman" w:hAnsi="Times New Roman"/>
                <w:b/>
                <w:sz w:val="24"/>
                <w:szCs w:val="24"/>
              </w:rPr>
              <w:t xml:space="preserve">иобретаемые </w:t>
            </w:r>
            <w:r w:rsidRPr="0045790A">
              <w:rPr>
                <w:rFonts w:ascii="Times New Roman" w:hAnsi="Times New Roman"/>
                <w:b/>
                <w:sz w:val="24"/>
                <w:szCs w:val="24"/>
              </w:rPr>
              <w:t>компетенции</w:t>
            </w:r>
          </w:p>
        </w:tc>
      </w:tr>
      <w:tr w:rsidR="0045790A" w14:paraId="69C7BF86" w14:textId="77777777" w:rsidTr="00087C62">
        <w:trPr>
          <w:trHeight w:val="1825"/>
        </w:trPr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BF80" w14:textId="77777777" w:rsidR="0045790A" w:rsidRPr="00066743" w:rsidRDefault="0045790A" w:rsidP="0045790A">
            <w:pPr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AF133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Художественно-творческая деятельность</w:t>
            </w:r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9822" w14:textId="77777777" w:rsidR="00AF1333" w:rsidRPr="00CC44CD" w:rsidRDefault="00502F85" w:rsidP="00AF1333">
            <w:pPr>
              <w:ind w:right="-10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6674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AF1333" w:rsidRPr="00CC44CD">
              <w:rPr>
                <w:rFonts w:ascii="Times New Roman" w:hAnsi="Times New Roman"/>
                <w:color w:val="auto"/>
                <w:sz w:val="24"/>
                <w:szCs w:val="24"/>
              </w:rPr>
              <w:t>Владение выразительными средствами объемно-пространственной композиции.</w:t>
            </w:r>
          </w:p>
          <w:p w14:paraId="550824B9" w14:textId="77777777" w:rsidR="00AF1333" w:rsidRPr="00CC44CD" w:rsidRDefault="00AF1333" w:rsidP="00AF1333">
            <w:pPr>
              <w:ind w:right="-10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C44CD">
              <w:rPr>
                <w:rFonts w:ascii="Times New Roman" w:hAnsi="Times New Roman"/>
                <w:color w:val="auto"/>
                <w:sz w:val="24"/>
                <w:szCs w:val="24"/>
              </w:rPr>
              <w:t>Владение технологиями и методами освоения народных промыслов.</w:t>
            </w:r>
          </w:p>
          <w:p w14:paraId="3475A061" w14:textId="77777777" w:rsidR="00AF1333" w:rsidRPr="00CC44CD" w:rsidRDefault="00AF1333" w:rsidP="00AF1333">
            <w:pPr>
              <w:ind w:right="-10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C44CD">
              <w:rPr>
                <w:rFonts w:ascii="Times New Roman" w:hAnsi="Times New Roman"/>
                <w:color w:val="auto"/>
                <w:sz w:val="24"/>
                <w:szCs w:val="24"/>
              </w:rPr>
              <w:t>Владение информационно-теоретическим базисом.</w:t>
            </w:r>
          </w:p>
          <w:p w14:paraId="69C7BF85" w14:textId="1F96748B" w:rsidR="00C96EEE" w:rsidRPr="00066743" w:rsidRDefault="00AF1333" w:rsidP="00AF1333">
            <w:pPr>
              <w:ind w:right="-108" w:firstLine="45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C44CD">
              <w:rPr>
                <w:rFonts w:ascii="Times New Roman" w:hAnsi="Times New Roman"/>
                <w:color w:val="auto"/>
                <w:sz w:val="24"/>
                <w:szCs w:val="24"/>
              </w:rPr>
              <w:t>Умение самостоятельно разрабатывать эскиз изделия, проектировать и конструировать его.</w:t>
            </w:r>
          </w:p>
        </w:tc>
      </w:tr>
      <w:tr w:rsidR="00AF1333" w14:paraId="720F4AAB" w14:textId="77777777" w:rsidTr="00087C62">
        <w:trPr>
          <w:trHeight w:val="1825"/>
        </w:trPr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A3A8" w14:textId="51DCCF18" w:rsidR="00AF1333" w:rsidRPr="00AF1333" w:rsidRDefault="00AF1333" w:rsidP="0045790A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CC44CD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Конкурсная деятельность</w:t>
            </w:r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89579" w14:textId="77777777" w:rsidR="00AF1333" w:rsidRPr="00CC44CD" w:rsidRDefault="00AF1333" w:rsidP="00AF1333">
            <w:pPr>
              <w:ind w:right="-108" w:firstLine="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C44CD">
              <w:rPr>
                <w:rFonts w:ascii="Times New Roman" w:hAnsi="Times New Roman"/>
                <w:color w:val="auto"/>
                <w:sz w:val="24"/>
                <w:szCs w:val="24"/>
              </w:rPr>
              <w:t>Развитое воображение и креативный подход к работе.</w:t>
            </w:r>
          </w:p>
          <w:p w14:paraId="14CAEEA5" w14:textId="77777777" w:rsidR="00AF1333" w:rsidRPr="00CC44CD" w:rsidRDefault="00AF1333" w:rsidP="00AF1333">
            <w:pPr>
              <w:ind w:right="-108" w:firstLine="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C44CD">
              <w:rPr>
                <w:rFonts w:ascii="Times New Roman" w:hAnsi="Times New Roman"/>
                <w:color w:val="auto"/>
                <w:sz w:val="24"/>
                <w:szCs w:val="24"/>
              </w:rPr>
              <w:t>Усидчивость и высокий уровень самодисциплины, позволяющий приходить к итоговому результату в форме конкурсного изделия декоративно-прикладного искусства.</w:t>
            </w:r>
          </w:p>
          <w:p w14:paraId="4831DF72" w14:textId="77777777" w:rsidR="00AF1333" w:rsidRPr="00CC44CD" w:rsidRDefault="00AF1333" w:rsidP="00AF1333">
            <w:pPr>
              <w:ind w:right="-108" w:firstLine="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C44CD">
              <w:rPr>
                <w:rFonts w:ascii="Times New Roman" w:hAnsi="Times New Roman"/>
                <w:color w:val="auto"/>
                <w:sz w:val="24"/>
                <w:szCs w:val="24"/>
              </w:rPr>
              <w:t>Умение выполнять задачи в поставленные сроки.</w:t>
            </w:r>
          </w:p>
          <w:p w14:paraId="3F8F2871" w14:textId="3C55F866" w:rsidR="00AF1333" w:rsidRPr="00066743" w:rsidRDefault="00AF1333" w:rsidP="00AF1333">
            <w:pPr>
              <w:ind w:right="-108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C44CD">
              <w:rPr>
                <w:rFonts w:ascii="Times New Roman" w:hAnsi="Times New Roman"/>
                <w:color w:val="auto"/>
                <w:sz w:val="24"/>
                <w:szCs w:val="24"/>
              </w:rPr>
              <w:t>Критическое мышление.</w:t>
            </w:r>
          </w:p>
        </w:tc>
      </w:tr>
    </w:tbl>
    <w:p w14:paraId="69C7BF87" w14:textId="77777777" w:rsidR="005E4B07" w:rsidRPr="005E4B07" w:rsidRDefault="005E4B07" w:rsidP="00087C6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69C7BF88" w14:textId="77777777" w:rsidR="00CE40E2" w:rsidRDefault="00B13CE7" w:rsidP="00087C62">
      <w:pPr>
        <w:tabs>
          <w:tab w:val="left" w:pos="367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="00E10357" w:rsidRPr="00E10357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C73A2C" w:rsidRPr="00570732">
        <w:rPr>
          <w:rFonts w:ascii="Times New Roman" w:eastAsia="Times New Roman" w:hAnsi="Times New Roman" w:cs="Times New Roman"/>
          <w:b/>
          <w:sz w:val="28"/>
        </w:rPr>
        <w:t>.</w:t>
      </w:r>
      <w:r w:rsidR="008C0581">
        <w:rPr>
          <w:rFonts w:ascii="Times New Roman" w:eastAsia="Times New Roman" w:hAnsi="Times New Roman" w:cs="Times New Roman"/>
          <w:b/>
          <w:sz w:val="28"/>
        </w:rPr>
        <w:t> </w:t>
      </w:r>
      <w:r w:rsidR="00CE40E2">
        <w:rPr>
          <w:rFonts w:ascii="Times New Roman" w:eastAsia="Times New Roman" w:hAnsi="Times New Roman" w:cs="Times New Roman"/>
          <w:b/>
          <w:sz w:val="28"/>
        </w:rPr>
        <w:t xml:space="preserve">Категория </w:t>
      </w:r>
      <w:r w:rsidR="003D54EB">
        <w:rPr>
          <w:rFonts w:ascii="Times New Roman" w:eastAsia="ヒラギノ角ゴ Pro W3" w:hAnsi="Times New Roman" w:cs="Times New Roman"/>
          <w:b/>
          <w:sz w:val="28"/>
          <w:szCs w:val="28"/>
        </w:rPr>
        <w:t>обучающихся</w:t>
      </w:r>
    </w:p>
    <w:p w14:paraId="69C7BF89" w14:textId="05CB4EA7" w:rsidR="00CE40E2" w:rsidRDefault="00CE40E2" w:rsidP="00087C62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4200C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Категория </w:t>
      </w:r>
      <w:r w:rsidR="003D54EB" w:rsidRPr="004200C7">
        <w:rPr>
          <w:rFonts w:ascii="Times New Roman" w:eastAsia="ヒラギノ角ゴ Pro W3" w:hAnsi="Times New Roman" w:cs="Times New Roman"/>
          <w:color w:val="auto"/>
          <w:sz w:val="24"/>
          <w:szCs w:val="24"/>
        </w:rPr>
        <w:t>обучающихся</w:t>
      </w:r>
      <w:r w:rsidR="00F87D0B" w:rsidRPr="004200C7">
        <w:rPr>
          <w:rFonts w:ascii="Times New Roman" w:eastAsia="ヒラギノ角ゴ Pro W3" w:hAnsi="Times New Roman" w:cs="Times New Roman"/>
          <w:color w:val="auto"/>
          <w:sz w:val="24"/>
          <w:szCs w:val="24"/>
        </w:rPr>
        <w:t xml:space="preserve"> –</w:t>
      </w:r>
      <w:r w:rsidR="00725063" w:rsidRPr="004200C7"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="004B55E4">
        <w:rPr>
          <w:rFonts w:ascii="Times New Roman" w:eastAsia="Times New Roman" w:hAnsi="Times New Roman" w:cs="Times New Roman"/>
          <w:color w:val="auto"/>
          <w:sz w:val="24"/>
          <w:szCs w:val="24"/>
        </w:rPr>
        <w:t>учащиеся общеобразовательных школ и лицеев</w:t>
      </w:r>
    </w:p>
    <w:p w14:paraId="69C7BF8A" w14:textId="77777777" w:rsidR="00087C62" w:rsidRDefault="00725063" w:rsidP="00087C62">
      <w:pPr>
        <w:pStyle w:val="Style3"/>
        <w:widowControl/>
        <w:spacing w:line="360" w:lineRule="auto"/>
        <w:ind w:firstLine="426"/>
        <w:jc w:val="both"/>
        <w:rPr>
          <w:rFonts w:ascii="Times New Roman" w:eastAsia="ヒラギノ角ゴ Pro W3" w:hAnsi="Times New Roman" w:cs="Times New Roman"/>
          <w:b/>
          <w:sz w:val="28"/>
          <w:szCs w:val="28"/>
        </w:rPr>
      </w:pPr>
      <w:r>
        <w:rPr>
          <w:rFonts w:ascii="Times New Roman" w:eastAsia="ヒラギノ角ゴ Pro W3" w:hAnsi="Times New Roman" w:cs="Times New Roman"/>
          <w:b/>
          <w:sz w:val="28"/>
          <w:szCs w:val="28"/>
        </w:rPr>
        <w:t xml:space="preserve">   </w:t>
      </w:r>
      <w:r w:rsidR="0010288E">
        <w:rPr>
          <w:rFonts w:ascii="Times New Roman" w:eastAsia="ヒラギノ角ゴ Pro W3" w:hAnsi="Times New Roman" w:cs="Times New Roman"/>
          <w:b/>
          <w:sz w:val="28"/>
          <w:szCs w:val="28"/>
        </w:rPr>
        <w:t>1.4. </w:t>
      </w:r>
      <w:r w:rsidR="0010288E" w:rsidRPr="005F2E91">
        <w:rPr>
          <w:rFonts w:ascii="Times New Roman" w:eastAsia="ヒラギノ角ゴ Pro W3" w:hAnsi="Times New Roman" w:cs="Times New Roman"/>
          <w:b/>
          <w:sz w:val="28"/>
          <w:szCs w:val="28"/>
        </w:rPr>
        <w:t xml:space="preserve">Трудоемкость </w:t>
      </w:r>
      <w:r w:rsidR="0010288E">
        <w:rPr>
          <w:rFonts w:ascii="Times New Roman" w:eastAsia="ヒラギノ角ゴ Pro W3" w:hAnsi="Times New Roman" w:cs="Times New Roman"/>
          <w:b/>
          <w:sz w:val="28"/>
          <w:szCs w:val="28"/>
        </w:rPr>
        <w:t xml:space="preserve">и срок </w:t>
      </w:r>
      <w:r w:rsidR="0010288E" w:rsidRPr="005F2E91">
        <w:rPr>
          <w:rFonts w:ascii="Times New Roman" w:eastAsia="ヒラギノ角ゴ Pro W3" w:hAnsi="Times New Roman" w:cs="Times New Roman"/>
          <w:b/>
          <w:sz w:val="28"/>
          <w:szCs w:val="28"/>
        </w:rPr>
        <w:t>обучения</w:t>
      </w:r>
    </w:p>
    <w:p w14:paraId="69C7BF8B" w14:textId="144839F7" w:rsidR="00A23D0D" w:rsidRPr="00E504E2" w:rsidRDefault="00A23D0D" w:rsidP="004E1B06">
      <w:pPr>
        <w:pStyle w:val="Style3"/>
        <w:widowControl/>
        <w:spacing w:line="360" w:lineRule="auto"/>
        <w:ind w:firstLine="426"/>
        <w:jc w:val="both"/>
        <w:rPr>
          <w:rStyle w:val="FontStyle16"/>
          <w:rFonts w:ascii="Times New Roman" w:hAnsi="Times New Roman" w:cs="Times New Roman"/>
          <w:sz w:val="24"/>
          <w:szCs w:val="24"/>
        </w:rPr>
      </w:pPr>
      <w:r w:rsidRPr="00A23D0D">
        <w:rPr>
          <w:rFonts w:ascii="Times New Roman" w:hAnsi="Times New Roman" w:cs="Times New Roman"/>
        </w:rPr>
        <w:t xml:space="preserve"> </w:t>
      </w:r>
      <w:r w:rsidR="00087C62">
        <w:rPr>
          <w:rFonts w:ascii="Times New Roman" w:hAnsi="Times New Roman" w:cs="Times New Roman"/>
        </w:rPr>
        <w:t>Трудоемкость программы</w:t>
      </w:r>
      <w:r w:rsidRPr="00A23D0D">
        <w:rPr>
          <w:rStyle w:val="FontStyle16"/>
          <w:rFonts w:ascii="Times New Roman" w:hAnsi="Times New Roman" w:cs="Times New Roman"/>
          <w:sz w:val="24"/>
          <w:szCs w:val="24"/>
        </w:rPr>
        <w:t xml:space="preserve"> составляет — </w:t>
      </w:r>
      <w:r w:rsidR="00066743">
        <w:rPr>
          <w:rStyle w:val="FontStyle16"/>
          <w:rFonts w:ascii="Times New Roman" w:hAnsi="Times New Roman" w:cs="Times New Roman"/>
          <w:sz w:val="24"/>
          <w:szCs w:val="24"/>
        </w:rPr>
        <w:t>160 часов</w:t>
      </w:r>
      <w:r w:rsidR="00087C62">
        <w:rPr>
          <w:rStyle w:val="FontStyle16"/>
          <w:rFonts w:ascii="Times New Roman" w:hAnsi="Times New Roman" w:cs="Times New Roman"/>
          <w:sz w:val="24"/>
          <w:szCs w:val="24"/>
        </w:rPr>
        <w:t>.</w:t>
      </w:r>
      <w:r w:rsidRPr="00A23D0D">
        <w:rPr>
          <w:rStyle w:val="FontStyle16"/>
          <w:rFonts w:ascii="Times New Roman" w:hAnsi="Times New Roman" w:cs="Times New Roman"/>
          <w:sz w:val="24"/>
          <w:szCs w:val="24"/>
        </w:rPr>
        <w:t xml:space="preserve"> </w:t>
      </w:r>
    </w:p>
    <w:p w14:paraId="69C7BF8C" w14:textId="77777777" w:rsidR="00087C62" w:rsidRDefault="0010288E" w:rsidP="00087C62">
      <w:pPr>
        <w:tabs>
          <w:tab w:val="left" w:pos="3675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b/>
          <w:sz w:val="28"/>
          <w:szCs w:val="28"/>
        </w:rPr>
      </w:pPr>
      <w:r>
        <w:rPr>
          <w:rFonts w:ascii="Times New Roman" w:eastAsia="ヒラギノ角ゴ Pro W3" w:hAnsi="Times New Roman" w:cs="Times New Roman"/>
          <w:b/>
          <w:sz w:val="28"/>
          <w:szCs w:val="28"/>
        </w:rPr>
        <w:t>1.5. </w:t>
      </w:r>
      <w:r w:rsidRPr="00A46195">
        <w:rPr>
          <w:rFonts w:ascii="Times New Roman" w:eastAsia="ヒラギノ角ゴ Pro W3" w:hAnsi="Times New Roman" w:cs="Times New Roman"/>
          <w:b/>
          <w:sz w:val="28"/>
          <w:szCs w:val="28"/>
        </w:rPr>
        <w:t>Форма обучения</w:t>
      </w:r>
      <w:r w:rsidR="00087C62">
        <w:rPr>
          <w:rFonts w:ascii="Times New Roman" w:eastAsia="ヒラギノ角ゴ Pro W3" w:hAnsi="Times New Roman" w:cs="Times New Roman"/>
          <w:b/>
          <w:sz w:val="28"/>
          <w:szCs w:val="28"/>
        </w:rPr>
        <w:t xml:space="preserve"> и режим занятий</w:t>
      </w:r>
    </w:p>
    <w:p w14:paraId="69C7BF8D" w14:textId="2C63313E" w:rsidR="00163E6C" w:rsidRDefault="00087C62" w:rsidP="00087C62">
      <w:pPr>
        <w:tabs>
          <w:tab w:val="left" w:pos="3675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sz w:val="24"/>
          <w:szCs w:val="24"/>
        </w:rPr>
      </w:pPr>
      <w:r>
        <w:rPr>
          <w:rFonts w:ascii="Times New Roman" w:eastAsia="ヒラギノ角ゴ Pro W3" w:hAnsi="Times New Roman" w:cs="Times New Roman"/>
          <w:sz w:val="24"/>
          <w:szCs w:val="24"/>
        </w:rPr>
        <w:t>З</w:t>
      </w:r>
      <w:r w:rsidR="00815801">
        <w:rPr>
          <w:rFonts w:ascii="Times New Roman" w:eastAsia="ヒラギノ角ゴ Pro W3" w:hAnsi="Times New Roman" w:cs="Times New Roman"/>
          <w:sz w:val="24"/>
          <w:szCs w:val="24"/>
        </w:rPr>
        <w:t>анятия по программе проводятся очной формой обучения. Продолжитель</w:t>
      </w:r>
      <w:r w:rsidR="009B40E9">
        <w:rPr>
          <w:rFonts w:ascii="Times New Roman" w:eastAsia="ヒラギノ角ゴ Pro W3" w:hAnsi="Times New Roman" w:cs="Times New Roman"/>
          <w:sz w:val="24"/>
          <w:szCs w:val="24"/>
        </w:rPr>
        <w:t>ность одного занятия 2</w:t>
      </w:r>
      <w:r w:rsidR="000C695C">
        <w:rPr>
          <w:rFonts w:ascii="Times New Roman" w:eastAsia="ヒラギノ角ゴ Pro W3" w:hAnsi="Times New Roman" w:cs="Times New Roman"/>
          <w:sz w:val="24"/>
          <w:szCs w:val="24"/>
        </w:rPr>
        <w:t xml:space="preserve"> ак</w:t>
      </w:r>
      <w:r w:rsidR="004200C7">
        <w:rPr>
          <w:rFonts w:ascii="Times New Roman" w:eastAsia="ヒラギノ角ゴ Pro W3" w:hAnsi="Times New Roman" w:cs="Times New Roman"/>
          <w:sz w:val="24"/>
          <w:szCs w:val="24"/>
        </w:rPr>
        <w:t>адемических</w:t>
      </w:r>
      <w:r w:rsidR="000C695C">
        <w:rPr>
          <w:rFonts w:ascii="Times New Roman" w:eastAsia="ヒラギノ角ゴ Pro W3" w:hAnsi="Times New Roman" w:cs="Times New Roman"/>
          <w:sz w:val="24"/>
          <w:szCs w:val="24"/>
        </w:rPr>
        <w:t xml:space="preserve"> </w:t>
      </w:r>
      <w:r w:rsidR="004200C7">
        <w:rPr>
          <w:rFonts w:ascii="Times New Roman" w:eastAsia="ヒラギノ角ゴ Pro W3" w:hAnsi="Times New Roman" w:cs="Times New Roman"/>
          <w:sz w:val="24"/>
          <w:szCs w:val="24"/>
        </w:rPr>
        <w:t>ч</w:t>
      </w:r>
      <w:r w:rsidR="000C695C">
        <w:rPr>
          <w:rFonts w:ascii="Times New Roman" w:eastAsia="ヒラギノ角ゴ Pro W3" w:hAnsi="Times New Roman" w:cs="Times New Roman"/>
          <w:sz w:val="24"/>
          <w:szCs w:val="24"/>
        </w:rPr>
        <w:t>ас</w:t>
      </w:r>
      <w:r w:rsidR="004200C7">
        <w:rPr>
          <w:rFonts w:ascii="Times New Roman" w:eastAsia="ヒラギノ角ゴ Pro W3" w:hAnsi="Times New Roman" w:cs="Times New Roman"/>
          <w:sz w:val="24"/>
          <w:szCs w:val="24"/>
        </w:rPr>
        <w:t xml:space="preserve">а </w:t>
      </w:r>
      <w:r w:rsidR="00066743">
        <w:rPr>
          <w:rFonts w:ascii="Times New Roman" w:eastAsia="ヒラギノ角ゴ Pro W3" w:hAnsi="Times New Roman" w:cs="Times New Roman"/>
          <w:sz w:val="24"/>
          <w:szCs w:val="24"/>
        </w:rPr>
        <w:t>(1 академический час - 40 минут</w:t>
      </w:r>
      <w:r w:rsidR="004200C7">
        <w:rPr>
          <w:rFonts w:ascii="Times New Roman" w:eastAsia="ヒラギノ角ゴ Pro W3" w:hAnsi="Times New Roman" w:cs="Times New Roman"/>
          <w:sz w:val="24"/>
          <w:szCs w:val="24"/>
        </w:rPr>
        <w:t xml:space="preserve">) </w:t>
      </w:r>
      <w:r w:rsidR="004200C7" w:rsidRPr="004200C7">
        <w:rPr>
          <w:rFonts w:ascii="Times New Roman" w:eastAsia="ヒラギノ角ゴ Pro W3" w:hAnsi="Times New Roman" w:cs="Times New Roman"/>
          <w:color w:val="auto"/>
          <w:sz w:val="24"/>
          <w:szCs w:val="24"/>
        </w:rPr>
        <w:t>без учета времени на перерыв (15 минут)</w:t>
      </w:r>
      <w:r w:rsidR="000C695C" w:rsidRPr="004200C7">
        <w:rPr>
          <w:rFonts w:ascii="Times New Roman" w:eastAsia="ヒラギノ角ゴ Pro W3" w:hAnsi="Times New Roman" w:cs="Times New Roman"/>
          <w:color w:val="auto"/>
          <w:sz w:val="24"/>
          <w:szCs w:val="24"/>
        </w:rPr>
        <w:t>.</w:t>
      </w:r>
      <w:r w:rsidR="000C695C">
        <w:rPr>
          <w:rFonts w:ascii="Times New Roman" w:eastAsia="ヒラギノ角ゴ Pro W3" w:hAnsi="Times New Roman" w:cs="Times New Roman"/>
          <w:sz w:val="24"/>
          <w:szCs w:val="24"/>
        </w:rPr>
        <w:t xml:space="preserve"> </w:t>
      </w:r>
      <w:r w:rsidR="00815801">
        <w:rPr>
          <w:rFonts w:ascii="Times New Roman" w:eastAsia="ヒラギノ角ゴ Pro W3" w:hAnsi="Times New Roman" w:cs="Times New Roman"/>
          <w:sz w:val="24"/>
          <w:szCs w:val="24"/>
        </w:rPr>
        <w:t xml:space="preserve"> </w:t>
      </w:r>
      <w:r w:rsidR="00024531">
        <w:rPr>
          <w:rFonts w:ascii="Times New Roman" w:eastAsia="ヒラギノ角ゴ Pro W3" w:hAnsi="Times New Roman" w:cs="Times New Roman"/>
          <w:sz w:val="24"/>
          <w:szCs w:val="24"/>
        </w:rPr>
        <w:t xml:space="preserve">Программа </w:t>
      </w:r>
      <w:r w:rsidR="000C695C">
        <w:rPr>
          <w:rFonts w:ascii="Times New Roman" w:eastAsia="ヒラギノ角ゴ Pro W3" w:hAnsi="Times New Roman" w:cs="Times New Roman"/>
          <w:sz w:val="24"/>
          <w:szCs w:val="24"/>
        </w:rPr>
        <w:t xml:space="preserve"> рассчитан</w:t>
      </w:r>
      <w:r w:rsidR="00024531">
        <w:rPr>
          <w:rFonts w:ascii="Times New Roman" w:eastAsia="ヒラギノ角ゴ Pro W3" w:hAnsi="Times New Roman" w:cs="Times New Roman"/>
          <w:sz w:val="24"/>
          <w:szCs w:val="24"/>
        </w:rPr>
        <w:t>а</w:t>
      </w:r>
      <w:r w:rsidR="00066743">
        <w:rPr>
          <w:rFonts w:ascii="Times New Roman" w:eastAsia="ヒラギノ角ゴ Pro W3" w:hAnsi="Times New Roman" w:cs="Times New Roman"/>
          <w:sz w:val="24"/>
          <w:szCs w:val="24"/>
        </w:rPr>
        <w:t xml:space="preserve"> на 20 месяцев обучения.</w:t>
      </w:r>
    </w:p>
    <w:p w14:paraId="69C7BF8E" w14:textId="77777777" w:rsidR="00CE40E2" w:rsidRDefault="0010288E" w:rsidP="00087C62">
      <w:pPr>
        <w:tabs>
          <w:tab w:val="left" w:pos="367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1.6</w:t>
      </w:r>
      <w:r w:rsidR="00843DA5">
        <w:rPr>
          <w:rFonts w:ascii="Times New Roman" w:eastAsia="Times New Roman" w:hAnsi="Times New Roman" w:cs="Times New Roman"/>
          <w:b/>
          <w:sz w:val="28"/>
        </w:rPr>
        <w:t>. Язык обучения:</w:t>
      </w:r>
      <w:r w:rsidR="00B451EB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D5516C">
        <w:rPr>
          <w:rFonts w:ascii="Times New Roman" w:eastAsia="Times New Roman" w:hAnsi="Times New Roman" w:cs="Times New Roman"/>
          <w:sz w:val="24"/>
          <w:szCs w:val="24"/>
        </w:rPr>
        <w:t xml:space="preserve">образовательная деятельность осуществляется на </w:t>
      </w:r>
      <w:r w:rsidR="00D5516C" w:rsidRPr="004200C7">
        <w:rPr>
          <w:rFonts w:ascii="Times New Roman" w:eastAsia="Times New Roman" w:hAnsi="Times New Roman" w:cs="Times New Roman"/>
          <w:color w:val="auto"/>
          <w:sz w:val="24"/>
          <w:szCs w:val="24"/>
        </w:rPr>
        <w:t>государственном языке Российской Федерации</w:t>
      </w:r>
      <w:r w:rsidR="004200C7" w:rsidRPr="004200C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(русском)</w:t>
      </w:r>
      <w:r w:rsidR="00D5516C" w:rsidRPr="004200C7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  <w:r w:rsidR="00D551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9C7BF8F" w14:textId="77777777" w:rsidR="00843DA5" w:rsidRPr="00571646" w:rsidRDefault="00843DA5" w:rsidP="00E10357">
      <w:pPr>
        <w:tabs>
          <w:tab w:val="left" w:pos="367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9C7BF90" w14:textId="77777777" w:rsidR="00AE0B72" w:rsidRPr="00570732" w:rsidRDefault="00B13CE7" w:rsidP="00E10357">
      <w:pPr>
        <w:tabs>
          <w:tab w:val="left" w:pos="3675"/>
        </w:tabs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8"/>
        </w:rPr>
        <w:t>2</w:t>
      </w:r>
      <w:r w:rsidR="00CE40E2">
        <w:rPr>
          <w:rFonts w:ascii="Times New Roman" w:eastAsia="Times New Roman" w:hAnsi="Times New Roman" w:cs="Times New Roman"/>
          <w:b/>
          <w:sz w:val="28"/>
        </w:rPr>
        <w:t xml:space="preserve">. </w:t>
      </w:r>
      <w:r w:rsidRPr="00570732">
        <w:rPr>
          <w:rFonts w:ascii="Times New Roman" w:eastAsia="Times New Roman" w:hAnsi="Times New Roman" w:cs="Times New Roman"/>
          <w:b/>
          <w:sz w:val="28"/>
        </w:rPr>
        <w:t>СОДЕРЖАНИЕ ПРОГРАММЫ</w:t>
      </w:r>
    </w:p>
    <w:p w14:paraId="69C7BF92" w14:textId="30F93198" w:rsidR="00AE0B72" w:rsidRDefault="00F70F9B" w:rsidP="00D81F0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446C6">
        <w:rPr>
          <w:rFonts w:ascii="Times New Roman" w:eastAsia="Times New Roman" w:hAnsi="Times New Roman" w:cs="Times New Roman"/>
          <w:b/>
          <w:sz w:val="28"/>
        </w:rPr>
        <w:t xml:space="preserve">2.1. </w:t>
      </w:r>
      <w:r w:rsidR="00C73A2C" w:rsidRPr="009446C6">
        <w:rPr>
          <w:rFonts w:ascii="Times New Roman" w:eastAsia="Times New Roman" w:hAnsi="Times New Roman" w:cs="Times New Roman"/>
          <w:b/>
          <w:sz w:val="28"/>
        </w:rPr>
        <w:t>Учебный план</w:t>
      </w:r>
      <w:r w:rsidRPr="009446C6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D01C9B" w:rsidRPr="009446C6">
        <w:rPr>
          <w:rFonts w:ascii="Times New Roman" w:eastAsia="Times New Roman" w:hAnsi="Times New Roman" w:cs="Times New Roman"/>
          <w:b/>
          <w:sz w:val="28"/>
        </w:rPr>
        <w:t>программы</w:t>
      </w:r>
      <w:r w:rsidR="00D81F09">
        <w:rPr>
          <w:rFonts w:ascii="Times New Roman" w:hAnsi="Times New Roman" w:cs="Times New Roman"/>
          <w:b/>
        </w:rPr>
        <w:t xml:space="preserve"> </w:t>
      </w:r>
      <w:r w:rsidR="004B55E4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4B55E4">
        <w:rPr>
          <w:rFonts w:ascii="Times New Roman" w:eastAsia="Times New Roman" w:hAnsi="Times New Roman" w:cs="Times New Roman"/>
          <w:sz w:val="28"/>
          <w:szCs w:val="28"/>
          <w:u w:val="single"/>
        </w:rPr>
        <w:t>ХУДОЖЕСТВЕННОЕ ПРОЕКТИРОВАНИЕ И ТЕХНОЛОГИЯ ИСПОЛНЕНИЯ ИЗДЕЛИЙ ДЕКОРАТИВНО-ПРИКЛАДНОГО И НАРОДНОГО ИСКУССТВА</w:t>
      </w:r>
      <w:r w:rsidR="004B55E4">
        <w:rPr>
          <w:rFonts w:ascii="Times New Roman" w:hAnsi="Times New Roman"/>
          <w:sz w:val="24"/>
          <w:szCs w:val="24"/>
          <w:u w:val="single"/>
        </w:rPr>
        <w:t>»</w:t>
      </w:r>
    </w:p>
    <w:tbl>
      <w:tblPr>
        <w:tblW w:w="9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544"/>
        <w:gridCol w:w="992"/>
        <w:gridCol w:w="709"/>
        <w:gridCol w:w="567"/>
        <w:gridCol w:w="709"/>
        <w:gridCol w:w="708"/>
        <w:gridCol w:w="1872"/>
        <w:gridCol w:w="8"/>
      </w:tblGrid>
      <w:tr w:rsidR="00AF1333" w:rsidRPr="000B26BB" w14:paraId="682EA9BB" w14:textId="77777777" w:rsidTr="002E5575">
        <w:trPr>
          <w:trHeight w:val="536"/>
        </w:trPr>
        <w:tc>
          <w:tcPr>
            <w:tcW w:w="709" w:type="dxa"/>
            <w:vMerge w:val="restart"/>
          </w:tcPr>
          <w:p w14:paraId="5C5022E9" w14:textId="77777777" w:rsidR="00AF1333" w:rsidRPr="00305630" w:rsidRDefault="00AF1333" w:rsidP="002E557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  <w:kern w:val="32"/>
                <w:sz w:val="24"/>
                <w:szCs w:val="24"/>
              </w:rPr>
            </w:pPr>
            <w:r w:rsidRPr="00305630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  <w:kern w:val="32"/>
                <w:sz w:val="24"/>
                <w:szCs w:val="24"/>
              </w:rPr>
              <w:lastRenderedPageBreak/>
              <w:t>№</w:t>
            </w:r>
          </w:p>
        </w:tc>
        <w:tc>
          <w:tcPr>
            <w:tcW w:w="3544" w:type="dxa"/>
            <w:vMerge w:val="restart"/>
          </w:tcPr>
          <w:p w14:paraId="09583B7C" w14:textId="77777777" w:rsidR="00AF1333" w:rsidRPr="00305630" w:rsidRDefault="00AF1333" w:rsidP="002E557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</w:pPr>
            <w:proofErr w:type="gramStart"/>
            <w:r w:rsidRPr="00305630">
              <w:rPr>
                <w:rFonts w:ascii="Times New Roman" w:eastAsia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Наименование  модулей</w:t>
            </w:r>
            <w:proofErr w:type="gramEnd"/>
            <w:r w:rsidRPr="00305630">
              <w:rPr>
                <w:rFonts w:ascii="Times New Roman" w:eastAsia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 xml:space="preserve"> образовательной программы,</w:t>
            </w:r>
            <w:r w:rsidRPr="00305630">
              <w:rPr>
                <w:rFonts w:ascii="Times New Roman" w:eastAsia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br/>
              <w:t>дисциплин и тем</w:t>
            </w:r>
          </w:p>
        </w:tc>
        <w:tc>
          <w:tcPr>
            <w:tcW w:w="992" w:type="dxa"/>
            <w:vMerge w:val="restart"/>
          </w:tcPr>
          <w:p w14:paraId="18EEBAAC" w14:textId="77777777" w:rsidR="00AF1333" w:rsidRPr="00305630" w:rsidRDefault="00AF1333" w:rsidP="002E557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</w:pPr>
            <w:r w:rsidRPr="00305630">
              <w:rPr>
                <w:rFonts w:ascii="Times New Roman" w:eastAsia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Всего, час.</w:t>
            </w:r>
          </w:p>
        </w:tc>
        <w:tc>
          <w:tcPr>
            <w:tcW w:w="2693" w:type="dxa"/>
            <w:gridSpan w:val="4"/>
          </w:tcPr>
          <w:p w14:paraId="197C1BEC" w14:textId="77777777" w:rsidR="00AF1333" w:rsidRPr="00305630" w:rsidRDefault="00AF1333" w:rsidP="002E557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  <w:kern w:val="32"/>
                <w:sz w:val="24"/>
                <w:szCs w:val="24"/>
              </w:rPr>
            </w:pPr>
            <w:r w:rsidRPr="00305630"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  <w:kern w:val="32"/>
                <w:sz w:val="24"/>
                <w:szCs w:val="24"/>
              </w:rPr>
              <w:t>в том числе:</w:t>
            </w:r>
          </w:p>
        </w:tc>
        <w:tc>
          <w:tcPr>
            <w:tcW w:w="1880" w:type="dxa"/>
            <w:gridSpan w:val="2"/>
          </w:tcPr>
          <w:p w14:paraId="4947F27E" w14:textId="77777777" w:rsidR="00AF1333" w:rsidRPr="00305630" w:rsidRDefault="00AF1333" w:rsidP="002E5575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</w:pPr>
            <w:r w:rsidRPr="00305630">
              <w:rPr>
                <w:rFonts w:ascii="Times New Roman" w:eastAsia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</w:rPr>
              <w:t>Форма контроля</w:t>
            </w:r>
          </w:p>
        </w:tc>
      </w:tr>
      <w:tr w:rsidR="00AF1333" w:rsidRPr="000B26BB" w14:paraId="3BF2587C" w14:textId="77777777" w:rsidTr="002E5575">
        <w:trPr>
          <w:gridAfter w:val="1"/>
          <w:wAfter w:w="8" w:type="dxa"/>
          <w:cantSplit/>
          <w:trHeight w:val="2249"/>
        </w:trPr>
        <w:tc>
          <w:tcPr>
            <w:tcW w:w="709" w:type="dxa"/>
            <w:vMerge/>
          </w:tcPr>
          <w:p w14:paraId="61326298" w14:textId="77777777" w:rsidR="00AF1333" w:rsidRPr="00305630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64FD3E21" w14:textId="77777777" w:rsidR="00AF1333" w:rsidRPr="00305630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62455AD1" w14:textId="77777777" w:rsidR="00AF1333" w:rsidRPr="00305630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14:paraId="19B9F42C" w14:textId="77777777" w:rsidR="00AF1333" w:rsidRPr="00305630" w:rsidRDefault="00AF1333" w:rsidP="002E5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305630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Лекции</w:t>
            </w:r>
          </w:p>
        </w:tc>
        <w:tc>
          <w:tcPr>
            <w:tcW w:w="567" w:type="dxa"/>
            <w:textDirection w:val="btLr"/>
          </w:tcPr>
          <w:p w14:paraId="0DD8F336" w14:textId="77777777" w:rsidR="00AF1333" w:rsidRPr="00305630" w:rsidRDefault="00AF1333" w:rsidP="002E5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305630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Лабораторные занятия</w:t>
            </w:r>
          </w:p>
        </w:tc>
        <w:tc>
          <w:tcPr>
            <w:tcW w:w="709" w:type="dxa"/>
            <w:textDirection w:val="btLr"/>
          </w:tcPr>
          <w:p w14:paraId="56F70D12" w14:textId="77777777" w:rsidR="00AF1333" w:rsidRPr="00305630" w:rsidRDefault="00AF1333" w:rsidP="002E5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305630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708" w:type="dxa"/>
            <w:textDirection w:val="btLr"/>
          </w:tcPr>
          <w:p w14:paraId="5EBD5D0E" w14:textId="77777777" w:rsidR="00AF1333" w:rsidRPr="00305630" w:rsidRDefault="00AF1333" w:rsidP="002E5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305630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Самостоятельная работа</w:t>
            </w:r>
          </w:p>
        </w:tc>
        <w:tc>
          <w:tcPr>
            <w:tcW w:w="1872" w:type="dxa"/>
            <w:textDirection w:val="btLr"/>
          </w:tcPr>
          <w:p w14:paraId="21A7C30C" w14:textId="77777777" w:rsidR="00AF1333" w:rsidRPr="00305630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</w:tr>
      <w:tr w:rsidR="00AF1333" w:rsidRPr="00795E85" w14:paraId="6D975DA0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5B395E91" w14:textId="77777777" w:rsidR="00AF1333" w:rsidRPr="00795E85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795E8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2EDD27E" w14:textId="10D68892" w:rsidR="00AF1333" w:rsidRPr="005E30D3" w:rsidRDefault="00AF1333" w:rsidP="00D5633B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E30D3">
              <w:rPr>
                <w:rFonts w:ascii="Times New Roman" w:hAnsi="Times New Roman"/>
                <w:b/>
                <w:sz w:val="24"/>
                <w:szCs w:val="24"/>
              </w:rPr>
              <w:t xml:space="preserve">Художественное проектирование и технология исполнения изделий из </w:t>
            </w:r>
            <w:r w:rsidR="00D5633B" w:rsidRPr="005E30D3">
              <w:rPr>
                <w:rFonts w:ascii="Times New Roman" w:hAnsi="Times New Roman"/>
                <w:b/>
                <w:sz w:val="24"/>
                <w:szCs w:val="24"/>
              </w:rPr>
              <w:t>шерсти</w:t>
            </w:r>
          </w:p>
        </w:tc>
        <w:tc>
          <w:tcPr>
            <w:tcW w:w="992" w:type="dxa"/>
            <w:vAlign w:val="center"/>
          </w:tcPr>
          <w:p w14:paraId="38B1023E" w14:textId="7805708C" w:rsidR="00AF1333" w:rsidRPr="00795E85" w:rsidRDefault="00946A57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14</w:t>
            </w:r>
          </w:p>
        </w:tc>
        <w:tc>
          <w:tcPr>
            <w:tcW w:w="709" w:type="dxa"/>
            <w:vAlign w:val="center"/>
          </w:tcPr>
          <w:p w14:paraId="79AFCF86" w14:textId="7815D125" w:rsidR="00AF1333" w:rsidRPr="00795E85" w:rsidRDefault="00946A57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14:paraId="68B94110" w14:textId="77777777" w:rsidR="00AF1333" w:rsidRPr="00795E85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601E68B" w14:textId="63ACD28A" w:rsidR="00AF1333" w:rsidRPr="00795E85" w:rsidRDefault="00946A57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12</w:t>
            </w:r>
          </w:p>
        </w:tc>
        <w:tc>
          <w:tcPr>
            <w:tcW w:w="708" w:type="dxa"/>
            <w:vAlign w:val="center"/>
          </w:tcPr>
          <w:p w14:paraId="31F63345" w14:textId="77777777" w:rsidR="00AF1333" w:rsidRPr="00795E85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4D19B090" w14:textId="77777777" w:rsidR="00AF1333" w:rsidRPr="00795E85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795E8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Текущий просмотр</w:t>
            </w:r>
          </w:p>
        </w:tc>
      </w:tr>
      <w:tr w:rsidR="00AF1333" w:rsidRPr="000B26BB" w14:paraId="38E88B51" w14:textId="77777777" w:rsidTr="002E5575">
        <w:trPr>
          <w:gridAfter w:val="1"/>
          <w:wAfter w:w="8" w:type="dxa"/>
          <w:trHeight w:val="70"/>
        </w:trPr>
        <w:tc>
          <w:tcPr>
            <w:tcW w:w="709" w:type="dxa"/>
            <w:vAlign w:val="center"/>
          </w:tcPr>
          <w:p w14:paraId="62EFB0BE" w14:textId="77777777" w:rsidR="00AF1333" w:rsidRPr="00305630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0563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1.1</w:t>
            </w:r>
          </w:p>
        </w:tc>
        <w:tc>
          <w:tcPr>
            <w:tcW w:w="3544" w:type="dxa"/>
          </w:tcPr>
          <w:p w14:paraId="205C5F56" w14:textId="50978A3D" w:rsidR="00AF1333" w:rsidRPr="005E30D3" w:rsidRDefault="00AF1333" w:rsidP="00D5633B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E30D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Создание </w:t>
            </w:r>
            <w:r w:rsidR="00D5633B" w:rsidRPr="005E30D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фигурки зайчика в технике </w:t>
            </w:r>
            <w:proofErr w:type="spellStart"/>
            <w:r w:rsidR="00D5633B" w:rsidRPr="005E30D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фелтинг</w:t>
            </w:r>
            <w:proofErr w:type="spellEnd"/>
          </w:p>
        </w:tc>
        <w:tc>
          <w:tcPr>
            <w:tcW w:w="992" w:type="dxa"/>
            <w:vAlign w:val="center"/>
          </w:tcPr>
          <w:p w14:paraId="12C238D1" w14:textId="77777777" w:rsidR="00AF1333" w:rsidRPr="00305630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00A63D8" w14:textId="4F987412" w:rsidR="00AF1333" w:rsidRPr="00946A57" w:rsidRDefault="00946A57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46A5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69A53EF7" w14:textId="77777777" w:rsidR="00AF1333" w:rsidRPr="00305630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36D8059" w14:textId="26A9A644" w:rsidR="00AF1333" w:rsidRPr="00305630" w:rsidRDefault="00946A57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14:paraId="1AE1780D" w14:textId="77777777" w:rsidR="00AF1333" w:rsidRPr="00305630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56C75A85" w14:textId="77777777" w:rsidR="00AF1333" w:rsidRPr="00305630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</w:tr>
      <w:tr w:rsidR="00AF1333" w:rsidRPr="000B26BB" w14:paraId="597FA313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4C356496" w14:textId="77777777" w:rsidR="00AF1333" w:rsidRPr="00305630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0563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1.2</w:t>
            </w:r>
          </w:p>
        </w:tc>
        <w:tc>
          <w:tcPr>
            <w:tcW w:w="3544" w:type="dxa"/>
          </w:tcPr>
          <w:p w14:paraId="3760B73E" w14:textId="53FD2D46" w:rsidR="00AF1333" w:rsidRPr="005E30D3" w:rsidRDefault="00AF1333" w:rsidP="00D5633B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E30D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Свободная </w:t>
            </w:r>
            <w:r w:rsidR="00D5633B" w:rsidRPr="005E30D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рисование шерстью</w:t>
            </w:r>
            <w:r w:rsidRPr="005E30D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«Пейзаж: закат»</w:t>
            </w:r>
          </w:p>
        </w:tc>
        <w:tc>
          <w:tcPr>
            <w:tcW w:w="992" w:type="dxa"/>
            <w:vAlign w:val="center"/>
          </w:tcPr>
          <w:p w14:paraId="14629CD1" w14:textId="77777777" w:rsidR="00AF1333" w:rsidRPr="00305630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626C8DB" w14:textId="34A753BF" w:rsidR="00AF1333" w:rsidRPr="006B1215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8F4459D" w14:textId="77777777" w:rsidR="00AF1333" w:rsidRPr="006B1215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E1F5987" w14:textId="555C3C5E" w:rsidR="00AF1333" w:rsidRPr="006B1215" w:rsidRDefault="00946A57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63BA3A13" w14:textId="77777777" w:rsidR="00AF1333" w:rsidRPr="00305630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7A52E748" w14:textId="77777777" w:rsidR="00AF1333" w:rsidRPr="00305630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</w:tr>
      <w:tr w:rsidR="00AF1333" w:rsidRPr="000B26BB" w14:paraId="6BFA8465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109FFBBA" w14:textId="77777777" w:rsidR="00AF1333" w:rsidRPr="00305630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1.3</w:t>
            </w:r>
          </w:p>
        </w:tc>
        <w:tc>
          <w:tcPr>
            <w:tcW w:w="3544" w:type="dxa"/>
          </w:tcPr>
          <w:p w14:paraId="6488D0A8" w14:textId="09C177D4" w:rsidR="00AF1333" w:rsidRPr="005E30D3" w:rsidRDefault="00AF1333" w:rsidP="00D5633B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E30D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Свободная </w:t>
            </w:r>
            <w:r w:rsidR="00D5633B" w:rsidRPr="005E30D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рисование шерстью в технике пастель</w:t>
            </w:r>
            <w:r w:rsidRPr="005E30D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«</w:t>
            </w:r>
            <w:r w:rsidR="00D5633B" w:rsidRPr="005E30D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ваза с цветами</w:t>
            </w:r>
            <w:r w:rsidRPr="005E30D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14:paraId="6FB99ECF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F0E6CFA" w14:textId="77777777" w:rsidR="00AF1333" w:rsidRPr="006B1215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7777D60" w14:textId="77777777" w:rsidR="00AF1333" w:rsidRPr="006B1215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E119B73" w14:textId="4E84CECB" w:rsidR="00AF1333" w:rsidRPr="006B1215" w:rsidRDefault="00946A57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748560DE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3BE2198A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F1333" w:rsidRPr="000B26BB" w14:paraId="43A5302B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04B5F88D" w14:textId="77777777" w:rsidR="00AF1333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1.4</w:t>
            </w:r>
          </w:p>
        </w:tc>
        <w:tc>
          <w:tcPr>
            <w:tcW w:w="3544" w:type="dxa"/>
          </w:tcPr>
          <w:p w14:paraId="540CF564" w14:textId="15DE770C" w:rsidR="00AF1333" w:rsidRPr="005E30D3" w:rsidRDefault="00D5633B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E30D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Валяние по сухому «яблочко»</w:t>
            </w:r>
          </w:p>
        </w:tc>
        <w:tc>
          <w:tcPr>
            <w:tcW w:w="992" w:type="dxa"/>
            <w:vAlign w:val="center"/>
          </w:tcPr>
          <w:p w14:paraId="102ED1B3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F2F87BB" w14:textId="1AFC3270" w:rsidR="00AF1333" w:rsidRPr="006B1215" w:rsidRDefault="00946A57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0D770A9F" w14:textId="77777777" w:rsidR="00AF1333" w:rsidRPr="006B1215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ADF28A4" w14:textId="5827BCDE" w:rsidR="00AF1333" w:rsidRPr="006B1215" w:rsidRDefault="00946A57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14:paraId="4E26DBDE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43CDA7A5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F1333" w:rsidRPr="000B26BB" w14:paraId="533FFBA0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3335C98C" w14:textId="77777777" w:rsidR="00AF1333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1.5</w:t>
            </w:r>
          </w:p>
        </w:tc>
        <w:tc>
          <w:tcPr>
            <w:tcW w:w="3544" w:type="dxa"/>
          </w:tcPr>
          <w:p w14:paraId="3181D73A" w14:textId="4A5AD41C" w:rsidR="00AF1333" w:rsidRPr="005E30D3" w:rsidRDefault="00D5633B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E30D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Валяние по сухому «лисичка»</w:t>
            </w:r>
          </w:p>
        </w:tc>
        <w:tc>
          <w:tcPr>
            <w:tcW w:w="992" w:type="dxa"/>
            <w:vAlign w:val="center"/>
          </w:tcPr>
          <w:p w14:paraId="5D2A9DF7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6FAFB06" w14:textId="77777777" w:rsidR="00AF1333" w:rsidRPr="006B1215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57CFD68" w14:textId="77777777" w:rsidR="00AF1333" w:rsidRPr="006B1215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7124BA8" w14:textId="078563BF" w:rsidR="00AF1333" w:rsidRPr="006B1215" w:rsidRDefault="00946A57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23ED53CF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62B4F5A1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F1333" w:rsidRPr="000B26BB" w14:paraId="60A11E97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58A516AB" w14:textId="77777777" w:rsidR="00AF1333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1.6</w:t>
            </w:r>
          </w:p>
        </w:tc>
        <w:tc>
          <w:tcPr>
            <w:tcW w:w="3544" w:type="dxa"/>
          </w:tcPr>
          <w:p w14:paraId="50638D64" w14:textId="1E5E58EC" w:rsidR="00AF1333" w:rsidRPr="005E30D3" w:rsidRDefault="00D5633B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E30D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Рисование в технике мокрое валяние»</w:t>
            </w:r>
          </w:p>
        </w:tc>
        <w:tc>
          <w:tcPr>
            <w:tcW w:w="992" w:type="dxa"/>
            <w:vAlign w:val="center"/>
          </w:tcPr>
          <w:p w14:paraId="1634050E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4B2A7C0" w14:textId="5CB537DB" w:rsidR="00AF1333" w:rsidRPr="006B1215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4DA5D66" w14:textId="77777777" w:rsidR="00AF1333" w:rsidRPr="006B1215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83DD411" w14:textId="2F2CC5CB" w:rsidR="00AF1333" w:rsidRPr="006B1215" w:rsidRDefault="00946A57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36FD6AFD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32FE4B72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F1333" w:rsidRPr="000B26BB" w14:paraId="0D03FEDE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6ECBF368" w14:textId="77777777" w:rsidR="00AF1333" w:rsidRPr="00AC03C4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C03C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2145C994" w14:textId="0AD90E29" w:rsidR="00AF1333" w:rsidRPr="005E30D3" w:rsidRDefault="00D5633B" w:rsidP="00D5633B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E30D3">
              <w:rPr>
                <w:rFonts w:ascii="Times New Roman" w:hAnsi="Times New Roman"/>
                <w:b/>
                <w:sz w:val="24"/>
                <w:szCs w:val="24"/>
              </w:rPr>
              <w:t>Художественное проектирование и технология исполнения изделий из глины</w:t>
            </w:r>
          </w:p>
        </w:tc>
        <w:tc>
          <w:tcPr>
            <w:tcW w:w="992" w:type="dxa"/>
            <w:vAlign w:val="center"/>
          </w:tcPr>
          <w:p w14:paraId="0D5302B8" w14:textId="323FC7CC" w:rsidR="00AF1333" w:rsidRPr="00AC03C4" w:rsidRDefault="00D365D9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14:paraId="449BF90D" w14:textId="09382F6A" w:rsidR="00AF1333" w:rsidRPr="00AC03C4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EAE4802" w14:textId="77777777" w:rsidR="00AF1333" w:rsidRPr="00AC03C4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F0D37DC" w14:textId="6FB1765D" w:rsidR="00AF1333" w:rsidRPr="00AC03C4" w:rsidRDefault="00D365D9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12</w:t>
            </w:r>
          </w:p>
        </w:tc>
        <w:tc>
          <w:tcPr>
            <w:tcW w:w="708" w:type="dxa"/>
            <w:vAlign w:val="center"/>
          </w:tcPr>
          <w:p w14:paraId="6924E988" w14:textId="77777777" w:rsidR="00AF1333" w:rsidRPr="00AC03C4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481FF4ED" w14:textId="77777777" w:rsidR="00AF1333" w:rsidRPr="00AC03C4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C03C4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Текущий просмотр</w:t>
            </w:r>
          </w:p>
        </w:tc>
      </w:tr>
      <w:tr w:rsidR="00AF1333" w:rsidRPr="000B26BB" w14:paraId="6DBC4A47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6D554B29" w14:textId="77777777" w:rsidR="00AF1333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2.1</w:t>
            </w:r>
          </w:p>
        </w:tc>
        <w:tc>
          <w:tcPr>
            <w:tcW w:w="3544" w:type="dxa"/>
          </w:tcPr>
          <w:p w14:paraId="7C314CCA" w14:textId="37A6279D" w:rsidR="00AF1333" w:rsidRPr="005E30D3" w:rsidRDefault="00D5633B" w:rsidP="001F015E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E30D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Лепка</w:t>
            </w:r>
            <w:r w:rsidR="001F015E" w:rsidRPr="005E30D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«Дымковские игрушки</w:t>
            </w:r>
            <w:r w:rsidRPr="005E30D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14:paraId="0A5BECFA" w14:textId="77777777" w:rsidR="00AF1333" w:rsidRPr="009601E7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39EF596" w14:textId="7BFF3665" w:rsidR="00AF1333" w:rsidRPr="009601E7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44028E7" w14:textId="77777777" w:rsidR="00AF1333" w:rsidRPr="009601E7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C6DDC3E" w14:textId="5B8EF4B5" w:rsidR="00AF1333" w:rsidRPr="009601E7" w:rsidRDefault="001C37DC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0DA70474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5B628605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F1333" w:rsidRPr="000B26BB" w14:paraId="518F4734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6B7A652D" w14:textId="77777777" w:rsidR="00AF1333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2.2</w:t>
            </w:r>
          </w:p>
        </w:tc>
        <w:tc>
          <w:tcPr>
            <w:tcW w:w="3544" w:type="dxa"/>
          </w:tcPr>
          <w:p w14:paraId="51885207" w14:textId="52FBE103" w:rsidR="00AF1333" w:rsidRPr="005E30D3" w:rsidRDefault="00D5633B" w:rsidP="00D5633B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E30D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Роспись</w:t>
            </w:r>
            <w:r w:rsidR="001F015E" w:rsidRPr="005E30D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«Дымковские игрушки</w:t>
            </w:r>
            <w:r w:rsidRPr="005E30D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14:paraId="75BFB8EC" w14:textId="77777777" w:rsidR="00AF1333" w:rsidRPr="009601E7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7262287" w14:textId="2EEA0303" w:rsidR="00AF1333" w:rsidRPr="009601E7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D078B5A" w14:textId="77777777" w:rsidR="00AF1333" w:rsidRPr="009601E7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579F4A1" w14:textId="164EB2F3" w:rsidR="00AF1333" w:rsidRPr="009601E7" w:rsidRDefault="001C37DC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42AAA4EC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2785C2CF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F1333" w:rsidRPr="000B26BB" w14:paraId="61AEA218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00AB8517" w14:textId="77777777" w:rsidR="00AF1333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2.3</w:t>
            </w:r>
          </w:p>
        </w:tc>
        <w:tc>
          <w:tcPr>
            <w:tcW w:w="3544" w:type="dxa"/>
          </w:tcPr>
          <w:p w14:paraId="4F1D65BF" w14:textId="5F7BC51B" w:rsidR="00AF1333" w:rsidRPr="005E30D3" w:rsidRDefault="00D5633B" w:rsidP="001F015E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E30D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Лепка</w:t>
            </w:r>
            <w:r w:rsidR="001F015E" w:rsidRPr="005E30D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Дымковская барыня нарядная с утками</w:t>
            </w:r>
            <w:r w:rsidRPr="005E30D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14:paraId="35D5388A" w14:textId="77777777" w:rsidR="00AF1333" w:rsidRPr="007C1E3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FE6D781" w14:textId="77777777" w:rsidR="00AF1333" w:rsidRPr="007C1E3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5E653BE" w14:textId="77777777" w:rsidR="00AF1333" w:rsidRPr="007C1E3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0277EBB" w14:textId="1BCBD554" w:rsidR="00AF1333" w:rsidRPr="007C1E3E" w:rsidRDefault="00D365D9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14:paraId="1635BC8E" w14:textId="77777777" w:rsidR="00AF1333" w:rsidRPr="007C1E3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268F474A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F1333" w:rsidRPr="000B26BB" w14:paraId="333C1576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038D661D" w14:textId="77777777" w:rsidR="00AF1333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2.4</w:t>
            </w:r>
          </w:p>
        </w:tc>
        <w:tc>
          <w:tcPr>
            <w:tcW w:w="3544" w:type="dxa"/>
          </w:tcPr>
          <w:p w14:paraId="62930F85" w14:textId="1DEC4EE5" w:rsidR="00AF1333" w:rsidRPr="005E30D3" w:rsidRDefault="001F015E" w:rsidP="001F015E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E30D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Роспись Дымковская барыня нарядная с утками»</w:t>
            </w:r>
          </w:p>
        </w:tc>
        <w:tc>
          <w:tcPr>
            <w:tcW w:w="992" w:type="dxa"/>
            <w:vAlign w:val="center"/>
          </w:tcPr>
          <w:p w14:paraId="3EC748DE" w14:textId="77777777" w:rsidR="00AF1333" w:rsidRPr="007C1E3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E434788" w14:textId="77777777" w:rsidR="00AF1333" w:rsidRPr="007C1E3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61C3945" w14:textId="77777777" w:rsidR="00AF1333" w:rsidRPr="007C1E3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3CDF87D" w14:textId="34B3640F" w:rsidR="00AF1333" w:rsidRPr="007C1E3E" w:rsidRDefault="001C37DC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14:paraId="7FC2A6F4" w14:textId="77777777" w:rsidR="00AF1333" w:rsidRPr="007C1E3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698BCCC8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F1333" w:rsidRPr="000B26BB" w14:paraId="0AC7E80D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23100C90" w14:textId="77777777" w:rsidR="00AF1333" w:rsidRPr="00AC03C4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C03C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14:paraId="39BEA8BC" w14:textId="77777777" w:rsidR="00AF1333" w:rsidRPr="00AC03C4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C03C4">
              <w:rPr>
                <w:rFonts w:ascii="Times New Roman" w:hAnsi="Times New Roman"/>
                <w:b/>
                <w:sz w:val="24"/>
                <w:szCs w:val="24"/>
              </w:rPr>
              <w:t>Технология исполнения изделий из гипса</w:t>
            </w:r>
          </w:p>
        </w:tc>
        <w:tc>
          <w:tcPr>
            <w:tcW w:w="992" w:type="dxa"/>
            <w:vAlign w:val="center"/>
          </w:tcPr>
          <w:p w14:paraId="625C0584" w14:textId="0E74EE71" w:rsidR="00AF1333" w:rsidRPr="00AC03C4" w:rsidRDefault="00D365D9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14:paraId="7F4C9541" w14:textId="49DD5A51" w:rsidR="00AF1333" w:rsidRPr="00AC03C4" w:rsidRDefault="00C910A7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14:paraId="3806EBEE" w14:textId="77777777" w:rsidR="00AF1333" w:rsidRPr="00AC03C4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C95D31D" w14:textId="6DC254AD" w:rsidR="00AF1333" w:rsidRPr="00AC03C4" w:rsidRDefault="00D365D9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708" w:type="dxa"/>
            <w:vAlign w:val="center"/>
          </w:tcPr>
          <w:p w14:paraId="1AD0EE95" w14:textId="2D40B06A" w:rsidR="00AF1333" w:rsidRPr="00AC03C4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5C5D8519" w14:textId="77777777" w:rsidR="00AF1333" w:rsidRPr="00AC03C4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C03C4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Текущий просмотр</w:t>
            </w:r>
          </w:p>
        </w:tc>
      </w:tr>
      <w:tr w:rsidR="00AF1333" w:rsidRPr="000B26BB" w14:paraId="3004813D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321DF7A4" w14:textId="77777777" w:rsidR="00AF1333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3.1</w:t>
            </w:r>
          </w:p>
        </w:tc>
        <w:tc>
          <w:tcPr>
            <w:tcW w:w="3544" w:type="dxa"/>
          </w:tcPr>
          <w:p w14:paraId="42B21BE7" w14:textId="677CC2A2" w:rsidR="00AF1333" w:rsidRPr="007C1E3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7C1E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Знакомство с историей происхождения барельефа</w:t>
            </w:r>
            <w:r w:rsidR="00C910A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 викторина</w:t>
            </w:r>
          </w:p>
        </w:tc>
        <w:tc>
          <w:tcPr>
            <w:tcW w:w="992" w:type="dxa"/>
            <w:vAlign w:val="center"/>
          </w:tcPr>
          <w:p w14:paraId="45E55824" w14:textId="77777777" w:rsidR="00AF1333" w:rsidRPr="007C1E3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A733426" w14:textId="479A2CB5" w:rsidR="00AF1333" w:rsidRPr="007C1E3E" w:rsidRDefault="00C910A7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14:paraId="00A44BD5" w14:textId="77777777" w:rsidR="00AF1333" w:rsidRPr="007C1E3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9FDDC6F" w14:textId="77777777" w:rsidR="00AF1333" w:rsidRPr="007C1E3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AFE4EB0" w14:textId="77777777" w:rsidR="00AF1333" w:rsidRPr="007C1E3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691D9C5D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F1333" w:rsidRPr="000B26BB" w14:paraId="2C37108C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37DED8C1" w14:textId="77777777" w:rsidR="00AF1333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3.2</w:t>
            </w:r>
          </w:p>
        </w:tc>
        <w:tc>
          <w:tcPr>
            <w:tcW w:w="3544" w:type="dxa"/>
          </w:tcPr>
          <w:p w14:paraId="7B2E248C" w14:textId="77777777" w:rsidR="00AF1333" w:rsidRPr="007C1E3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7C1E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Формирование глиняного оттиска, заливка барельефа</w:t>
            </w:r>
          </w:p>
        </w:tc>
        <w:tc>
          <w:tcPr>
            <w:tcW w:w="992" w:type="dxa"/>
            <w:vAlign w:val="center"/>
          </w:tcPr>
          <w:p w14:paraId="343D1728" w14:textId="77777777" w:rsidR="00AF1333" w:rsidRPr="007C1E3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6AE1C98" w14:textId="77777777" w:rsidR="00AF1333" w:rsidRPr="007C1E3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08BBC81" w14:textId="77777777" w:rsidR="00AF1333" w:rsidRPr="007C1E3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BCB46B5" w14:textId="00B1F4D9" w:rsidR="00AF1333" w:rsidRPr="007C1E3E" w:rsidRDefault="00C910A7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106436D2" w14:textId="77777777" w:rsidR="00AF1333" w:rsidRPr="007C1E3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6F97C395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F1333" w:rsidRPr="000B26BB" w14:paraId="0C38AC67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57828BD2" w14:textId="77777777" w:rsidR="00AF1333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3.3</w:t>
            </w:r>
          </w:p>
        </w:tc>
        <w:tc>
          <w:tcPr>
            <w:tcW w:w="3544" w:type="dxa"/>
          </w:tcPr>
          <w:p w14:paraId="463AE3A3" w14:textId="77777777" w:rsidR="00AF1333" w:rsidRPr="007C1E3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7C1E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Роспись барельефа акриловыми красками</w:t>
            </w:r>
          </w:p>
        </w:tc>
        <w:tc>
          <w:tcPr>
            <w:tcW w:w="992" w:type="dxa"/>
            <w:vAlign w:val="center"/>
          </w:tcPr>
          <w:p w14:paraId="5C3BB0B7" w14:textId="77777777" w:rsidR="00AF1333" w:rsidRPr="007C1E3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8F747C6" w14:textId="77777777" w:rsidR="00AF1333" w:rsidRPr="007C1E3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1897B54" w14:textId="77777777" w:rsidR="00AF1333" w:rsidRPr="007C1E3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24D1DDB" w14:textId="460ADB2F" w:rsidR="00AF1333" w:rsidRPr="007C1E3E" w:rsidRDefault="00C910A7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737F3A50" w14:textId="77777777" w:rsidR="00AF1333" w:rsidRPr="007C1E3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72ED1482" w14:textId="77777777" w:rsidR="00AF1333" w:rsidRPr="00215EE1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</w:tr>
      <w:tr w:rsidR="00AF1333" w:rsidRPr="000B26BB" w14:paraId="1E9B1175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753A918E" w14:textId="77777777" w:rsidR="00AF1333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3.4</w:t>
            </w:r>
          </w:p>
        </w:tc>
        <w:tc>
          <w:tcPr>
            <w:tcW w:w="3544" w:type="dxa"/>
          </w:tcPr>
          <w:p w14:paraId="62EEDFE2" w14:textId="0C2020E2" w:rsidR="00AF1333" w:rsidRPr="007C1E3E" w:rsidRDefault="00C910A7" w:rsidP="00C910A7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Гипсовая карандашница </w:t>
            </w:r>
            <w:r w:rsidR="00AF13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из ткани</w:t>
            </w:r>
          </w:p>
        </w:tc>
        <w:tc>
          <w:tcPr>
            <w:tcW w:w="992" w:type="dxa"/>
            <w:vAlign w:val="center"/>
          </w:tcPr>
          <w:p w14:paraId="010FBF24" w14:textId="77777777" w:rsidR="00AF1333" w:rsidRPr="007C1E3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42479FB" w14:textId="77777777" w:rsidR="00AF1333" w:rsidRPr="007C1E3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6686AFA" w14:textId="77777777" w:rsidR="00AF1333" w:rsidRPr="007C1E3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EDCC120" w14:textId="5DAC377F" w:rsidR="00AF1333" w:rsidRPr="007C1E3E" w:rsidRDefault="00D365D9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14:paraId="35E9CD54" w14:textId="25BC8ED4" w:rsidR="00AF1333" w:rsidRPr="007C1E3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6576EE26" w14:textId="77777777" w:rsidR="00AF1333" w:rsidRPr="00215EE1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</w:tr>
      <w:tr w:rsidR="00AF1333" w:rsidRPr="000B26BB" w14:paraId="4514F2C2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3DF96D53" w14:textId="77777777" w:rsidR="00AF1333" w:rsidRPr="00AC03C4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C03C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24E3EF5B" w14:textId="650CCEFD" w:rsidR="00AF1333" w:rsidRPr="00AC03C4" w:rsidRDefault="00AF1333" w:rsidP="0024026D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C03C4">
              <w:rPr>
                <w:rFonts w:ascii="Times New Roman" w:hAnsi="Times New Roman"/>
                <w:b/>
                <w:sz w:val="24"/>
                <w:szCs w:val="24"/>
              </w:rPr>
              <w:t xml:space="preserve">Художественное проектирование и технология </w:t>
            </w:r>
            <w:r w:rsidR="0024026D">
              <w:rPr>
                <w:rFonts w:ascii="Times New Roman" w:hAnsi="Times New Roman"/>
                <w:b/>
                <w:sz w:val="24"/>
                <w:szCs w:val="24"/>
              </w:rPr>
              <w:t>лепки из пластилина</w:t>
            </w:r>
          </w:p>
        </w:tc>
        <w:tc>
          <w:tcPr>
            <w:tcW w:w="992" w:type="dxa"/>
            <w:vAlign w:val="center"/>
          </w:tcPr>
          <w:p w14:paraId="5762469B" w14:textId="7CE4EDB1" w:rsidR="00AF1333" w:rsidRPr="00AC03C4" w:rsidRDefault="00D365D9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18</w:t>
            </w:r>
          </w:p>
        </w:tc>
        <w:tc>
          <w:tcPr>
            <w:tcW w:w="709" w:type="dxa"/>
            <w:vAlign w:val="center"/>
          </w:tcPr>
          <w:p w14:paraId="703B8C43" w14:textId="25D477DC" w:rsidR="00AF1333" w:rsidRPr="00AC03C4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780CC05" w14:textId="77777777" w:rsidR="00AF1333" w:rsidRPr="00AC03C4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31FA206" w14:textId="2A369D72" w:rsidR="00AF1333" w:rsidRPr="00AC03C4" w:rsidRDefault="00D365D9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16</w:t>
            </w:r>
          </w:p>
        </w:tc>
        <w:tc>
          <w:tcPr>
            <w:tcW w:w="708" w:type="dxa"/>
            <w:vAlign w:val="center"/>
          </w:tcPr>
          <w:p w14:paraId="4F97A196" w14:textId="6127C145" w:rsidR="00AF1333" w:rsidRPr="00AC03C4" w:rsidRDefault="00F50E8B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1872" w:type="dxa"/>
            <w:vAlign w:val="center"/>
          </w:tcPr>
          <w:p w14:paraId="071ED66E" w14:textId="77777777" w:rsidR="00AF1333" w:rsidRPr="00AC03C4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C03C4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Текущий просмотр</w:t>
            </w:r>
          </w:p>
        </w:tc>
      </w:tr>
      <w:tr w:rsidR="00AF1333" w:rsidRPr="000B26BB" w14:paraId="487CBD19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4FB1CA2D" w14:textId="77777777" w:rsidR="00AF1333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4.1</w:t>
            </w:r>
          </w:p>
        </w:tc>
        <w:tc>
          <w:tcPr>
            <w:tcW w:w="3544" w:type="dxa"/>
          </w:tcPr>
          <w:p w14:paraId="72A6080C" w14:textId="52A2EAD7" w:rsidR="00AF1333" w:rsidRPr="007C1E3E" w:rsidRDefault="00F50E8B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Создание эскиза, лепка фигуры Лисички</w:t>
            </w:r>
          </w:p>
        </w:tc>
        <w:tc>
          <w:tcPr>
            <w:tcW w:w="992" w:type="dxa"/>
            <w:vAlign w:val="center"/>
          </w:tcPr>
          <w:p w14:paraId="668F9D2F" w14:textId="77777777" w:rsidR="00AF1333" w:rsidRPr="007C1E3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E8DF269" w14:textId="5CAA6D19" w:rsidR="00AF1333" w:rsidRPr="007C1E3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69973EC" w14:textId="77777777" w:rsidR="00AF1333" w:rsidRPr="007C1E3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800ED0B" w14:textId="193BEC44" w:rsidR="00AF1333" w:rsidRPr="007C1E3E" w:rsidRDefault="00F50E8B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14:paraId="76927D55" w14:textId="5D3D9AD4" w:rsidR="00AF1333" w:rsidRPr="007C1E3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6CDF2AE0" w14:textId="77777777" w:rsidR="00AF1333" w:rsidRPr="00215EE1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</w:tr>
      <w:tr w:rsidR="00AF1333" w:rsidRPr="000B26BB" w14:paraId="3C668E55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746F4D4F" w14:textId="77777777" w:rsidR="00AF1333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544" w:type="dxa"/>
          </w:tcPr>
          <w:p w14:paraId="6CF5B8BF" w14:textId="653E1D0A" w:rsidR="00AF1333" w:rsidRPr="007C1E3E" w:rsidRDefault="00F50E8B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Создание эскиза, лепка фигуры Рыбы</w:t>
            </w:r>
          </w:p>
        </w:tc>
        <w:tc>
          <w:tcPr>
            <w:tcW w:w="992" w:type="dxa"/>
            <w:vAlign w:val="center"/>
          </w:tcPr>
          <w:p w14:paraId="29BD6AB4" w14:textId="77777777" w:rsidR="00AF1333" w:rsidRPr="007C1E3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2B343D8" w14:textId="77777777" w:rsidR="00AF1333" w:rsidRPr="007C1E3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23EA81D" w14:textId="77777777" w:rsidR="00AF1333" w:rsidRPr="007C1E3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8C41091" w14:textId="6F3BF56C" w:rsidR="00AF1333" w:rsidRPr="007C1E3E" w:rsidRDefault="00D365D9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14:paraId="64BC4EB5" w14:textId="77777777" w:rsidR="00AF1333" w:rsidRPr="007C1E3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27247343" w14:textId="77777777" w:rsidR="00AF1333" w:rsidRPr="00215EE1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</w:tr>
      <w:tr w:rsidR="00AF1333" w:rsidRPr="000B26BB" w14:paraId="2458A519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456F272C" w14:textId="77777777" w:rsidR="00AF1333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4.3</w:t>
            </w:r>
          </w:p>
        </w:tc>
        <w:tc>
          <w:tcPr>
            <w:tcW w:w="3544" w:type="dxa"/>
          </w:tcPr>
          <w:p w14:paraId="543EAA16" w14:textId="41A2F07F" w:rsidR="00AF1333" w:rsidRPr="007C1E3E" w:rsidRDefault="00F50E8B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Создание композиции в технике пластилинография</w:t>
            </w:r>
          </w:p>
        </w:tc>
        <w:tc>
          <w:tcPr>
            <w:tcW w:w="992" w:type="dxa"/>
            <w:vAlign w:val="center"/>
          </w:tcPr>
          <w:p w14:paraId="030FE570" w14:textId="77777777" w:rsidR="00AF1333" w:rsidRPr="007C1E3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3E1AC31" w14:textId="5E4BE2BF" w:rsidR="00AF1333" w:rsidRPr="007C1E3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397979D" w14:textId="5A4A48D7" w:rsidR="00AF1333" w:rsidRPr="007C1E3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9A03B46" w14:textId="0DC6D464" w:rsidR="00AF1333" w:rsidRPr="007C1E3E" w:rsidRDefault="00CD4CB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14:paraId="130ED316" w14:textId="1F69B173" w:rsidR="00AF1333" w:rsidRPr="007C1E3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3AC4A0C6" w14:textId="77777777" w:rsidR="00AF1333" w:rsidRPr="00215EE1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</w:tr>
      <w:tr w:rsidR="00AF1333" w:rsidRPr="000B26BB" w14:paraId="65B75091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77C26966" w14:textId="77777777" w:rsidR="00AF1333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4.4</w:t>
            </w:r>
          </w:p>
        </w:tc>
        <w:tc>
          <w:tcPr>
            <w:tcW w:w="3544" w:type="dxa"/>
          </w:tcPr>
          <w:p w14:paraId="78526C88" w14:textId="43F8062E" w:rsidR="00AF1333" w:rsidRPr="007C1E3E" w:rsidRDefault="00F50E8B" w:rsidP="00F50E8B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Создание каркаса, лепка объёмной фигуры героя мультфильма</w:t>
            </w:r>
          </w:p>
        </w:tc>
        <w:tc>
          <w:tcPr>
            <w:tcW w:w="992" w:type="dxa"/>
            <w:vAlign w:val="center"/>
          </w:tcPr>
          <w:p w14:paraId="0D1A8EA0" w14:textId="77777777" w:rsidR="00AF1333" w:rsidRPr="007C1E3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EDE5549" w14:textId="77777777" w:rsidR="00AF1333" w:rsidRPr="007C1E3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27A9E19" w14:textId="6ED94615" w:rsidR="00AF1333" w:rsidRPr="007C1E3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50FF0FB" w14:textId="1FCEC438" w:rsidR="00AF1333" w:rsidRPr="007C1E3E" w:rsidRDefault="00CD4CB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14:paraId="7F9CCD75" w14:textId="496F965D" w:rsidR="00AF1333" w:rsidRPr="007C1E3E" w:rsidRDefault="00F50E8B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872" w:type="dxa"/>
            <w:vAlign w:val="center"/>
          </w:tcPr>
          <w:p w14:paraId="3D830082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F1333" w:rsidRPr="000B26BB" w14:paraId="39B62148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449AC69B" w14:textId="77777777" w:rsidR="00AF1333" w:rsidRPr="00AC03C4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C03C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14:paraId="00C212C9" w14:textId="77777777" w:rsidR="00AF1333" w:rsidRPr="00AC03C4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C03C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Технология шитья</w:t>
            </w:r>
          </w:p>
        </w:tc>
        <w:tc>
          <w:tcPr>
            <w:tcW w:w="992" w:type="dxa"/>
            <w:vAlign w:val="center"/>
          </w:tcPr>
          <w:p w14:paraId="305760C4" w14:textId="6AB255A2" w:rsidR="00AF1333" w:rsidRPr="00AC03C4" w:rsidRDefault="00DF308A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18</w:t>
            </w:r>
          </w:p>
        </w:tc>
        <w:tc>
          <w:tcPr>
            <w:tcW w:w="709" w:type="dxa"/>
            <w:vAlign w:val="center"/>
          </w:tcPr>
          <w:p w14:paraId="23281E71" w14:textId="65EA5B02" w:rsidR="00AF1333" w:rsidRPr="00AC03C4" w:rsidRDefault="00DF308A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14:paraId="55248EDB" w14:textId="77777777" w:rsidR="00AF1333" w:rsidRPr="00AC03C4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68959C9" w14:textId="761A3183" w:rsidR="00AF1333" w:rsidRPr="00AC03C4" w:rsidRDefault="00DF308A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16</w:t>
            </w:r>
          </w:p>
        </w:tc>
        <w:tc>
          <w:tcPr>
            <w:tcW w:w="708" w:type="dxa"/>
            <w:vAlign w:val="center"/>
          </w:tcPr>
          <w:p w14:paraId="0E465DAC" w14:textId="34C95AFA" w:rsidR="00AF1333" w:rsidRPr="00AC03C4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3C844775" w14:textId="77777777" w:rsidR="00AF1333" w:rsidRPr="00AC03C4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C03C4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Текущий просмотр</w:t>
            </w:r>
          </w:p>
        </w:tc>
      </w:tr>
      <w:tr w:rsidR="00AF1333" w:rsidRPr="000B26BB" w14:paraId="09D7704F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1B278F77" w14:textId="77777777" w:rsidR="00AF1333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5.1</w:t>
            </w:r>
          </w:p>
        </w:tc>
        <w:tc>
          <w:tcPr>
            <w:tcW w:w="3544" w:type="dxa"/>
          </w:tcPr>
          <w:p w14:paraId="57B78692" w14:textId="77777777" w:rsidR="00AF1333" w:rsidRPr="00A635E2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635E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Изучение базовых швов (вперёд иглой, назад иглой, тамбурный, петельный)</w:t>
            </w:r>
          </w:p>
        </w:tc>
        <w:tc>
          <w:tcPr>
            <w:tcW w:w="992" w:type="dxa"/>
            <w:vAlign w:val="center"/>
          </w:tcPr>
          <w:p w14:paraId="36B26DAD" w14:textId="77777777" w:rsidR="00AF1333" w:rsidRPr="00A635E2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6264921" w14:textId="786CE263" w:rsidR="00AF1333" w:rsidRPr="00A635E2" w:rsidRDefault="00DF308A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14:paraId="35D07B8A" w14:textId="77777777" w:rsidR="00AF1333" w:rsidRPr="00A635E2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A201D0D" w14:textId="0435F138" w:rsidR="00AF1333" w:rsidRPr="00A635E2" w:rsidRDefault="00DF308A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5D072CE0" w14:textId="77777777" w:rsidR="00AF1333" w:rsidRPr="00A635E2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77516D35" w14:textId="77777777" w:rsidR="00AF1333" w:rsidRPr="00A635E2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</w:tr>
      <w:tr w:rsidR="00AF1333" w:rsidRPr="000B26BB" w14:paraId="2C0875FE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28FC4976" w14:textId="77777777" w:rsidR="00AF1333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5.2</w:t>
            </w:r>
          </w:p>
        </w:tc>
        <w:tc>
          <w:tcPr>
            <w:tcW w:w="3544" w:type="dxa"/>
          </w:tcPr>
          <w:p w14:paraId="719B07A2" w14:textId="0B6325A1" w:rsidR="00AF1333" w:rsidRPr="00A635E2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635E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Шитьё </w:t>
            </w:r>
            <w:r w:rsidR="00DF308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детских фетровых тапочек</w:t>
            </w:r>
          </w:p>
          <w:p w14:paraId="6380D4E6" w14:textId="77777777" w:rsidR="00AF1333" w:rsidRPr="00A635E2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0746FEB" w14:textId="77777777" w:rsidR="00AF1333" w:rsidRPr="00A635E2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DF66794" w14:textId="77777777" w:rsidR="00AF1333" w:rsidRPr="00A635E2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0F09779" w14:textId="77777777" w:rsidR="00AF1333" w:rsidRPr="00A635E2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8EFB66D" w14:textId="2473B18F" w:rsidR="00AF1333" w:rsidRPr="00A635E2" w:rsidRDefault="00DF308A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2F3659A7" w14:textId="77777777" w:rsidR="00AF1333" w:rsidRPr="00A635E2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531A1E47" w14:textId="77777777" w:rsidR="00AF1333" w:rsidRPr="00A635E2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</w:tr>
      <w:tr w:rsidR="00AF1333" w:rsidRPr="000B26BB" w14:paraId="6ABF8EE7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5BA34FD6" w14:textId="77777777" w:rsidR="00AF1333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5.3</w:t>
            </w:r>
          </w:p>
        </w:tc>
        <w:tc>
          <w:tcPr>
            <w:tcW w:w="3544" w:type="dxa"/>
          </w:tcPr>
          <w:p w14:paraId="233AB849" w14:textId="083D8014" w:rsidR="00AF1333" w:rsidRPr="00A635E2" w:rsidRDefault="00DF308A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635E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Раскройка ткани, шитьё мягкой игрушки «Гном»</w:t>
            </w:r>
          </w:p>
        </w:tc>
        <w:tc>
          <w:tcPr>
            <w:tcW w:w="992" w:type="dxa"/>
            <w:vAlign w:val="center"/>
          </w:tcPr>
          <w:p w14:paraId="1EBC7F72" w14:textId="77777777" w:rsidR="00AF1333" w:rsidRPr="00A635E2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071F15C" w14:textId="77777777" w:rsidR="00AF1333" w:rsidRPr="00A635E2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E45320F" w14:textId="77777777" w:rsidR="00AF1333" w:rsidRPr="00A635E2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F9E48E8" w14:textId="056F87FB" w:rsidR="00AF1333" w:rsidRPr="00A635E2" w:rsidRDefault="00DF308A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265FD602" w14:textId="77777777" w:rsidR="00AF1333" w:rsidRPr="00A635E2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45A1C997" w14:textId="77777777" w:rsidR="00AF1333" w:rsidRPr="00A635E2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</w:tr>
      <w:tr w:rsidR="00AF1333" w:rsidRPr="000B26BB" w14:paraId="54E562F8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51DA2715" w14:textId="77777777" w:rsidR="00AF1333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5.4</w:t>
            </w:r>
          </w:p>
        </w:tc>
        <w:tc>
          <w:tcPr>
            <w:tcW w:w="3544" w:type="dxa"/>
          </w:tcPr>
          <w:p w14:paraId="391A3170" w14:textId="5B864AA5" w:rsidR="00AF1333" w:rsidRPr="00A635E2" w:rsidRDefault="00DF308A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635E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Раскройка ткани, шитьё мягкой игрушки «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Снеговик</w:t>
            </w:r>
            <w:r w:rsidRPr="00A635E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14:paraId="3CE7633D" w14:textId="77777777" w:rsidR="00AF1333" w:rsidRPr="00A635E2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3D6F4ED" w14:textId="77777777" w:rsidR="00AF1333" w:rsidRPr="00A635E2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87EF2CD" w14:textId="77777777" w:rsidR="00AF1333" w:rsidRPr="00A635E2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9357FFB" w14:textId="22C0512C" w:rsidR="00AF1333" w:rsidRPr="00A635E2" w:rsidRDefault="00DF308A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147BB466" w14:textId="77777777" w:rsidR="00AF1333" w:rsidRPr="00A635E2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68C47C67" w14:textId="77777777" w:rsidR="00AF1333" w:rsidRPr="00A635E2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</w:tr>
      <w:tr w:rsidR="00AF1333" w:rsidRPr="000B26BB" w14:paraId="3F79A12E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7F129EFA" w14:textId="77777777" w:rsidR="00AF1333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5.5</w:t>
            </w:r>
          </w:p>
        </w:tc>
        <w:tc>
          <w:tcPr>
            <w:tcW w:w="3544" w:type="dxa"/>
          </w:tcPr>
          <w:p w14:paraId="0869E9B0" w14:textId="1E6FE5CE" w:rsidR="00AF1333" w:rsidRPr="00A635E2" w:rsidRDefault="00DF308A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Шитьё фетровой куклы «Страшилка»</w:t>
            </w:r>
          </w:p>
        </w:tc>
        <w:tc>
          <w:tcPr>
            <w:tcW w:w="992" w:type="dxa"/>
            <w:vAlign w:val="center"/>
          </w:tcPr>
          <w:p w14:paraId="6236CAFE" w14:textId="77777777" w:rsidR="00AF1333" w:rsidRPr="00A635E2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B166C1B" w14:textId="77777777" w:rsidR="00AF1333" w:rsidRPr="00A635E2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63E2EFC" w14:textId="77777777" w:rsidR="00AF1333" w:rsidRPr="00A635E2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A9D5808" w14:textId="46F6C62C" w:rsidR="00AF1333" w:rsidRPr="00A635E2" w:rsidRDefault="00DF308A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14:paraId="7147069E" w14:textId="2BB3E643" w:rsidR="00AF1333" w:rsidRPr="00A635E2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4CD5C1D3" w14:textId="77777777" w:rsidR="00AF1333" w:rsidRPr="00A635E2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</w:tr>
      <w:tr w:rsidR="00AF1333" w:rsidRPr="000B26BB" w14:paraId="5019BD5D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38294045" w14:textId="77777777" w:rsidR="00AF1333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5.6</w:t>
            </w:r>
          </w:p>
        </w:tc>
        <w:tc>
          <w:tcPr>
            <w:tcW w:w="3544" w:type="dxa"/>
          </w:tcPr>
          <w:p w14:paraId="219379C0" w14:textId="645DAAC3" w:rsidR="00AF1333" w:rsidRDefault="00DF308A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Шитьё мягкой игрушки «Гусеница»</w:t>
            </w:r>
          </w:p>
        </w:tc>
        <w:tc>
          <w:tcPr>
            <w:tcW w:w="992" w:type="dxa"/>
            <w:vAlign w:val="center"/>
          </w:tcPr>
          <w:p w14:paraId="31B276B2" w14:textId="77777777" w:rsidR="00AF1333" w:rsidRPr="00A635E2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6804A21" w14:textId="77777777" w:rsidR="00AF1333" w:rsidRPr="00A635E2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2A8A80F" w14:textId="77777777" w:rsidR="00AF1333" w:rsidRPr="00A635E2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B4419A5" w14:textId="041D60E0" w:rsidR="00AF1333" w:rsidRPr="00A635E2" w:rsidRDefault="00DF308A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14:paraId="3E98B2BF" w14:textId="2F957015" w:rsidR="00AF1333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030E2122" w14:textId="77777777" w:rsidR="00AF1333" w:rsidRPr="00A635E2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</w:tr>
      <w:tr w:rsidR="00AF1333" w:rsidRPr="000B26BB" w14:paraId="11C4D8BD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0682727B" w14:textId="77777777" w:rsidR="00AF1333" w:rsidRPr="00AC03C4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C03C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14:paraId="556E8D0F" w14:textId="77777777" w:rsidR="00AF1333" w:rsidRPr="00AC03C4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C03C4">
              <w:rPr>
                <w:rFonts w:ascii="Times New Roman" w:hAnsi="Times New Roman"/>
                <w:b/>
                <w:sz w:val="24"/>
                <w:szCs w:val="24"/>
              </w:rPr>
              <w:t>Художественное проектирование и технология исполнения русской народной обереговой куклы</w:t>
            </w:r>
          </w:p>
        </w:tc>
        <w:tc>
          <w:tcPr>
            <w:tcW w:w="992" w:type="dxa"/>
            <w:vAlign w:val="center"/>
          </w:tcPr>
          <w:p w14:paraId="0D265105" w14:textId="2750CF5C" w:rsidR="00AF1333" w:rsidRPr="00AC03C4" w:rsidRDefault="00D365D9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709" w:type="dxa"/>
            <w:vAlign w:val="center"/>
          </w:tcPr>
          <w:p w14:paraId="11FED4C2" w14:textId="4327D08A" w:rsidR="00AF1333" w:rsidRPr="00AC03C4" w:rsidRDefault="002E5575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7834C2D5" w14:textId="77777777" w:rsidR="00AF1333" w:rsidRPr="00AC03C4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B23539A" w14:textId="01D7C11B" w:rsidR="00AF1333" w:rsidRPr="00AC03C4" w:rsidRDefault="00D365D9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708" w:type="dxa"/>
            <w:vAlign w:val="center"/>
          </w:tcPr>
          <w:p w14:paraId="354AF5EA" w14:textId="12F9A402" w:rsidR="00AF1333" w:rsidRPr="00AC03C4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17C8E9FA" w14:textId="77777777" w:rsidR="00AF1333" w:rsidRPr="00AC03C4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C03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Текущий просмотр</w:t>
            </w:r>
          </w:p>
        </w:tc>
      </w:tr>
      <w:tr w:rsidR="00AF1333" w:rsidRPr="000B26BB" w14:paraId="1CA196F9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47BB97FC" w14:textId="77777777" w:rsidR="00AF1333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6.1</w:t>
            </w:r>
          </w:p>
        </w:tc>
        <w:tc>
          <w:tcPr>
            <w:tcW w:w="3544" w:type="dxa"/>
          </w:tcPr>
          <w:p w14:paraId="02C289C6" w14:textId="77777777" w:rsidR="00AF1333" w:rsidRPr="00305630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Кукла Столбушка: история происхождения, правила изготовления, изготовление изделия</w:t>
            </w:r>
          </w:p>
        </w:tc>
        <w:tc>
          <w:tcPr>
            <w:tcW w:w="992" w:type="dxa"/>
            <w:vAlign w:val="center"/>
          </w:tcPr>
          <w:p w14:paraId="7C2C21A1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413203E" w14:textId="369B8096" w:rsidR="00AF1333" w:rsidRPr="00F44E9B" w:rsidRDefault="002E5575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2CC8B394" w14:textId="77777777" w:rsidR="00AF1333" w:rsidRPr="00F44E9B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A9E126D" w14:textId="06A0B9F6" w:rsidR="00AF1333" w:rsidRPr="00F44E9B" w:rsidRDefault="002E5575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14:paraId="0D35BB63" w14:textId="77777777" w:rsidR="00AF1333" w:rsidRPr="00F44E9B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61628BFF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F1333" w:rsidRPr="000B26BB" w14:paraId="02E072F2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7E29800E" w14:textId="77777777" w:rsidR="00AF1333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6.2</w:t>
            </w:r>
          </w:p>
        </w:tc>
        <w:tc>
          <w:tcPr>
            <w:tcW w:w="3544" w:type="dxa"/>
          </w:tcPr>
          <w:p w14:paraId="1922A2BB" w14:textId="77777777" w:rsidR="00AF1333" w:rsidRPr="00305630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Кукла Богач и Крупеничка: история происхождения, правила изготовления, изготовление изделия</w:t>
            </w:r>
          </w:p>
        </w:tc>
        <w:tc>
          <w:tcPr>
            <w:tcW w:w="992" w:type="dxa"/>
            <w:vAlign w:val="center"/>
          </w:tcPr>
          <w:p w14:paraId="60C9AD55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40B8812" w14:textId="5F0AC012" w:rsidR="00AF1333" w:rsidRPr="00F44E9B" w:rsidRDefault="002E5575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396FED7C" w14:textId="77777777" w:rsidR="00AF1333" w:rsidRPr="00F44E9B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5F68AD0" w14:textId="3A776B19" w:rsidR="00AF1333" w:rsidRPr="00F44E9B" w:rsidRDefault="002E5575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14:paraId="2E37FC18" w14:textId="0E15940E" w:rsidR="00AF1333" w:rsidRPr="00F44E9B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34CEF6D7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F1333" w:rsidRPr="000B26BB" w14:paraId="24E2AA3E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77A66369" w14:textId="77777777" w:rsidR="00AF1333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6.3</w:t>
            </w:r>
          </w:p>
        </w:tc>
        <w:tc>
          <w:tcPr>
            <w:tcW w:w="3544" w:type="dxa"/>
          </w:tcPr>
          <w:p w14:paraId="4540A783" w14:textId="04318F94" w:rsidR="00AF1333" w:rsidRPr="00305630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Кукла </w:t>
            </w:r>
            <w:r w:rsidR="002E55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Мезенский конь: правила изготовления, изготовление изделия</w:t>
            </w:r>
          </w:p>
        </w:tc>
        <w:tc>
          <w:tcPr>
            <w:tcW w:w="992" w:type="dxa"/>
            <w:vAlign w:val="center"/>
          </w:tcPr>
          <w:p w14:paraId="5C671A70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A6E3052" w14:textId="4F07B935" w:rsidR="00AF1333" w:rsidRPr="00F44E9B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040C0BB" w14:textId="77777777" w:rsidR="00AF1333" w:rsidRPr="00F44E9B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F2ECB61" w14:textId="6B29E3E9" w:rsidR="00AF1333" w:rsidRPr="00F44E9B" w:rsidRDefault="00D365D9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14:paraId="413D3569" w14:textId="77777777" w:rsidR="00AF1333" w:rsidRPr="00F44E9B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6436C9A5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F1333" w:rsidRPr="000B26BB" w14:paraId="69AB9CE2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26A9C432" w14:textId="77777777" w:rsidR="00AF1333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6.4</w:t>
            </w:r>
          </w:p>
        </w:tc>
        <w:tc>
          <w:tcPr>
            <w:tcW w:w="3544" w:type="dxa"/>
          </w:tcPr>
          <w:p w14:paraId="59D88A6E" w14:textId="77777777" w:rsidR="00AF1333" w:rsidRPr="00305630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Пасхальная кукла: история происхождения, правила изготовления, изготовление изделия</w:t>
            </w:r>
          </w:p>
        </w:tc>
        <w:tc>
          <w:tcPr>
            <w:tcW w:w="992" w:type="dxa"/>
            <w:vAlign w:val="center"/>
          </w:tcPr>
          <w:p w14:paraId="634376C0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E2F86F5" w14:textId="692BECEA" w:rsidR="00AF1333" w:rsidRPr="00F44E9B" w:rsidRDefault="002E5575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70592B5C" w14:textId="77777777" w:rsidR="00AF1333" w:rsidRPr="00F44E9B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7E157C4" w14:textId="552CBCBA" w:rsidR="00AF1333" w:rsidRPr="00F44E9B" w:rsidRDefault="002E5575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14:paraId="0AF0D10C" w14:textId="77777777" w:rsidR="00AF1333" w:rsidRPr="00F44E9B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539080D7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F1333" w:rsidRPr="000B26BB" w14:paraId="7FE8BFAD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77AE6FB4" w14:textId="77777777" w:rsidR="00AF1333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6.5</w:t>
            </w:r>
          </w:p>
        </w:tc>
        <w:tc>
          <w:tcPr>
            <w:tcW w:w="3544" w:type="dxa"/>
          </w:tcPr>
          <w:p w14:paraId="7A0031EA" w14:textId="0C36E1C6" w:rsidR="00AF1333" w:rsidRPr="00305630" w:rsidRDefault="002E5575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Кукла Птица счастья</w:t>
            </w:r>
            <w:r w:rsidR="00AF13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: история происхождения, правила изготовления, изготовление изделия</w:t>
            </w:r>
          </w:p>
        </w:tc>
        <w:tc>
          <w:tcPr>
            <w:tcW w:w="992" w:type="dxa"/>
            <w:vAlign w:val="center"/>
          </w:tcPr>
          <w:p w14:paraId="7487E301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C1C8717" w14:textId="49FD3384" w:rsidR="00AF1333" w:rsidRPr="00F44E9B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D773C39" w14:textId="77777777" w:rsidR="00AF1333" w:rsidRPr="00F44E9B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24E1965" w14:textId="3050FEBE" w:rsidR="00AF1333" w:rsidRPr="00F44E9B" w:rsidRDefault="002E5575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7931047D" w14:textId="77777777" w:rsidR="00AF1333" w:rsidRPr="00F44E9B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68863694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F1333" w:rsidRPr="000B26BB" w14:paraId="3E4CA2B6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1F0E4FFA" w14:textId="77777777" w:rsidR="00AF1333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6.6</w:t>
            </w:r>
          </w:p>
        </w:tc>
        <w:tc>
          <w:tcPr>
            <w:tcW w:w="3544" w:type="dxa"/>
          </w:tcPr>
          <w:p w14:paraId="031EF4AD" w14:textId="66EE57D9" w:rsidR="00AF1333" w:rsidRPr="00305630" w:rsidRDefault="002E5575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Вепская кукла</w:t>
            </w:r>
            <w:r w:rsidR="00AF13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: история происхождения, правила изготовления, изготовление изделия</w:t>
            </w:r>
          </w:p>
        </w:tc>
        <w:tc>
          <w:tcPr>
            <w:tcW w:w="992" w:type="dxa"/>
            <w:vAlign w:val="center"/>
          </w:tcPr>
          <w:p w14:paraId="559D55EE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FF67770" w14:textId="63DDE8B5" w:rsidR="00AF1333" w:rsidRPr="00F44E9B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D50C459" w14:textId="77777777" w:rsidR="00AF1333" w:rsidRPr="00F44E9B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E89812C" w14:textId="2E498A54" w:rsidR="00AF1333" w:rsidRPr="00F44E9B" w:rsidRDefault="002E5575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1C2D2BC2" w14:textId="6CDDA0D2" w:rsidR="00AF1333" w:rsidRPr="00F44E9B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0BF482DA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F1333" w:rsidRPr="000B26BB" w14:paraId="359C085E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1D0AFED4" w14:textId="77777777" w:rsidR="00AF1333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6.7</w:t>
            </w:r>
          </w:p>
        </w:tc>
        <w:tc>
          <w:tcPr>
            <w:tcW w:w="3544" w:type="dxa"/>
          </w:tcPr>
          <w:p w14:paraId="49DED545" w14:textId="7C5DD403" w:rsidR="00AF1333" w:rsidRPr="00305630" w:rsidRDefault="002E5575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Конь из нитей</w:t>
            </w:r>
            <w:r w:rsidR="00AF133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: правила изготовления, изготовление изделия</w:t>
            </w:r>
          </w:p>
        </w:tc>
        <w:tc>
          <w:tcPr>
            <w:tcW w:w="992" w:type="dxa"/>
            <w:vAlign w:val="center"/>
          </w:tcPr>
          <w:p w14:paraId="04A89222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1FAE290" w14:textId="3DF12C94" w:rsidR="00AF1333" w:rsidRPr="00F44E9B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0D2A1B4" w14:textId="77777777" w:rsidR="00AF1333" w:rsidRPr="00F44E9B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B9245BD" w14:textId="564C810C" w:rsidR="00AF1333" w:rsidRPr="00F44E9B" w:rsidRDefault="002E5575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458A4B36" w14:textId="77777777" w:rsidR="00AF1333" w:rsidRPr="00F44E9B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65743181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F1333" w:rsidRPr="000B26BB" w14:paraId="509117E9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3DF9C435" w14:textId="77777777" w:rsidR="00AF1333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6.8 </w:t>
            </w:r>
          </w:p>
        </w:tc>
        <w:tc>
          <w:tcPr>
            <w:tcW w:w="3544" w:type="dxa"/>
          </w:tcPr>
          <w:p w14:paraId="31E8F8BA" w14:textId="77777777" w:rsidR="00AF1333" w:rsidRPr="00305630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Кукла Колокольчик: история происхождения, правила изготовления, изготовление изделия</w:t>
            </w:r>
          </w:p>
        </w:tc>
        <w:tc>
          <w:tcPr>
            <w:tcW w:w="992" w:type="dxa"/>
            <w:vAlign w:val="center"/>
          </w:tcPr>
          <w:p w14:paraId="519AB862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7A06603" w14:textId="2F34D22B" w:rsidR="00AF1333" w:rsidRPr="00F44E9B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F7655D6" w14:textId="77777777" w:rsidR="00AF1333" w:rsidRPr="00F44E9B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9C7B6EE" w14:textId="4FFF7C9B" w:rsidR="00AF1333" w:rsidRPr="00F44E9B" w:rsidRDefault="002E5575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1DC1872E" w14:textId="77777777" w:rsidR="00AF1333" w:rsidRPr="00F44E9B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246BA476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F1333" w:rsidRPr="000B26BB" w14:paraId="4798B2A1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694F25B3" w14:textId="77777777" w:rsidR="00AF1333" w:rsidRPr="003D780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D78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14:paraId="1C663EFD" w14:textId="77777777" w:rsidR="00AF1333" w:rsidRPr="003D780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D78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Технология исполнения изделий из дерева</w:t>
            </w:r>
          </w:p>
        </w:tc>
        <w:tc>
          <w:tcPr>
            <w:tcW w:w="992" w:type="dxa"/>
            <w:vAlign w:val="center"/>
          </w:tcPr>
          <w:p w14:paraId="198B2629" w14:textId="524F2FFE" w:rsidR="00AF1333" w:rsidRPr="003D780E" w:rsidRDefault="002E5575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709" w:type="dxa"/>
            <w:vAlign w:val="center"/>
          </w:tcPr>
          <w:p w14:paraId="0A43B9DB" w14:textId="36624600" w:rsidR="00AF1333" w:rsidRPr="003D780E" w:rsidRDefault="002E5575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14:paraId="633DBA8F" w14:textId="77777777" w:rsidR="00AF1333" w:rsidRPr="003D780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22ADC09" w14:textId="73244A9C" w:rsidR="00AF1333" w:rsidRPr="003D780E" w:rsidRDefault="002E5575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708" w:type="dxa"/>
            <w:vAlign w:val="center"/>
          </w:tcPr>
          <w:p w14:paraId="5148282D" w14:textId="77777777" w:rsidR="00AF1333" w:rsidRPr="003D780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583A1732" w14:textId="77777777" w:rsidR="00AF1333" w:rsidRPr="003D780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D780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Текущий просмотр</w:t>
            </w:r>
          </w:p>
        </w:tc>
      </w:tr>
      <w:tr w:rsidR="00AF1333" w:rsidRPr="000B26BB" w14:paraId="2F03DEE9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48099FAE" w14:textId="77777777" w:rsidR="00AF1333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7.1</w:t>
            </w:r>
          </w:p>
        </w:tc>
        <w:tc>
          <w:tcPr>
            <w:tcW w:w="3544" w:type="dxa"/>
          </w:tcPr>
          <w:p w14:paraId="343FC435" w14:textId="77777777" w:rsidR="00AF1333" w:rsidRPr="00B45C13" w:rsidRDefault="00AF1333" w:rsidP="002E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техники Мезенской росписи.</w:t>
            </w:r>
          </w:p>
          <w:p w14:paraId="0D56F19C" w14:textId="4DC4DF74" w:rsidR="00AF1333" w:rsidRPr="00B45C13" w:rsidRDefault="00AF1333" w:rsidP="002E55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C13">
              <w:rPr>
                <w:rFonts w:ascii="Times New Roman" w:hAnsi="Times New Roman"/>
                <w:sz w:val="24"/>
                <w:szCs w:val="24"/>
              </w:rPr>
              <w:t xml:space="preserve">Роспись </w:t>
            </w:r>
            <w:r w:rsidR="002E5575">
              <w:rPr>
                <w:rFonts w:ascii="Times New Roman" w:hAnsi="Times New Roman"/>
                <w:sz w:val="24"/>
                <w:szCs w:val="24"/>
              </w:rPr>
              <w:t>деревянной лопатки</w:t>
            </w:r>
          </w:p>
          <w:p w14:paraId="5B7FA4AB" w14:textId="77777777" w:rsidR="00AF1333" w:rsidRPr="00305630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ADD1A66" w14:textId="77777777" w:rsidR="00AF1333" w:rsidRPr="00453F6D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F4A9293" w14:textId="4F2D95CC" w:rsidR="00AF1333" w:rsidRPr="00453F6D" w:rsidRDefault="002E5575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0AE5CAE0" w14:textId="77777777" w:rsidR="00AF1333" w:rsidRPr="00453F6D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CA4B311" w14:textId="22D89F75" w:rsidR="00AF1333" w:rsidRPr="00453F6D" w:rsidRDefault="002E5575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14:paraId="457655C9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67C5EC37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F1333" w:rsidRPr="000B26BB" w14:paraId="63F808B8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428B5DD2" w14:textId="77777777" w:rsidR="00AF1333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7.2</w:t>
            </w:r>
          </w:p>
        </w:tc>
        <w:tc>
          <w:tcPr>
            <w:tcW w:w="3544" w:type="dxa"/>
          </w:tcPr>
          <w:p w14:paraId="779B1E92" w14:textId="3A7F3C5B" w:rsidR="00AF1333" w:rsidRPr="00305630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Изучение характерных особенностей гжельской росписи. Роспись </w:t>
            </w:r>
            <w:r w:rsidR="002E55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дощечки</w:t>
            </w:r>
          </w:p>
        </w:tc>
        <w:tc>
          <w:tcPr>
            <w:tcW w:w="992" w:type="dxa"/>
            <w:vAlign w:val="center"/>
          </w:tcPr>
          <w:p w14:paraId="14F0CCB7" w14:textId="77777777" w:rsidR="00AF1333" w:rsidRPr="00453F6D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4EA3DC0" w14:textId="6B6A1801" w:rsidR="00AF1333" w:rsidRPr="00453F6D" w:rsidRDefault="002E5575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594FF492" w14:textId="77777777" w:rsidR="00AF1333" w:rsidRPr="00453F6D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B666EC3" w14:textId="6027C9A9" w:rsidR="00AF1333" w:rsidRPr="00453F6D" w:rsidRDefault="002E5575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14:paraId="53B413FE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3E6FD981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F1333" w:rsidRPr="000B26BB" w14:paraId="70D1CE98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3D737966" w14:textId="77777777" w:rsidR="00AF1333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7.3</w:t>
            </w:r>
          </w:p>
        </w:tc>
        <w:tc>
          <w:tcPr>
            <w:tcW w:w="3544" w:type="dxa"/>
          </w:tcPr>
          <w:p w14:paraId="12050FE1" w14:textId="77777777" w:rsidR="00AF1333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Изучение характерных особенностей росписи изделий народного промысла в технике Хохлома.</w:t>
            </w:r>
          </w:p>
          <w:p w14:paraId="673EEBB3" w14:textId="04AA62BF" w:rsidR="00AF1333" w:rsidRPr="00305630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Роспись </w:t>
            </w:r>
            <w:r w:rsidR="002E55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подноса</w:t>
            </w:r>
          </w:p>
        </w:tc>
        <w:tc>
          <w:tcPr>
            <w:tcW w:w="992" w:type="dxa"/>
            <w:vAlign w:val="center"/>
          </w:tcPr>
          <w:p w14:paraId="73E51E5F" w14:textId="77777777" w:rsidR="00AF1333" w:rsidRPr="00453F6D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7CB1561" w14:textId="7170366D" w:rsidR="00AF1333" w:rsidRPr="00453F6D" w:rsidRDefault="002E5575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04FFEF40" w14:textId="77777777" w:rsidR="00AF1333" w:rsidRPr="00453F6D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98A28E3" w14:textId="78E4F239" w:rsidR="00AF1333" w:rsidRPr="00453F6D" w:rsidRDefault="002E5575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14:paraId="744F86F8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29F9D7A0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F1333" w:rsidRPr="000B26BB" w14:paraId="79ABC752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3BEF8346" w14:textId="77777777" w:rsidR="00AF1333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7.4</w:t>
            </w:r>
          </w:p>
        </w:tc>
        <w:tc>
          <w:tcPr>
            <w:tcW w:w="3544" w:type="dxa"/>
          </w:tcPr>
          <w:p w14:paraId="6E8BD730" w14:textId="2D3E6ECE" w:rsidR="00AF1333" w:rsidRPr="00305630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45C13">
              <w:rPr>
                <w:rFonts w:ascii="Times New Roman" w:hAnsi="Times New Roman"/>
                <w:sz w:val="24"/>
                <w:szCs w:val="24"/>
              </w:rPr>
              <w:t xml:space="preserve">Народные промыслы росписи матрёшек. Роспись </w:t>
            </w:r>
            <w:r w:rsidR="002E5575">
              <w:rPr>
                <w:rFonts w:ascii="Times New Roman" w:hAnsi="Times New Roman"/>
                <w:sz w:val="24"/>
                <w:szCs w:val="24"/>
              </w:rPr>
              <w:t>3 матрёшек</w:t>
            </w:r>
          </w:p>
        </w:tc>
        <w:tc>
          <w:tcPr>
            <w:tcW w:w="992" w:type="dxa"/>
            <w:vAlign w:val="center"/>
          </w:tcPr>
          <w:p w14:paraId="05CB4693" w14:textId="77777777" w:rsidR="00AF1333" w:rsidRPr="00453F6D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25F2BE0" w14:textId="022D7404" w:rsidR="00AF1333" w:rsidRPr="00453F6D" w:rsidRDefault="002E5575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78230C3C" w14:textId="77777777" w:rsidR="00AF1333" w:rsidRPr="00453F6D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3994E28" w14:textId="24C861F2" w:rsidR="00AF1333" w:rsidRPr="00453F6D" w:rsidRDefault="002E5575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14:paraId="5B58582E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673BBC18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F1333" w:rsidRPr="000B26BB" w14:paraId="3108690C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4E0A967D" w14:textId="77777777" w:rsidR="00AF1333" w:rsidRPr="003D780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D78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14:paraId="073C2370" w14:textId="77777777" w:rsidR="00AF1333" w:rsidRPr="003D780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D780E">
              <w:rPr>
                <w:rFonts w:ascii="Times New Roman" w:hAnsi="Times New Roman"/>
                <w:b/>
                <w:sz w:val="24"/>
                <w:szCs w:val="24"/>
              </w:rPr>
              <w:t>Художественное проектирование и технология исполнения изделий из стекла</w:t>
            </w:r>
          </w:p>
        </w:tc>
        <w:tc>
          <w:tcPr>
            <w:tcW w:w="992" w:type="dxa"/>
            <w:vAlign w:val="center"/>
          </w:tcPr>
          <w:p w14:paraId="292833FD" w14:textId="7F53543D" w:rsidR="00AF1333" w:rsidRPr="003D780E" w:rsidRDefault="002E5575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709" w:type="dxa"/>
            <w:vAlign w:val="center"/>
          </w:tcPr>
          <w:p w14:paraId="065F4283" w14:textId="77777777" w:rsidR="00AF1333" w:rsidRPr="003D780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F8747A7" w14:textId="77777777" w:rsidR="00AF1333" w:rsidRPr="003D780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3D47DA6" w14:textId="04EFD1E1" w:rsidR="00AF1333" w:rsidRPr="003D780E" w:rsidRDefault="002E5575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708" w:type="dxa"/>
            <w:vAlign w:val="center"/>
          </w:tcPr>
          <w:p w14:paraId="19E53B0C" w14:textId="77777777" w:rsidR="00AF1333" w:rsidRPr="003D780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0A170ADD" w14:textId="77777777" w:rsidR="00AF1333" w:rsidRPr="003D780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D780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Текущий просмотр</w:t>
            </w:r>
          </w:p>
        </w:tc>
      </w:tr>
      <w:tr w:rsidR="00AF1333" w:rsidRPr="000B26BB" w14:paraId="5620BB1C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2AB2C402" w14:textId="77777777" w:rsidR="00AF1333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8.1</w:t>
            </w:r>
          </w:p>
        </w:tc>
        <w:tc>
          <w:tcPr>
            <w:tcW w:w="3544" w:type="dxa"/>
          </w:tcPr>
          <w:p w14:paraId="2716419E" w14:textId="77BD312E" w:rsidR="00AF1333" w:rsidRPr="00305630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Витражное панно «</w:t>
            </w:r>
            <w:r w:rsidR="002E55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Бабочка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»: контуры, красители, рамка со стеклом</w:t>
            </w:r>
          </w:p>
        </w:tc>
        <w:tc>
          <w:tcPr>
            <w:tcW w:w="992" w:type="dxa"/>
            <w:vAlign w:val="center"/>
          </w:tcPr>
          <w:p w14:paraId="1BE0096A" w14:textId="77777777" w:rsidR="00AF1333" w:rsidRPr="0085773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CD5F821" w14:textId="77777777" w:rsidR="00AF1333" w:rsidRPr="0085773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79CF4E9" w14:textId="77777777" w:rsidR="00AF1333" w:rsidRPr="0085773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B6C7047" w14:textId="3014B536" w:rsidR="00AF1333" w:rsidRPr="0085773F" w:rsidRDefault="002E5575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14:paraId="2A1C2145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143526DD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F1333" w:rsidRPr="000B26BB" w14:paraId="55EE8849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40B6FE4F" w14:textId="77777777" w:rsidR="00AF1333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8.2</w:t>
            </w:r>
          </w:p>
        </w:tc>
        <w:tc>
          <w:tcPr>
            <w:tcW w:w="3544" w:type="dxa"/>
          </w:tcPr>
          <w:p w14:paraId="4746EE12" w14:textId="77777777" w:rsidR="00AF1333" w:rsidRPr="00305630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Роспись тарелки акриловыми красками</w:t>
            </w:r>
          </w:p>
        </w:tc>
        <w:tc>
          <w:tcPr>
            <w:tcW w:w="992" w:type="dxa"/>
            <w:vAlign w:val="center"/>
          </w:tcPr>
          <w:p w14:paraId="07280C6C" w14:textId="77777777" w:rsidR="00AF1333" w:rsidRPr="0085773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6714395" w14:textId="77777777" w:rsidR="00AF1333" w:rsidRPr="0085773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23A7562" w14:textId="77777777" w:rsidR="00AF1333" w:rsidRPr="0085773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7B60AAA" w14:textId="2578AA11" w:rsidR="00AF1333" w:rsidRPr="0085773F" w:rsidRDefault="002E5575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1DC40256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039A6A59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F1333" w:rsidRPr="000B26BB" w14:paraId="2565F668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3AEF3BF3" w14:textId="77777777" w:rsidR="00AF1333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8.3</w:t>
            </w:r>
          </w:p>
        </w:tc>
        <w:tc>
          <w:tcPr>
            <w:tcW w:w="3544" w:type="dxa"/>
          </w:tcPr>
          <w:p w14:paraId="06DBB48B" w14:textId="77777777" w:rsidR="00AF1333" w:rsidRPr="00305630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Роспись стеклянного Стакана в витражной технике</w:t>
            </w:r>
          </w:p>
        </w:tc>
        <w:tc>
          <w:tcPr>
            <w:tcW w:w="992" w:type="dxa"/>
            <w:vAlign w:val="center"/>
          </w:tcPr>
          <w:p w14:paraId="35A9F51D" w14:textId="77777777" w:rsidR="00AF1333" w:rsidRPr="0085773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42D315A" w14:textId="77777777" w:rsidR="00AF1333" w:rsidRPr="0085773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4CB1F09" w14:textId="77777777" w:rsidR="00AF1333" w:rsidRPr="0085773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F729833" w14:textId="212112AA" w:rsidR="00AF1333" w:rsidRPr="0085773F" w:rsidRDefault="002E5575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14:paraId="4A45C700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71F0291B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F1333" w:rsidRPr="000B26BB" w14:paraId="71DA8371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53AAC886" w14:textId="77777777" w:rsidR="00AF1333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8.4</w:t>
            </w:r>
          </w:p>
        </w:tc>
        <w:tc>
          <w:tcPr>
            <w:tcW w:w="3544" w:type="dxa"/>
          </w:tcPr>
          <w:p w14:paraId="59DBA73A" w14:textId="626CD9E3" w:rsidR="00AF1333" w:rsidRPr="00305630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Роспись </w:t>
            </w:r>
            <w:r w:rsidR="002E55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подсвечника</w:t>
            </w:r>
          </w:p>
        </w:tc>
        <w:tc>
          <w:tcPr>
            <w:tcW w:w="992" w:type="dxa"/>
            <w:vAlign w:val="center"/>
          </w:tcPr>
          <w:p w14:paraId="5AAB4126" w14:textId="77777777" w:rsidR="00AF1333" w:rsidRPr="0085773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6EF29EA" w14:textId="77777777" w:rsidR="00AF1333" w:rsidRPr="0085773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027F16A" w14:textId="77777777" w:rsidR="00AF1333" w:rsidRPr="0085773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7654FA5" w14:textId="0CD5B7FC" w:rsidR="00AF1333" w:rsidRPr="0085773F" w:rsidRDefault="002E5575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14:paraId="74AD2223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31039792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F1333" w:rsidRPr="000B26BB" w14:paraId="0C0B9EAB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66F18A39" w14:textId="77777777" w:rsidR="00AF1333" w:rsidRPr="003D780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D780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14:paraId="5B50966E" w14:textId="77777777" w:rsidR="00AF1333" w:rsidRPr="003D780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D780E">
              <w:rPr>
                <w:rFonts w:ascii="Times New Roman" w:hAnsi="Times New Roman"/>
                <w:b/>
                <w:sz w:val="24"/>
                <w:szCs w:val="24"/>
              </w:rPr>
              <w:t>Смешанные техники</w:t>
            </w:r>
          </w:p>
        </w:tc>
        <w:tc>
          <w:tcPr>
            <w:tcW w:w="992" w:type="dxa"/>
            <w:vAlign w:val="center"/>
          </w:tcPr>
          <w:p w14:paraId="3DA7DF1D" w14:textId="19FB7FBE" w:rsidR="00AF1333" w:rsidRPr="003D780E" w:rsidRDefault="00D365D9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709" w:type="dxa"/>
            <w:vAlign w:val="center"/>
          </w:tcPr>
          <w:p w14:paraId="6C273D9D" w14:textId="0EF2F707" w:rsidR="00AF1333" w:rsidRPr="003D780E" w:rsidRDefault="00D365D9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14:paraId="3873A752" w14:textId="77777777" w:rsidR="00AF1333" w:rsidRPr="003D780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7E6D539" w14:textId="15E8618C" w:rsidR="00AF1333" w:rsidRPr="003D780E" w:rsidRDefault="00D365D9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708" w:type="dxa"/>
            <w:vAlign w:val="center"/>
          </w:tcPr>
          <w:p w14:paraId="7D8EBCC7" w14:textId="7CB3B9B5" w:rsidR="00AF1333" w:rsidRPr="003D780E" w:rsidRDefault="00D365D9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72" w:type="dxa"/>
            <w:vAlign w:val="center"/>
          </w:tcPr>
          <w:p w14:paraId="67ED0CA9" w14:textId="77777777" w:rsidR="00AF1333" w:rsidRPr="003D780E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D780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Текущий просмотр</w:t>
            </w:r>
          </w:p>
        </w:tc>
      </w:tr>
      <w:tr w:rsidR="00AF1333" w:rsidRPr="000B26BB" w14:paraId="275E6704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34D2AF7C" w14:textId="77777777" w:rsidR="00AF1333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9.1</w:t>
            </w:r>
          </w:p>
        </w:tc>
        <w:tc>
          <w:tcPr>
            <w:tcW w:w="3544" w:type="dxa"/>
          </w:tcPr>
          <w:p w14:paraId="11A2E5B7" w14:textId="753747EE" w:rsidR="00AF1333" w:rsidRPr="00877BAC" w:rsidRDefault="00AF1333" w:rsidP="00D365D9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Создание объёмной Новогодней открытки:</w:t>
            </w:r>
            <w:r w:rsidR="00D365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подготовка фигур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 проектирование открытки, компоновка</w:t>
            </w:r>
          </w:p>
        </w:tc>
        <w:tc>
          <w:tcPr>
            <w:tcW w:w="992" w:type="dxa"/>
            <w:vAlign w:val="center"/>
          </w:tcPr>
          <w:p w14:paraId="315363C4" w14:textId="77777777" w:rsidR="00AF1333" w:rsidRPr="00C40787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7271836" w14:textId="77777777" w:rsidR="00AF1333" w:rsidRPr="00C40787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1D8D0CB" w14:textId="77777777" w:rsidR="00AF1333" w:rsidRPr="00C40787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5CEDB47" w14:textId="64CF7A15" w:rsidR="00AF1333" w:rsidRPr="00C40787" w:rsidRDefault="00D365D9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7BBF2355" w14:textId="77777777" w:rsidR="00AF1333" w:rsidRPr="00C40787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6EBB6D56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F1333" w:rsidRPr="000B26BB" w14:paraId="1A593E2C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6BA2D825" w14:textId="77777777" w:rsidR="00AF1333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9.2</w:t>
            </w:r>
          </w:p>
        </w:tc>
        <w:tc>
          <w:tcPr>
            <w:tcW w:w="3544" w:type="dxa"/>
          </w:tcPr>
          <w:p w14:paraId="614AFF85" w14:textId="77777777" w:rsidR="00AF1333" w:rsidRPr="00305630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Граттаж: создание эскиза, техника исполнения</w:t>
            </w:r>
          </w:p>
        </w:tc>
        <w:tc>
          <w:tcPr>
            <w:tcW w:w="992" w:type="dxa"/>
            <w:vAlign w:val="center"/>
          </w:tcPr>
          <w:p w14:paraId="153989BB" w14:textId="77777777" w:rsidR="00AF1333" w:rsidRPr="00C40787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B657A70" w14:textId="77777777" w:rsidR="00AF1333" w:rsidRPr="00C40787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F16FAAB" w14:textId="77777777" w:rsidR="00AF1333" w:rsidRPr="00C40787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F9B661D" w14:textId="068B64F4" w:rsidR="00AF1333" w:rsidRPr="00C40787" w:rsidRDefault="00D365D9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57A920E7" w14:textId="77777777" w:rsidR="00AF1333" w:rsidRPr="00C40787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0E602ADE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F1333" w:rsidRPr="000B26BB" w14:paraId="49049821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6CB2E850" w14:textId="77777777" w:rsidR="00AF1333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9.3</w:t>
            </w:r>
          </w:p>
        </w:tc>
        <w:tc>
          <w:tcPr>
            <w:tcW w:w="3544" w:type="dxa"/>
          </w:tcPr>
          <w:p w14:paraId="26872619" w14:textId="6D19D094" w:rsidR="00AF1333" w:rsidRPr="00305630" w:rsidRDefault="00AF1333" w:rsidP="00D365D9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Создание Новогоднего декора: </w:t>
            </w:r>
            <w:r w:rsidR="00D365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роспись дощечки «Символ года»</w:t>
            </w:r>
          </w:p>
        </w:tc>
        <w:tc>
          <w:tcPr>
            <w:tcW w:w="992" w:type="dxa"/>
            <w:vAlign w:val="center"/>
          </w:tcPr>
          <w:p w14:paraId="29CD4940" w14:textId="77777777" w:rsidR="00AF1333" w:rsidRPr="00C40787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37FF09F" w14:textId="77777777" w:rsidR="00AF1333" w:rsidRPr="00C40787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E3ECB78" w14:textId="77777777" w:rsidR="00AF1333" w:rsidRPr="00C40787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A108DE9" w14:textId="1263A58B" w:rsidR="00AF1333" w:rsidRPr="00C40787" w:rsidRDefault="00D365D9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18212340" w14:textId="08A5204A" w:rsidR="00AF1333" w:rsidRPr="00C40787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4A520E8A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F1333" w:rsidRPr="000B26BB" w14:paraId="5BA6022D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504CF537" w14:textId="77777777" w:rsidR="00AF1333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9.4</w:t>
            </w:r>
          </w:p>
        </w:tc>
        <w:tc>
          <w:tcPr>
            <w:tcW w:w="3544" w:type="dxa"/>
          </w:tcPr>
          <w:p w14:paraId="336826E8" w14:textId="77777777" w:rsidR="00AF1333" w:rsidRPr="00305630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Создание объёмного панно «Девушка»: эскиз силуэта, материалы для создания платья</w:t>
            </w:r>
          </w:p>
        </w:tc>
        <w:tc>
          <w:tcPr>
            <w:tcW w:w="992" w:type="dxa"/>
            <w:vAlign w:val="center"/>
          </w:tcPr>
          <w:p w14:paraId="3DA969A6" w14:textId="77777777" w:rsidR="00AF1333" w:rsidRPr="00C40787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746D734" w14:textId="77777777" w:rsidR="00AF1333" w:rsidRPr="00C40787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3BAADD2" w14:textId="77777777" w:rsidR="00AF1333" w:rsidRPr="00C40787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BAB3985" w14:textId="13D28F01" w:rsidR="00AF1333" w:rsidRPr="00C40787" w:rsidRDefault="00D365D9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42CA49D4" w14:textId="77777777" w:rsidR="00AF1333" w:rsidRPr="00C40787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657F31CA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F1333" w:rsidRPr="000B26BB" w14:paraId="5BB83F74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0AAE527D" w14:textId="77777777" w:rsidR="00AF1333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9.5</w:t>
            </w:r>
          </w:p>
        </w:tc>
        <w:tc>
          <w:tcPr>
            <w:tcW w:w="3544" w:type="dxa"/>
          </w:tcPr>
          <w:p w14:paraId="5C9F4C97" w14:textId="3C2E8782" w:rsidR="00AF1333" w:rsidRPr="00305630" w:rsidRDefault="00AF1333" w:rsidP="00D365D9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Создание объёмного панно в технике Холодный батик</w:t>
            </w:r>
            <w:r w:rsidR="00D365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 свободная роспись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«</w:t>
            </w:r>
            <w:r w:rsidR="00D365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Цветочное поле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14:paraId="664A2C1F" w14:textId="77777777" w:rsidR="00AF1333" w:rsidRPr="00C40787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68B9759" w14:textId="60115367" w:rsidR="00AF1333" w:rsidRPr="00C40787" w:rsidRDefault="00D365D9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14:paraId="743A155C" w14:textId="77777777" w:rsidR="00AF1333" w:rsidRPr="00C40787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3525711" w14:textId="13B973B5" w:rsidR="00AF1333" w:rsidRPr="00C40787" w:rsidRDefault="00D365D9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14:paraId="38E30FB4" w14:textId="77777777" w:rsidR="00AF1333" w:rsidRPr="00C40787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79DE2ED9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F1333" w:rsidRPr="000B26BB" w14:paraId="594AD913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46673276" w14:textId="77777777" w:rsidR="00AF1333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9.6</w:t>
            </w:r>
          </w:p>
        </w:tc>
        <w:tc>
          <w:tcPr>
            <w:tcW w:w="3544" w:type="dxa"/>
          </w:tcPr>
          <w:p w14:paraId="0007B33C" w14:textId="4C989FB3" w:rsidR="00AF1333" w:rsidRPr="00305630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Создание арт-объекта «Арт-Ёл</w:t>
            </w:r>
            <w:r w:rsidR="00D365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ка»</w:t>
            </w:r>
          </w:p>
        </w:tc>
        <w:tc>
          <w:tcPr>
            <w:tcW w:w="992" w:type="dxa"/>
            <w:vAlign w:val="center"/>
          </w:tcPr>
          <w:p w14:paraId="4273BA85" w14:textId="77777777" w:rsidR="00AF1333" w:rsidRPr="00C40787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CC76339" w14:textId="77777777" w:rsidR="00AF1333" w:rsidRPr="00C40787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8366031" w14:textId="77777777" w:rsidR="00AF1333" w:rsidRPr="00C40787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9151397" w14:textId="163371AB" w:rsidR="00AF1333" w:rsidRPr="00C40787" w:rsidRDefault="00D365D9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14:paraId="589D4EE3" w14:textId="77777777" w:rsidR="00AF1333" w:rsidRPr="00C40787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25E83BCC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F1333" w:rsidRPr="000B26BB" w14:paraId="72E58D71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2776912F" w14:textId="77777777" w:rsidR="00AF1333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9.7</w:t>
            </w:r>
          </w:p>
        </w:tc>
        <w:tc>
          <w:tcPr>
            <w:tcW w:w="3544" w:type="dxa"/>
          </w:tcPr>
          <w:p w14:paraId="0AAC8567" w14:textId="610A358E" w:rsidR="00AF1333" w:rsidRPr="00305630" w:rsidRDefault="00AF1333" w:rsidP="00D365D9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Создание объёмной </w:t>
            </w:r>
            <w:r w:rsidR="00D365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открытки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«День Победы»</w:t>
            </w:r>
          </w:p>
        </w:tc>
        <w:tc>
          <w:tcPr>
            <w:tcW w:w="992" w:type="dxa"/>
            <w:vAlign w:val="center"/>
          </w:tcPr>
          <w:p w14:paraId="17868548" w14:textId="77777777" w:rsidR="00AF1333" w:rsidRPr="00C40787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EB3CBDD" w14:textId="77777777" w:rsidR="00AF1333" w:rsidRPr="00C40787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2A0934E" w14:textId="77777777" w:rsidR="00AF1333" w:rsidRPr="00C40787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540161E" w14:textId="5FB55FCD" w:rsidR="00AF1333" w:rsidRPr="00C40787" w:rsidRDefault="00D365D9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569D3D43" w14:textId="77777777" w:rsidR="00AF1333" w:rsidRPr="00C40787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69440E4D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F1333" w:rsidRPr="000B26BB" w14:paraId="1E7653F4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6B701059" w14:textId="77777777" w:rsidR="00AF1333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9.8</w:t>
            </w:r>
          </w:p>
        </w:tc>
        <w:tc>
          <w:tcPr>
            <w:tcW w:w="3544" w:type="dxa"/>
          </w:tcPr>
          <w:p w14:paraId="4530208A" w14:textId="619BD348" w:rsidR="00AF1333" w:rsidRPr="00C40787" w:rsidRDefault="00AF1333" w:rsidP="00D365D9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Создание арт-объекта «Мой герой»: тряпичная кукла</w:t>
            </w:r>
          </w:p>
        </w:tc>
        <w:tc>
          <w:tcPr>
            <w:tcW w:w="992" w:type="dxa"/>
            <w:vAlign w:val="center"/>
          </w:tcPr>
          <w:p w14:paraId="625D31DC" w14:textId="77777777" w:rsidR="00AF1333" w:rsidRPr="00C40787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C4EBC0F" w14:textId="3B297579" w:rsidR="00AF1333" w:rsidRPr="00C40787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3915DF2" w14:textId="77777777" w:rsidR="00AF1333" w:rsidRPr="00C40787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ACDE63A" w14:textId="59AAFA30" w:rsidR="00AF1333" w:rsidRPr="00C40787" w:rsidRDefault="00D365D9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14:paraId="28062CB1" w14:textId="0F4CEF7D" w:rsidR="00AF1333" w:rsidRPr="00C40787" w:rsidRDefault="00D365D9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72" w:type="dxa"/>
            <w:vAlign w:val="center"/>
          </w:tcPr>
          <w:p w14:paraId="0FED522D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F1333" w:rsidRPr="000B26BB" w14:paraId="4096B6FE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3C7F75AF" w14:textId="77777777" w:rsidR="00AF1333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9.9</w:t>
            </w:r>
          </w:p>
        </w:tc>
        <w:tc>
          <w:tcPr>
            <w:tcW w:w="3544" w:type="dxa"/>
          </w:tcPr>
          <w:p w14:paraId="00D27D57" w14:textId="405B380D" w:rsidR="00AF1333" w:rsidRPr="008363A4" w:rsidRDefault="00AF1333" w:rsidP="00D365D9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63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Декупаж: декор </w:t>
            </w:r>
            <w:r w:rsidR="00D365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бутылки</w:t>
            </w:r>
          </w:p>
        </w:tc>
        <w:tc>
          <w:tcPr>
            <w:tcW w:w="992" w:type="dxa"/>
            <w:vAlign w:val="center"/>
          </w:tcPr>
          <w:p w14:paraId="261F2004" w14:textId="77777777" w:rsidR="00AF1333" w:rsidRPr="008363A4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31BEFC8" w14:textId="689F4FA6" w:rsidR="00AF1333" w:rsidRPr="008363A4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1CA7EB9" w14:textId="77777777" w:rsidR="00AF1333" w:rsidRPr="008363A4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06C3DBC" w14:textId="06822743" w:rsidR="00AF1333" w:rsidRPr="008363A4" w:rsidRDefault="00D365D9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14:paraId="1389322C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11568E1D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F1333" w:rsidRPr="000B26BB" w14:paraId="7EBA9D68" w14:textId="77777777" w:rsidTr="002E5575">
        <w:trPr>
          <w:gridAfter w:val="1"/>
          <w:wAfter w:w="8" w:type="dxa"/>
        </w:trPr>
        <w:tc>
          <w:tcPr>
            <w:tcW w:w="709" w:type="dxa"/>
            <w:vAlign w:val="center"/>
          </w:tcPr>
          <w:p w14:paraId="70F6FA8C" w14:textId="77777777" w:rsidR="00AF1333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9.10</w:t>
            </w:r>
          </w:p>
        </w:tc>
        <w:tc>
          <w:tcPr>
            <w:tcW w:w="3544" w:type="dxa"/>
          </w:tcPr>
          <w:p w14:paraId="4DF6C99D" w14:textId="4A28F554" w:rsidR="00AF1333" w:rsidRPr="00305630" w:rsidRDefault="00AF1333" w:rsidP="00D365D9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Вышивка панно </w:t>
            </w:r>
          </w:p>
        </w:tc>
        <w:tc>
          <w:tcPr>
            <w:tcW w:w="992" w:type="dxa"/>
            <w:vAlign w:val="center"/>
          </w:tcPr>
          <w:p w14:paraId="0FA17683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04C3756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6F3BD7A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FB8C5FE" w14:textId="20587601" w:rsidR="00AF1333" w:rsidRPr="003108DF" w:rsidRDefault="00D365D9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365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14:paraId="3E905E7E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4385CA9C" w14:textId="77777777" w:rsidR="00AF1333" w:rsidRPr="003108DF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F1333" w:rsidRPr="000B26BB" w14:paraId="768500B1" w14:textId="77777777" w:rsidTr="002E5575">
        <w:trPr>
          <w:gridAfter w:val="1"/>
          <w:wAfter w:w="8" w:type="dxa"/>
        </w:trPr>
        <w:tc>
          <w:tcPr>
            <w:tcW w:w="4253" w:type="dxa"/>
            <w:gridSpan w:val="2"/>
          </w:tcPr>
          <w:p w14:paraId="58359DB5" w14:textId="77777777" w:rsidR="00AF1333" w:rsidRPr="00463F60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63F6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    Итоговая аттестация</w:t>
            </w:r>
          </w:p>
        </w:tc>
        <w:tc>
          <w:tcPr>
            <w:tcW w:w="992" w:type="dxa"/>
            <w:vAlign w:val="center"/>
          </w:tcPr>
          <w:p w14:paraId="1BF01D92" w14:textId="77777777" w:rsidR="00AF1333" w:rsidRPr="00463F60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63F6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14:paraId="65AB2455" w14:textId="77777777" w:rsidR="00AF1333" w:rsidRPr="00463F60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19DB6DB" w14:textId="77777777" w:rsidR="00AF1333" w:rsidRPr="00463F60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A7CD191" w14:textId="49DB5BC9" w:rsidR="00AF1333" w:rsidRPr="00463F60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18071A2" w14:textId="77777777" w:rsidR="00AF1333" w:rsidRPr="00463F60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72" w:type="dxa"/>
            <w:vAlign w:val="center"/>
          </w:tcPr>
          <w:p w14:paraId="2794120B" w14:textId="77777777" w:rsidR="00AF1333" w:rsidRPr="00463F60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63F6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Итоговый просмотр</w:t>
            </w:r>
          </w:p>
        </w:tc>
      </w:tr>
      <w:tr w:rsidR="00AF1333" w:rsidRPr="000B26BB" w14:paraId="66DDC02A" w14:textId="77777777" w:rsidTr="002E5575">
        <w:trPr>
          <w:gridAfter w:val="1"/>
          <w:wAfter w:w="8" w:type="dxa"/>
        </w:trPr>
        <w:tc>
          <w:tcPr>
            <w:tcW w:w="4253" w:type="dxa"/>
            <w:gridSpan w:val="2"/>
          </w:tcPr>
          <w:p w14:paraId="67787831" w14:textId="77777777" w:rsidR="00AF1333" w:rsidRPr="00463F60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63F6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vAlign w:val="center"/>
          </w:tcPr>
          <w:p w14:paraId="13A7CD3D" w14:textId="5D0BEAEF" w:rsidR="00AF1333" w:rsidRPr="00463F60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160</w:t>
            </w:r>
          </w:p>
        </w:tc>
        <w:tc>
          <w:tcPr>
            <w:tcW w:w="709" w:type="dxa"/>
            <w:vAlign w:val="center"/>
          </w:tcPr>
          <w:p w14:paraId="2779640B" w14:textId="757F9B61" w:rsidR="00AF1333" w:rsidRPr="00463F60" w:rsidRDefault="00D365D9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567" w:type="dxa"/>
            <w:vAlign w:val="center"/>
          </w:tcPr>
          <w:p w14:paraId="76FFCD63" w14:textId="77777777" w:rsidR="00AF1333" w:rsidRPr="00463F60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E775589" w14:textId="3B78D0A6" w:rsidR="00AF1333" w:rsidRPr="00463F60" w:rsidRDefault="00D365D9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141</w:t>
            </w:r>
          </w:p>
        </w:tc>
        <w:tc>
          <w:tcPr>
            <w:tcW w:w="708" w:type="dxa"/>
            <w:vAlign w:val="center"/>
          </w:tcPr>
          <w:p w14:paraId="0C6A9D58" w14:textId="24E94640" w:rsidR="00AF1333" w:rsidRPr="00463F60" w:rsidRDefault="00D365D9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872" w:type="dxa"/>
            <w:vAlign w:val="center"/>
          </w:tcPr>
          <w:p w14:paraId="712300AC" w14:textId="77777777" w:rsidR="00AF1333" w:rsidRPr="00463F60" w:rsidRDefault="00AF1333" w:rsidP="002E5575">
            <w:pPr>
              <w:tabs>
                <w:tab w:val="left" w:leader="underscore" w:pos="5026"/>
                <w:tab w:val="left" w:leader="underscore" w:pos="8227"/>
              </w:tabs>
              <w:spacing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3B8E473F" w14:textId="77777777" w:rsidR="00AF1333" w:rsidRPr="00D81F09" w:rsidRDefault="00AF1333" w:rsidP="00AF1333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69C7BF93" w14:textId="77777777" w:rsidR="00246F28" w:rsidRDefault="00246F28" w:rsidP="00103E99">
      <w:pPr>
        <w:spacing w:after="5" w:line="249" w:lineRule="auto"/>
        <w:ind w:right="-398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69C7BFD8" w14:textId="77777777" w:rsidR="00D13DA2" w:rsidRDefault="00D13DA2" w:rsidP="003108DF">
      <w:pPr>
        <w:spacing w:after="3"/>
        <w:ind w:right="15"/>
        <w:jc w:val="both"/>
        <w:rPr>
          <w:rFonts w:ascii="Times New Roman" w:eastAsia="Times New Roman" w:hAnsi="Times New Roman" w:cs="Times New Roman"/>
          <w:b/>
          <w:sz w:val="28"/>
        </w:rPr>
      </w:pPr>
      <w:r w:rsidRPr="009446C6">
        <w:rPr>
          <w:rFonts w:ascii="Times New Roman" w:eastAsia="Times New Roman" w:hAnsi="Times New Roman" w:cs="Times New Roman"/>
          <w:b/>
          <w:sz w:val="28"/>
        </w:rPr>
        <w:t xml:space="preserve">2.2. Календарный учебный график </w:t>
      </w:r>
    </w:p>
    <w:p w14:paraId="69C7BFD9" w14:textId="77777777" w:rsidR="00F23CAF" w:rsidRPr="009446C6" w:rsidRDefault="00F23CAF" w:rsidP="00D13DA2">
      <w:pPr>
        <w:spacing w:after="3"/>
        <w:ind w:left="10" w:right="15" w:hanging="10"/>
        <w:jc w:val="both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268"/>
        <w:gridCol w:w="3303"/>
      </w:tblGrid>
      <w:tr w:rsidR="00D13DA2" w:rsidRPr="004C0F7A" w14:paraId="69C7BFDC" w14:textId="77777777" w:rsidTr="0059290A">
        <w:trPr>
          <w:trHeight w:val="455"/>
          <w:jc w:val="center"/>
        </w:trPr>
        <w:tc>
          <w:tcPr>
            <w:tcW w:w="6268" w:type="dxa"/>
            <w:vAlign w:val="center"/>
          </w:tcPr>
          <w:p w14:paraId="69C7BFDA" w14:textId="77777777" w:rsidR="00D13DA2" w:rsidRPr="006C6B72" w:rsidRDefault="00D13DA2" w:rsidP="00967474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C6B72">
              <w:rPr>
                <w:rFonts w:ascii="Times New Roman" w:hAnsi="Times New Roman" w:cs="Times New Roman"/>
                <w:b/>
                <w:sz w:val="24"/>
                <w:szCs w:val="28"/>
              </w:rPr>
              <w:t>Трудоемкость программы</w:t>
            </w:r>
          </w:p>
        </w:tc>
        <w:tc>
          <w:tcPr>
            <w:tcW w:w="3303" w:type="dxa"/>
            <w:vAlign w:val="center"/>
          </w:tcPr>
          <w:p w14:paraId="69C7BFDB" w14:textId="2800650D" w:rsidR="00D13DA2" w:rsidRPr="006C6B72" w:rsidRDefault="003108DF" w:rsidP="00FF4C8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160</w:t>
            </w:r>
            <w:r w:rsidR="00D13DA2">
              <w:rPr>
                <w:rFonts w:ascii="Times New Roman" w:hAnsi="Times New Roman" w:cs="Times New Roman"/>
                <w:sz w:val="24"/>
                <w:szCs w:val="28"/>
              </w:rPr>
              <w:t xml:space="preserve"> ч.</w:t>
            </w:r>
          </w:p>
        </w:tc>
      </w:tr>
      <w:tr w:rsidR="00D13DA2" w:rsidRPr="004C0F7A" w14:paraId="69C7BFDF" w14:textId="77777777" w:rsidTr="0059290A">
        <w:trPr>
          <w:trHeight w:val="393"/>
          <w:jc w:val="center"/>
        </w:trPr>
        <w:tc>
          <w:tcPr>
            <w:tcW w:w="6268" w:type="dxa"/>
            <w:vAlign w:val="center"/>
          </w:tcPr>
          <w:p w14:paraId="69C7BFDD" w14:textId="77777777" w:rsidR="00D13DA2" w:rsidRPr="006C6B72" w:rsidRDefault="00D13DA2" w:rsidP="00967474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C6B72">
              <w:rPr>
                <w:rFonts w:ascii="Times New Roman" w:hAnsi="Times New Roman" w:cs="Times New Roman"/>
                <w:b/>
                <w:sz w:val="24"/>
                <w:szCs w:val="28"/>
              </w:rPr>
              <w:t>Нормативный срок освоения программы</w:t>
            </w:r>
          </w:p>
        </w:tc>
        <w:tc>
          <w:tcPr>
            <w:tcW w:w="3303" w:type="dxa"/>
            <w:vAlign w:val="center"/>
          </w:tcPr>
          <w:p w14:paraId="69C7BFDE" w14:textId="323161B1" w:rsidR="00D13DA2" w:rsidRPr="006C6B72" w:rsidRDefault="0059290A" w:rsidP="00FF4C8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3108DF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="00D13DA2">
              <w:rPr>
                <w:rFonts w:ascii="Times New Roman" w:hAnsi="Times New Roman" w:cs="Times New Roman"/>
                <w:sz w:val="24"/>
                <w:szCs w:val="28"/>
              </w:rPr>
              <w:t xml:space="preserve"> мес.</w:t>
            </w:r>
          </w:p>
        </w:tc>
      </w:tr>
      <w:tr w:rsidR="00D13DA2" w:rsidRPr="004C0F7A" w14:paraId="69C7BFE2" w14:textId="77777777" w:rsidTr="0059290A">
        <w:trPr>
          <w:trHeight w:val="461"/>
          <w:jc w:val="center"/>
        </w:trPr>
        <w:tc>
          <w:tcPr>
            <w:tcW w:w="6268" w:type="dxa"/>
            <w:vAlign w:val="center"/>
          </w:tcPr>
          <w:p w14:paraId="69C7BFE0" w14:textId="77777777" w:rsidR="00D13DA2" w:rsidRPr="006C6B72" w:rsidRDefault="00D13DA2" w:rsidP="00967474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C6B72">
              <w:rPr>
                <w:rFonts w:ascii="Times New Roman" w:hAnsi="Times New Roman" w:cs="Times New Roman"/>
                <w:b/>
                <w:sz w:val="24"/>
                <w:szCs w:val="28"/>
              </w:rPr>
              <w:t>Режим обучения</w:t>
            </w:r>
          </w:p>
        </w:tc>
        <w:tc>
          <w:tcPr>
            <w:tcW w:w="3303" w:type="dxa"/>
            <w:vAlign w:val="center"/>
          </w:tcPr>
          <w:p w14:paraId="69C7BFE1" w14:textId="5C87CBFE" w:rsidR="00D13DA2" w:rsidRPr="006C6B72" w:rsidRDefault="003108DF" w:rsidP="00FF4C8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1,5</w:t>
            </w:r>
            <w:r w:rsidR="00577F2B">
              <w:rPr>
                <w:rFonts w:ascii="Times New Roman" w:hAnsi="Times New Roman" w:cs="Times New Roman"/>
                <w:sz w:val="24"/>
                <w:szCs w:val="28"/>
              </w:rPr>
              <w:t xml:space="preserve"> часов</w:t>
            </w:r>
            <w:r w:rsidR="00D13DA2" w:rsidRPr="006C6B72">
              <w:rPr>
                <w:rFonts w:ascii="Times New Roman" w:hAnsi="Times New Roman" w:cs="Times New Roman"/>
                <w:sz w:val="24"/>
                <w:szCs w:val="28"/>
              </w:rPr>
              <w:t>/день</w:t>
            </w:r>
          </w:p>
        </w:tc>
      </w:tr>
      <w:tr w:rsidR="00D13DA2" w:rsidRPr="004C0F7A" w14:paraId="69C7BFE4" w14:textId="77777777" w:rsidTr="00967474">
        <w:trPr>
          <w:jc w:val="center"/>
        </w:trPr>
        <w:tc>
          <w:tcPr>
            <w:tcW w:w="9571" w:type="dxa"/>
            <w:gridSpan w:val="2"/>
            <w:vAlign w:val="center"/>
          </w:tcPr>
          <w:p w14:paraId="69C7BFE3" w14:textId="77777777" w:rsidR="00D13DA2" w:rsidRDefault="00D13DA2" w:rsidP="0096747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График проведения занятий в соответствии с расписанием </w:t>
            </w:r>
          </w:p>
        </w:tc>
      </w:tr>
    </w:tbl>
    <w:p w14:paraId="69C7BFE5" w14:textId="77777777" w:rsidR="00264403" w:rsidRDefault="00264403" w:rsidP="00234871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07A76D22" w14:textId="77777777" w:rsidR="00793E8E" w:rsidRPr="0070735F" w:rsidRDefault="00793E8E" w:rsidP="00793E8E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0735F">
        <w:rPr>
          <w:rFonts w:ascii="Times New Roman" w:eastAsia="Times New Roman" w:hAnsi="Times New Roman" w:cs="Times New Roman"/>
          <w:b/>
          <w:color w:val="000000" w:themeColor="text1"/>
          <w:sz w:val="28"/>
        </w:rPr>
        <w:t>2.3. Рабочие программы дисциплин</w:t>
      </w:r>
    </w:p>
    <w:p w14:paraId="3D126354" w14:textId="4B3686F1" w:rsidR="00793E8E" w:rsidRPr="003108DF" w:rsidRDefault="00793E8E" w:rsidP="00793E8E">
      <w:pPr>
        <w:spacing w:after="0" w:line="360" w:lineRule="auto"/>
        <w:ind w:left="-5" w:hanging="1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70735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Дисциплина 1.</w:t>
      </w:r>
      <w:r w:rsidRPr="007073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0735F">
        <w:rPr>
          <w:rFonts w:ascii="Times New Roman" w:hAnsi="Times New Roman"/>
          <w:b/>
          <w:sz w:val="24"/>
          <w:szCs w:val="24"/>
        </w:rPr>
        <w:t>Художественное проектирование и технология исполнения изделий из ткани</w:t>
      </w:r>
      <w:r w:rsidR="005F20E6">
        <w:rPr>
          <w:rFonts w:ascii="Times New Roman" w:hAnsi="Times New Roman"/>
          <w:sz w:val="24"/>
          <w:szCs w:val="24"/>
        </w:rPr>
        <w:t xml:space="preserve"> (14</w:t>
      </w:r>
      <w:r w:rsidRPr="0070735F">
        <w:rPr>
          <w:rFonts w:ascii="Times New Roman" w:hAnsi="Times New Roman"/>
          <w:sz w:val="24"/>
          <w:szCs w:val="24"/>
        </w:rPr>
        <w:t xml:space="preserve"> час.)</w:t>
      </w:r>
      <w:r w:rsidRPr="007073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05796D47" w14:textId="77777777" w:rsidR="00793E8E" w:rsidRPr="003108DF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b/>
          <w:color w:val="FF0000"/>
          <w:spacing w:val="11"/>
          <w:sz w:val="24"/>
        </w:rPr>
      </w:pPr>
      <w:r w:rsidRPr="007073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Результаты обучения:</w:t>
      </w:r>
      <w:r w:rsidRPr="00707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70735F">
        <w:rPr>
          <w:rFonts w:ascii="Times New Roman" w:hAnsi="Times New Roman" w:cs="Times New Roman"/>
          <w:b/>
          <w:color w:val="000000" w:themeColor="text1"/>
          <w:spacing w:val="11"/>
          <w:sz w:val="24"/>
        </w:rPr>
        <w:t>слушатель  должен</w:t>
      </w:r>
      <w:proofErr w:type="gramEnd"/>
      <w:r w:rsidRPr="0070735F">
        <w:rPr>
          <w:rFonts w:ascii="Times New Roman" w:hAnsi="Times New Roman" w:cs="Times New Roman"/>
          <w:b/>
          <w:color w:val="000000" w:themeColor="text1"/>
          <w:spacing w:val="11"/>
          <w:sz w:val="24"/>
        </w:rPr>
        <w:t xml:space="preserve">   знать:</w:t>
      </w:r>
    </w:p>
    <w:p w14:paraId="1E61F584" w14:textId="77777777" w:rsidR="00793E8E" w:rsidRPr="0070735F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</w:rPr>
      </w:pPr>
      <w:r w:rsidRPr="0070735F">
        <w:rPr>
          <w:rFonts w:ascii="Times New Roman" w:hAnsi="Times New Roman" w:cs="Times New Roman"/>
          <w:b/>
          <w:color w:val="000000" w:themeColor="text1"/>
          <w:spacing w:val="11"/>
          <w:sz w:val="24"/>
        </w:rPr>
        <w:t xml:space="preserve"> - </w:t>
      </w:r>
      <w:r w:rsidRPr="0070735F">
        <w:rPr>
          <w:rFonts w:ascii="Times New Roman" w:hAnsi="Times New Roman" w:cs="Times New Roman"/>
          <w:color w:val="000000" w:themeColor="text1"/>
          <w:spacing w:val="11"/>
          <w:sz w:val="24"/>
        </w:rPr>
        <w:t>теоретические основы исполнения изделий в технике батик, история происхождения техник росписи по ткани;</w:t>
      </w:r>
    </w:p>
    <w:p w14:paraId="2F148FB0" w14:textId="77777777" w:rsidR="00793E8E" w:rsidRPr="0070735F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</w:rPr>
      </w:pPr>
      <w:r w:rsidRPr="0070735F">
        <w:rPr>
          <w:rFonts w:ascii="Times New Roman" w:hAnsi="Times New Roman" w:cs="Times New Roman"/>
          <w:color w:val="000000" w:themeColor="text1"/>
          <w:spacing w:val="11"/>
          <w:sz w:val="24"/>
        </w:rPr>
        <w:t xml:space="preserve"> - технические приемы работы с красителями и тканью;</w:t>
      </w:r>
    </w:p>
    <w:p w14:paraId="42D91865" w14:textId="77777777" w:rsidR="00793E8E" w:rsidRPr="0070735F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</w:rPr>
      </w:pPr>
      <w:r w:rsidRPr="0070735F">
        <w:rPr>
          <w:rFonts w:ascii="Times New Roman" w:hAnsi="Times New Roman" w:cs="Times New Roman"/>
          <w:color w:val="000000" w:themeColor="text1"/>
          <w:spacing w:val="11"/>
          <w:sz w:val="24"/>
        </w:rPr>
        <w:t xml:space="preserve"> - методику работы выполнения из</w:t>
      </w:r>
      <w:r>
        <w:rPr>
          <w:rFonts w:ascii="Times New Roman" w:hAnsi="Times New Roman" w:cs="Times New Roman"/>
          <w:color w:val="000000" w:themeColor="text1"/>
          <w:spacing w:val="11"/>
          <w:sz w:val="24"/>
        </w:rPr>
        <w:t>д</w:t>
      </w:r>
      <w:r w:rsidRPr="0070735F">
        <w:rPr>
          <w:rFonts w:ascii="Times New Roman" w:hAnsi="Times New Roman" w:cs="Times New Roman"/>
          <w:color w:val="000000" w:themeColor="text1"/>
          <w:spacing w:val="11"/>
          <w:sz w:val="24"/>
        </w:rPr>
        <w:t>елия;</w:t>
      </w:r>
    </w:p>
    <w:p w14:paraId="1D89C325" w14:textId="77777777" w:rsidR="00793E8E" w:rsidRPr="00942900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FF0000"/>
          <w:spacing w:val="11"/>
          <w:sz w:val="24"/>
          <w:szCs w:val="24"/>
        </w:rPr>
      </w:pPr>
      <w:r w:rsidRPr="003108DF">
        <w:rPr>
          <w:rFonts w:ascii="Times New Roman" w:hAnsi="Times New Roman" w:cs="Times New Roman"/>
          <w:b/>
          <w:color w:val="FF0000"/>
          <w:spacing w:val="11"/>
          <w:sz w:val="24"/>
        </w:rPr>
        <w:t xml:space="preserve"> </w:t>
      </w:r>
      <w:r w:rsidRPr="00942900">
        <w:rPr>
          <w:rFonts w:ascii="Times New Roman" w:hAnsi="Times New Roman" w:cs="Times New Roman"/>
          <w:b/>
          <w:bCs/>
          <w:color w:val="000000" w:themeColor="text1"/>
          <w:spacing w:val="11"/>
          <w:sz w:val="24"/>
          <w:szCs w:val="24"/>
        </w:rPr>
        <w:t>Должен уметь:</w:t>
      </w:r>
    </w:p>
    <w:p w14:paraId="49101DDC" w14:textId="77777777" w:rsidR="00793E8E" w:rsidRPr="00942900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942900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- методически грамотно строить процесс создания росписи на ткани;</w:t>
      </w:r>
    </w:p>
    <w:p w14:paraId="0A565C57" w14:textId="77777777" w:rsidR="00793E8E" w:rsidRPr="00942900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942900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- правильно подготовить и натянуть ткань на раму, перенести эскиз;</w:t>
      </w:r>
    </w:p>
    <w:p w14:paraId="2E2119CC" w14:textId="77777777" w:rsidR="00793E8E" w:rsidRPr="00942900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942900">
        <w:rPr>
          <w:rFonts w:ascii="Times New Roman" w:hAnsi="Times New Roman" w:cs="Times New Roman"/>
          <w:b/>
          <w:color w:val="000000" w:themeColor="text1"/>
          <w:spacing w:val="11"/>
          <w:sz w:val="24"/>
          <w:szCs w:val="24"/>
        </w:rPr>
        <w:t>-</w:t>
      </w:r>
      <w:r w:rsidRPr="00942900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 xml:space="preserve"> передавать оттенки, добавляя или уменьшая количество воды;</w:t>
      </w:r>
    </w:p>
    <w:p w14:paraId="46E776AF" w14:textId="77777777" w:rsidR="00793E8E" w:rsidRPr="00942900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942900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- работать с солью, мочевиной, нитками, резервом и контуром.</w:t>
      </w:r>
    </w:p>
    <w:p w14:paraId="38C0EDAB" w14:textId="77777777" w:rsidR="00793E8E" w:rsidRPr="003F412A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pacing w:val="11"/>
          <w:sz w:val="24"/>
          <w:szCs w:val="24"/>
        </w:rPr>
      </w:pPr>
      <w:r w:rsidRPr="003F412A">
        <w:rPr>
          <w:rFonts w:ascii="Times New Roman" w:hAnsi="Times New Roman" w:cs="Times New Roman"/>
          <w:b/>
          <w:bCs/>
          <w:color w:val="000000" w:themeColor="text1"/>
          <w:spacing w:val="11"/>
          <w:sz w:val="24"/>
          <w:szCs w:val="24"/>
        </w:rPr>
        <w:t>Иметь представление:</w:t>
      </w:r>
    </w:p>
    <w:p w14:paraId="5C6A87A5" w14:textId="77777777" w:rsidR="00793E8E" w:rsidRPr="003F412A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3F412A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- об истории, видах и техниках росписи по ткани;</w:t>
      </w:r>
    </w:p>
    <w:p w14:paraId="7DE2AC90" w14:textId="77777777" w:rsidR="00793E8E" w:rsidRPr="003F412A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3F412A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- о теоретических основах работы с красителем, резервом и контуром;</w:t>
      </w:r>
    </w:p>
    <w:p w14:paraId="7C031887" w14:textId="77777777" w:rsidR="00793E8E" w:rsidRPr="003F412A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3F412A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- о материалах и инструментах, применяемых в батике.</w:t>
      </w:r>
    </w:p>
    <w:p w14:paraId="1DD0FBF0" w14:textId="77777777" w:rsidR="00793E8E" w:rsidRPr="003108DF" w:rsidRDefault="00793E8E" w:rsidP="00793E8E">
      <w:pPr>
        <w:spacing w:after="10" w:line="247" w:lineRule="auto"/>
        <w:ind w:left="-5" w:right="3737" w:hanging="10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755DFAA1" w14:textId="77777777" w:rsidR="00793E8E" w:rsidRDefault="00793E8E" w:rsidP="00793E8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164E787" w14:textId="77777777" w:rsidR="00793E8E" w:rsidRDefault="00793E8E" w:rsidP="00793E8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712F565" w14:textId="77777777" w:rsidR="00793E8E" w:rsidRPr="003F412A" w:rsidRDefault="00793E8E" w:rsidP="00793E8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41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Перечень практических занятий</w:t>
      </w:r>
    </w:p>
    <w:tbl>
      <w:tblPr>
        <w:tblStyle w:val="TableGrid"/>
        <w:tblW w:w="9707" w:type="dxa"/>
        <w:tblInd w:w="0" w:type="dxa"/>
        <w:tblCellMar>
          <w:top w:w="49" w:type="dxa"/>
          <w:left w:w="101" w:type="dxa"/>
          <w:right w:w="60" w:type="dxa"/>
        </w:tblCellMar>
        <w:tblLook w:val="04A0" w:firstRow="1" w:lastRow="0" w:firstColumn="1" w:lastColumn="0" w:noHBand="0" w:noVBand="1"/>
      </w:tblPr>
      <w:tblGrid>
        <w:gridCol w:w="954"/>
        <w:gridCol w:w="6944"/>
        <w:gridCol w:w="1809"/>
      </w:tblGrid>
      <w:tr w:rsidR="00793E8E" w:rsidRPr="003F412A" w14:paraId="09183C7F" w14:textId="77777777" w:rsidTr="00CD4CB3">
        <w:trPr>
          <w:trHeight w:val="562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CE4E0" w14:textId="77777777" w:rsidR="00793E8E" w:rsidRPr="003F412A" w:rsidRDefault="00793E8E" w:rsidP="00786681">
            <w:pPr>
              <w:ind w:left="82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Номер темы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FC566A0" w14:textId="77777777" w:rsidR="00793E8E" w:rsidRPr="003F412A" w:rsidRDefault="00793E8E" w:rsidP="00786681">
            <w:pPr>
              <w:ind w:right="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практического занятия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2FEEEB5" w14:textId="77777777" w:rsidR="00793E8E" w:rsidRPr="003F412A" w:rsidRDefault="00793E8E" w:rsidP="00786681">
            <w:pPr>
              <w:ind w:right="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Трудоемкость, час.</w:t>
            </w:r>
          </w:p>
        </w:tc>
      </w:tr>
      <w:tr w:rsidR="00CD4CB3" w:rsidRPr="003F412A" w14:paraId="6958166B" w14:textId="77777777" w:rsidTr="00CD4CB3">
        <w:trPr>
          <w:trHeight w:val="302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1D58419" w14:textId="77777777" w:rsidR="00CD4CB3" w:rsidRPr="003F412A" w:rsidRDefault="00CD4CB3" w:rsidP="00CD4CB3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Тема 1.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3960C7" w14:textId="76612A0A" w:rsidR="00CD4CB3" w:rsidRPr="003F412A" w:rsidRDefault="00CD4CB3" w:rsidP="00CD4C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Создание цветового круга на ткани «Декоративная палитра»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F429B98" w14:textId="77312202" w:rsidR="00CD4CB3" w:rsidRPr="003F412A" w:rsidRDefault="00CD4CB3" w:rsidP="00CD4C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CD4CB3" w:rsidRPr="003F412A" w14:paraId="391620E4" w14:textId="77777777" w:rsidTr="00CD4CB3">
        <w:trPr>
          <w:trHeight w:val="298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360FEFA" w14:textId="77777777" w:rsidR="00CD4CB3" w:rsidRPr="003F412A" w:rsidRDefault="00CD4CB3" w:rsidP="00CD4CB3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2.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22C38A" w14:textId="0896B6C0" w:rsidR="00CD4CB3" w:rsidRPr="003F412A" w:rsidRDefault="00CD4CB3" w:rsidP="00CD4C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Свободная роспись по ткани «Пейзаж: закат»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B475C0" w14:textId="32F2AF19" w:rsidR="00CD4CB3" w:rsidRPr="003F412A" w:rsidRDefault="00CD4CB3" w:rsidP="00CD4C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CD4CB3" w:rsidRPr="003F412A" w14:paraId="43650874" w14:textId="77777777" w:rsidTr="00CD4CB3">
        <w:trPr>
          <w:trHeight w:val="298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0F89203" w14:textId="77777777" w:rsidR="00CD4CB3" w:rsidRPr="003F412A" w:rsidRDefault="00CD4CB3" w:rsidP="00CD4CB3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3.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0645FE" w14:textId="18ED93A2" w:rsidR="00CD4CB3" w:rsidRPr="003F412A" w:rsidRDefault="00CD4CB3" w:rsidP="00CD4C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Свободная роспись по ткани: «Цветок»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AB8175C" w14:textId="23341C0A" w:rsidR="00CD4CB3" w:rsidRPr="003F412A" w:rsidRDefault="00CD4CB3" w:rsidP="00CD4C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CD4CB3" w:rsidRPr="003F412A" w14:paraId="7F674294" w14:textId="77777777" w:rsidTr="00CD4CB3">
        <w:trPr>
          <w:trHeight w:val="298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602106D" w14:textId="77777777" w:rsidR="00CD4CB3" w:rsidRPr="003F412A" w:rsidRDefault="00CD4CB3" w:rsidP="00CD4CB3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4.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3CE79B" w14:textId="6D4563F3" w:rsidR="00CD4CB3" w:rsidRPr="003F412A" w:rsidRDefault="00CD4CB3" w:rsidP="00CD4C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Роспись ткани в технике холодный батик, витражная техника: «Солнце»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38E267D" w14:textId="212469D3" w:rsidR="00CD4CB3" w:rsidRPr="003F412A" w:rsidRDefault="00CD4CB3" w:rsidP="00CD4C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CD4CB3" w:rsidRPr="003F412A" w14:paraId="57491CD9" w14:textId="77777777" w:rsidTr="00CD4CB3">
        <w:trPr>
          <w:trHeight w:val="298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772184F" w14:textId="77777777" w:rsidR="00CD4CB3" w:rsidRPr="003F412A" w:rsidRDefault="00CD4CB3" w:rsidP="00CD4CB3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5.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1B61F2" w14:textId="1A1840AA" w:rsidR="00CD4CB3" w:rsidRPr="003F412A" w:rsidRDefault="00CD4CB3" w:rsidP="00CD4C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Узелковый батик «Декоративная салфетка»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889532F" w14:textId="0CFC945B" w:rsidR="00CD4CB3" w:rsidRPr="003F412A" w:rsidRDefault="00CD4CB3" w:rsidP="00CD4C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CD4CB3" w:rsidRPr="003F412A" w14:paraId="03005022" w14:textId="77777777" w:rsidTr="00CD4CB3">
        <w:trPr>
          <w:trHeight w:val="298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AE48474" w14:textId="77777777" w:rsidR="00CD4CB3" w:rsidRPr="003F412A" w:rsidRDefault="00CD4CB3" w:rsidP="00CD4C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Тема 6.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BA24E5" w14:textId="2F757614" w:rsidR="00CD4CB3" w:rsidRPr="003F412A" w:rsidRDefault="00CD4CB3" w:rsidP="00CD4C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Роспись футболки в технике «Тай-Дай»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F2614FF" w14:textId="50D40C39" w:rsidR="00CD4CB3" w:rsidRPr="003F412A" w:rsidRDefault="00CD4CB3" w:rsidP="00CD4C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CD4CB3" w:rsidRPr="003F412A" w14:paraId="2E82DF11" w14:textId="77777777" w:rsidTr="00786681">
        <w:trPr>
          <w:trHeight w:val="298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0705D" w14:textId="77777777" w:rsidR="00CD4CB3" w:rsidRPr="003F412A" w:rsidRDefault="00CD4CB3" w:rsidP="00CD4CB3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F33AB39" w14:textId="77777777" w:rsidR="00CD4CB3" w:rsidRPr="003F412A" w:rsidRDefault="00CD4CB3" w:rsidP="00CD4CB3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C3CAB42" w14:textId="71E5C424" w:rsidR="00CD4CB3" w:rsidRPr="003F412A" w:rsidRDefault="00CD4CB3" w:rsidP="00CD4C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</w:tr>
    </w:tbl>
    <w:p w14:paraId="6DB44BB7" w14:textId="77777777" w:rsidR="00793E8E" w:rsidRPr="003F412A" w:rsidRDefault="00793E8E" w:rsidP="00793E8E">
      <w:pPr>
        <w:tabs>
          <w:tab w:val="left" w:pos="4320"/>
        </w:tabs>
        <w:spacing w:after="0" w:line="360" w:lineRule="auto"/>
        <w:ind w:left="70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41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8C9A2B1" w14:textId="03F9A2D3" w:rsidR="00793E8E" w:rsidRPr="003108DF" w:rsidRDefault="00793E8E" w:rsidP="00793E8E">
      <w:pPr>
        <w:spacing w:after="0" w:line="360" w:lineRule="auto"/>
        <w:ind w:left="-5" w:hanging="1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70735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Дисциплина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2</w:t>
      </w:r>
      <w:r w:rsidRPr="0070735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</w:t>
      </w:r>
      <w:r w:rsidRPr="007073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C03C4">
        <w:rPr>
          <w:rFonts w:ascii="Times New Roman" w:hAnsi="Times New Roman"/>
          <w:b/>
          <w:sz w:val="24"/>
          <w:szCs w:val="24"/>
        </w:rPr>
        <w:t xml:space="preserve">Технология кастомизации изделий </w:t>
      </w:r>
      <w:r w:rsidRPr="0070735F">
        <w:rPr>
          <w:rFonts w:ascii="Times New Roman" w:hAnsi="Times New Roman"/>
          <w:sz w:val="24"/>
          <w:szCs w:val="24"/>
        </w:rPr>
        <w:t>(</w:t>
      </w:r>
      <w:r w:rsidR="005F20E6">
        <w:rPr>
          <w:rFonts w:ascii="Times New Roman" w:hAnsi="Times New Roman"/>
          <w:sz w:val="24"/>
          <w:szCs w:val="24"/>
        </w:rPr>
        <w:t>12</w:t>
      </w:r>
      <w:r w:rsidRPr="0070735F">
        <w:rPr>
          <w:rFonts w:ascii="Times New Roman" w:hAnsi="Times New Roman"/>
          <w:sz w:val="24"/>
          <w:szCs w:val="24"/>
        </w:rPr>
        <w:t xml:space="preserve"> час.)</w:t>
      </w:r>
      <w:r w:rsidRPr="007073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2A7339D7" w14:textId="77777777" w:rsidR="00793E8E" w:rsidRPr="003108DF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b/>
          <w:color w:val="FF0000"/>
          <w:spacing w:val="11"/>
          <w:sz w:val="24"/>
        </w:rPr>
      </w:pPr>
      <w:r w:rsidRPr="007073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Результаты обучения:</w:t>
      </w:r>
      <w:r w:rsidRPr="00707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70735F">
        <w:rPr>
          <w:rFonts w:ascii="Times New Roman" w:hAnsi="Times New Roman" w:cs="Times New Roman"/>
          <w:b/>
          <w:color w:val="000000" w:themeColor="text1"/>
          <w:spacing w:val="11"/>
          <w:sz w:val="24"/>
        </w:rPr>
        <w:t>слушатель  должен</w:t>
      </w:r>
      <w:proofErr w:type="gramEnd"/>
      <w:r w:rsidRPr="0070735F">
        <w:rPr>
          <w:rFonts w:ascii="Times New Roman" w:hAnsi="Times New Roman" w:cs="Times New Roman"/>
          <w:b/>
          <w:color w:val="000000" w:themeColor="text1"/>
          <w:spacing w:val="11"/>
          <w:sz w:val="24"/>
        </w:rPr>
        <w:t xml:space="preserve">   знать:</w:t>
      </w:r>
    </w:p>
    <w:p w14:paraId="217EC945" w14:textId="77777777" w:rsidR="00793E8E" w:rsidRPr="0070735F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</w:rPr>
      </w:pPr>
      <w:r w:rsidRPr="0070735F">
        <w:rPr>
          <w:rFonts w:ascii="Times New Roman" w:hAnsi="Times New Roman" w:cs="Times New Roman"/>
          <w:b/>
          <w:color w:val="000000" w:themeColor="text1"/>
          <w:spacing w:val="11"/>
          <w:sz w:val="24"/>
        </w:rPr>
        <w:t xml:space="preserve"> - </w:t>
      </w:r>
      <w:r w:rsidRPr="0070735F">
        <w:rPr>
          <w:rFonts w:ascii="Times New Roman" w:hAnsi="Times New Roman" w:cs="Times New Roman"/>
          <w:color w:val="000000" w:themeColor="text1"/>
          <w:spacing w:val="11"/>
          <w:sz w:val="24"/>
        </w:rPr>
        <w:t>теоретические основы</w:t>
      </w:r>
      <w:r>
        <w:rPr>
          <w:rFonts w:ascii="Times New Roman" w:hAnsi="Times New Roman" w:cs="Times New Roman"/>
          <w:color w:val="000000" w:themeColor="text1"/>
          <w:spacing w:val="11"/>
          <w:sz w:val="24"/>
        </w:rPr>
        <w:t xml:space="preserve"> кастомизации изделий (одежды, обуви, мебели и т.д.)</w:t>
      </w:r>
      <w:r w:rsidRPr="0070735F">
        <w:rPr>
          <w:rFonts w:ascii="Times New Roman" w:hAnsi="Times New Roman" w:cs="Times New Roman"/>
          <w:color w:val="000000" w:themeColor="text1"/>
          <w:spacing w:val="11"/>
          <w:sz w:val="24"/>
        </w:rPr>
        <w:t>;</w:t>
      </w:r>
    </w:p>
    <w:p w14:paraId="17FC1F94" w14:textId="77777777" w:rsidR="00793E8E" w:rsidRPr="0070735F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</w:rPr>
      </w:pPr>
      <w:r w:rsidRPr="0070735F">
        <w:rPr>
          <w:rFonts w:ascii="Times New Roman" w:hAnsi="Times New Roman" w:cs="Times New Roman"/>
          <w:color w:val="000000" w:themeColor="text1"/>
          <w:spacing w:val="11"/>
          <w:sz w:val="24"/>
        </w:rPr>
        <w:t xml:space="preserve"> - технические приемы работы с</w:t>
      </w:r>
      <w:r>
        <w:rPr>
          <w:rFonts w:ascii="Times New Roman" w:hAnsi="Times New Roman" w:cs="Times New Roman"/>
          <w:color w:val="000000" w:themeColor="text1"/>
          <w:spacing w:val="11"/>
          <w:sz w:val="24"/>
        </w:rPr>
        <w:t xml:space="preserve"> акриловыми красками, красителями, акриловыми маркерами и контурами</w:t>
      </w:r>
      <w:r w:rsidRPr="0070735F">
        <w:rPr>
          <w:rFonts w:ascii="Times New Roman" w:hAnsi="Times New Roman" w:cs="Times New Roman"/>
          <w:color w:val="000000" w:themeColor="text1"/>
          <w:spacing w:val="11"/>
          <w:sz w:val="24"/>
        </w:rPr>
        <w:t>;</w:t>
      </w:r>
    </w:p>
    <w:p w14:paraId="3E543D7E" w14:textId="77777777" w:rsidR="00793E8E" w:rsidRPr="0070735F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</w:rPr>
      </w:pPr>
      <w:r>
        <w:rPr>
          <w:rFonts w:ascii="Times New Roman" w:hAnsi="Times New Roman" w:cs="Times New Roman"/>
          <w:color w:val="000000" w:themeColor="text1"/>
          <w:spacing w:val="11"/>
          <w:sz w:val="24"/>
        </w:rPr>
        <w:t xml:space="preserve"> - методику кастомизации </w:t>
      </w:r>
      <w:r w:rsidRPr="0070735F">
        <w:rPr>
          <w:rFonts w:ascii="Times New Roman" w:hAnsi="Times New Roman" w:cs="Times New Roman"/>
          <w:color w:val="000000" w:themeColor="text1"/>
          <w:spacing w:val="11"/>
          <w:sz w:val="24"/>
        </w:rPr>
        <w:t>из</w:t>
      </w:r>
      <w:r>
        <w:rPr>
          <w:rFonts w:ascii="Times New Roman" w:hAnsi="Times New Roman" w:cs="Times New Roman"/>
          <w:color w:val="000000" w:themeColor="text1"/>
          <w:spacing w:val="11"/>
          <w:sz w:val="24"/>
        </w:rPr>
        <w:t>д</w:t>
      </w:r>
      <w:r w:rsidRPr="0070735F">
        <w:rPr>
          <w:rFonts w:ascii="Times New Roman" w:hAnsi="Times New Roman" w:cs="Times New Roman"/>
          <w:color w:val="000000" w:themeColor="text1"/>
          <w:spacing w:val="11"/>
          <w:sz w:val="24"/>
        </w:rPr>
        <w:t>елия;</w:t>
      </w:r>
    </w:p>
    <w:p w14:paraId="40C7E49D" w14:textId="77777777" w:rsidR="00793E8E" w:rsidRPr="00942900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FF0000"/>
          <w:spacing w:val="11"/>
          <w:sz w:val="24"/>
          <w:szCs w:val="24"/>
        </w:rPr>
      </w:pPr>
      <w:r w:rsidRPr="003108DF">
        <w:rPr>
          <w:rFonts w:ascii="Times New Roman" w:hAnsi="Times New Roman" w:cs="Times New Roman"/>
          <w:b/>
          <w:color w:val="FF0000"/>
          <w:spacing w:val="11"/>
          <w:sz w:val="24"/>
        </w:rPr>
        <w:t xml:space="preserve"> </w:t>
      </w:r>
      <w:r w:rsidRPr="00942900">
        <w:rPr>
          <w:rFonts w:ascii="Times New Roman" w:hAnsi="Times New Roman" w:cs="Times New Roman"/>
          <w:b/>
          <w:bCs/>
          <w:color w:val="000000" w:themeColor="text1"/>
          <w:spacing w:val="11"/>
          <w:sz w:val="24"/>
          <w:szCs w:val="24"/>
        </w:rPr>
        <w:t>Должен уметь:</w:t>
      </w:r>
    </w:p>
    <w:p w14:paraId="4F9A2CB5" w14:textId="77777777" w:rsidR="00793E8E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942900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- методически грамотно строить процесс</w:t>
      </w:r>
      <w:r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 xml:space="preserve"> разработки дизайна и кастомизации изделия</w:t>
      </w:r>
      <w:r w:rsidRPr="00942900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;</w:t>
      </w:r>
    </w:p>
    <w:p w14:paraId="68B1F524" w14:textId="77777777" w:rsidR="00793E8E" w:rsidRPr="00942900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- создавать эскиз дизайна изделия;</w:t>
      </w:r>
    </w:p>
    <w:p w14:paraId="0E165AAB" w14:textId="77777777" w:rsidR="00793E8E" w:rsidRPr="00942900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942900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- правильно подготовить</w:t>
      </w:r>
      <w:r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 xml:space="preserve"> изделие к росписи и рабочие материалы</w:t>
      </w:r>
      <w:r w:rsidRPr="00942900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;</w:t>
      </w:r>
    </w:p>
    <w:p w14:paraId="0AA11DE1" w14:textId="77777777" w:rsidR="00793E8E" w:rsidRPr="00942900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942900">
        <w:rPr>
          <w:rFonts w:ascii="Times New Roman" w:hAnsi="Times New Roman" w:cs="Times New Roman"/>
          <w:b/>
          <w:color w:val="000000" w:themeColor="text1"/>
          <w:spacing w:val="1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 xml:space="preserve"> фиксировать и закреплять рисунок на изделии</w:t>
      </w:r>
      <w:r w:rsidRPr="00942900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;</w:t>
      </w:r>
    </w:p>
    <w:p w14:paraId="6203E65A" w14:textId="77777777" w:rsidR="00793E8E" w:rsidRPr="00942900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942900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 xml:space="preserve"> работать с копиркой, специализированными материалами и акрилом</w:t>
      </w:r>
      <w:r w:rsidRPr="00942900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.</w:t>
      </w:r>
    </w:p>
    <w:p w14:paraId="4AA8EB94" w14:textId="77777777" w:rsidR="00793E8E" w:rsidRPr="003F412A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pacing w:val="11"/>
          <w:sz w:val="24"/>
          <w:szCs w:val="24"/>
        </w:rPr>
      </w:pPr>
      <w:r w:rsidRPr="003F412A">
        <w:rPr>
          <w:rFonts w:ascii="Times New Roman" w:hAnsi="Times New Roman" w:cs="Times New Roman"/>
          <w:b/>
          <w:bCs/>
          <w:color w:val="000000" w:themeColor="text1"/>
          <w:spacing w:val="11"/>
          <w:sz w:val="24"/>
          <w:szCs w:val="24"/>
        </w:rPr>
        <w:t>Иметь представление:</w:t>
      </w:r>
    </w:p>
    <w:p w14:paraId="4D626149" w14:textId="77777777" w:rsidR="00793E8E" w:rsidRPr="003F412A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3F412A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- о</w:t>
      </w:r>
      <w:r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 xml:space="preserve"> разновидностях кастомизации изделий, брендах-кастомизаторах</w:t>
      </w:r>
      <w:r w:rsidRPr="003F412A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;</w:t>
      </w:r>
    </w:p>
    <w:p w14:paraId="523B0329" w14:textId="77777777" w:rsidR="00793E8E" w:rsidRPr="003F412A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3F412A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- о теоретических основах работы с</w:t>
      </w:r>
      <w:r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 xml:space="preserve"> акриловыми красителями</w:t>
      </w:r>
      <w:r w:rsidRPr="003F412A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;</w:t>
      </w:r>
    </w:p>
    <w:p w14:paraId="3CF52D56" w14:textId="77777777" w:rsidR="00793E8E" w:rsidRPr="003F412A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3F412A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- о материалах и инструментах, применяемых в</w:t>
      </w:r>
      <w:r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 xml:space="preserve"> кастомизации</w:t>
      </w:r>
      <w:r w:rsidRPr="003F412A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.</w:t>
      </w:r>
    </w:p>
    <w:p w14:paraId="24D9163C" w14:textId="77777777" w:rsidR="00793E8E" w:rsidRPr="003F412A" w:rsidRDefault="00793E8E" w:rsidP="00793E8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41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Перечень практических занятий</w:t>
      </w:r>
    </w:p>
    <w:tbl>
      <w:tblPr>
        <w:tblStyle w:val="TableGrid"/>
        <w:tblW w:w="9707" w:type="dxa"/>
        <w:tblInd w:w="0" w:type="dxa"/>
        <w:tblCellMar>
          <w:top w:w="49" w:type="dxa"/>
          <w:left w:w="101" w:type="dxa"/>
          <w:right w:w="60" w:type="dxa"/>
        </w:tblCellMar>
        <w:tblLook w:val="04A0" w:firstRow="1" w:lastRow="0" w:firstColumn="1" w:lastColumn="0" w:noHBand="0" w:noVBand="1"/>
      </w:tblPr>
      <w:tblGrid>
        <w:gridCol w:w="954"/>
        <w:gridCol w:w="6944"/>
        <w:gridCol w:w="1809"/>
      </w:tblGrid>
      <w:tr w:rsidR="00793E8E" w:rsidRPr="003F412A" w14:paraId="5FD37794" w14:textId="77777777" w:rsidTr="00CD4CB3">
        <w:trPr>
          <w:trHeight w:val="562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736B50B" w14:textId="77777777" w:rsidR="00793E8E" w:rsidRPr="003F412A" w:rsidRDefault="00793E8E" w:rsidP="00786681">
            <w:pPr>
              <w:ind w:left="82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Номер темы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C3825" w14:textId="77777777" w:rsidR="00793E8E" w:rsidRPr="003F412A" w:rsidRDefault="00793E8E" w:rsidP="00786681">
            <w:pPr>
              <w:ind w:right="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практического занятия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D92B26A" w14:textId="77777777" w:rsidR="00793E8E" w:rsidRPr="003F412A" w:rsidRDefault="00793E8E" w:rsidP="00786681">
            <w:pPr>
              <w:ind w:right="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Трудоемкость, час.</w:t>
            </w:r>
          </w:p>
        </w:tc>
      </w:tr>
      <w:tr w:rsidR="00CD4CB3" w:rsidRPr="003F412A" w14:paraId="2E3A2B3A" w14:textId="77777777" w:rsidTr="00CD4CB3">
        <w:trPr>
          <w:trHeight w:val="302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E9F5842" w14:textId="77777777" w:rsidR="00CD4CB3" w:rsidRPr="003F412A" w:rsidRDefault="00CD4CB3" w:rsidP="00CD4CB3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 1.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09C09B" w14:textId="36155FF3" w:rsidR="00CD4CB3" w:rsidRPr="003F412A" w:rsidRDefault="00CD4CB3" w:rsidP="00CD4C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Роспись футболки акриловыми красками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B2ED1F9" w14:textId="3BA7CA94" w:rsidR="00CD4CB3" w:rsidRPr="003F412A" w:rsidRDefault="00CD4CB3" w:rsidP="00CD4C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CD4CB3" w:rsidRPr="003F412A" w14:paraId="4FC0B00C" w14:textId="77777777" w:rsidTr="00CD4CB3">
        <w:trPr>
          <w:trHeight w:val="298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8992DE2" w14:textId="77777777" w:rsidR="00CD4CB3" w:rsidRPr="003F412A" w:rsidRDefault="00CD4CB3" w:rsidP="00CD4CB3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2.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81FA76" w14:textId="6D0EBF8C" w:rsidR="00CD4CB3" w:rsidRPr="003F412A" w:rsidRDefault="00CD4CB3" w:rsidP="00CD4C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Роспись кошелька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0726605" w14:textId="2F1361D1" w:rsidR="00CD4CB3" w:rsidRPr="003F412A" w:rsidRDefault="00CD4CB3" w:rsidP="00CD4C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CD4CB3" w:rsidRPr="003F412A" w14:paraId="2F70002F" w14:textId="77777777" w:rsidTr="00CD4CB3">
        <w:trPr>
          <w:trHeight w:val="298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2E9B38" w14:textId="77777777" w:rsidR="00CD4CB3" w:rsidRPr="003F412A" w:rsidRDefault="00CD4CB3" w:rsidP="00CD4CB3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3.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058B89" w14:textId="69D748A1" w:rsidR="00CD4CB3" w:rsidRPr="003F412A" w:rsidRDefault="00CD4CB3" w:rsidP="00CD4C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1E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Роспись шоппера акриловыми красками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8C6D897" w14:textId="159C5570" w:rsidR="00CD4CB3" w:rsidRPr="003F412A" w:rsidRDefault="00CD4CB3" w:rsidP="00CD4C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CD4CB3" w:rsidRPr="003F412A" w14:paraId="6DB95E4E" w14:textId="77777777" w:rsidTr="00CD4CB3">
        <w:trPr>
          <w:trHeight w:val="298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6C3D10E" w14:textId="77777777" w:rsidR="00CD4CB3" w:rsidRPr="003F412A" w:rsidRDefault="00CD4CB3" w:rsidP="00CD4CB3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4.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37F8F3" w14:textId="030A428D" w:rsidR="00CD4CB3" w:rsidRPr="003F412A" w:rsidRDefault="00CD4CB3" w:rsidP="00CD4C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1E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Роспись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шортов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юбки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B566DA6" w14:textId="29865A3E" w:rsidR="00CD4CB3" w:rsidRPr="003F412A" w:rsidRDefault="00CD4CB3" w:rsidP="00CD4C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CD4CB3" w:rsidRPr="003F412A" w14:paraId="7E1BB6A5" w14:textId="77777777" w:rsidTr="00CD4CB3">
        <w:trPr>
          <w:trHeight w:val="298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3D0D7" w14:textId="77777777" w:rsidR="00CD4CB3" w:rsidRPr="003F412A" w:rsidRDefault="00CD4CB3" w:rsidP="00CD4CB3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4FC7B5" w14:textId="77777777" w:rsidR="00CD4CB3" w:rsidRPr="003F412A" w:rsidRDefault="00CD4CB3" w:rsidP="00CD4CB3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2AD517A" w14:textId="2240CAFA" w:rsidR="00CD4CB3" w:rsidRPr="003F412A" w:rsidRDefault="00CD4CB3" w:rsidP="00CD4C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</w:tr>
    </w:tbl>
    <w:p w14:paraId="083AC591" w14:textId="77777777" w:rsidR="00793E8E" w:rsidRPr="003F412A" w:rsidRDefault="00793E8E" w:rsidP="00793E8E">
      <w:pPr>
        <w:tabs>
          <w:tab w:val="left" w:pos="4320"/>
        </w:tabs>
        <w:spacing w:after="0" w:line="360" w:lineRule="auto"/>
        <w:ind w:left="70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412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1B9F543" w14:textId="77777777" w:rsidR="00793E8E" w:rsidRDefault="00793E8E" w:rsidP="00793E8E">
      <w:pPr>
        <w:spacing w:after="0" w:line="360" w:lineRule="auto"/>
        <w:ind w:left="-5" w:hanging="1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6602DDE9" w14:textId="77CF02EE" w:rsidR="00793E8E" w:rsidRPr="003108DF" w:rsidRDefault="00793E8E" w:rsidP="00793E8E">
      <w:pPr>
        <w:spacing w:after="0" w:line="360" w:lineRule="auto"/>
        <w:ind w:left="-5" w:hanging="1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70735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Дисциплина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3</w:t>
      </w:r>
      <w:r w:rsidRPr="0070735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</w:t>
      </w:r>
      <w:r w:rsidRPr="007073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C03C4">
        <w:rPr>
          <w:rFonts w:ascii="Times New Roman" w:hAnsi="Times New Roman"/>
          <w:b/>
          <w:sz w:val="24"/>
          <w:szCs w:val="24"/>
        </w:rPr>
        <w:t xml:space="preserve">Технология </w:t>
      </w:r>
      <w:r>
        <w:rPr>
          <w:rFonts w:ascii="Times New Roman" w:hAnsi="Times New Roman"/>
          <w:b/>
          <w:sz w:val="24"/>
          <w:szCs w:val="24"/>
        </w:rPr>
        <w:t>исполнения</w:t>
      </w:r>
      <w:r w:rsidRPr="00AC03C4">
        <w:rPr>
          <w:rFonts w:ascii="Times New Roman" w:hAnsi="Times New Roman"/>
          <w:b/>
          <w:sz w:val="24"/>
          <w:szCs w:val="24"/>
        </w:rPr>
        <w:t xml:space="preserve"> изделий</w:t>
      </w:r>
      <w:r>
        <w:rPr>
          <w:rFonts w:ascii="Times New Roman" w:hAnsi="Times New Roman"/>
          <w:b/>
          <w:sz w:val="24"/>
          <w:szCs w:val="24"/>
        </w:rPr>
        <w:t xml:space="preserve"> из гипса</w:t>
      </w:r>
      <w:r w:rsidRPr="00AC03C4">
        <w:rPr>
          <w:rFonts w:ascii="Times New Roman" w:hAnsi="Times New Roman"/>
          <w:b/>
          <w:sz w:val="24"/>
          <w:szCs w:val="24"/>
        </w:rPr>
        <w:t xml:space="preserve"> </w:t>
      </w:r>
      <w:r w:rsidRPr="0070735F">
        <w:rPr>
          <w:rFonts w:ascii="Times New Roman" w:hAnsi="Times New Roman"/>
          <w:sz w:val="24"/>
          <w:szCs w:val="24"/>
        </w:rPr>
        <w:t>(</w:t>
      </w:r>
      <w:r w:rsidR="005F20E6">
        <w:rPr>
          <w:rFonts w:ascii="Times New Roman" w:hAnsi="Times New Roman"/>
          <w:sz w:val="24"/>
          <w:szCs w:val="24"/>
        </w:rPr>
        <w:t xml:space="preserve">10 </w:t>
      </w:r>
      <w:r w:rsidRPr="0070735F">
        <w:rPr>
          <w:rFonts w:ascii="Times New Roman" w:hAnsi="Times New Roman"/>
          <w:sz w:val="24"/>
          <w:szCs w:val="24"/>
        </w:rPr>
        <w:t>час.)</w:t>
      </w:r>
      <w:r w:rsidRPr="007073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170813EE" w14:textId="77777777" w:rsidR="00793E8E" w:rsidRPr="003108DF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b/>
          <w:color w:val="FF0000"/>
          <w:spacing w:val="11"/>
          <w:sz w:val="24"/>
        </w:rPr>
      </w:pPr>
      <w:r w:rsidRPr="007073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Результаты обучения:</w:t>
      </w:r>
      <w:r w:rsidRPr="00707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0735F">
        <w:rPr>
          <w:rFonts w:ascii="Times New Roman" w:hAnsi="Times New Roman" w:cs="Times New Roman"/>
          <w:b/>
          <w:color w:val="000000" w:themeColor="text1"/>
          <w:spacing w:val="11"/>
          <w:sz w:val="24"/>
        </w:rPr>
        <w:t>слушатель должен   знать:</w:t>
      </w:r>
    </w:p>
    <w:p w14:paraId="2BF15499" w14:textId="77777777" w:rsidR="00793E8E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</w:rPr>
      </w:pPr>
      <w:r w:rsidRPr="0070735F">
        <w:rPr>
          <w:rFonts w:ascii="Times New Roman" w:hAnsi="Times New Roman" w:cs="Times New Roman"/>
          <w:b/>
          <w:color w:val="000000" w:themeColor="text1"/>
          <w:spacing w:val="11"/>
          <w:sz w:val="24"/>
        </w:rPr>
        <w:t xml:space="preserve"> - </w:t>
      </w:r>
      <w:r>
        <w:rPr>
          <w:rFonts w:ascii="Times New Roman" w:hAnsi="Times New Roman" w:cs="Times New Roman"/>
          <w:color w:val="000000" w:themeColor="text1"/>
          <w:spacing w:val="11"/>
          <w:sz w:val="24"/>
        </w:rPr>
        <w:t>историю происхождения барельефа;</w:t>
      </w:r>
    </w:p>
    <w:p w14:paraId="644741D4" w14:textId="77777777" w:rsidR="00793E8E" w:rsidRPr="0070735F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</w:rPr>
      </w:pPr>
      <w:r>
        <w:rPr>
          <w:rFonts w:ascii="Times New Roman" w:hAnsi="Times New Roman" w:cs="Times New Roman"/>
          <w:color w:val="000000" w:themeColor="text1"/>
          <w:spacing w:val="11"/>
          <w:sz w:val="24"/>
        </w:rPr>
        <w:lastRenderedPageBreak/>
        <w:t>- теоретические аспекты создания оттиска и пропорции гипсового раствора;</w:t>
      </w:r>
    </w:p>
    <w:p w14:paraId="1CB55076" w14:textId="77777777" w:rsidR="00793E8E" w:rsidRPr="0070735F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</w:rPr>
      </w:pPr>
      <w:r w:rsidRPr="0070735F">
        <w:rPr>
          <w:rFonts w:ascii="Times New Roman" w:hAnsi="Times New Roman" w:cs="Times New Roman"/>
          <w:color w:val="000000" w:themeColor="text1"/>
          <w:spacing w:val="11"/>
          <w:sz w:val="24"/>
        </w:rPr>
        <w:t xml:space="preserve"> - технические приемы работы с</w:t>
      </w:r>
      <w:r>
        <w:rPr>
          <w:rFonts w:ascii="Times New Roman" w:hAnsi="Times New Roman" w:cs="Times New Roman"/>
          <w:color w:val="000000" w:themeColor="text1"/>
          <w:spacing w:val="11"/>
          <w:sz w:val="24"/>
        </w:rPr>
        <w:t xml:space="preserve"> глиной и гипсовым раствором</w:t>
      </w:r>
      <w:r w:rsidRPr="0070735F">
        <w:rPr>
          <w:rFonts w:ascii="Times New Roman" w:hAnsi="Times New Roman" w:cs="Times New Roman"/>
          <w:color w:val="000000" w:themeColor="text1"/>
          <w:spacing w:val="11"/>
          <w:sz w:val="24"/>
        </w:rPr>
        <w:t>;</w:t>
      </w:r>
    </w:p>
    <w:p w14:paraId="72DC8EAA" w14:textId="77777777" w:rsidR="00793E8E" w:rsidRPr="0070735F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</w:rPr>
      </w:pPr>
      <w:r>
        <w:rPr>
          <w:rFonts w:ascii="Times New Roman" w:hAnsi="Times New Roman" w:cs="Times New Roman"/>
          <w:color w:val="000000" w:themeColor="text1"/>
          <w:spacing w:val="11"/>
          <w:sz w:val="24"/>
        </w:rPr>
        <w:t xml:space="preserve"> - методику создания барельефа</w:t>
      </w:r>
      <w:r w:rsidRPr="0070735F">
        <w:rPr>
          <w:rFonts w:ascii="Times New Roman" w:hAnsi="Times New Roman" w:cs="Times New Roman"/>
          <w:color w:val="000000" w:themeColor="text1"/>
          <w:spacing w:val="11"/>
          <w:sz w:val="24"/>
        </w:rPr>
        <w:t>;</w:t>
      </w:r>
    </w:p>
    <w:p w14:paraId="1259FAC2" w14:textId="77777777" w:rsidR="00793E8E" w:rsidRPr="00942900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FF0000"/>
          <w:spacing w:val="11"/>
          <w:sz w:val="24"/>
          <w:szCs w:val="24"/>
        </w:rPr>
      </w:pPr>
      <w:r w:rsidRPr="003108DF">
        <w:rPr>
          <w:rFonts w:ascii="Times New Roman" w:hAnsi="Times New Roman" w:cs="Times New Roman"/>
          <w:b/>
          <w:color w:val="FF0000"/>
          <w:spacing w:val="11"/>
          <w:sz w:val="24"/>
        </w:rPr>
        <w:t xml:space="preserve"> </w:t>
      </w:r>
      <w:r w:rsidRPr="00942900">
        <w:rPr>
          <w:rFonts w:ascii="Times New Roman" w:hAnsi="Times New Roman" w:cs="Times New Roman"/>
          <w:b/>
          <w:bCs/>
          <w:color w:val="000000" w:themeColor="text1"/>
          <w:spacing w:val="11"/>
          <w:sz w:val="24"/>
          <w:szCs w:val="24"/>
        </w:rPr>
        <w:t>Должен уметь:</w:t>
      </w:r>
    </w:p>
    <w:p w14:paraId="20F5A6A4" w14:textId="77777777" w:rsidR="00793E8E" w:rsidRPr="00942900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942900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работать с глиной, создавать ботанический или морской оттиск;</w:t>
      </w:r>
    </w:p>
    <w:p w14:paraId="0B06A3F8" w14:textId="77777777" w:rsidR="00793E8E" w:rsidRPr="00942900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942900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 xml:space="preserve">- правильно </w:t>
      </w:r>
      <w:r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подготовить гипсовый раствор и соблюсти технологическую инструкцию</w:t>
      </w:r>
      <w:r w:rsidRPr="00942900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;</w:t>
      </w:r>
    </w:p>
    <w:p w14:paraId="18CD1206" w14:textId="77777777" w:rsidR="00793E8E" w:rsidRPr="00942900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942900">
        <w:rPr>
          <w:rFonts w:ascii="Times New Roman" w:hAnsi="Times New Roman" w:cs="Times New Roman"/>
          <w:b/>
          <w:color w:val="000000" w:themeColor="text1"/>
          <w:spacing w:val="1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 xml:space="preserve"> расписывать барельеф и закреплять краску.</w:t>
      </w:r>
    </w:p>
    <w:p w14:paraId="0E393B1D" w14:textId="77777777" w:rsidR="00793E8E" w:rsidRPr="003F412A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pacing w:val="11"/>
          <w:sz w:val="24"/>
          <w:szCs w:val="24"/>
        </w:rPr>
      </w:pPr>
      <w:r w:rsidRPr="003F412A">
        <w:rPr>
          <w:rFonts w:ascii="Times New Roman" w:hAnsi="Times New Roman" w:cs="Times New Roman"/>
          <w:b/>
          <w:bCs/>
          <w:color w:val="000000" w:themeColor="text1"/>
          <w:spacing w:val="11"/>
          <w:sz w:val="24"/>
          <w:szCs w:val="24"/>
        </w:rPr>
        <w:t>Иметь представление:</w:t>
      </w:r>
    </w:p>
    <w:p w14:paraId="449D6D39" w14:textId="77777777" w:rsidR="00793E8E" w:rsidRPr="003F412A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3F412A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- о</w:t>
      </w:r>
      <w:r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б истории происхождения барельефа, его значении в истории искусств</w:t>
      </w:r>
      <w:r w:rsidRPr="003F412A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;</w:t>
      </w:r>
    </w:p>
    <w:p w14:paraId="66740B8E" w14:textId="77777777" w:rsidR="00793E8E" w:rsidRPr="003F412A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3F412A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- о теоретических основах</w:t>
      </w:r>
      <w:r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 xml:space="preserve"> создания ботанического и морского барельефа</w:t>
      </w:r>
      <w:r w:rsidRPr="003F412A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;</w:t>
      </w:r>
    </w:p>
    <w:p w14:paraId="0CEC3D5A" w14:textId="77777777" w:rsidR="00793E8E" w:rsidRPr="003F412A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3F412A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- о материал</w:t>
      </w:r>
      <w:r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ах и инструментах, применяемых при создании барельефа</w:t>
      </w:r>
      <w:r w:rsidRPr="003F412A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.</w:t>
      </w:r>
    </w:p>
    <w:p w14:paraId="5DFA5559" w14:textId="77777777" w:rsidR="00793E8E" w:rsidRPr="003F412A" w:rsidRDefault="00793E8E" w:rsidP="00793E8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41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Перечень практических занятий</w:t>
      </w:r>
    </w:p>
    <w:tbl>
      <w:tblPr>
        <w:tblStyle w:val="a3"/>
        <w:tblW w:w="9707" w:type="dxa"/>
        <w:tblLook w:val="04A0" w:firstRow="1" w:lastRow="0" w:firstColumn="1" w:lastColumn="0" w:noHBand="0" w:noVBand="1"/>
      </w:tblPr>
      <w:tblGrid>
        <w:gridCol w:w="1009"/>
        <w:gridCol w:w="6834"/>
        <w:gridCol w:w="1864"/>
      </w:tblGrid>
      <w:tr w:rsidR="00793E8E" w:rsidRPr="003F412A" w14:paraId="1D0CE7CE" w14:textId="77777777" w:rsidTr="00CD4CB3">
        <w:trPr>
          <w:trHeight w:val="562"/>
        </w:trPr>
        <w:tc>
          <w:tcPr>
            <w:tcW w:w="1009" w:type="dxa"/>
          </w:tcPr>
          <w:p w14:paraId="67A92540" w14:textId="77777777" w:rsidR="00793E8E" w:rsidRPr="003F412A" w:rsidRDefault="00793E8E" w:rsidP="00786681">
            <w:pPr>
              <w:ind w:left="82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Номер темы</w:t>
            </w:r>
          </w:p>
        </w:tc>
        <w:tc>
          <w:tcPr>
            <w:tcW w:w="6834" w:type="dxa"/>
          </w:tcPr>
          <w:p w14:paraId="5F06F3FF" w14:textId="77777777" w:rsidR="00793E8E" w:rsidRPr="003F412A" w:rsidRDefault="00793E8E" w:rsidP="00786681">
            <w:pPr>
              <w:ind w:right="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практического занятия</w:t>
            </w:r>
          </w:p>
        </w:tc>
        <w:tc>
          <w:tcPr>
            <w:tcW w:w="1864" w:type="dxa"/>
          </w:tcPr>
          <w:p w14:paraId="28CB5F1F" w14:textId="77777777" w:rsidR="00793E8E" w:rsidRPr="003F412A" w:rsidRDefault="00793E8E" w:rsidP="00786681">
            <w:pPr>
              <w:ind w:right="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Трудоемкость, час.</w:t>
            </w:r>
          </w:p>
        </w:tc>
      </w:tr>
      <w:tr w:rsidR="00CD4CB3" w:rsidRPr="003F412A" w14:paraId="3D843168" w14:textId="77777777" w:rsidTr="00CD4CB3">
        <w:trPr>
          <w:trHeight w:val="302"/>
        </w:trPr>
        <w:tc>
          <w:tcPr>
            <w:tcW w:w="1009" w:type="dxa"/>
          </w:tcPr>
          <w:p w14:paraId="13257E83" w14:textId="77777777" w:rsidR="00CD4CB3" w:rsidRPr="003F412A" w:rsidRDefault="00CD4CB3" w:rsidP="00CD4CB3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 1.</w:t>
            </w:r>
          </w:p>
        </w:tc>
        <w:tc>
          <w:tcPr>
            <w:tcW w:w="6834" w:type="dxa"/>
          </w:tcPr>
          <w:p w14:paraId="207335AB" w14:textId="4400204F" w:rsidR="00CD4CB3" w:rsidRPr="003F412A" w:rsidRDefault="00CD4CB3" w:rsidP="00CD4C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1E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Знакомство с историей происхождения барельефа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 викторина</w:t>
            </w:r>
          </w:p>
        </w:tc>
        <w:tc>
          <w:tcPr>
            <w:tcW w:w="1864" w:type="dxa"/>
          </w:tcPr>
          <w:p w14:paraId="7EDE9EEF" w14:textId="4F695194" w:rsidR="00CD4CB3" w:rsidRPr="003F412A" w:rsidRDefault="00CD4CB3" w:rsidP="00CD4C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CD4CB3" w:rsidRPr="003F412A" w14:paraId="26A9F3BD" w14:textId="77777777" w:rsidTr="00CD4CB3">
        <w:trPr>
          <w:trHeight w:val="298"/>
        </w:trPr>
        <w:tc>
          <w:tcPr>
            <w:tcW w:w="1009" w:type="dxa"/>
          </w:tcPr>
          <w:p w14:paraId="136842EB" w14:textId="77777777" w:rsidR="00CD4CB3" w:rsidRPr="003F412A" w:rsidRDefault="00CD4CB3" w:rsidP="00CD4CB3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2.</w:t>
            </w:r>
          </w:p>
        </w:tc>
        <w:tc>
          <w:tcPr>
            <w:tcW w:w="6834" w:type="dxa"/>
          </w:tcPr>
          <w:p w14:paraId="21DBE693" w14:textId="53E46212" w:rsidR="00CD4CB3" w:rsidRPr="003F412A" w:rsidRDefault="00CD4CB3" w:rsidP="00CD4C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1E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Формирование глиняного оттиска, заливка барельефа</w:t>
            </w:r>
          </w:p>
        </w:tc>
        <w:tc>
          <w:tcPr>
            <w:tcW w:w="1864" w:type="dxa"/>
          </w:tcPr>
          <w:p w14:paraId="0C294788" w14:textId="3284FA12" w:rsidR="00CD4CB3" w:rsidRPr="003F412A" w:rsidRDefault="00CD4CB3" w:rsidP="00CD4C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CD4CB3" w:rsidRPr="003F412A" w14:paraId="03D6F4FE" w14:textId="77777777" w:rsidTr="00CD4CB3">
        <w:trPr>
          <w:trHeight w:val="298"/>
        </w:trPr>
        <w:tc>
          <w:tcPr>
            <w:tcW w:w="1009" w:type="dxa"/>
          </w:tcPr>
          <w:p w14:paraId="60F87080" w14:textId="77777777" w:rsidR="00CD4CB3" w:rsidRPr="003F412A" w:rsidRDefault="00CD4CB3" w:rsidP="00CD4CB3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3.</w:t>
            </w:r>
          </w:p>
        </w:tc>
        <w:tc>
          <w:tcPr>
            <w:tcW w:w="6834" w:type="dxa"/>
          </w:tcPr>
          <w:p w14:paraId="3600CC59" w14:textId="7B93318A" w:rsidR="00CD4CB3" w:rsidRPr="003F412A" w:rsidRDefault="00CD4CB3" w:rsidP="00CD4C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1E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Роспись барельефа акриловыми красками</w:t>
            </w:r>
          </w:p>
        </w:tc>
        <w:tc>
          <w:tcPr>
            <w:tcW w:w="1864" w:type="dxa"/>
          </w:tcPr>
          <w:p w14:paraId="57AC30BF" w14:textId="17E02AD1" w:rsidR="00CD4CB3" w:rsidRPr="003F412A" w:rsidRDefault="00CD4CB3" w:rsidP="00CD4C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CD4CB3" w:rsidRPr="003F412A" w14:paraId="7F8321FA" w14:textId="77777777" w:rsidTr="00CD4CB3">
        <w:trPr>
          <w:trHeight w:val="298"/>
        </w:trPr>
        <w:tc>
          <w:tcPr>
            <w:tcW w:w="1009" w:type="dxa"/>
          </w:tcPr>
          <w:p w14:paraId="68817370" w14:textId="77777777" w:rsidR="00CD4CB3" w:rsidRPr="003F412A" w:rsidRDefault="00CD4CB3" w:rsidP="00CD4CB3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4.</w:t>
            </w:r>
          </w:p>
        </w:tc>
        <w:tc>
          <w:tcPr>
            <w:tcW w:w="6834" w:type="dxa"/>
          </w:tcPr>
          <w:p w14:paraId="49366E3F" w14:textId="58E075A4" w:rsidR="00CD4CB3" w:rsidRPr="003F412A" w:rsidRDefault="00CD4CB3" w:rsidP="00CD4C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Гипсовая карандашница из ткани</w:t>
            </w:r>
          </w:p>
        </w:tc>
        <w:tc>
          <w:tcPr>
            <w:tcW w:w="1864" w:type="dxa"/>
          </w:tcPr>
          <w:p w14:paraId="48304991" w14:textId="15AA59CD" w:rsidR="00CD4CB3" w:rsidRPr="003F412A" w:rsidRDefault="00CD4CB3" w:rsidP="00CD4C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CD4CB3" w:rsidRPr="003F412A" w14:paraId="2765BA0D" w14:textId="77777777" w:rsidTr="00CD4CB3">
        <w:trPr>
          <w:trHeight w:val="298"/>
        </w:trPr>
        <w:tc>
          <w:tcPr>
            <w:tcW w:w="1009" w:type="dxa"/>
          </w:tcPr>
          <w:p w14:paraId="64BB8002" w14:textId="77777777" w:rsidR="00CD4CB3" w:rsidRPr="003F412A" w:rsidRDefault="00CD4CB3" w:rsidP="00CD4CB3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34" w:type="dxa"/>
          </w:tcPr>
          <w:p w14:paraId="082AC73D" w14:textId="77777777" w:rsidR="00CD4CB3" w:rsidRPr="003F412A" w:rsidRDefault="00CD4CB3" w:rsidP="00CD4CB3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864" w:type="dxa"/>
          </w:tcPr>
          <w:p w14:paraId="6C2A21F6" w14:textId="1B75E31F" w:rsidR="00CD4CB3" w:rsidRPr="003F412A" w:rsidRDefault="00CD4CB3" w:rsidP="00CD4C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</w:tbl>
    <w:p w14:paraId="049F5CEB" w14:textId="77777777" w:rsidR="00793E8E" w:rsidRDefault="00793E8E" w:rsidP="00793E8E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635B7F9" w14:textId="13B671A5" w:rsidR="00793E8E" w:rsidRPr="003108DF" w:rsidRDefault="00793E8E" w:rsidP="00793E8E">
      <w:pPr>
        <w:spacing w:after="0" w:line="360" w:lineRule="auto"/>
        <w:ind w:left="-5" w:hanging="1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70735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Дисциплина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4</w:t>
      </w:r>
      <w:r w:rsidRPr="0070735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</w:t>
      </w:r>
      <w:r w:rsidRPr="007073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C03C4">
        <w:rPr>
          <w:rFonts w:ascii="Times New Roman" w:hAnsi="Times New Roman"/>
          <w:b/>
          <w:sz w:val="24"/>
          <w:szCs w:val="24"/>
        </w:rPr>
        <w:t>Художественное проекти</w:t>
      </w:r>
      <w:r w:rsidR="005F20E6">
        <w:rPr>
          <w:rFonts w:ascii="Times New Roman" w:hAnsi="Times New Roman"/>
          <w:b/>
          <w:sz w:val="24"/>
          <w:szCs w:val="24"/>
        </w:rPr>
        <w:t xml:space="preserve">рование и технология лепки из пластилина </w:t>
      </w:r>
      <w:r w:rsidRPr="0070735F">
        <w:rPr>
          <w:rFonts w:ascii="Times New Roman" w:hAnsi="Times New Roman"/>
          <w:sz w:val="24"/>
          <w:szCs w:val="24"/>
        </w:rPr>
        <w:t>(</w:t>
      </w:r>
      <w:r w:rsidR="005F20E6">
        <w:rPr>
          <w:rFonts w:ascii="Times New Roman" w:hAnsi="Times New Roman"/>
          <w:sz w:val="24"/>
          <w:szCs w:val="24"/>
        </w:rPr>
        <w:t>18</w:t>
      </w:r>
      <w:r w:rsidRPr="0070735F">
        <w:rPr>
          <w:rFonts w:ascii="Times New Roman" w:hAnsi="Times New Roman"/>
          <w:sz w:val="24"/>
          <w:szCs w:val="24"/>
        </w:rPr>
        <w:t xml:space="preserve"> час.)</w:t>
      </w:r>
      <w:r w:rsidRPr="007073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65DFA3A5" w14:textId="77777777" w:rsidR="00793E8E" w:rsidRPr="003108DF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b/>
          <w:color w:val="FF0000"/>
          <w:spacing w:val="11"/>
          <w:sz w:val="24"/>
        </w:rPr>
      </w:pPr>
      <w:r w:rsidRPr="007073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Результаты обучения:</w:t>
      </w:r>
      <w:r w:rsidRPr="00707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0735F">
        <w:rPr>
          <w:rFonts w:ascii="Times New Roman" w:hAnsi="Times New Roman" w:cs="Times New Roman"/>
          <w:b/>
          <w:color w:val="000000" w:themeColor="text1"/>
          <w:spacing w:val="11"/>
          <w:sz w:val="24"/>
        </w:rPr>
        <w:t>слушатель должен   знать:</w:t>
      </w:r>
    </w:p>
    <w:p w14:paraId="4F95E920" w14:textId="096118A8" w:rsidR="00793E8E" w:rsidRPr="00F13BA7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</w:rPr>
      </w:pPr>
      <w:r w:rsidRPr="00F13BA7">
        <w:rPr>
          <w:rFonts w:ascii="Times New Roman" w:hAnsi="Times New Roman" w:cs="Times New Roman"/>
          <w:color w:val="000000" w:themeColor="text1"/>
          <w:spacing w:val="11"/>
          <w:sz w:val="24"/>
        </w:rPr>
        <w:t>- теоретические основы</w:t>
      </w:r>
      <w:r w:rsidR="00786681">
        <w:rPr>
          <w:rFonts w:ascii="Times New Roman" w:hAnsi="Times New Roman" w:cs="Times New Roman"/>
          <w:color w:val="000000" w:themeColor="text1"/>
          <w:spacing w:val="11"/>
          <w:sz w:val="24"/>
        </w:rPr>
        <w:t xml:space="preserve"> лепки</w:t>
      </w:r>
      <w:r w:rsidRPr="00F13BA7">
        <w:rPr>
          <w:rFonts w:ascii="Times New Roman" w:hAnsi="Times New Roman" w:cs="Times New Roman"/>
          <w:color w:val="000000" w:themeColor="text1"/>
          <w:spacing w:val="11"/>
          <w:sz w:val="24"/>
        </w:rPr>
        <w:t>;</w:t>
      </w:r>
    </w:p>
    <w:p w14:paraId="6CFB94C2" w14:textId="77777777" w:rsidR="00786681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</w:rPr>
      </w:pPr>
      <w:r w:rsidRPr="00F13BA7">
        <w:rPr>
          <w:rFonts w:ascii="Times New Roman" w:hAnsi="Times New Roman" w:cs="Times New Roman"/>
          <w:color w:val="000000" w:themeColor="text1"/>
          <w:spacing w:val="11"/>
          <w:sz w:val="24"/>
        </w:rPr>
        <w:t xml:space="preserve">- </w:t>
      </w:r>
      <w:r w:rsidR="00786681">
        <w:rPr>
          <w:rFonts w:ascii="Times New Roman" w:hAnsi="Times New Roman" w:cs="Times New Roman"/>
          <w:color w:val="000000" w:themeColor="text1"/>
          <w:spacing w:val="11"/>
          <w:sz w:val="24"/>
        </w:rPr>
        <w:t>разновидности пластилина и сферы его применения</w:t>
      </w:r>
    </w:p>
    <w:p w14:paraId="451D57F3" w14:textId="0CB04BC7" w:rsidR="00793E8E" w:rsidRPr="00F13BA7" w:rsidRDefault="00786681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</w:rPr>
      </w:pPr>
      <w:r>
        <w:rPr>
          <w:rFonts w:ascii="Times New Roman" w:hAnsi="Times New Roman" w:cs="Times New Roman"/>
          <w:color w:val="000000" w:themeColor="text1"/>
          <w:spacing w:val="11"/>
          <w:sz w:val="24"/>
        </w:rPr>
        <w:t>- технические приемы работы с пластилином</w:t>
      </w:r>
      <w:r w:rsidR="00793E8E" w:rsidRPr="00F13BA7">
        <w:rPr>
          <w:rFonts w:ascii="Times New Roman" w:hAnsi="Times New Roman" w:cs="Times New Roman"/>
          <w:color w:val="000000" w:themeColor="text1"/>
          <w:spacing w:val="11"/>
          <w:sz w:val="24"/>
        </w:rPr>
        <w:t>;</w:t>
      </w:r>
    </w:p>
    <w:p w14:paraId="11C3F1A0" w14:textId="4F422B07" w:rsidR="00793E8E" w:rsidRPr="00F13BA7" w:rsidRDefault="00786681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</w:rPr>
      </w:pPr>
      <w:r>
        <w:rPr>
          <w:rFonts w:ascii="Times New Roman" w:hAnsi="Times New Roman" w:cs="Times New Roman"/>
          <w:color w:val="000000" w:themeColor="text1"/>
          <w:spacing w:val="11"/>
          <w:sz w:val="24"/>
        </w:rPr>
        <w:t>- методику пластилинографии и создания скульптуры</w:t>
      </w:r>
      <w:r w:rsidR="00793E8E" w:rsidRPr="00F13BA7">
        <w:rPr>
          <w:rFonts w:ascii="Times New Roman" w:hAnsi="Times New Roman" w:cs="Times New Roman"/>
          <w:color w:val="000000" w:themeColor="text1"/>
          <w:spacing w:val="11"/>
          <w:sz w:val="24"/>
        </w:rPr>
        <w:t>.</w:t>
      </w:r>
    </w:p>
    <w:p w14:paraId="251953A1" w14:textId="77777777" w:rsidR="00793E8E" w:rsidRPr="00942900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FF0000"/>
          <w:spacing w:val="11"/>
          <w:sz w:val="24"/>
          <w:szCs w:val="24"/>
        </w:rPr>
      </w:pPr>
      <w:r w:rsidRPr="003108DF">
        <w:rPr>
          <w:rFonts w:ascii="Times New Roman" w:hAnsi="Times New Roman" w:cs="Times New Roman"/>
          <w:b/>
          <w:color w:val="FF0000"/>
          <w:spacing w:val="11"/>
          <w:sz w:val="24"/>
        </w:rPr>
        <w:t xml:space="preserve"> </w:t>
      </w:r>
      <w:r w:rsidRPr="00942900">
        <w:rPr>
          <w:rFonts w:ascii="Times New Roman" w:hAnsi="Times New Roman" w:cs="Times New Roman"/>
          <w:b/>
          <w:bCs/>
          <w:color w:val="000000" w:themeColor="text1"/>
          <w:spacing w:val="11"/>
          <w:sz w:val="24"/>
          <w:szCs w:val="24"/>
        </w:rPr>
        <w:t>Должен уметь:</w:t>
      </w:r>
    </w:p>
    <w:p w14:paraId="57AA0C6C" w14:textId="7BDE5C1F" w:rsidR="00793E8E" w:rsidRPr="007D7B31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7D7B31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- методически грам</w:t>
      </w:r>
      <w:r w:rsidR="00786681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отно строить весь процесс лепки</w:t>
      </w:r>
      <w:r w:rsidRPr="007D7B31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;</w:t>
      </w:r>
    </w:p>
    <w:p w14:paraId="31AB6945" w14:textId="77777777" w:rsidR="00793E8E" w:rsidRPr="007D7B31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7D7B31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- правильно изготовить каркас;</w:t>
      </w:r>
    </w:p>
    <w:p w14:paraId="17F25456" w14:textId="04C2ADDC" w:rsidR="00793E8E" w:rsidRPr="007D7B31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7D7B31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- передавать</w:t>
      </w:r>
      <w:r w:rsidR="00786681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 xml:space="preserve"> цвет, форму, движение</w:t>
      </w:r>
      <w:r w:rsidRPr="007D7B31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;</w:t>
      </w:r>
    </w:p>
    <w:p w14:paraId="469A19AB" w14:textId="4AA83A3C" w:rsidR="00793E8E" w:rsidRPr="00942900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7D7B31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- работать со скульптурными материалами</w:t>
      </w:r>
      <w:r w:rsidR="00786681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, пластилином</w:t>
      </w:r>
      <w:r w:rsidRPr="007D7B31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 xml:space="preserve"> и инструментами. </w:t>
      </w:r>
    </w:p>
    <w:p w14:paraId="20D79854" w14:textId="77777777" w:rsidR="00793E8E" w:rsidRPr="003F412A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pacing w:val="11"/>
          <w:sz w:val="24"/>
          <w:szCs w:val="24"/>
        </w:rPr>
      </w:pPr>
      <w:r w:rsidRPr="003F412A">
        <w:rPr>
          <w:rFonts w:ascii="Times New Roman" w:hAnsi="Times New Roman" w:cs="Times New Roman"/>
          <w:b/>
          <w:bCs/>
          <w:color w:val="000000" w:themeColor="text1"/>
          <w:spacing w:val="11"/>
          <w:sz w:val="24"/>
          <w:szCs w:val="24"/>
        </w:rPr>
        <w:t>Иметь представление:</w:t>
      </w:r>
    </w:p>
    <w:p w14:paraId="09FB94E0" w14:textId="07AE9022" w:rsidR="00793E8E" w:rsidRPr="007D7B31" w:rsidRDefault="00786681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- о применении различных видов пластилина и скульптурной массы</w:t>
      </w:r>
      <w:r w:rsidR="00793E8E" w:rsidRPr="007D7B31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;</w:t>
      </w:r>
    </w:p>
    <w:p w14:paraId="138B1E5C" w14:textId="77777777" w:rsidR="00793E8E" w:rsidRPr="007D7B31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7D7B31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- о теоретических основах объемной лепки;</w:t>
      </w:r>
    </w:p>
    <w:p w14:paraId="5B185FC0" w14:textId="77777777" w:rsidR="00793E8E" w:rsidRPr="003F412A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7D7B31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- о материалах и инструм</w:t>
      </w:r>
      <w:r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ентах, применяемых в скульптуре.</w:t>
      </w:r>
    </w:p>
    <w:p w14:paraId="4EDC2CC3" w14:textId="77777777" w:rsidR="00786681" w:rsidRDefault="00786681" w:rsidP="00793E8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FAE0875" w14:textId="77777777" w:rsidR="00786681" w:rsidRDefault="00786681" w:rsidP="00793E8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287659F" w14:textId="77777777" w:rsidR="00786681" w:rsidRDefault="00786681" w:rsidP="00793E8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11E28A8" w14:textId="77777777" w:rsidR="00793E8E" w:rsidRPr="003F412A" w:rsidRDefault="00793E8E" w:rsidP="00793E8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41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Перечень практических занятий</w:t>
      </w:r>
    </w:p>
    <w:tbl>
      <w:tblPr>
        <w:tblStyle w:val="a3"/>
        <w:tblW w:w="9707" w:type="dxa"/>
        <w:tblLook w:val="04A0" w:firstRow="1" w:lastRow="0" w:firstColumn="1" w:lastColumn="0" w:noHBand="0" w:noVBand="1"/>
      </w:tblPr>
      <w:tblGrid>
        <w:gridCol w:w="1009"/>
        <w:gridCol w:w="6834"/>
        <w:gridCol w:w="1864"/>
      </w:tblGrid>
      <w:tr w:rsidR="00793E8E" w:rsidRPr="003F412A" w14:paraId="591D71F0" w14:textId="77777777" w:rsidTr="00786681">
        <w:trPr>
          <w:trHeight w:val="562"/>
        </w:trPr>
        <w:tc>
          <w:tcPr>
            <w:tcW w:w="1009" w:type="dxa"/>
          </w:tcPr>
          <w:p w14:paraId="0D0AA20E" w14:textId="77777777" w:rsidR="00793E8E" w:rsidRPr="003F412A" w:rsidRDefault="00793E8E" w:rsidP="00786681">
            <w:pPr>
              <w:ind w:left="82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Номер темы</w:t>
            </w:r>
          </w:p>
        </w:tc>
        <w:tc>
          <w:tcPr>
            <w:tcW w:w="6834" w:type="dxa"/>
          </w:tcPr>
          <w:p w14:paraId="6BF7B193" w14:textId="77777777" w:rsidR="00793E8E" w:rsidRPr="003F412A" w:rsidRDefault="00793E8E" w:rsidP="00786681">
            <w:pPr>
              <w:ind w:right="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практического занятия</w:t>
            </w:r>
          </w:p>
        </w:tc>
        <w:tc>
          <w:tcPr>
            <w:tcW w:w="1864" w:type="dxa"/>
          </w:tcPr>
          <w:p w14:paraId="186440FA" w14:textId="77777777" w:rsidR="00793E8E" w:rsidRPr="003F412A" w:rsidRDefault="00793E8E" w:rsidP="00786681">
            <w:pPr>
              <w:ind w:right="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Трудоемкость, час.</w:t>
            </w:r>
          </w:p>
        </w:tc>
      </w:tr>
      <w:tr w:rsidR="00CD4CB3" w:rsidRPr="003F412A" w14:paraId="6AB27A61" w14:textId="77777777" w:rsidTr="00786681">
        <w:trPr>
          <w:trHeight w:val="302"/>
        </w:trPr>
        <w:tc>
          <w:tcPr>
            <w:tcW w:w="1009" w:type="dxa"/>
          </w:tcPr>
          <w:p w14:paraId="59A8EA17" w14:textId="77777777" w:rsidR="00CD4CB3" w:rsidRPr="003F412A" w:rsidRDefault="00CD4CB3" w:rsidP="00CD4CB3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 1.</w:t>
            </w:r>
          </w:p>
        </w:tc>
        <w:tc>
          <w:tcPr>
            <w:tcW w:w="6834" w:type="dxa"/>
          </w:tcPr>
          <w:p w14:paraId="40294F65" w14:textId="1666A723" w:rsidR="00CD4CB3" w:rsidRPr="003F412A" w:rsidRDefault="00CD4CB3" w:rsidP="00CD4C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Создание эскиза, лепка фигуры Лисички</w:t>
            </w:r>
          </w:p>
        </w:tc>
        <w:tc>
          <w:tcPr>
            <w:tcW w:w="1864" w:type="dxa"/>
          </w:tcPr>
          <w:p w14:paraId="0BD7A3C5" w14:textId="206275A3" w:rsidR="00CD4CB3" w:rsidRPr="003F412A" w:rsidRDefault="00CD4CB3" w:rsidP="00CD4C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CD4CB3" w:rsidRPr="003F412A" w14:paraId="28AA4D9A" w14:textId="77777777" w:rsidTr="00786681">
        <w:trPr>
          <w:trHeight w:val="298"/>
        </w:trPr>
        <w:tc>
          <w:tcPr>
            <w:tcW w:w="1009" w:type="dxa"/>
          </w:tcPr>
          <w:p w14:paraId="5C0DD5D2" w14:textId="77777777" w:rsidR="00CD4CB3" w:rsidRPr="003F412A" w:rsidRDefault="00CD4CB3" w:rsidP="00CD4CB3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2.</w:t>
            </w:r>
          </w:p>
        </w:tc>
        <w:tc>
          <w:tcPr>
            <w:tcW w:w="6834" w:type="dxa"/>
          </w:tcPr>
          <w:p w14:paraId="19D0B96D" w14:textId="7B269685" w:rsidR="00CD4CB3" w:rsidRPr="003F412A" w:rsidRDefault="00CD4CB3" w:rsidP="00CD4C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Создание эскиза, лепка фигуры Рыбы</w:t>
            </w:r>
          </w:p>
        </w:tc>
        <w:tc>
          <w:tcPr>
            <w:tcW w:w="1864" w:type="dxa"/>
          </w:tcPr>
          <w:p w14:paraId="77663FCB" w14:textId="7C47B82A" w:rsidR="00CD4CB3" w:rsidRPr="003F412A" w:rsidRDefault="00CD4CB3" w:rsidP="00CD4C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CD4CB3" w:rsidRPr="003F412A" w14:paraId="04FFB3A6" w14:textId="77777777" w:rsidTr="00786681">
        <w:trPr>
          <w:trHeight w:val="298"/>
        </w:trPr>
        <w:tc>
          <w:tcPr>
            <w:tcW w:w="1009" w:type="dxa"/>
          </w:tcPr>
          <w:p w14:paraId="286FD45B" w14:textId="77777777" w:rsidR="00CD4CB3" w:rsidRPr="003F412A" w:rsidRDefault="00CD4CB3" w:rsidP="00CD4CB3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3.</w:t>
            </w:r>
          </w:p>
        </w:tc>
        <w:tc>
          <w:tcPr>
            <w:tcW w:w="6834" w:type="dxa"/>
          </w:tcPr>
          <w:p w14:paraId="65325E81" w14:textId="12695DFC" w:rsidR="00CD4CB3" w:rsidRPr="003F412A" w:rsidRDefault="00CD4CB3" w:rsidP="00CD4C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Создание композиции в технике пластилинография</w:t>
            </w:r>
          </w:p>
        </w:tc>
        <w:tc>
          <w:tcPr>
            <w:tcW w:w="1864" w:type="dxa"/>
          </w:tcPr>
          <w:p w14:paraId="58606496" w14:textId="66712E2C" w:rsidR="00CD4CB3" w:rsidRPr="003F412A" w:rsidRDefault="00CD4CB3" w:rsidP="00CD4C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CD4CB3" w:rsidRPr="003F412A" w14:paraId="27C5F7D0" w14:textId="77777777" w:rsidTr="00786681">
        <w:trPr>
          <w:trHeight w:val="298"/>
        </w:trPr>
        <w:tc>
          <w:tcPr>
            <w:tcW w:w="1009" w:type="dxa"/>
          </w:tcPr>
          <w:p w14:paraId="609BA305" w14:textId="77777777" w:rsidR="00CD4CB3" w:rsidRPr="003F412A" w:rsidRDefault="00CD4CB3" w:rsidP="00CD4CB3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4.</w:t>
            </w:r>
          </w:p>
        </w:tc>
        <w:tc>
          <w:tcPr>
            <w:tcW w:w="6834" w:type="dxa"/>
          </w:tcPr>
          <w:p w14:paraId="4DC9EE1A" w14:textId="30149866" w:rsidR="00CD4CB3" w:rsidRPr="003F412A" w:rsidRDefault="00CD4CB3" w:rsidP="00CD4CB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Лепка объёмной фигуры героя мультфильма</w:t>
            </w:r>
          </w:p>
        </w:tc>
        <w:tc>
          <w:tcPr>
            <w:tcW w:w="1864" w:type="dxa"/>
          </w:tcPr>
          <w:p w14:paraId="56C03BE1" w14:textId="1F054533" w:rsidR="00CD4CB3" w:rsidRPr="003F412A" w:rsidRDefault="00CD4CB3" w:rsidP="00CD4C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CD4CB3" w:rsidRPr="003F412A" w14:paraId="7833E55A" w14:textId="77777777" w:rsidTr="00786681">
        <w:trPr>
          <w:trHeight w:val="298"/>
        </w:trPr>
        <w:tc>
          <w:tcPr>
            <w:tcW w:w="1009" w:type="dxa"/>
          </w:tcPr>
          <w:p w14:paraId="70C0AE91" w14:textId="77777777" w:rsidR="00CD4CB3" w:rsidRPr="003F412A" w:rsidRDefault="00CD4CB3" w:rsidP="00CD4CB3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34" w:type="dxa"/>
          </w:tcPr>
          <w:p w14:paraId="2AF5DFDF" w14:textId="77777777" w:rsidR="00CD4CB3" w:rsidRPr="003F412A" w:rsidRDefault="00CD4CB3" w:rsidP="00CD4CB3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864" w:type="dxa"/>
          </w:tcPr>
          <w:p w14:paraId="359A36C5" w14:textId="5FA34988" w:rsidR="00CD4CB3" w:rsidRPr="003F412A" w:rsidRDefault="00CD4CB3" w:rsidP="00CD4C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16</w:t>
            </w:r>
          </w:p>
        </w:tc>
      </w:tr>
    </w:tbl>
    <w:p w14:paraId="79F299F7" w14:textId="77777777" w:rsidR="00793E8E" w:rsidRDefault="00793E8E" w:rsidP="00793E8E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B0984B3" w14:textId="77777777" w:rsidR="00793E8E" w:rsidRPr="003F412A" w:rsidRDefault="00793E8E" w:rsidP="00793E8E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41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Самостоятельная работа</w:t>
      </w:r>
    </w:p>
    <w:tbl>
      <w:tblPr>
        <w:tblW w:w="9654" w:type="dxa"/>
        <w:tblCellMar>
          <w:top w:w="49" w:type="dxa"/>
          <w:left w:w="101" w:type="dxa"/>
          <w:right w:w="60" w:type="dxa"/>
        </w:tblCellMar>
        <w:tblLook w:val="04A0" w:firstRow="1" w:lastRow="0" w:firstColumn="1" w:lastColumn="0" w:noHBand="0" w:noVBand="1"/>
      </w:tblPr>
      <w:tblGrid>
        <w:gridCol w:w="1089"/>
        <w:gridCol w:w="6809"/>
        <w:gridCol w:w="1756"/>
      </w:tblGrid>
      <w:tr w:rsidR="00793E8E" w:rsidRPr="003F412A" w14:paraId="5101E748" w14:textId="77777777" w:rsidTr="00786681">
        <w:trPr>
          <w:trHeight w:val="562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4BD7D" w14:textId="77777777" w:rsidR="00793E8E" w:rsidRPr="003F412A" w:rsidRDefault="00793E8E" w:rsidP="00786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Номер темы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D5644FE" w14:textId="77777777" w:rsidR="00793E8E" w:rsidRPr="003F412A" w:rsidRDefault="00793E8E" w:rsidP="00786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Вид самостоятельной работы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1A1A349" w14:textId="77777777" w:rsidR="00793E8E" w:rsidRPr="003F412A" w:rsidRDefault="00793E8E" w:rsidP="00786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Трудоемкость, час.</w:t>
            </w:r>
          </w:p>
        </w:tc>
      </w:tr>
      <w:tr w:rsidR="00793E8E" w:rsidRPr="003F412A" w14:paraId="085EAA67" w14:textId="77777777" w:rsidTr="00786681">
        <w:trPr>
          <w:trHeight w:val="302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2A519" w14:textId="7A5C00D6" w:rsidR="00793E8E" w:rsidRPr="003F412A" w:rsidRDefault="00793E8E" w:rsidP="00CD4C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Тема </w:t>
            </w:r>
            <w:r w:rsidR="00CD4C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549828" w14:textId="7B7633EF" w:rsidR="00793E8E" w:rsidRPr="00310AC5" w:rsidRDefault="00CD4CB3" w:rsidP="0078668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Создание каркаса,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F5E1BD5" w14:textId="299FEAA2" w:rsidR="00793E8E" w:rsidRPr="003F412A" w:rsidRDefault="00CD4CB3" w:rsidP="00786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793E8E" w:rsidRPr="003F412A" w14:paraId="12A44F65" w14:textId="77777777" w:rsidTr="00786681">
        <w:trPr>
          <w:trHeight w:val="298"/>
        </w:trPr>
        <w:tc>
          <w:tcPr>
            <w:tcW w:w="7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B28086" w14:textId="77777777" w:rsidR="00793E8E" w:rsidRPr="003F412A" w:rsidRDefault="00793E8E" w:rsidP="0078668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3F412A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Общая трудоемкость самостоятельной работы по дисциплине (час)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EF97258" w14:textId="4F0DCDF7" w:rsidR="00793E8E" w:rsidRPr="003F412A" w:rsidRDefault="00CD4CB3" w:rsidP="00786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</w:tr>
    </w:tbl>
    <w:p w14:paraId="44869CB9" w14:textId="77777777" w:rsidR="00793E8E" w:rsidRDefault="00793E8E" w:rsidP="00793E8E">
      <w:pPr>
        <w:spacing w:after="0" w:line="360" w:lineRule="auto"/>
        <w:ind w:left="-5" w:hanging="1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7B374689" w14:textId="003BD04C" w:rsidR="00793E8E" w:rsidRPr="003108DF" w:rsidRDefault="00793E8E" w:rsidP="00793E8E">
      <w:pPr>
        <w:spacing w:after="0" w:line="360" w:lineRule="auto"/>
        <w:ind w:left="-5" w:hanging="1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Д</w:t>
      </w:r>
      <w:r w:rsidRPr="0070735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исциплина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5</w:t>
      </w:r>
      <w:r w:rsidRPr="0070735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</w:t>
      </w:r>
      <w:r w:rsidRPr="007073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Технология шитья </w:t>
      </w:r>
      <w:r w:rsidRPr="0070735F">
        <w:rPr>
          <w:rFonts w:ascii="Times New Roman" w:hAnsi="Times New Roman"/>
          <w:sz w:val="24"/>
          <w:szCs w:val="24"/>
        </w:rPr>
        <w:t>(</w:t>
      </w:r>
      <w:r w:rsidR="005F20E6">
        <w:rPr>
          <w:rFonts w:ascii="Times New Roman" w:hAnsi="Times New Roman"/>
          <w:sz w:val="24"/>
          <w:szCs w:val="24"/>
        </w:rPr>
        <w:t>18</w:t>
      </w:r>
      <w:r w:rsidRPr="0070735F">
        <w:rPr>
          <w:rFonts w:ascii="Times New Roman" w:hAnsi="Times New Roman"/>
          <w:sz w:val="24"/>
          <w:szCs w:val="24"/>
        </w:rPr>
        <w:t xml:space="preserve"> час.)</w:t>
      </w:r>
      <w:r w:rsidRPr="007073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1299F41A" w14:textId="77777777" w:rsidR="00793E8E" w:rsidRPr="003108DF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b/>
          <w:color w:val="FF0000"/>
          <w:spacing w:val="11"/>
          <w:sz w:val="24"/>
        </w:rPr>
      </w:pPr>
      <w:r w:rsidRPr="007073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Результаты обучения:</w:t>
      </w:r>
      <w:r w:rsidRPr="00707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0735F">
        <w:rPr>
          <w:rFonts w:ascii="Times New Roman" w:hAnsi="Times New Roman" w:cs="Times New Roman"/>
          <w:b/>
          <w:color w:val="000000" w:themeColor="text1"/>
          <w:spacing w:val="11"/>
          <w:sz w:val="24"/>
        </w:rPr>
        <w:t>слушатель должен   знать:</w:t>
      </w:r>
    </w:p>
    <w:p w14:paraId="37364683" w14:textId="77777777" w:rsidR="00793E8E" w:rsidRPr="00F13BA7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</w:rPr>
      </w:pPr>
      <w:r w:rsidRPr="00F13BA7">
        <w:rPr>
          <w:rFonts w:ascii="Times New Roman" w:hAnsi="Times New Roman" w:cs="Times New Roman"/>
          <w:color w:val="000000" w:themeColor="text1"/>
          <w:spacing w:val="11"/>
          <w:sz w:val="24"/>
        </w:rPr>
        <w:t>- теоретические основы</w:t>
      </w:r>
      <w:r>
        <w:rPr>
          <w:rFonts w:ascii="Times New Roman" w:hAnsi="Times New Roman" w:cs="Times New Roman"/>
          <w:color w:val="000000" w:themeColor="text1"/>
          <w:spacing w:val="11"/>
          <w:sz w:val="24"/>
        </w:rPr>
        <w:t xml:space="preserve"> пошива изделия</w:t>
      </w:r>
      <w:r w:rsidRPr="00F13BA7">
        <w:rPr>
          <w:rFonts w:ascii="Times New Roman" w:hAnsi="Times New Roman" w:cs="Times New Roman"/>
          <w:color w:val="000000" w:themeColor="text1"/>
          <w:spacing w:val="11"/>
          <w:sz w:val="24"/>
        </w:rPr>
        <w:t>;</w:t>
      </w:r>
    </w:p>
    <w:p w14:paraId="383BEADA" w14:textId="77777777" w:rsidR="00793E8E" w:rsidRPr="00F13BA7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</w:rPr>
      </w:pPr>
      <w:r>
        <w:rPr>
          <w:rFonts w:ascii="Times New Roman" w:hAnsi="Times New Roman" w:cs="Times New Roman"/>
          <w:color w:val="000000" w:themeColor="text1"/>
          <w:spacing w:val="11"/>
          <w:sz w:val="24"/>
        </w:rPr>
        <w:t>- основные швы и техники шитья</w:t>
      </w:r>
      <w:r w:rsidRPr="00F13BA7">
        <w:rPr>
          <w:rFonts w:ascii="Times New Roman" w:hAnsi="Times New Roman" w:cs="Times New Roman"/>
          <w:color w:val="000000" w:themeColor="text1"/>
          <w:spacing w:val="11"/>
          <w:sz w:val="24"/>
        </w:rPr>
        <w:t>;</w:t>
      </w:r>
    </w:p>
    <w:p w14:paraId="6DAD902C" w14:textId="77777777" w:rsidR="00793E8E" w:rsidRPr="00F13BA7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</w:rPr>
      </w:pPr>
      <w:r w:rsidRPr="00F13BA7">
        <w:rPr>
          <w:rFonts w:ascii="Times New Roman" w:hAnsi="Times New Roman" w:cs="Times New Roman"/>
          <w:color w:val="000000" w:themeColor="text1"/>
          <w:spacing w:val="11"/>
          <w:sz w:val="24"/>
        </w:rPr>
        <w:t>- методику</w:t>
      </w:r>
      <w:r>
        <w:rPr>
          <w:rFonts w:ascii="Times New Roman" w:hAnsi="Times New Roman" w:cs="Times New Roman"/>
          <w:color w:val="000000" w:themeColor="text1"/>
          <w:spacing w:val="11"/>
          <w:sz w:val="24"/>
        </w:rPr>
        <w:t xml:space="preserve"> кройки и пошива изделия</w:t>
      </w:r>
      <w:r w:rsidRPr="00F13BA7">
        <w:rPr>
          <w:rFonts w:ascii="Times New Roman" w:hAnsi="Times New Roman" w:cs="Times New Roman"/>
          <w:color w:val="000000" w:themeColor="text1"/>
          <w:spacing w:val="11"/>
          <w:sz w:val="24"/>
        </w:rPr>
        <w:t>.</w:t>
      </w:r>
    </w:p>
    <w:p w14:paraId="3680E62A" w14:textId="77777777" w:rsidR="00793E8E" w:rsidRPr="00942900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FF0000"/>
          <w:spacing w:val="11"/>
          <w:sz w:val="24"/>
          <w:szCs w:val="24"/>
        </w:rPr>
      </w:pPr>
      <w:r w:rsidRPr="003108DF">
        <w:rPr>
          <w:rFonts w:ascii="Times New Roman" w:hAnsi="Times New Roman" w:cs="Times New Roman"/>
          <w:b/>
          <w:color w:val="FF0000"/>
          <w:spacing w:val="11"/>
          <w:sz w:val="24"/>
        </w:rPr>
        <w:t xml:space="preserve"> </w:t>
      </w:r>
      <w:r w:rsidRPr="00942900">
        <w:rPr>
          <w:rFonts w:ascii="Times New Roman" w:hAnsi="Times New Roman" w:cs="Times New Roman"/>
          <w:b/>
          <w:bCs/>
          <w:color w:val="000000" w:themeColor="text1"/>
          <w:spacing w:val="11"/>
          <w:sz w:val="24"/>
          <w:szCs w:val="24"/>
        </w:rPr>
        <w:t>Должен уметь:</w:t>
      </w:r>
    </w:p>
    <w:p w14:paraId="0A0AAE9B" w14:textId="77777777" w:rsidR="00793E8E" w:rsidRPr="007D7B31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7D7B31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- методически грамотно строить весь процесс</w:t>
      </w:r>
      <w:r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 xml:space="preserve"> шитья</w:t>
      </w:r>
      <w:r w:rsidRPr="007D7B31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;</w:t>
      </w:r>
    </w:p>
    <w:p w14:paraId="56D91F83" w14:textId="77777777" w:rsidR="00793E8E" w:rsidRPr="007D7B31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- правильно раскроить изделие</w:t>
      </w:r>
      <w:r w:rsidRPr="007D7B31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;</w:t>
      </w:r>
    </w:p>
    <w:p w14:paraId="629ACF10" w14:textId="77777777" w:rsidR="00793E8E" w:rsidRPr="007D7B31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7D7B31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 xml:space="preserve"> рассчитывать размеры изделия</w:t>
      </w:r>
      <w:r w:rsidRPr="007D7B31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;</w:t>
      </w:r>
    </w:p>
    <w:p w14:paraId="680676EC" w14:textId="77777777" w:rsidR="00793E8E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7D7B31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 xml:space="preserve"> выворачивать и набивать готовое изделие;</w:t>
      </w:r>
    </w:p>
    <w:p w14:paraId="5B0D1AF8" w14:textId="77777777" w:rsidR="00793E8E" w:rsidRPr="00942900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- декорировать изделие.</w:t>
      </w:r>
      <w:r w:rsidRPr="007D7B31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 xml:space="preserve"> </w:t>
      </w:r>
    </w:p>
    <w:p w14:paraId="20D070C4" w14:textId="77777777" w:rsidR="00793E8E" w:rsidRPr="003F412A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pacing w:val="11"/>
          <w:sz w:val="24"/>
          <w:szCs w:val="24"/>
        </w:rPr>
      </w:pPr>
      <w:r w:rsidRPr="003F412A">
        <w:rPr>
          <w:rFonts w:ascii="Times New Roman" w:hAnsi="Times New Roman" w:cs="Times New Roman"/>
          <w:b/>
          <w:bCs/>
          <w:color w:val="000000" w:themeColor="text1"/>
          <w:spacing w:val="11"/>
          <w:sz w:val="24"/>
          <w:szCs w:val="24"/>
        </w:rPr>
        <w:t>Иметь представление:</w:t>
      </w:r>
    </w:p>
    <w:p w14:paraId="7782CC6B" w14:textId="77777777" w:rsidR="00793E8E" w:rsidRPr="007D7B31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7D7B31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- о</w:t>
      </w:r>
      <w:r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 xml:space="preserve"> техниках шитья, кройки изделия</w:t>
      </w:r>
      <w:r w:rsidRPr="007D7B31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;</w:t>
      </w:r>
    </w:p>
    <w:p w14:paraId="6FE90E11" w14:textId="77777777" w:rsidR="00793E8E" w:rsidRPr="007D7B31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7D7B31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- о теоретических основах</w:t>
      </w:r>
      <w:r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 xml:space="preserve"> работы с иглой, разновидностях тканей</w:t>
      </w:r>
      <w:r w:rsidRPr="007D7B31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;</w:t>
      </w:r>
    </w:p>
    <w:p w14:paraId="5ACDA347" w14:textId="77777777" w:rsidR="00793E8E" w:rsidRPr="003F412A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7D7B31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- о материалах и инструм</w:t>
      </w:r>
      <w:r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ентах, применяемых в шитье.</w:t>
      </w:r>
    </w:p>
    <w:p w14:paraId="1DFDB36F" w14:textId="77777777" w:rsidR="00793E8E" w:rsidRDefault="00793E8E" w:rsidP="00793E8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8D97E98" w14:textId="77777777" w:rsidR="00793E8E" w:rsidRPr="003F412A" w:rsidRDefault="00793E8E" w:rsidP="00793E8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41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Перечень практических занятий</w:t>
      </w:r>
    </w:p>
    <w:tbl>
      <w:tblPr>
        <w:tblStyle w:val="a3"/>
        <w:tblW w:w="9707" w:type="dxa"/>
        <w:tblLook w:val="04A0" w:firstRow="1" w:lastRow="0" w:firstColumn="1" w:lastColumn="0" w:noHBand="0" w:noVBand="1"/>
      </w:tblPr>
      <w:tblGrid>
        <w:gridCol w:w="1009"/>
        <w:gridCol w:w="6834"/>
        <w:gridCol w:w="1864"/>
      </w:tblGrid>
      <w:tr w:rsidR="00793E8E" w:rsidRPr="003F412A" w14:paraId="539AF87A" w14:textId="77777777" w:rsidTr="00786681">
        <w:trPr>
          <w:trHeight w:val="562"/>
        </w:trPr>
        <w:tc>
          <w:tcPr>
            <w:tcW w:w="1009" w:type="dxa"/>
          </w:tcPr>
          <w:p w14:paraId="3ADA5BD2" w14:textId="77777777" w:rsidR="00793E8E" w:rsidRPr="003F412A" w:rsidRDefault="00793E8E" w:rsidP="00786681">
            <w:pPr>
              <w:ind w:left="82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Номер темы</w:t>
            </w:r>
          </w:p>
        </w:tc>
        <w:tc>
          <w:tcPr>
            <w:tcW w:w="6834" w:type="dxa"/>
          </w:tcPr>
          <w:p w14:paraId="66014F85" w14:textId="77777777" w:rsidR="00793E8E" w:rsidRPr="003F412A" w:rsidRDefault="00793E8E" w:rsidP="00786681">
            <w:pPr>
              <w:ind w:right="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практического занятия</w:t>
            </w:r>
          </w:p>
        </w:tc>
        <w:tc>
          <w:tcPr>
            <w:tcW w:w="1864" w:type="dxa"/>
          </w:tcPr>
          <w:p w14:paraId="5B547F0D" w14:textId="77777777" w:rsidR="00793E8E" w:rsidRPr="003F412A" w:rsidRDefault="00793E8E" w:rsidP="00786681">
            <w:pPr>
              <w:ind w:right="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Трудоемкость, час.</w:t>
            </w:r>
          </w:p>
        </w:tc>
      </w:tr>
      <w:tr w:rsidR="00786681" w:rsidRPr="003F412A" w14:paraId="06F8F02D" w14:textId="77777777" w:rsidTr="00786681">
        <w:trPr>
          <w:trHeight w:val="302"/>
        </w:trPr>
        <w:tc>
          <w:tcPr>
            <w:tcW w:w="1009" w:type="dxa"/>
          </w:tcPr>
          <w:p w14:paraId="7B3B4997" w14:textId="77777777" w:rsidR="00786681" w:rsidRPr="003F412A" w:rsidRDefault="00786681" w:rsidP="00786681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 1.</w:t>
            </w:r>
          </w:p>
        </w:tc>
        <w:tc>
          <w:tcPr>
            <w:tcW w:w="6834" w:type="dxa"/>
          </w:tcPr>
          <w:p w14:paraId="2C832DED" w14:textId="6562075D" w:rsidR="00786681" w:rsidRPr="003F412A" w:rsidRDefault="00786681" w:rsidP="0078668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5E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Изучение базовых швов (вперёд иглой, назад иглой, тамбурный, петельный)</w:t>
            </w:r>
          </w:p>
        </w:tc>
        <w:tc>
          <w:tcPr>
            <w:tcW w:w="1864" w:type="dxa"/>
          </w:tcPr>
          <w:p w14:paraId="3F85B18B" w14:textId="6DEE0AE0" w:rsidR="00786681" w:rsidRPr="003F412A" w:rsidRDefault="00786681" w:rsidP="007866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786681" w:rsidRPr="003F412A" w14:paraId="315EDA90" w14:textId="77777777" w:rsidTr="00786681">
        <w:trPr>
          <w:trHeight w:val="298"/>
        </w:trPr>
        <w:tc>
          <w:tcPr>
            <w:tcW w:w="1009" w:type="dxa"/>
          </w:tcPr>
          <w:p w14:paraId="17229730" w14:textId="77777777" w:rsidR="00786681" w:rsidRPr="003F412A" w:rsidRDefault="00786681" w:rsidP="00786681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2.</w:t>
            </w:r>
          </w:p>
        </w:tc>
        <w:tc>
          <w:tcPr>
            <w:tcW w:w="6834" w:type="dxa"/>
          </w:tcPr>
          <w:p w14:paraId="7CC15E23" w14:textId="77777777" w:rsidR="00786681" w:rsidRPr="00A635E2" w:rsidRDefault="00786681" w:rsidP="00786681">
            <w:pPr>
              <w:tabs>
                <w:tab w:val="left" w:leader="underscore" w:pos="5026"/>
                <w:tab w:val="left" w:leader="underscore" w:pos="8227"/>
              </w:tabs>
              <w:spacing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635E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Шитьё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детских фетровых тапочек</w:t>
            </w:r>
          </w:p>
          <w:p w14:paraId="41DCA611" w14:textId="77777777" w:rsidR="00786681" w:rsidRPr="003F412A" w:rsidRDefault="00786681" w:rsidP="0078668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64" w:type="dxa"/>
          </w:tcPr>
          <w:p w14:paraId="48DBBFEE" w14:textId="602413A8" w:rsidR="00786681" w:rsidRPr="003F412A" w:rsidRDefault="00786681" w:rsidP="007866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786681" w:rsidRPr="003F412A" w14:paraId="7F301AD5" w14:textId="77777777" w:rsidTr="00786681">
        <w:trPr>
          <w:trHeight w:val="298"/>
        </w:trPr>
        <w:tc>
          <w:tcPr>
            <w:tcW w:w="1009" w:type="dxa"/>
          </w:tcPr>
          <w:p w14:paraId="1EF39CA2" w14:textId="77777777" w:rsidR="00786681" w:rsidRPr="003F412A" w:rsidRDefault="00786681" w:rsidP="00786681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3.</w:t>
            </w:r>
          </w:p>
        </w:tc>
        <w:tc>
          <w:tcPr>
            <w:tcW w:w="6834" w:type="dxa"/>
          </w:tcPr>
          <w:p w14:paraId="02CCAFEC" w14:textId="21455F60" w:rsidR="00786681" w:rsidRPr="003F412A" w:rsidRDefault="00786681" w:rsidP="0078668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5E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Раскройка ткани, шитьё мягкой игрушки «Гном»</w:t>
            </w:r>
          </w:p>
        </w:tc>
        <w:tc>
          <w:tcPr>
            <w:tcW w:w="1864" w:type="dxa"/>
          </w:tcPr>
          <w:p w14:paraId="0185A5A3" w14:textId="6312FD9A" w:rsidR="00786681" w:rsidRPr="003F412A" w:rsidRDefault="00786681" w:rsidP="007866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786681" w:rsidRPr="003F412A" w14:paraId="2C876634" w14:textId="77777777" w:rsidTr="00786681">
        <w:trPr>
          <w:trHeight w:val="298"/>
        </w:trPr>
        <w:tc>
          <w:tcPr>
            <w:tcW w:w="1009" w:type="dxa"/>
          </w:tcPr>
          <w:p w14:paraId="73824C30" w14:textId="77777777" w:rsidR="00786681" w:rsidRPr="003F412A" w:rsidRDefault="00786681" w:rsidP="00786681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Тема 4.</w:t>
            </w:r>
          </w:p>
        </w:tc>
        <w:tc>
          <w:tcPr>
            <w:tcW w:w="6834" w:type="dxa"/>
          </w:tcPr>
          <w:p w14:paraId="68B1D355" w14:textId="7D68A6AF" w:rsidR="00786681" w:rsidRPr="003F412A" w:rsidRDefault="00786681" w:rsidP="0078668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35E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Раскройка ткани, шитьё мягкой игрушки «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Снеговик</w:t>
            </w:r>
            <w:r w:rsidRPr="00A635E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1864" w:type="dxa"/>
          </w:tcPr>
          <w:p w14:paraId="09055480" w14:textId="6A97FA86" w:rsidR="00786681" w:rsidRPr="003F412A" w:rsidRDefault="00786681" w:rsidP="007866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786681" w:rsidRPr="003F412A" w14:paraId="3508ABE8" w14:textId="77777777" w:rsidTr="00786681">
        <w:trPr>
          <w:trHeight w:val="298"/>
        </w:trPr>
        <w:tc>
          <w:tcPr>
            <w:tcW w:w="1009" w:type="dxa"/>
          </w:tcPr>
          <w:p w14:paraId="6168991A" w14:textId="77777777" w:rsidR="00786681" w:rsidRDefault="00786681" w:rsidP="00786681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5.</w:t>
            </w:r>
          </w:p>
        </w:tc>
        <w:tc>
          <w:tcPr>
            <w:tcW w:w="6834" w:type="dxa"/>
          </w:tcPr>
          <w:p w14:paraId="04C66DD7" w14:textId="32CF8C59" w:rsidR="00786681" w:rsidRPr="00A635E2" w:rsidRDefault="00786681" w:rsidP="0078668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Шитьё фетровой куклы «Страшилка»</w:t>
            </w:r>
          </w:p>
        </w:tc>
        <w:tc>
          <w:tcPr>
            <w:tcW w:w="1864" w:type="dxa"/>
          </w:tcPr>
          <w:p w14:paraId="4B707A17" w14:textId="6372D100" w:rsidR="00786681" w:rsidRPr="003F412A" w:rsidRDefault="00786681" w:rsidP="007866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786681" w:rsidRPr="003F412A" w14:paraId="303D880C" w14:textId="77777777" w:rsidTr="00786681">
        <w:trPr>
          <w:trHeight w:val="298"/>
        </w:trPr>
        <w:tc>
          <w:tcPr>
            <w:tcW w:w="1009" w:type="dxa"/>
          </w:tcPr>
          <w:p w14:paraId="28B7BE2C" w14:textId="77777777" w:rsidR="00786681" w:rsidRDefault="00786681" w:rsidP="00786681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6.</w:t>
            </w:r>
          </w:p>
        </w:tc>
        <w:tc>
          <w:tcPr>
            <w:tcW w:w="6834" w:type="dxa"/>
          </w:tcPr>
          <w:p w14:paraId="2C075E20" w14:textId="5F480713" w:rsidR="00786681" w:rsidRDefault="00786681" w:rsidP="00786681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Шитьё мягкой игрушки «Гусеница»</w:t>
            </w:r>
          </w:p>
        </w:tc>
        <w:tc>
          <w:tcPr>
            <w:tcW w:w="1864" w:type="dxa"/>
          </w:tcPr>
          <w:p w14:paraId="31B2B7AF" w14:textId="46C8E389" w:rsidR="00786681" w:rsidRPr="003F412A" w:rsidRDefault="00786681" w:rsidP="007866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786681" w:rsidRPr="003F412A" w14:paraId="05BAB6E0" w14:textId="77777777" w:rsidTr="00786681">
        <w:trPr>
          <w:trHeight w:val="298"/>
        </w:trPr>
        <w:tc>
          <w:tcPr>
            <w:tcW w:w="1009" w:type="dxa"/>
          </w:tcPr>
          <w:p w14:paraId="4398F52C" w14:textId="77777777" w:rsidR="00786681" w:rsidRPr="003F412A" w:rsidRDefault="00786681" w:rsidP="00786681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34" w:type="dxa"/>
          </w:tcPr>
          <w:p w14:paraId="5E027764" w14:textId="77777777" w:rsidR="00786681" w:rsidRPr="003F412A" w:rsidRDefault="00786681" w:rsidP="0078668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864" w:type="dxa"/>
          </w:tcPr>
          <w:p w14:paraId="1FAB3270" w14:textId="69444E73" w:rsidR="00786681" w:rsidRPr="003F412A" w:rsidRDefault="00786681" w:rsidP="007866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18</w:t>
            </w:r>
          </w:p>
        </w:tc>
      </w:tr>
    </w:tbl>
    <w:p w14:paraId="67066E17" w14:textId="77777777" w:rsidR="00793E8E" w:rsidRDefault="00793E8E" w:rsidP="00793E8E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6C0FFE9" w14:textId="0E5921D1" w:rsidR="00793E8E" w:rsidRPr="003108DF" w:rsidRDefault="00793E8E" w:rsidP="00793E8E">
      <w:pPr>
        <w:spacing w:after="0" w:line="360" w:lineRule="auto"/>
        <w:ind w:left="-5" w:hanging="1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70735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Дисциплина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6</w:t>
      </w:r>
      <w:r w:rsidRPr="0070735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</w:t>
      </w:r>
      <w:r w:rsidRPr="007073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C03C4">
        <w:rPr>
          <w:rFonts w:ascii="Times New Roman" w:hAnsi="Times New Roman"/>
          <w:b/>
          <w:sz w:val="24"/>
          <w:szCs w:val="24"/>
        </w:rPr>
        <w:t>Художественное проектирование и технология исполнения русской народной обереговой куклы</w:t>
      </w:r>
      <w:r w:rsidRPr="0070735F">
        <w:rPr>
          <w:rFonts w:ascii="Times New Roman" w:hAnsi="Times New Roman"/>
          <w:sz w:val="24"/>
          <w:szCs w:val="24"/>
        </w:rPr>
        <w:t xml:space="preserve"> (</w:t>
      </w:r>
      <w:r w:rsidR="005F20E6">
        <w:rPr>
          <w:rFonts w:ascii="Times New Roman" w:hAnsi="Times New Roman"/>
          <w:sz w:val="24"/>
          <w:szCs w:val="24"/>
        </w:rPr>
        <w:t>22</w:t>
      </w:r>
      <w:r w:rsidRPr="0070735F">
        <w:rPr>
          <w:rFonts w:ascii="Times New Roman" w:hAnsi="Times New Roman"/>
          <w:sz w:val="24"/>
          <w:szCs w:val="24"/>
        </w:rPr>
        <w:t xml:space="preserve"> час.)</w:t>
      </w:r>
      <w:r w:rsidRPr="007073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35263DC0" w14:textId="77777777" w:rsidR="00793E8E" w:rsidRPr="003108DF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b/>
          <w:color w:val="FF0000"/>
          <w:spacing w:val="11"/>
          <w:sz w:val="24"/>
        </w:rPr>
      </w:pPr>
      <w:r w:rsidRPr="007073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Результаты обучения:</w:t>
      </w:r>
      <w:r w:rsidRPr="00707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0735F">
        <w:rPr>
          <w:rFonts w:ascii="Times New Roman" w:hAnsi="Times New Roman" w:cs="Times New Roman"/>
          <w:b/>
          <w:color w:val="000000" w:themeColor="text1"/>
          <w:spacing w:val="11"/>
          <w:sz w:val="24"/>
        </w:rPr>
        <w:t>слушатель должен   знать:</w:t>
      </w:r>
    </w:p>
    <w:p w14:paraId="171BB9C2" w14:textId="77777777" w:rsidR="00793E8E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</w:rPr>
      </w:pPr>
      <w:r w:rsidRPr="0070735F">
        <w:rPr>
          <w:rFonts w:ascii="Times New Roman" w:hAnsi="Times New Roman" w:cs="Times New Roman"/>
          <w:b/>
          <w:color w:val="000000" w:themeColor="text1"/>
          <w:spacing w:val="11"/>
          <w:sz w:val="24"/>
        </w:rPr>
        <w:t xml:space="preserve"> - </w:t>
      </w:r>
      <w:r>
        <w:rPr>
          <w:rFonts w:ascii="Times New Roman" w:hAnsi="Times New Roman" w:cs="Times New Roman"/>
          <w:color w:val="000000" w:themeColor="text1"/>
          <w:spacing w:val="11"/>
          <w:sz w:val="24"/>
        </w:rPr>
        <w:t>историю происхождения и этническое значение обереговой народной куклы;</w:t>
      </w:r>
    </w:p>
    <w:p w14:paraId="1DB1F423" w14:textId="77777777" w:rsidR="00793E8E" w:rsidRPr="0070735F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</w:rPr>
      </w:pPr>
      <w:r>
        <w:rPr>
          <w:rFonts w:ascii="Times New Roman" w:hAnsi="Times New Roman" w:cs="Times New Roman"/>
          <w:color w:val="000000" w:themeColor="text1"/>
          <w:spacing w:val="11"/>
          <w:sz w:val="24"/>
        </w:rPr>
        <w:t>- теоретические аспекты изготовления куклы;</w:t>
      </w:r>
    </w:p>
    <w:p w14:paraId="4EEFA015" w14:textId="77777777" w:rsidR="00793E8E" w:rsidRPr="0070735F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</w:rPr>
      </w:pPr>
      <w:r w:rsidRPr="0070735F">
        <w:rPr>
          <w:rFonts w:ascii="Times New Roman" w:hAnsi="Times New Roman" w:cs="Times New Roman"/>
          <w:color w:val="000000" w:themeColor="text1"/>
          <w:spacing w:val="11"/>
          <w:sz w:val="24"/>
        </w:rPr>
        <w:t xml:space="preserve"> - технические приемы работы с</w:t>
      </w:r>
      <w:r>
        <w:rPr>
          <w:rFonts w:ascii="Times New Roman" w:hAnsi="Times New Roman" w:cs="Times New Roman"/>
          <w:color w:val="000000" w:themeColor="text1"/>
          <w:spacing w:val="11"/>
          <w:sz w:val="24"/>
        </w:rPr>
        <w:t xml:space="preserve"> тканью и нитками</w:t>
      </w:r>
      <w:r w:rsidRPr="0070735F">
        <w:rPr>
          <w:rFonts w:ascii="Times New Roman" w:hAnsi="Times New Roman" w:cs="Times New Roman"/>
          <w:color w:val="000000" w:themeColor="text1"/>
          <w:spacing w:val="11"/>
          <w:sz w:val="24"/>
        </w:rPr>
        <w:t>;</w:t>
      </w:r>
    </w:p>
    <w:p w14:paraId="59DD1666" w14:textId="77777777" w:rsidR="00793E8E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</w:rPr>
      </w:pPr>
      <w:r>
        <w:rPr>
          <w:rFonts w:ascii="Times New Roman" w:hAnsi="Times New Roman" w:cs="Times New Roman"/>
          <w:color w:val="000000" w:themeColor="text1"/>
          <w:spacing w:val="11"/>
          <w:sz w:val="24"/>
        </w:rPr>
        <w:t xml:space="preserve"> - методику создания народной куклы</w:t>
      </w:r>
      <w:r w:rsidRPr="0070735F">
        <w:rPr>
          <w:rFonts w:ascii="Times New Roman" w:hAnsi="Times New Roman" w:cs="Times New Roman"/>
          <w:color w:val="000000" w:themeColor="text1"/>
          <w:spacing w:val="11"/>
          <w:sz w:val="24"/>
        </w:rPr>
        <w:t>;</w:t>
      </w:r>
    </w:p>
    <w:p w14:paraId="11B13FEB" w14:textId="77777777" w:rsidR="00793E8E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</w:rPr>
      </w:pPr>
      <w:r>
        <w:rPr>
          <w:rFonts w:ascii="Times New Roman" w:hAnsi="Times New Roman" w:cs="Times New Roman"/>
          <w:color w:val="000000" w:themeColor="text1"/>
          <w:spacing w:val="11"/>
          <w:sz w:val="24"/>
        </w:rPr>
        <w:t>- историю и значение цвета и символов на Руси;</w:t>
      </w:r>
    </w:p>
    <w:p w14:paraId="57EDCD52" w14:textId="77777777" w:rsidR="00793E8E" w:rsidRPr="0070735F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</w:rPr>
      </w:pPr>
      <w:r>
        <w:rPr>
          <w:rFonts w:ascii="Times New Roman" w:hAnsi="Times New Roman" w:cs="Times New Roman"/>
          <w:color w:val="000000" w:themeColor="text1"/>
          <w:spacing w:val="11"/>
          <w:sz w:val="24"/>
        </w:rPr>
        <w:t>- сочетания цветов.</w:t>
      </w:r>
    </w:p>
    <w:p w14:paraId="58EAB068" w14:textId="77777777" w:rsidR="00793E8E" w:rsidRPr="00942900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FF0000"/>
          <w:spacing w:val="11"/>
          <w:sz w:val="24"/>
          <w:szCs w:val="24"/>
        </w:rPr>
      </w:pPr>
      <w:r w:rsidRPr="003108DF">
        <w:rPr>
          <w:rFonts w:ascii="Times New Roman" w:hAnsi="Times New Roman" w:cs="Times New Roman"/>
          <w:b/>
          <w:color w:val="FF0000"/>
          <w:spacing w:val="11"/>
          <w:sz w:val="24"/>
        </w:rPr>
        <w:t xml:space="preserve"> </w:t>
      </w:r>
      <w:r w:rsidRPr="00942900">
        <w:rPr>
          <w:rFonts w:ascii="Times New Roman" w:hAnsi="Times New Roman" w:cs="Times New Roman"/>
          <w:b/>
          <w:bCs/>
          <w:color w:val="000000" w:themeColor="text1"/>
          <w:spacing w:val="11"/>
          <w:sz w:val="24"/>
          <w:szCs w:val="24"/>
        </w:rPr>
        <w:t>Должен уметь:</w:t>
      </w:r>
    </w:p>
    <w:p w14:paraId="3E7E7C05" w14:textId="77777777" w:rsidR="00793E8E" w:rsidRPr="00942900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942900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работать с натуральными тканями;</w:t>
      </w:r>
    </w:p>
    <w:p w14:paraId="1568976C" w14:textId="77777777" w:rsidR="00793E8E" w:rsidRPr="00942900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942900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 xml:space="preserve"> вязать крепкие узлы</w:t>
      </w:r>
      <w:r w:rsidRPr="00942900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;</w:t>
      </w:r>
    </w:p>
    <w:p w14:paraId="6885C846" w14:textId="77777777" w:rsidR="00793E8E" w:rsidRPr="00942900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942900">
        <w:rPr>
          <w:rFonts w:ascii="Times New Roman" w:hAnsi="Times New Roman" w:cs="Times New Roman"/>
          <w:b/>
          <w:color w:val="000000" w:themeColor="text1"/>
          <w:spacing w:val="1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 xml:space="preserve"> работать с мелкими деталями и изделиями.</w:t>
      </w:r>
    </w:p>
    <w:p w14:paraId="6F610E8D" w14:textId="77777777" w:rsidR="00793E8E" w:rsidRPr="003F412A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pacing w:val="11"/>
          <w:sz w:val="24"/>
          <w:szCs w:val="24"/>
        </w:rPr>
      </w:pPr>
      <w:r w:rsidRPr="003F412A">
        <w:rPr>
          <w:rFonts w:ascii="Times New Roman" w:hAnsi="Times New Roman" w:cs="Times New Roman"/>
          <w:b/>
          <w:bCs/>
          <w:color w:val="000000" w:themeColor="text1"/>
          <w:spacing w:val="11"/>
          <w:sz w:val="24"/>
          <w:szCs w:val="24"/>
        </w:rPr>
        <w:t>Иметь представление:</w:t>
      </w:r>
    </w:p>
    <w:p w14:paraId="7978315A" w14:textId="77777777" w:rsidR="00793E8E" w:rsidRPr="003F412A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3F412A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- о</w:t>
      </w:r>
      <w:r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 xml:space="preserve"> традициях и истории русских народных обереговых кукол</w:t>
      </w:r>
      <w:r w:rsidRPr="003F412A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;</w:t>
      </w:r>
    </w:p>
    <w:p w14:paraId="130A4CE6" w14:textId="77777777" w:rsidR="00793E8E" w:rsidRPr="003F412A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3F412A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- о</w:t>
      </w:r>
      <w:r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 xml:space="preserve"> комплектации русского народного костюма</w:t>
      </w:r>
      <w:r w:rsidRPr="003F412A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;</w:t>
      </w:r>
    </w:p>
    <w:p w14:paraId="0D34C922" w14:textId="77777777" w:rsidR="00793E8E" w:rsidRPr="003F412A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3F412A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- о материал</w:t>
      </w:r>
      <w:r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ах и инструментах, применяемых при создании обереговой куклы</w:t>
      </w:r>
      <w:r w:rsidRPr="003F412A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.</w:t>
      </w:r>
    </w:p>
    <w:p w14:paraId="3D14CBF5" w14:textId="77777777" w:rsidR="00793E8E" w:rsidRDefault="00793E8E" w:rsidP="00793E8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1E14F18" w14:textId="77777777" w:rsidR="00793E8E" w:rsidRDefault="00793E8E" w:rsidP="00793E8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BA42470" w14:textId="77777777" w:rsidR="00793E8E" w:rsidRPr="003F412A" w:rsidRDefault="00793E8E" w:rsidP="00793E8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41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Перечень практических занятий</w:t>
      </w:r>
    </w:p>
    <w:tbl>
      <w:tblPr>
        <w:tblStyle w:val="a3"/>
        <w:tblW w:w="9707" w:type="dxa"/>
        <w:tblLook w:val="04A0" w:firstRow="1" w:lastRow="0" w:firstColumn="1" w:lastColumn="0" w:noHBand="0" w:noVBand="1"/>
      </w:tblPr>
      <w:tblGrid>
        <w:gridCol w:w="1009"/>
        <w:gridCol w:w="6834"/>
        <w:gridCol w:w="1864"/>
      </w:tblGrid>
      <w:tr w:rsidR="00793E8E" w:rsidRPr="003F412A" w14:paraId="3A66F9EA" w14:textId="77777777" w:rsidTr="00786681">
        <w:trPr>
          <w:trHeight w:val="562"/>
        </w:trPr>
        <w:tc>
          <w:tcPr>
            <w:tcW w:w="1009" w:type="dxa"/>
          </w:tcPr>
          <w:p w14:paraId="03169291" w14:textId="77777777" w:rsidR="00793E8E" w:rsidRPr="003F412A" w:rsidRDefault="00793E8E" w:rsidP="00786681">
            <w:pPr>
              <w:ind w:left="82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Номер темы</w:t>
            </w:r>
          </w:p>
        </w:tc>
        <w:tc>
          <w:tcPr>
            <w:tcW w:w="6834" w:type="dxa"/>
          </w:tcPr>
          <w:p w14:paraId="140168CB" w14:textId="77777777" w:rsidR="00793E8E" w:rsidRPr="003F412A" w:rsidRDefault="00793E8E" w:rsidP="00786681">
            <w:pPr>
              <w:ind w:right="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практического занятия</w:t>
            </w:r>
          </w:p>
        </w:tc>
        <w:tc>
          <w:tcPr>
            <w:tcW w:w="1864" w:type="dxa"/>
          </w:tcPr>
          <w:p w14:paraId="151DFC5B" w14:textId="77777777" w:rsidR="00793E8E" w:rsidRPr="003F412A" w:rsidRDefault="00793E8E" w:rsidP="00786681">
            <w:pPr>
              <w:ind w:right="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Трудоемкость, час.</w:t>
            </w:r>
          </w:p>
        </w:tc>
      </w:tr>
      <w:tr w:rsidR="00786681" w:rsidRPr="003F412A" w14:paraId="351EDAAC" w14:textId="77777777" w:rsidTr="00786681">
        <w:trPr>
          <w:trHeight w:val="302"/>
        </w:trPr>
        <w:tc>
          <w:tcPr>
            <w:tcW w:w="1009" w:type="dxa"/>
          </w:tcPr>
          <w:p w14:paraId="1B8E4B18" w14:textId="77777777" w:rsidR="00786681" w:rsidRPr="003F412A" w:rsidRDefault="00786681" w:rsidP="00786681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 1.</w:t>
            </w:r>
          </w:p>
        </w:tc>
        <w:tc>
          <w:tcPr>
            <w:tcW w:w="6834" w:type="dxa"/>
          </w:tcPr>
          <w:p w14:paraId="3CE39D54" w14:textId="50A5BECD" w:rsidR="00786681" w:rsidRPr="004264BD" w:rsidRDefault="00786681" w:rsidP="00786681">
            <w:pP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Кукла Столбушка: история происхождения, правила изготовления, изготовление изделия</w:t>
            </w:r>
          </w:p>
        </w:tc>
        <w:tc>
          <w:tcPr>
            <w:tcW w:w="1864" w:type="dxa"/>
          </w:tcPr>
          <w:p w14:paraId="03176F8B" w14:textId="7FBFAD07" w:rsidR="00786681" w:rsidRPr="004264BD" w:rsidRDefault="00786681" w:rsidP="007866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2</w:t>
            </w:r>
          </w:p>
        </w:tc>
      </w:tr>
      <w:tr w:rsidR="00786681" w:rsidRPr="003F412A" w14:paraId="402CE1F1" w14:textId="77777777" w:rsidTr="00786681">
        <w:trPr>
          <w:trHeight w:val="298"/>
        </w:trPr>
        <w:tc>
          <w:tcPr>
            <w:tcW w:w="1009" w:type="dxa"/>
          </w:tcPr>
          <w:p w14:paraId="7BB7D4A5" w14:textId="77777777" w:rsidR="00786681" w:rsidRPr="003F412A" w:rsidRDefault="00786681" w:rsidP="00786681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2.</w:t>
            </w:r>
          </w:p>
        </w:tc>
        <w:tc>
          <w:tcPr>
            <w:tcW w:w="6834" w:type="dxa"/>
          </w:tcPr>
          <w:p w14:paraId="5665BED1" w14:textId="01959F82" w:rsidR="00786681" w:rsidRPr="004264BD" w:rsidRDefault="00786681" w:rsidP="00786681">
            <w:pP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Кукла Богач и Крупеничка: история происхождения, правила изготовления, изготовление изделия</w:t>
            </w:r>
          </w:p>
        </w:tc>
        <w:tc>
          <w:tcPr>
            <w:tcW w:w="1864" w:type="dxa"/>
          </w:tcPr>
          <w:p w14:paraId="185641F4" w14:textId="775DEE22" w:rsidR="00786681" w:rsidRPr="004264BD" w:rsidRDefault="00786681" w:rsidP="007866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4</w:t>
            </w:r>
          </w:p>
        </w:tc>
      </w:tr>
      <w:tr w:rsidR="00786681" w:rsidRPr="003F412A" w14:paraId="5F346B3F" w14:textId="77777777" w:rsidTr="00786681">
        <w:trPr>
          <w:trHeight w:val="298"/>
        </w:trPr>
        <w:tc>
          <w:tcPr>
            <w:tcW w:w="1009" w:type="dxa"/>
          </w:tcPr>
          <w:p w14:paraId="14E4AC27" w14:textId="77777777" w:rsidR="00786681" w:rsidRPr="003F412A" w:rsidRDefault="00786681" w:rsidP="00786681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3.</w:t>
            </w:r>
          </w:p>
        </w:tc>
        <w:tc>
          <w:tcPr>
            <w:tcW w:w="6834" w:type="dxa"/>
          </w:tcPr>
          <w:p w14:paraId="23AD003A" w14:textId="6414FA51" w:rsidR="00786681" w:rsidRPr="004264BD" w:rsidRDefault="00786681" w:rsidP="00786681">
            <w:pP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Кукла Мезенский конь: правила изготовления, изготовление изделия</w:t>
            </w:r>
          </w:p>
        </w:tc>
        <w:tc>
          <w:tcPr>
            <w:tcW w:w="1864" w:type="dxa"/>
          </w:tcPr>
          <w:p w14:paraId="3EEE836B" w14:textId="698593A6" w:rsidR="00786681" w:rsidRPr="004264BD" w:rsidRDefault="00786681" w:rsidP="007866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4</w:t>
            </w:r>
          </w:p>
        </w:tc>
      </w:tr>
      <w:tr w:rsidR="00786681" w:rsidRPr="003F412A" w14:paraId="19A18812" w14:textId="77777777" w:rsidTr="00786681">
        <w:trPr>
          <w:trHeight w:val="298"/>
        </w:trPr>
        <w:tc>
          <w:tcPr>
            <w:tcW w:w="1009" w:type="dxa"/>
          </w:tcPr>
          <w:p w14:paraId="790345BF" w14:textId="77777777" w:rsidR="00786681" w:rsidRPr="003F412A" w:rsidRDefault="00786681" w:rsidP="00786681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4.</w:t>
            </w:r>
          </w:p>
        </w:tc>
        <w:tc>
          <w:tcPr>
            <w:tcW w:w="6834" w:type="dxa"/>
          </w:tcPr>
          <w:p w14:paraId="0D97A5E1" w14:textId="13D3E932" w:rsidR="00786681" w:rsidRPr="004264BD" w:rsidRDefault="00786681" w:rsidP="00786681">
            <w:pP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Пасхальная кукла: история происхождения, правила изготовления, изготовление изделия</w:t>
            </w:r>
          </w:p>
        </w:tc>
        <w:tc>
          <w:tcPr>
            <w:tcW w:w="1864" w:type="dxa"/>
          </w:tcPr>
          <w:p w14:paraId="0DC35506" w14:textId="447E268A" w:rsidR="00786681" w:rsidRPr="004264BD" w:rsidRDefault="00786681" w:rsidP="007866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4</w:t>
            </w:r>
          </w:p>
        </w:tc>
      </w:tr>
      <w:tr w:rsidR="00786681" w:rsidRPr="003F412A" w14:paraId="10F9A0E8" w14:textId="77777777" w:rsidTr="00786681">
        <w:trPr>
          <w:trHeight w:val="298"/>
        </w:trPr>
        <w:tc>
          <w:tcPr>
            <w:tcW w:w="1009" w:type="dxa"/>
          </w:tcPr>
          <w:p w14:paraId="64EDD98D" w14:textId="77777777" w:rsidR="00786681" w:rsidRDefault="00786681" w:rsidP="00786681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5.</w:t>
            </w:r>
          </w:p>
        </w:tc>
        <w:tc>
          <w:tcPr>
            <w:tcW w:w="6834" w:type="dxa"/>
          </w:tcPr>
          <w:p w14:paraId="13BFED36" w14:textId="43A5D418" w:rsidR="00786681" w:rsidRPr="004264BD" w:rsidRDefault="00786681" w:rsidP="00786681">
            <w:pP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Кукла Птица счастья: история происхождения, правила изготовления, изготовление изделия</w:t>
            </w:r>
          </w:p>
        </w:tc>
        <w:tc>
          <w:tcPr>
            <w:tcW w:w="1864" w:type="dxa"/>
          </w:tcPr>
          <w:p w14:paraId="44FBF52D" w14:textId="369950CD" w:rsidR="00786681" w:rsidRPr="004264BD" w:rsidRDefault="00786681" w:rsidP="007866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2</w:t>
            </w:r>
          </w:p>
        </w:tc>
      </w:tr>
      <w:tr w:rsidR="00786681" w:rsidRPr="003F412A" w14:paraId="517355E4" w14:textId="77777777" w:rsidTr="00786681">
        <w:trPr>
          <w:trHeight w:val="298"/>
        </w:trPr>
        <w:tc>
          <w:tcPr>
            <w:tcW w:w="1009" w:type="dxa"/>
          </w:tcPr>
          <w:p w14:paraId="539EAACA" w14:textId="77777777" w:rsidR="00786681" w:rsidRDefault="00786681" w:rsidP="00786681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6.</w:t>
            </w:r>
          </w:p>
        </w:tc>
        <w:tc>
          <w:tcPr>
            <w:tcW w:w="6834" w:type="dxa"/>
          </w:tcPr>
          <w:p w14:paraId="090ADE4E" w14:textId="4BC667A6" w:rsidR="00786681" w:rsidRPr="004264BD" w:rsidRDefault="00786681" w:rsidP="00786681">
            <w:pP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Вепская кукла: история происхождения, правила изготовления, изготовление изделия</w:t>
            </w:r>
          </w:p>
        </w:tc>
        <w:tc>
          <w:tcPr>
            <w:tcW w:w="1864" w:type="dxa"/>
          </w:tcPr>
          <w:p w14:paraId="00FEFE6D" w14:textId="32BDAC0E" w:rsidR="00786681" w:rsidRPr="004264BD" w:rsidRDefault="00786681" w:rsidP="007866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2</w:t>
            </w:r>
          </w:p>
        </w:tc>
      </w:tr>
      <w:tr w:rsidR="00786681" w:rsidRPr="003F412A" w14:paraId="7B6A5A0E" w14:textId="77777777" w:rsidTr="00786681">
        <w:trPr>
          <w:trHeight w:val="298"/>
        </w:trPr>
        <w:tc>
          <w:tcPr>
            <w:tcW w:w="1009" w:type="dxa"/>
          </w:tcPr>
          <w:p w14:paraId="50B2F1CE" w14:textId="77777777" w:rsidR="00786681" w:rsidRDefault="00786681" w:rsidP="00786681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7.</w:t>
            </w:r>
          </w:p>
        </w:tc>
        <w:tc>
          <w:tcPr>
            <w:tcW w:w="6834" w:type="dxa"/>
          </w:tcPr>
          <w:p w14:paraId="7BF3594E" w14:textId="1583175C" w:rsidR="00786681" w:rsidRPr="004264BD" w:rsidRDefault="00786681" w:rsidP="00786681">
            <w:pP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Конь из нитей: правила изготовления, изготовление изделия</w:t>
            </w:r>
          </w:p>
        </w:tc>
        <w:tc>
          <w:tcPr>
            <w:tcW w:w="1864" w:type="dxa"/>
          </w:tcPr>
          <w:p w14:paraId="41B5EDA3" w14:textId="317E57EC" w:rsidR="00786681" w:rsidRPr="004264BD" w:rsidRDefault="00786681" w:rsidP="007866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2</w:t>
            </w:r>
          </w:p>
        </w:tc>
      </w:tr>
      <w:tr w:rsidR="00786681" w:rsidRPr="003F412A" w14:paraId="51DBE263" w14:textId="77777777" w:rsidTr="00786681">
        <w:trPr>
          <w:trHeight w:val="298"/>
        </w:trPr>
        <w:tc>
          <w:tcPr>
            <w:tcW w:w="1009" w:type="dxa"/>
          </w:tcPr>
          <w:p w14:paraId="3A0DD51B" w14:textId="77777777" w:rsidR="00786681" w:rsidRDefault="00786681" w:rsidP="00786681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8.</w:t>
            </w:r>
          </w:p>
        </w:tc>
        <w:tc>
          <w:tcPr>
            <w:tcW w:w="6834" w:type="dxa"/>
          </w:tcPr>
          <w:p w14:paraId="3FB536C3" w14:textId="6123E5E8" w:rsidR="00786681" w:rsidRPr="004264BD" w:rsidRDefault="00786681" w:rsidP="00786681">
            <w:pP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Кукла Колокольчик: история происхождения, правила изготовления, изготовление изделия</w:t>
            </w:r>
          </w:p>
        </w:tc>
        <w:tc>
          <w:tcPr>
            <w:tcW w:w="1864" w:type="dxa"/>
          </w:tcPr>
          <w:p w14:paraId="2602BB65" w14:textId="56FFD379" w:rsidR="00786681" w:rsidRPr="004264BD" w:rsidRDefault="00786681" w:rsidP="007866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2</w:t>
            </w:r>
          </w:p>
        </w:tc>
      </w:tr>
      <w:tr w:rsidR="00786681" w:rsidRPr="003F412A" w14:paraId="3CFF8D95" w14:textId="77777777" w:rsidTr="00786681">
        <w:trPr>
          <w:trHeight w:val="298"/>
        </w:trPr>
        <w:tc>
          <w:tcPr>
            <w:tcW w:w="1009" w:type="dxa"/>
          </w:tcPr>
          <w:p w14:paraId="7B88E1DA" w14:textId="77777777" w:rsidR="00786681" w:rsidRPr="003F412A" w:rsidRDefault="00786681" w:rsidP="00786681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34" w:type="dxa"/>
          </w:tcPr>
          <w:p w14:paraId="4D4D6BFE" w14:textId="77777777" w:rsidR="00786681" w:rsidRPr="003F412A" w:rsidRDefault="00786681" w:rsidP="00786681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864" w:type="dxa"/>
          </w:tcPr>
          <w:p w14:paraId="2E34DC98" w14:textId="29215FFB" w:rsidR="00786681" w:rsidRPr="003F412A" w:rsidRDefault="00786681" w:rsidP="0078668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22</w:t>
            </w:r>
          </w:p>
        </w:tc>
      </w:tr>
    </w:tbl>
    <w:p w14:paraId="32E76938" w14:textId="77777777" w:rsidR="00793E8E" w:rsidRDefault="00793E8E" w:rsidP="00793E8E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2BC45E2" w14:textId="77777777" w:rsidR="00793E8E" w:rsidRPr="003F412A" w:rsidRDefault="00793E8E" w:rsidP="00793E8E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41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Самостоятельная работа</w:t>
      </w:r>
    </w:p>
    <w:tbl>
      <w:tblPr>
        <w:tblW w:w="9654" w:type="dxa"/>
        <w:tblCellMar>
          <w:top w:w="49" w:type="dxa"/>
          <w:left w:w="101" w:type="dxa"/>
          <w:right w:w="60" w:type="dxa"/>
        </w:tblCellMar>
        <w:tblLook w:val="04A0" w:firstRow="1" w:lastRow="0" w:firstColumn="1" w:lastColumn="0" w:noHBand="0" w:noVBand="1"/>
      </w:tblPr>
      <w:tblGrid>
        <w:gridCol w:w="1089"/>
        <w:gridCol w:w="6809"/>
        <w:gridCol w:w="1756"/>
      </w:tblGrid>
      <w:tr w:rsidR="00793E8E" w:rsidRPr="003F412A" w14:paraId="4C06A9D5" w14:textId="77777777" w:rsidTr="00786681">
        <w:trPr>
          <w:trHeight w:val="562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1E650" w14:textId="77777777" w:rsidR="00793E8E" w:rsidRPr="003F412A" w:rsidRDefault="00793E8E" w:rsidP="00786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Номер темы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E7D6499" w14:textId="77777777" w:rsidR="00793E8E" w:rsidRPr="003F412A" w:rsidRDefault="00793E8E" w:rsidP="00786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Вид самостоятельной работы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B89441C" w14:textId="77777777" w:rsidR="00793E8E" w:rsidRPr="003F412A" w:rsidRDefault="00793E8E" w:rsidP="00786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Трудоемкость, час.</w:t>
            </w:r>
          </w:p>
        </w:tc>
      </w:tr>
      <w:tr w:rsidR="00793E8E" w:rsidRPr="003F412A" w14:paraId="08FF40EE" w14:textId="77777777" w:rsidTr="00786681">
        <w:trPr>
          <w:trHeight w:val="302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E2B0B" w14:textId="77777777" w:rsidR="00793E8E" w:rsidRPr="003F412A" w:rsidRDefault="00793E8E" w:rsidP="00786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2</w:t>
            </w:r>
            <w:r w:rsidRPr="003F41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2B61698" w14:textId="77777777" w:rsidR="00793E8E" w:rsidRPr="00310AC5" w:rsidRDefault="00793E8E" w:rsidP="0078668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Кукла Крупеничка: изготовление изделия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E8D97A4" w14:textId="77777777" w:rsidR="00793E8E" w:rsidRPr="003F412A" w:rsidRDefault="00793E8E" w:rsidP="00786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793E8E" w:rsidRPr="003F412A" w14:paraId="62ED5A27" w14:textId="77777777" w:rsidTr="00786681">
        <w:trPr>
          <w:trHeight w:val="302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A8F7A" w14:textId="77777777" w:rsidR="00793E8E" w:rsidRDefault="00793E8E" w:rsidP="00786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6.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0F0AD1" w14:textId="77777777" w:rsidR="00793E8E" w:rsidRDefault="00793E8E" w:rsidP="0078668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Кукла Нянюшка: изготовление копий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E1EE969" w14:textId="77777777" w:rsidR="00793E8E" w:rsidRDefault="00793E8E" w:rsidP="00786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793E8E" w:rsidRPr="003F412A" w14:paraId="649A96DF" w14:textId="77777777" w:rsidTr="00786681">
        <w:trPr>
          <w:trHeight w:val="298"/>
        </w:trPr>
        <w:tc>
          <w:tcPr>
            <w:tcW w:w="7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A8716B" w14:textId="77777777" w:rsidR="00793E8E" w:rsidRPr="003F412A" w:rsidRDefault="00793E8E" w:rsidP="0078668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3F412A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Общая трудоемкость самостоятельной работы по дисциплине (час)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713FB40" w14:textId="77777777" w:rsidR="00793E8E" w:rsidRPr="003F412A" w:rsidRDefault="00793E8E" w:rsidP="00786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</w:tr>
    </w:tbl>
    <w:p w14:paraId="199AD3F0" w14:textId="77777777" w:rsidR="00793E8E" w:rsidRDefault="00793E8E" w:rsidP="00793E8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3C15961" w14:textId="314978FB" w:rsidR="00793E8E" w:rsidRPr="003108DF" w:rsidRDefault="00793E8E" w:rsidP="00793E8E">
      <w:pPr>
        <w:spacing w:after="0" w:line="360" w:lineRule="auto"/>
        <w:ind w:left="-5" w:hanging="1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70735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Дисциплина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7</w:t>
      </w:r>
      <w:r w:rsidRPr="0070735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</w:t>
      </w:r>
      <w:r w:rsidRPr="007073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9204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Технология исполнения изделий из дерева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0735F">
        <w:rPr>
          <w:rFonts w:ascii="Times New Roman" w:hAnsi="Times New Roman"/>
          <w:sz w:val="24"/>
          <w:szCs w:val="24"/>
        </w:rPr>
        <w:t>(</w:t>
      </w:r>
      <w:r w:rsidR="005F20E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6</w:t>
      </w:r>
      <w:r w:rsidRPr="0070735F">
        <w:rPr>
          <w:rFonts w:ascii="Times New Roman" w:hAnsi="Times New Roman"/>
          <w:sz w:val="24"/>
          <w:szCs w:val="24"/>
        </w:rPr>
        <w:t xml:space="preserve"> час.)</w:t>
      </w:r>
      <w:r w:rsidRPr="007073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0B8ECB1D" w14:textId="77777777" w:rsidR="00793E8E" w:rsidRPr="003108DF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b/>
          <w:color w:val="FF0000"/>
          <w:spacing w:val="11"/>
          <w:sz w:val="24"/>
        </w:rPr>
      </w:pPr>
      <w:r w:rsidRPr="007073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Результаты обучения:</w:t>
      </w:r>
      <w:r w:rsidRPr="00707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0735F">
        <w:rPr>
          <w:rFonts w:ascii="Times New Roman" w:hAnsi="Times New Roman" w:cs="Times New Roman"/>
          <w:b/>
          <w:color w:val="000000" w:themeColor="text1"/>
          <w:spacing w:val="11"/>
          <w:sz w:val="24"/>
        </w:rPr>
        <w:t>слушатель должен   знать:</w:t>
      </w:r>
    </w:p>
    <w:p w14:paraId="0012C818" w14:textId="77777777" w:rsidR="00793E8E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</w:rPr>
      </w:pPr>
      <w:r w:rsidRPr="0070735F">
        <w:rPr>
          <w:rFonts w:ascii="Times New Roman" w:hAnsi="Times New Roman" w:cs="Times New Roman"/>
          <w:b/>
          <w:color w:val="000000" w:themeColor="text1"/>
          <w:spacing w:val="11"/>
          <w:sz w:val="24"/>
        </w:rPr>
        <w:t xml:space="preserve"> - </w:t>
      </w:r>
      <w:r>
        <w:rPr>
          <w:rFonts w:ascii="Times New Roman" w:hAnsi="Times New Roman" w:cs="Times New Roman"/>
          <w:color w:val="000000" w:themeColor="text1"/>
          <w:spacing w:val="11"/>
          <w:sz w:val="24"/>
        </w:rPr>
        <w:t>историю происхождения и развития различных техник росписи по дереву;</w:t>
      </w:r>
    </w:p>
    <w:p w14:paraId="6B92E8CE" w14:textId="77777777" w:rsidR="00793E8E" w:rsidRPr="0070735F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</w:rPr>
      </w:pPr>
      <w:r>
        <w:rPr>
          <w:rFonts w:ascii="Times New Roman" w:hAnsi="Times New Roman" w:cs="Times New Roman"/>
          <w:color w:val="000000" w:themeColor="text1"/>
          <w:spacing w:val="11"/>
          <w:sz w:val="24"/>
        </w:rPr>
        <w:t>- теоретические аспекты росписи, базовые техники и узоры;</w:t>
      </w:r>
    </w:p>
    <w:p w14:paraId="7DFA077E" w14:textId="77777777" w:rsidR="00793E8E" w:rsidRPr="0070735F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</w:rPr>
      </w:pPr>
      <w:r w:rsidRPr="0070735F">
        <w:rPr>
          <w:rFonts w:ascii="Times New Roman" w:hAnsi="Times New Roman" w:cs="Times New Roman"/>
          <w:color w:val="000000" w:themeColor="text1"/>
          <w:spacing w:val="11"/>
          <w:sz w:val="24"/>
        </w:rPr>
        <w:t xml:space="preserve"> - технические приемы работы с</w:t>
      </w:r>
      <w:r>
        <w:rPr>
          <w:rFonts w:ascii="Times New Roman" w:hAnsi="Times New Roman" w:cs="Times New Roman"/>
          <w:color w:val="000000" w:themeColor="text1"/>
          <w:spacing w:val="11"/>
          <w:sz w:val="24"/>
        </w:rPr>
        <w:t xml:space="preserve"> изделиями из дерева</w:t>
      </w:r>
      <w:r w:rsidRPr="0070735F">
        <w:rPr>
          <w:rFonts w:ascii="Times New Roman" w:hAnsi="Times New Roman" w:cs="Times New Roman"/>
          <w:color w:val="000000" w:themeColor="text1"/>
          <w:spacing w:val="11"/>
          <w:sz w:val="24"/>
        </w:rPr>
        <w:t>;</w:t>
      </w:r>
    </w:p>
    <w:p w14:paraId="7BFE6089" w14:textId="77777777" w:rsidR="00793E8E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</w:rPr>
      </w:pPr>
      <w:r>
        <w:rPr>
          <w:rFonts w:ascii="Times New Roman" w:hAnsi="Times New Roman" w:cs="Times New Roman"/>
          <w:color w:val="000000" w:themeColor="text1"/>
          <w:spacing w:val="11"/>
          <w:sz w:val="24"/>
        </w:rPr>
        <w:t xml:space="preserve"> - методику создания росписи по дереву</w:t>
      </w:r>
      <w:r w:rsidRPr="0070735F">
        <w:rPr>
          <w:rFonts w:ascii="Times New Roman" w:hAnsi="Times New Roman" w:cs="Times New Roman"/>
          <w:color w:val="000000" w:themeColor="text1"/>
          <w:spacing w:val="11"/>
          <w:sz w:val="24"/>
        </w:rPr>
        <w:t>;</w:t>
      </w:r>
    </w:p>
    <w:p w14:paraId="68CA5A08" w14:textId="77777777" w:rsidR="00793E8E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</w:rPr>
      </w:pPr>
      <w:r>
        <w:rPr>
          <w:rFonts w:ascii="Times New Roman" w:hAnsi="Times New Roman" w:cs="Times New Roman"/>
          <w:color w:val="000000" w:themeColor="text1"/>
          <w:spacing w:val="11"/>
          <w:sz w:val="24"/>
        </w:rPr>
        <w:t>- историю и значение узоров в различных славянских техниках росписи по дереву;</w:t>
      </w:r>
    </w:p>
    <w:p w14:paraId="35ECE542" w14:textId="77777777" w:rsidR="00793E8E" w:rsidRPr="0070735F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</w:rPr>
      </w:pPr>
      <w:r>
        <w:rPr>
          <w:rFonts w:ascii="Times New Roman" w:hAnsi="Times New Roman" w:cs="Times New Roman"/>
          <w:color w:val="000000" w:themeColor="text1"/>
          <w:spacing w:val="11"/>
          <w:sz w:val="24"/>
        </w:rPr>
        <w:t>- правила сочетания цветов.</w:t>
      </w:r>
    </w:p>
    <w:p w14:paraId="5C23F495" w14:textId="77777777" w:rsidR="00793E8E" w:rsidRPr="00942900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FF0000"/>
          <w:spacing w:val="11"/>
          <w:sz w:val="24"/>
          <w:szCs w:val="24"/>
        </w:rPr>
      </w:pPr>
      <w:r w:rsidRPr="003108DF">
        <w:rPr>
          <w:rFonts w:ascii="Times New Roman" w:hAnsi="Times New Roman" w:cs="Times New Roman"/>
          <w:b/>
          <w:color w:val="FF0000"/>
          <w:spacing w:val="11"/>
          <w:sz w:val="24"/>
        </w:rPr>
        <w:t xml:space="preserve"> </w:t>
      </w:r>
      <w:r w:rsidRPr="00942900">
        <w:rPr>
          <w:rFonts w:ascii="Times New Roman" w:hAnsi="Times New Roman" w:cs="Times New Roman"/>
          <w:b/>
          <w:bCs/>
          <w:color w:val="000000" w:themeColor="text1"/>
          <w:spacing w:val="11"/>
          <w:sz w:val="24"/>
          <w:szCs w:val="24"/>
        </w:rPr>
        <w:t>Должен уметь:</w:t>
      </w:r>
    </w:p>
    <w:p w14:paraId="6A6AEFA3" w14:textId="77777777" w:rsidR="00793E8E" w:rsidRPr="00942900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942900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работать с изделиями из дерева;</w:t>
      </w:r>
    </w:p>
    <w:p w14:paraId="2378358E" w14:textId="77777777" w:rsidR="00793E8E" w:rsidRPr="00942900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942900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 xml:space="preserve"> разрабатывать эскиз будущего изделия</w:t>
      </w:r>
      <w:r w:rsidRPr="00942900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;</w:t>
      </w:r>
    </w:p>
    <w:p w14:paraId="55AB4D4B" w14:textId="77777777" w:rsidR="00793E8E" w:rsidRPr="00942900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942900">
        <w:rPr>
          <w:rFonts w:ascii="Times New Roman" w:hAnsi="Times New Roman" w:cs="Times New Roman"/>
          <w:b/>
          <w:color w:val="000000" w:themeColor="text1"/>
          <w:spacing w:val="1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 xml:space="preserve"> правильно наносить мазки.</w:t>
      </w:r>
    </w:p>
    <w:p w14:paraId="27C125BE" w14:textId="77777777" w:rsidR="00793E8E" w:rsidRPr="003F412A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pacing w:val="11"/>
          <w:sz w:val="24"/>
          <w:szCs w:val="24"/>
        </w:rPr>
      </w:pPr>
      <w:r w:rsidRPr="003F412A">
        <w:rPr>
          <w:rFonts w:ascii="Times New Roman" w:hAnsi="Times New Roman" w:cs="Times New Roman"/>
          <w:b/>
          <w:bCs/>
          <w:color w:val="000000" w:themeColor="text1"/>
          <w:spacing w:val="11"/>
          <w:sz w:val="24"/>
          <w:szCs w:val="24"/>
        </w:rPr>
        <w:t>Иметь представление:</w:t>
      </w:r>
    </w:p>
    <w:p w14:paraId="37D1A84A" w14:textId="77777777" w:rsidR="00793E8E" w:rsidRPr="003F412A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3F412A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- о</w:t>
      </w:r>
      <w:r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 xml:space="preserve"> традициях и истории росписи деревянных изделий на Руси</w:t>
      </w:r>
      <w:r w:rsidRPr="003F412A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;</w:t>
      </w:r>
    </w:p>
    <w:p w14:paraId="0131F68E" w14:textId="77777777" w:rsidR="00793E8E" w:rsidRPr="003F412A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3F412A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- о</w:t>
      </w:r>
      <w:r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б истории развития росписи по дереву</w:t>
      </w:r>
      <w:r w:rsidRPr="003F412A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;</w:t>
      </w:r>
    </w:p>
    <w:p w14:paraId="74CC46A0" w14:textId="77777777" w:rsidR="00793E8E" w:rsidRPr="003F412A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3F412A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- о материал</w:t>
      </w:r>
      <w:r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ах и инструментах, применяемых при работе с изделиями из дерева</w:t>
      </w:r>
      <w:r w:rsidRPr="003F412A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.</w:t>
      </w:r>
    </w:p>
    <w:p w14:paraId="5BBE6C4C" w14:textId="77777777" w:rsidR="00793E8E" w:rsidRDefault="00793E8E" w:rsidP="00793E8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34D94E0" w14:textId="77777777" w:rsidR="00793E8E" w:rsidRDefault="00793E8E" w:rsidP="00793E8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255131E" w14:textId="77777777" w:rsidR="00793E8E" w:rsidRPr="003F412A" w:rsidRDefault="00793E8E" w:rsidP="00793E8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41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Перечень практических занятий</w:t>
      </w:r>
    </w:p>
    <w:tbl>
      <w:tblPr>
        <w:tblStyle w:val="a3"/>
        <w:tblW w:w="9707" w:type="dxa"/>
        <w:tblLook w:val="04A0" w:firstRow="1" w:lastRow="0" w:firstColumn="1" w:lastColumn="0" w:noHBand="0" w:noVBand="1"/>
      </w:tblPr>
      <w:tblGrid>
        <w:gridCol w:w="1009"/>
        <w:gridCol w:w="6834"/>
        <w:gridCol w:w="1864"/>
      </w:tblGrid>
      <w:tr w:rsidR="00793E8E" w:rsidRPr="003F412A" w14:paraId="02A3803B" w14:textId="77777777" w:rsidTr="00786681">
        <w:trPr>
          <w:trHeight w:val="562"/>
        </w:trPr>
        <w:tc>
          <w:tcPr>
            <w:tcW w:w="1009" w:type="dxa"/>
          </w:tcPr>
          <w:p w14:paraId="54CB3326" w14:textId="77777777" w:rsidR="00793E8E" w:rsidRPr="003F412A" w:rsidRDefault="00793E8E" w:rsidP="00786681">
            <w:pPr>
              <w:ind w:left="82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Номер темы</w:t>
            </w:r>
          </w:p>
        </w:tc>
        <w:tc>
          <w:tcPr>
            <w:tcW w:w="6834" w:type="dxa"/>
          </w:tcPr>
          <w:p w14:paraId="12761D10" w14:textId="77777777" w:rsidR="00793E8E" w:rsidRPr="003F412A" w:rsidRDefault="00793E8E" w:rsidP="00786681">
            <w:pPr>
              <w:ind w:right="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практического занятия</w:t>
            </w:r>
          </w:p>
        </w:tc>
        <w:tc>
          <w:tcPr>
            <w:tcW w:w="1864" w:type="dxa"/>
          </w:tcPr>
          <w:p w14:paraId="5845A3A3" w14:textId="77777777" w:rsidR="00793E8E" w:rsidRPr="003F412A" w:rsidRDefault="00793E8E" w:rsidP="00786681">
            <w:pPr>
              <w:ind w:right="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Трудоемкость, час.</w:t>
            </w:r>
          </w:p>
        </w:tc>
      </w:tr>
      <w:tr w:rsidR="00EA288B" w:rsidRPr="003F412A" w14:paraId="4F59AA7E" w14:textId="77777777" w:rsidTr="00786681">
        <w:trPr>
          <w:trHeight w:val="302"/>
        </w:trPr>
        <w:tc>
          <w:tcPr>
            <w:tcW w:w="1009" w:type="dxa"/>
          </w:tcPr>
          <w:p w14:paraId="557B0D02" w14:textId="77777777" w:rsidR="00EA288B" w:rsidRPr="003F412A" w:rsidRDefault="00EA288B" w:rsidP="00EA288B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 1.</w:t>
            </w:r>
          </w:p>
        </w:tc>
        <w:tc>
          <w:tcPr>
            <w:tcW w:w="6834" w:type="dxa"/>
          </w:tcPr>
          <w:p w14:paraId="5472486B" w14:textId="77777777" w:rsidR="00EA288B" w:rsidRPr="00B45C13" w:rsidRDefault="00EA288B" w:rsidP="00EA28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техники Мезенской росписи.</w:t>
            </w:r>
          </w:p>
          <w:p w14:paraId="3F5115BA" w14:textId="77777777" w:rsidR="00EA288B" w:rsidRPr="00B45C13" w:rsidRDefault="00EA288B" w:rsidP="00EA288B">
            <w:pPr>
              <w:rPr>
                <w:rFonts w:ascii="Times New Roman" w:hAnsi="Times New Roman"/>
                <w:sz w:val="24"/>
                <w:szCs w:val="24"/>
              </w:rPr>
            </w:pPr>
            <w:r w:rsidRPr="00B45C13">
              <w:rPr>
                <w:rFonts w:ascii="Times New Roman" w:hAnsi="Times New Roman"/>
                <w:sz w:val="24"/>
                <w:szCs w:val="24"/>
              </w:rPr>
              <w:t xml:space="preserve">Роспись </w:t>
            </w:r>
            <w:r>
              <w:rPr>
                <w:rFonts w:ascii="Times New Roman" w:hAnsi="Times New Roman"/>
                <w:sz w:val="24"/>
                <w:szCs w:val="24"/>
              </w:rPr>
              <w:t>деревянной лопатки</w:t>
            </w:r>
          </w:p>
          <w:p w14:paraId="6BF0B81F" w14:textId="77777777" w:rsidR="00EA288B" w:rsidRPr="004264BD" w:rsidRDefault="00EA288B" w:rsidP="00EA28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1864" w:type="dxa"/>
          </w:tcPr>
          <w:p w14:paraId="0CD480B0" w14:textId="069A8F92" w:rsidR="00EA288B" w:rsidRPr="004264BD" w:rsidRDefault="005F20E6" w:rsidP="00EA28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4</w:t>
            </w:r>
          </w:p>
        </w:tc>
      </w:tr>
      <w:tr w:rsidR="00EA288B" w:rsidRPr="003F412A" w14:paraId="7E886BE2" w14:textId="77777777" w:rsidTr="00786681">
        <w:trPr>
          <w:trHeight w:val="298"/>
        </w:trPr>
        <w:tc>
          <w:tcPr>
            <w:tcW w:w="1009" w:type="dxa"/>
          </w:tcPr>
          <w:p w14:paraId="3DEE7359" w14:textId="77777777" w:rsidR="00EA288B" w:rsidRPr="003F412A" w:rsidRDefault="00EA288B" w:rsidP="00EA288B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2.</w:t>
            </w:r>
          </w:p>
        </w:tc>
        <w:tc>
          <w:tcPr>
            <w:tcW w:w="6834" w:type="dxa"/>
          </w:tcPr>
          <w:p w14:paraId="7FCBF36C" w14:textId="24BB46C8" w:rsidR="00EA288B" w:rsidRPr="004264BD" w:rsidRDefault="00EA288B" w:rsidP="00EA28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Изучение характерных особенностей гжельской росписи. Роспись дощечки</w:t>
            </w:r>
          </w:p>
        </w:tc>
        <w:tc>
          <w:tcPr>
            <w:tcW w:w="1864" w:type="dxa"/>
          </w:tcPr>
          <w:p w14:paraId="4E466B1F" w14:textId="72829406" w:rsidR="00EA288B" w:rsidRPr="004264BD" w:rsidRDefault="005F20E6" w:rsidP="00EA28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4</w:t>
            </w:r>
          </w:p>
        </w:tc>
      </w:tr>
      <w:tr w:rsidR="00EA288B" w:rsidRPr="003F412A" w14:paraId="467AE257" w14:textId="77777777" w:rsidTr="00786681">
        <w:trPr>
          <w:trHeight w:val="298"/>
        </w:trPr>
        <w:tc>
          <w:tcPr>
            <w:tcW w:w="1009" w:type="dxa"/>
          </w:tcPr>
          <w:p w14:paraId="529FC552" w14:textId="77777777" w:rsidR="00EA288B" w:rsidRPr="003F412A" w:rsidRDefault="00EA288B" w:rsidP="00EA288B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3.</w:t>
            </w:r>
          </w:p>
        </w:tc>
        <w:tc>
          <w:tcPr>
            <w:tcW w:w="6834" w:type="dxa"/>
          </w:tcPr>
          <w:p w14:paraId="3F9721B3" w14:textId="77777777" w:rsidR="00EA288B" w:rsidRDefault="00EA288B" w:rsidP="00EA288B">
            <w:pPr>
              <w:tabs>
                <w:tab w:val="left" w:leader="underscore" w:pos="5026"/>
                <w:tab w:val="left" w:leader="underscore" w:pos="8227"/>
              </w:tabs>
              <w:spacing w:line="27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Изучение характерных особенностей росписи изделий народного промысла в технике Хохлома.</w:t>
            </w:r>
          </w:p>
          <w:p w14:paraId="7EA8C728" w14:textId="23F4AEF7" w:rsidR="00EA288B" w:rsidRPr="004264BD" w:rsidRDefault="00EA288B" w:rsidP="00EA28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Роспись подноса</w:t>
            </w:r>
          </w:p>
        </w:tc>
        <w:tc>
          <w:tcPr>
            <w:tcW w:w="1864" w:type="dxa"/>
          </w:tcPr>
          <w:p w14:paraId="2BED379A" w14:textId="1675AF08" w:rsidR="00EA288B" w:rsidRPr="004264BD" w:rsidRDefault="005F20E6" w:rsidP="00EA28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4</w:t>
            </w:r>
          </w:p>
        </w:tc>
      </w:tr>
      <w:tr w:rsidR="00EA288B" w:rsidRPr="003F412A" w14:paraId="39EFC002" w14:textId="77777777" w:rsidTr="00786681">
        <w:trPr>
          <w:trHeight w:val="298"/>
        </w:trPr>
        <w:tc>
          <w:tcPr>
            <w:tcW w:w="1009" w:type="dxa"/>
          </w:tcPr>
          <w:p w14:paraId="734A03D0" w14:textId="77777777" w:rsidR="00EA288B" w:rsidRPr="003F412A" w:rsidRDefault="00EA288B" w:rsidP="00EA288B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4.</w:t>
            </w:r>
          </w:p>
        </w:tc>
        <w:tc>
          <w:tcPr>
            <w:tcW w:w="6834" w:type="dxa"/>
          </w:tcPr>
          <w:p w14:paraId="79812517" w14:textId="7CE8F286" w:rsidR="00EA288B" w:rsidRPr="004264BD" w:rsidRDefault="00EA288B" w:rsidP="00EA28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 w:rsidRPr="00B45C13">
              <w:rPr>
                <w:rFonts w:ascii="Times New Roman" w:hAnsi="Times New Roman"/>
                <w:sz w:val="24"/>
                <w:szCs w:val="24"/>
              </w:rPr>
              <w:t xml:space="preserve">Народные промыслы росписи матрёшек. Роспись </w:t>
            </w:r>
            <w:r>
              <w:rPr>
                <w:rFonts w:ascii="Times New Roman" w:hAnsi="Times New Roman"/>
                <w:sz w:val="24"/>
                <w:szCs w:val="24"/>
              </w:rPr>
              <w:t>3 матрёшек</w:t>
            </w:r>
          </w:p>
        </w:tc>
        <w:tc>
          <w:tcPr>
            <w:tcW w:w="1864" w:type="dxa"/>
          </w:tcPr>
          <w:p w14:paraId="6A78DE29" w14:textId="3BC87B55" w:rsidR="00EA288B" w:rsidRPr="004264BD" w:rsidRDefault="005F20E6" w:rsidP="00EA28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4</w:t>
            </w:r>
          </w:p>
        </w:tc>
      </w:tr>
      <w:tr w:rsidR="00EA288B" w:rsidRPr="003F412A" w14:paraId="5A73AA7F" w14:textId="77777777" w:rsidTr="00786681">
        <w:trPr>
          <w:trHeight w:val="298"/>
        </w:trPr>
        <w:tc>
          <w:tcPr>
            <w:tcW w:w="1009" w:type="dxa"/>
          </w:tcPr>
          <w:p w14:paraId="3DA5E2E5" w14:textId="77777777" w:rsidR="00EA288B" w:rsidRPr="003F412A" w:rsidRDefault="00EA288B" w:rsidP="00EA288B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34" w:type="dxa"/>
          </w:tcPr>
          <w:p w14:paraId="1FFE40B0" w14:textId="77777777" w:rsidR="00EA288B" w:rsidRPr="003F412A" w:rsidRDefault="00EA288B" w:rsidP="00EA288B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864" w:type="dxa"/>
          </w:tcPr>
          <w:p w14:paraId="78045D13" w14:textId="153032EA" w:rsidR="00EA288B" w:rsidRPr="003F412A" w:rsidRDefault="005F20E6" w:rsidP="00EA28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16</w:t>
            </w:r>
          </w:p>
        </w:tc>
      </w:tr>
    </w:tbl>
    <w:p w14:paraId="2260A913" w14:textId="77777777" w:rsidR="00793E8E" w:rsidRDefault="00793E8E" w:rsidP="00793E8E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142F6B2" w14:textId="6EFDB94F" w:rsidR="00793E8E" w:rsidRPr="003108DF" w:rsidRDefault="00793E8E" w:rsidP="00793E8E">
      <w:pPr>
        <w:spacing w:after="0" w:line="360" w:lineRule="auto"/>
        <w:ind w:left="-5" w:hanging="1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70735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Дисциплина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8</w:t>
      </w:r>
      <w:r w:rsidRPr="0070735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</w:t>
      </w:r>
      <w:r w:rsidRPr="007073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D780E">
        <w:rPr>
          <w:rFonts w:ascii="Times New Roman" w:hAnsi="Times New Roman"/>
          <w:b/>
          <w:sz w:val="24"/>
          <w:szCs w:val="24"/>
        </w:rPr>
        <w:t>Художественное проектирование и технология исполнения изделий из стекла</w:t>
      </w:r>
      <w:r w:rsidRPr="0070735F">
        <w:rPr>
          <w:rFonts w:ascii="Times New Roman" w:hAnsi="Times New Roman"/>
          <w:sz w:val="24"/>
          <w:szCs w:val="24"/>
        </w:rPr>
        <w:t xml:space="preserve"> (</w:t>
      </w:r>
      <w:r w:rsidR="005F20E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4</w:t>
      </w:r>
      <w:r w:rsidRPr="0070735F">
        <w:rPr>
          <w:rFonts w:ascii="Times New Roman" w:hAnsi="Times New Roman"/>
          <w:sz w:val="24"/>
          <w:szCs w:val="24"/>
        </w:rPr>
        <w:t xml:space="preserve"> час.)</w:t>
      </w:r>
      <w:r w:rsidRPr="007073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30FEFEBB" w14:textId="77777777" w:rsidR="00793E8E" w:rsidRPr="003108DF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b/>
          <w:color w:val="FF0000"/>
          <w:spacing w:val="11"/>
          <w:sz w:val="24"/>
        </w:rPr>
      </w:pPr>
      <w:r w:rsidRPr="007073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Результаты обучения:</w:t>
      </w:r>
      <w:r w:rsidRPr="00707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0735F">
        <w:rPr>
          <w:rFonts w:ascii="Times New Roman" w:hAnsi="Times New Roman" w:cs="Times New Roman"/>
          <w:b/>
          <w:color w:val="000000" w:themeColor="text1"/>
          <w:spacing w:val="11"/>
          <w:sz w:val="24"/>
        </w:rPr>
        <w:t>слушатель должен   знать:</w:t>
      </w:r>
    </w:p>
    <w:p w14:paraId="417F0D59" w14:textId="77777777" w:rsidR="00793E8E" w:rsidRPr="0070735F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</w:rPr>
      </w:pPr>
      <w:r w:rsidRPr="0070735F">
        <w:rPr>
          <w:rFonts w:ascii="Times New Roman" w:hAnsi="Times New Roman" w:cs="Times New Roman"/>
          <w:b/>
          <w:color w:val="000000" w:themeColor="text1"/>
          <w:spacing w:val="11"/>
          <w:sz w:val="24"/>
        </w:rPr>
        <w:t xml:space="preserve"> -</w:t>
      </w:r>
      <w:r>
        <w:rPr>
          <w:rFonts w:ascii="Times New Roman" w:hAnsi="Times New Roman" w:cs="Times New Roman"/>
          <w:color w:val="000000" w:themeColor="text1"/>
          <w:spacing w:val="11"/>
          <w:sz w:val="24"/>
        </w:rPr>
        <w:t>теоретические аспекты росписи по стеклу;</w:t>
      </w:r>
    </w:p>
    <w:p w14:paraId="422FD8C3" w14:textId="77777777" w:rsidR="00793E8E" w:rsidRPr="0070735F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</w:rPr>
      </w:pPr>
      <w:r>
        <w:rPr>
          <w:rFonts w:ascii="Times New Roman" w:hAnsi="Times New Roman" w:cs="Times New Roman"/>
          <w:color w:val="000000" w:themeColor="text1"/>
          <w:spacing w:val="11"/>
          <w:sz w:val="24"/>
        </w:rPr>
        <w:t xml:space="preserve"> - технические приемы создания рисунка на изделии из стекла</w:t>
      </w:r>
      <w:r w:rsidRPr="0070735F">
        <w:rPr>
          <w:rFonts w:ascii="Times New Roman" w:hAnsi="Times New Roman" w:cs="Times New Roman"/>
          <w:color w:val="000000" w:themeColor="text1"/>
          <w:spacing w:val="11"/>
          <w:sz w:val="24"/>
        </w:rPr>
        <w:t>;</w:t>
      </w:r>
    </w:p>
    <w:p w14:paraId="409B8AFB" w14:textId="77777777" w:rsidR="00793E8E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</w:rPr>
      </w:pPr>
      <w:r>
        <w:rPr>
          <w:rFonts w:ascii="Times New Roman" w:hAnsi="Times New Roman" w:cs="Times New Roman"/>
          <w:color w:val="000000" w:themeColor="text1"/>
          <w:spacing w:val="11"/>
          <w:sz w:val="24"/>
        </w:rPr>
        <w:t xml:space="preserve"> - методику создания росписи</w:t>
      </w:r>
      <w:r w:rsidRPr="0070735F">
        <w:rPr>
          <w:rFonts w:ascii="Times New Roman" w:hAnsi="Times New Roman" w:cs="Times New Roman"/>
          <w:color w:val="000000" w:themeColor="text1"/>
          <w:spacing w:val="11"/>
          <w:sz w:val="24"/>
        </w:rPr>
        <w:t>;</w:t>
      </w:r>
    </w:p>
    <w:p w14:paraId="2A2F865E" w14:textId="77777777" w:rsidR="00793E8E" w:rsidRPr="0070735F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</w:rPr>
      </w:pPr>
      <w:r>
        <w:rPr>
          <w:rFonts w:ascii="Times New Roman" w:hAnsi="Times New Roman" w:cs="Times New Roman"/>
          <w:color w:val="000000" w:themeColor="text1"/>
          <w:spacing w:val="11"/>
          <w:sz w:val="24"/>
        </w:rPr>
        <w:t>- разновидности и техники росписи по стеклу.</w:t>
      </w:r>
    </w:p>
    <w:p w14:paraId="7C428D0D" w14:textId="77777777" w:rsidR="00793E8E" w:rsidRPr="00942900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FF0000"/>
          <w:spacing w:val="11"/>
          <w:sz w:val="24"/>
          <w:szCs w:val="24"/>
        </w:rPr>
      </w:pPr>
      <w:r w:rsidRPr="003108DF">
        <w:rPr>
          <w:rFonts w:ascii="Times New Roman" w:hAnsi="Times New Roman" w:cs="Times New Roman"/>
          <w:b/>
          <w:color w:val="FF0000"/>
          <w:spacing w:val="11"/>
          <w:sz w:val="24"/>
        </w:rPr>
        <w:t xml:space="preserve"> </w:t>
      </w:r>
      <w:r w:rsidRPr="00942900">
        <w:rPr>
          <w:rFonts w:ascii="Times New Roman" w:hAnsi="Times New Roman" w:cs="Times New Roman"/>
          <w:b/>
          <w:bCs/>
          <w:color w:val="000000" w:themeColor="text1"/>
          <w:spacing w:val="11"/>
          <w:sz w:val="24"/>
          <w:szCs w:val="24"/>
        </w:rPr>
        <w:t>Должен уметь:</w:t>
      </w:r>
    </w:p>
    <w:p w14:paraId="202A21D0" w14:textId="77777777" w:rsidR="00793E8E" w:rsidRPr="00942900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942900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работать с красителями по стеклу;</w:t>
      </w:r>
    </w:p>
    <w:p w14:paraId="0B5FE63B" w14:textId="77777777" w:rsidR="00793E8E" w:rsidRPr="00942900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942900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 xml:space="preserve"> наносить ровным тонким слоем краситель на изделие</w:t>
      </w:r>
      <w:r w:rsidRPr="00942900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;</w:t>
      </w:r>
    </w:p>
    <w:p w14:paraId="79102BB7" w14:textId="77777777" w:rsidR="00793E8E" w:rsidRPr="00942900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942900">
        <w:rPr>
          <w:rFonts w:ascii="Times New Roman" w:hAnsi="Times New Roman" w:cs="Times New Roman"/>
          <w:b/>
          <w:color w:val="000000" w:themeColor="text1"/>
          <w:spacing w:val="1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переносить эскиз с использованием акрилового или витражного контура.</w:t>
      </w:r>
    </w:p>
    <w:p w14:paraId="7C69F3DA" w14:textId="77777777" w:rsidR="00793E8E" w:rsidRPr="003F412A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pacing w:val="11"/>
          <w:sz w:val="24"/>
          <w:szCs w:val="24"/>
        </w:rPr>
      </w:pPr>
      <w:r w:rsidRPr="003F412A">
        <w:rPr>
          <w:rFonts w:ascii="Times New Roman" w:hAnsi="Times New Roman" w:cs="Times New Roman"/>
          <w:b/>
          <w:bCs/>
          <w:color w:val="000000" w:themeColor="text1"/>
          <w:spacing w:val="11"/>
          <w:sz w:val="24"/>
          <w:szCs w:val="24"/>
        </w:rPr>
        <w:t>Иметь представление:</w:t>
      </w:r>
    </w:p>
    <w:p w14:paraId="07BCF373" w14:textId="77777777" w:rsidR="00793E8E" w:rsidRPr="003F412A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3F412A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- о</w:t>
      </w:r>
      <w:r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 xml:space="preserve"> технологии нанесения красителя</w:t>
      </w:r>
      <w:r w:rsidRPr="003F412A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;</w:t>
      </w:r>
    </w:p>
    <w:p w14:paraId="76D442FD" w14:textId="77777777" w:rsidR="00793E8E" w:rsidRPr="003F412A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3F412A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- о</w:t>
      </w:r>
      <w:r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 xml:space="preserve"> методологии росписи стеклянных изделий</w:t>
      </w:r>
      <w:r w:rsidRPr="003F412A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;</w:t>
      </w:r>
    </w:p>
    <w:p w14:paraId="481AD74D" w14:textId="77777777" w:rsidR="00793E8E" w:rsidRPr="003F412A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3F412A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- о</w:t>
      </w:r>
      <w:r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 xml:space="preserve"> тонкостях создания витражной росписи по стеклу</w:t>
      </w:r>
      <w:r w:rsidRPr="003F412A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.</w:t>
      </w:r>
    </w:p>
    <w:p w14:paraId="48C27452" w14:textId="77777777" w:rsidR="00793E8E" w:rsidRPr="003F412A" w:rsidRDefault="00793E8E" w:rsidP="00793E8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41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Перечень практических занятий</w:t>
      </w:r>
    </w:p>
    <w:tbl>
      <w:tblPr>
        <w:tblStyle w:val="a3"/>
        <w:tblW w:w="9707" w:type="dxa"/>
        <w:tblLook w:val="04A0" w:firstRow="1" w:lastRow="0" w:firstColumn="1" w:lastColumn="0" w:noHBand="0" w:noVBand="1"/>
      </w:tblPr>
      <w:tblGrid>
        <w:gridCol w:w="1009"/>
        <w:gridCol w:w="6834"/>
        <w:gridCol w:w="1864"/>
      </w:tblGrid>
      <w:tr w:rsidR="00793E8E" w:rsidRPr="003F412A" w14:paraId="6A2DBED9" w14:textId="77777777" w:rsidTr="00786681">
        <w:trPr>
          <w:trHeight w:val="562"/>
        </w:trPr>
        <w:tc>
          <w:tcPr>
            <w:tcW w:w="1009" w:type="dxa"/>
          </w:tcPr>
          <w:p w14:paraId="66F55557" w14:textId="77777777" w:rsidR="00793E8E" w:rsidRPr="003F412A" w:rsidRDefault="00793E8E" w:rsidP="00786681">
            <w:pPr>
              <w:ind w:left="82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Номер темы</w:t>
            </w:r>
          </w:p>
        </w:tc>
        <w:tc>
          <w:tcPr>
            <w:tcW w:w="6834" w:type="dxa"/>
          </w:tcPr>
          <w:p w14:paraId="6CD7C57E" w14:textId="77777777" w:rsidR="00793E8E" w:rsidRPr="003F412A" w:rsidRDefault="00793E8E" w:rsidP="00786681">
            <w:pPr>
              <w:ind w:right="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практического занятия</w:t>
            </w:r>
          </w:p>
        </w:tc>
        <w:tc>
          <w:tcPr>
            <w:tcW w:w="1864" w:type="dxa"/>
          </w:tcPr>
          <w:p w14:paraId="2CC05947" w14:textId="77777777" w:rsidR="00793E8E" w:rsidRPr="003F412A" w:rsidRDefault="00793E8E" w:rsidP="00786681">
            <w:pPr>
              <w:ind w:right="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Трудоемкость, час.</w:t>
            </w:r>
          </w:p>
        </w:tc>
      </w:tr>
      <w:tr w:rsidR="005F20E6" w:rsidRPr="003F412A" w14:paraId="3EE13969" w14:textId="77777777" w:rsidTr="00786681">
        <w:trPr>
          <w:trHeight w:val="302"/>
        </w:trPr>
        <w:tc>
          <w:tcPr>
            <w:tcW w:w="1009" w:type="dxa"/>
          </w:tcPr>
          <w:p w14:paraId="77FF84AA" w14:textId="77777777" w:rsidR="005F20E6" w:rsidRPr="003F412A" w:rsidRDefault="005F20E6" w:rsidP="005F20E6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 1.</w:t>
            </w:r>
          </w:p>
        </w:tc>
        <w:tc>
          <w:tcPr>
            <w:tcW w:w="6834" w:type="dxa"/>
          </w:tcPr>
          <w:p w14:paraId="209154F0" w14:textId="53C9987C" w:rsidR="005F20E6" w:rsidRPr="004264BD" w:rsidRDefault="005F20E6" w:rsidP="005F20E6">
            <w:pP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Витражное панно «Бабочка»: контуры, красители, рамка со стеклом</w:t>
            </w:r>
          </w:p>
        </w:tc>
        <w:tc>
          <w:tcPr>
            <w:tcW w:w="1864" w:type="dxa"/>
          </w:tcPr>
          <w:p w14:paraId="02743350" w14:textId="25DFCADD" w:rsidR="005F20E6" w:rsidRPr="004264BD" w:rsidRDefault="005F20E6" w:rsidP="005F20E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4</w:t>
            </w:r>
          </w:p>
        </w:tc>
      </w:tr>
      <w:tr w:rsidR="005F20E6" w:rsidRPr="003F412A" w14:paraId="1DF13106" w14:textId="77777777" w:rsidTr="00786681">
        <w:trPr>
          <w:trHeight w:val="298"/>
        </w:trPr>
        <w:tc>
          <w:tcPr>
            <w:tcW w:w="1009" w:type="dxa"/>
          </w:tcPr>
          <w:p w14:paraId="61645792" w14:textId="77777777" w:rsidR="005F20E6" w:rsidRPr="003F412A" w:rsidRDefault="005F20E6" w:rsidP="005F20E6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2.</w:t>
            </w:r>
          </w:p>
        </w:tc>
        <w:tc>
          <w:tcPr>
            <w:tcW w:w="6834" w:type="dxa"/>
          </w:tcPr>
          <w:p w14:paraId="6180787E" w14:textId="77EBB498" w:rsidR="005F20E6" w:rsidRPr="004264BD" w:rsidRDefault="005F20E6" w:rsidP="005F20E6">
            <w:pP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Роспись тарелки акриловыми красками</w:t>
            </w:r>
          </w:p>
        </w:tc>
        <w:tc>
          <w:tcPr>
            <w:tcW w:w="1864" w:type="dxa"/>
          </w:tcPr>
          <w:p w14:paraId="189B6EAA" w14:textId="15764659" w:rsidR="005F20E6" w:rsidRPr="004264BD" w:rsidRDefault="005F20E6" w:rsidP="005F20E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2</w:t>
            </w:r>
          </w:p>
        </w:tc>
      </w:tr>
      <w:tr w:rsidR="005F20E6" w:rsidRPr="003F412A" w14:paraId="007A0295" w14:textId="77777777" w:rsidTr="00786681">
        <w:trPr>
          <w:trHeight w:val="298"/>
        </w:trPr>
        <w:tc>
          <w:tcPr>
            <w:tcW w:w="1009" w:type="dxa"/>
          </w:tcPr>
          <w:p w14:paraId="48F26EAC" w14:textId="77777777" w:rsidR="005F20E6" w:rsidRPr="003F412A" w:rsidRDefault="005F20E6" w:rsidP="005F20E6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3.</w:t>
            </w:r>
          </w:p>
        </w:tc>
        <w:tc>
          <w:tcPr>
            <w:tcW w:w="6834" w:type="dxa"/>
          </w:tcPr>
          <w:p w14:paraId="178C9EDE" w14:textId="287C2C79" w:rsidR="005F20E6" w:rsidRPr="004264BD" w:rsidRDefault="005F20E6" w:rsidP="005F20E6">
            <w:pP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Роспись стеклянного Стакана в витражной технике</w:t>
            </w:r>
          </w:p>
        </w:tc>
        <w:tc>
          <w:tcPr>
            <w:tcW w:w="1864" w:type="dxa"/>
          </w:tcPr>
          <w:p w14:paraId="08B77116" w14:textId="75757170" w:rsidR="005F20E6" w:rsidRPr="004264BD" w:rsidRDefault="005F20E6" w:rsidP="005F20E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4</w:t>
            </w:r>
          </w:p>
        </w:tc>
      </w:tr>
      <w:tr w:rsidR="005F20E6" w:rsidRPr="003F412A" w14:paraId="40C5842C" w14:textId="77777777" w:rsidTr="00786681">
        <w:trPr>
          <w:trHeight w:val="298"/>
        </w:trPr>
        <w:tc>
          <w:tcPr>
            <w:tcW w:w="1009" w:type="dxa"/>
          </w:tcPr>
          <w:p w14:paraId="63C1BA56" w14:textId="77777777" w:rsidR="005F20E6" w:rsidRPr="003F412A" w:rsidRDefault="005F20E6" w:rsidP="005F20E6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4.</w:t>
            </w:r>
          </w:p>
        </w:tc>
        <w:tc>
          <w:tcPr>
            <w:tcW w:w="6834" w:type="dxa"/>
          </w:tcPr>
          <w:p w14:paraId="1A165587" w14:textId="3EC2DE2C" w:rsidR="005F20E6" w:rsidRPr="004264BD" w:rsidRDefault="005F20E6" w:rsidP="005F20E6">
            <w:pP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Роспись подсвечника</w:t>
            </w:r>
          </w:p>
        </w:tc>
        <w:tc>
          <w:tcPr>
            <w:tcW w:w="1864" w:type="dxa"/>
          </w:tcPr>
          <w:p w14:paraId="65DBEAA4" w14:textId="358DBCDD" w:rsidR="005F20E6" w:rsidRPr="004264BD" w:rsidRDefault="005F20E6" w:rsidP="005F20E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4</w:t>
            </w:r>
          </w:p>
        </w:tc>
      </w:tr>
      <w:tr w:rsidR="005F20E6" w:rsidRPr="003F412A" w14:paraId="48471B15" w14:textId="77777777" w:rsidTr="00786681">
        <w:trPr>
          <w:trHeight w:val="298"/>
        </w:trPr>
        <w:tc>
          <w:tcPr>
            <w:tcW w:w="1009" w:type="dxa"/>
          </w:tcPr>
          <w:p w14:paraId="746C69B7" w14:textId="77777777" w:rsidR="005F20E6" w:rsidRPr="003F412A" w:rsidRDefault="005F20E6" w:rsidP="005F20E6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34" w:type="dxa"/>
          </w:tcPr>
          <w:p w14:paraId="7E209A99" w14:textId="77777777" w:rsidR="005F20E6" w:rsidRPr="003F412A" w:rsidRDefault="005F20E6" w:rsidP="005F20E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864" w:type="dxa"/>
          </w:tcPr>
          <w:p w14:paraId="43D7C902" w14:textId="425B8947" w:rsidR="005F20E6" w:rsidRPr="003F412A" w:rsidRDefault="005F20E6" w:rsidP="005F20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</w:tr>
    </w:tbl>
    <w:p w14:paraId="6AE6C7CC" w14:textId="77777777" w:rsidR="00793E8E" w:rsidRDefault="00793E8E" w:rsidP="00793E8E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28BCEC7" w14:textId="77777777" w:rsidR="00793E8E" w:rsidRDefault="00793E8E" w:rsidP="00793E8E">
      <w:pPr>
        <w:spacing w:after="0" w:line="360" w:lineRule="auto"/>
        <w:ind w:left="-5" w:hanging="1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388870E6" w14:textId="77777777" w:rsidR="00793E8E" w:rsidRDefault="00793E8E" w:rsidP="00793E8E">
      <w:pPr>
        <w:spacing w:after="0" w:line="360" w:lineRule="auto"/>
        <w:ind w:left="-5" w:hanging="1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656001C4" w14:textId="2090B0FF" w:rsidR="00793E8E" w:rsidRPr="003108DF" w:rsidRDefault="00793E8E" w:rsidP="00793E8E">
      <w:pPr>
        <w:spacing w:after="0" w:line="360" w:lineRule="auto"/>
        <w:ind w:left="-5" w:hanging="1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70735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Дисциплина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9</w:t>
      </w:r>
      <w:r w:rsidRPr="0070735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</w:t>
      </w:r>
      <w:r w:rsidRPr="007073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72AC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Смешанные техники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0735F">
        <w:rPr>
          <w:rFonts w:ascii="Times New Roman" w:hAnsi="Times New Roman"/>
          <w:sz w:val="24"/>
          <w:szCs w:val="24"/>
        </w:rPr>
        <w:t>(</w:t>
      </w:r>
      <w:r w:rsidR="005F20E6">
        <w:rPr>
          <w:rFonts w:ascii="Times New Roman" w:hAnsi="Times New Roman"/>
          <w:sz w:val="24"/>
          <w:szCs w:val="24"/>
        </w:rPr>
        <w:t>36</w:t>
      </w:r>
      <w:r w:rsidRPr="0070735F">
        <w:rPr>
          <w:rFonts w:ascii="Times New Roman" w:hAnsi="Times New Roman"/>
          <w:sz w:val="24"/>
          <w:szCs w:val="24"/>
        </w:rPr>
        <w:t xml:space="preserve"> час.)</w:t>
      </w:r>
      <w:r w:rsidRPr="007073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2F30B0B8" w14:textId="77777777" w:rsidR="00793E8E" w:rsidRPr="003108DF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b/>
          <w:color w:val="FF0000"/>
          <w:spacing w:val="11"/>
          <w:sz w:val="24"/>
        </w:rPr>
      </w:pPr>
      <w:r w:rsidRPr="007073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Результаты обучения:</w:t>
      </w:r>
      <w:r w:rsidRPr="00707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0735F">
        <w:rPr>
          <w:rFonts w:ascii="Times New Roman" w:hAnsi="Times New Roman" w:cs="Times New Roman"/>
          <w:b/>
          <w:color w:val="000000" w:themeColor="text1"/>
          <w:spacing w:val="11"/>
          <w:sz w:val="24"/>
        </w:rPr>
        <w:t>слушатель должен   знать:</w:t>
      </w:r>
    </w:p>
    <w:p w14:paraId="79F847A0" w14:textId="77777777" w:rsidR="00793E8E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</w:rPr>
      </w:pPr>
      <w:r w:rsidRPr="0070735F">
        <w:rPr>
          <w:rFonts w:ascii="Times New Roman" w:hAnsi="Times New Roman" w:cs="Times New Roman"/>
          <w:b/>
          <w:color w:val="000000" w:themeColor="text1"/>
          <w:spacing w:val="11"/>
          <w:sz w:val="24"/>
        </w:rPr>
        <w:t xml:space="preserve"> - </w:t>
      </w:r>
      <w:r>
        <w:rPr>
          <w:rFonts w:ascii="Times New Roman" w:hAnsi="Times New Roman" w:cs="Times New Roman"/>
          <w:color w:val="000000" w:themeColor="text1"/>
          <w:spacing w:val="11"/>
          <w:sz w:val="24"/>
        </w:rPr>
        <w:t>правила компоновки и разработки композиции;</w:t>
      </w:r>
    </w:p>
    <w:p w14:paraId="44E0BB96" w14:textId="77777777" w:rsidR="00793E8E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</w:rPr>
      </w:pPr>
      <w:r>
        <w:rPr>
          <w:rFonts w:ascii="Times New Roman" w:hAnsi="Times New Roman" w:cs="Times New Roman"/>
          <w:color w:val="000000" w:themeColor="text1"/>
          <w:spacing w:val="11"/>
          <w:sz w:val="24"/>
        </w:rPr>
        <w:t>- технологию исполнения граттажа;</w:t>
      </w:r>
    </w:p>
    <w:p w14:paraId="7C894A12" w14:textId="77777777" w:rsidR="00793E8E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</w:rPr>
      </w:pPr>
      <w:r>
        <w:rPr>
          <w:rFonts w:ascii="Times New Roman" w:hAnsi="Times New Roman" w:cs="Times New Roman"/>
          <w:color w:val="000000" w:themeColor="text1"/>
          <w:spacing w:val="11"/>
          <w:sz w:val="24"/>
        </w:rPr>
        <w:t>- методологию росписи ткани в технике холодный батик;</w:t>
      </w:r>
    </w:p>
    <w:p w14:paraId="39EB99EA" w14:textId="0AC48E32" w:rsidR="00793E8E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</w:rPr>
      </w:pPr>
      <w:r>
        <w:rPr>
          <w:rFonts w:ascii="Times New Roman" w:hAnsi="Times New Roman" w:cs="Times New Roman"/>
          <w:color w:val="000000" w:themeColor="text1"/>
          <w:spacing w:val="11"/>
          <w:sz w:val="24"/>
        </w:rPr>
        <w:t>-</w:t>
      </w:r>
      <w:r w:rsidR="005F20E6">
        <w:rPr>
          <w:rFonts w:ascii="Times New Roman" w:hAnsi="Times New Roman" w:cs="Times New Roman"/>
          <w:color w:val="000000" w:themeColor="text1"/>
          <w:spacing w:val="11"/>
          <w:sz w:val="24"/>
        </w:rPr>
        <w:t xml:space="preserve"> технологию росписи по дереву</w:t>
      </w:r>
      <w:r>
        <w:rPr>
          <w:rFonts w:ascii="Times New Roman" w:hAnsi="Times New Roman" w:cs="Times New Roman"/>
          <w:color w:val="000000" w:themeColor="text1"/>
          <w:spacing w:val="11"/>
          <w:sz w:val="24"/>
        </w:rPr>
        <w:t>;</w:t>
      </w:r>
    </w:p>
    <w:p w14:paraId="1E7C65C6" w14:textId="77777777" w:rsidR="00793E8E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</w:rPr>
      </w:pPr>
      <w:r>
        <w:rPr>
          <w:rFonts w:ascii="Times New Roman" w:hAnsi="Times New Roman" w:cs="Times New Roman"/>
          <w:color w:val="000000" w:themeColor="text1"/>
          <w:spacing w:val="11"/>
          <w:sz w:val="24"/>
        </w:rPr>
        <w:t>- правила построения фигуры человека;</w:t>
      </w:r>
    </w:p>
    <w:p w14:paraId="25592683" w14:textId="77777777" w:rsidR="00793E8E" w:rsidRPr="00942900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FF0000"/>
          <w:spacing w:val="11"/>
          <w:sz w:val="24"/>
          <w:szCs w:val="24"/>
        </w:rPr>
      </w:pPr>
      <w:r w:rsidRPr="003108DF">
        <w:rPr>
          <w:rFonts w:ascii="Times New Roman" w:hAnsi="Times New Roman" w:cs="Times New Roman"/>
          <w:b/>
          <w:color w:val="FF0000"/>
          <w:spacing w:val="11"/>
          <w:sz w:val="24"/>
        </w:rPr>
        <w:t xml:space="preserve"> </w:t>
      </w:r>
      <w:r w:rsidRPr="00942900">
        <w:rPr>
          <w:rFonts w:ascii="Times New Roman" w:hAnsi="Times New Roman" w:cs="Times New Roman"/>
          <w:b/>
          <w:bCs/>
          <w:color w:val="000000" w:themeColor="text1"/>
          <w:spacing w:val="11"/>
          <w:sz w:val="24"/>
          <w:szCs w:val="24"/>
        </w:rPr>
        <w:t>Должен уметь:</w:t>
      </w:r>
    </w:p>
    <w:p w14:paraId="6827314D" w14:textId="77777777" w:rsidR="00793E8E" w:rsidRPr="00942900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942900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 xml:space="preserve"> создавать эскиз;</w:t>
      </w:r>
    </w:p>
    <w:p w14:paraId="429B3C47" w14:textId="77777777" w:rsidR="00793E8E" w:rsidRPr="00942900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942900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 xml:space="preserve"> переносить эскиз через кальку</w:t>
      </w:r>
      <w:r w:rsidRPr="00942900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;</w:t>
      </w:r>
    </w:p>
    <w:p w14:paraId="58643972" w14:textId="77777777" w:rsidR="00793E8E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942900">
        <w:rPr>
          <w:rFonts w:ascii="Times New Roman" w:hAnsi="Times New Roman" w:cs="Times New Roman"/>
          <w:b/>
          <w:color w:val="000000" w:themeColor="text1"/>
          <w:spacing w:val="1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 xml:space="preserve"> сочетать цвета и материалы;</w:t>
      </w:r>
    </w:p>
    <w:p w14:paraId="17FCB976" w14:textId="77777777" w:rsidR="00793E8E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lastRenderedPageBreak/>
        <w:t>- расписывать ткань;</w:t>
      </w:r>
    </w:p>
    <w:p w14:paraId="55639EAF" w14:textId="77777777" w:rsidR="00793E8E" w:rsidRPr="00942900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- декорировать изделия в технике декупаж.</w:t>
      </w:r>
    </w:p>
    <w:p w14:paraId="69CB8FF7" w14:textId="77777777" w:rsidR="00793E8E" w:rsidRPr="003F412A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pacing w:val="11"/>
          <w:sz w:val="24"/>
          <w:szCs w:val="24"/>
        </w:rPr>
      </w:pPr>
      <w:r w:rsidRPr="003F412A">
        <w:rPr>
          <w:rFonts w:ascii="Times New Roman" w:hAnsi="Times New Roman" w:cs="Times New Roman"/>
          <w:b/>
          <w:bCs/>
          <w:color w:val="000000" w:themeColor="text1"/>
          <w:spacing w:val="11"/>
          <w:sz w:val="24"/>
          <w:szCs w:val="24"/>
        </w:rPr>
        <w:t>Иметь представление:</w:t>
      </w:r>
    </w:p>
    <w:p w14:paraId="415EE241" w14:textId="77777777" w:rsidR="00793E8E" w:rsidRPr="003F412A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3F412A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- о</w:t>
      </w:r>
      <w:r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 xml:space="preserve"> сочетании различных техник и разновидностей декоративно-прикладного искусства</w:t>
      </w:r>
      <w:r w:rsidRPr="003F412A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;</w:t>
      </w:r>
    </w:p>
    <w:p w14:paraId="701AA430" w14:textId="77777777" w:rsidR="00793E8E" w:rsidRPr="003F412A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3F412A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- о</w:t>
      </w:r>
      <w:r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 xml:space="preserve"> компоновке материалов и цветов в композиции или при создании арт-объекта</w:t>
      </w:r>
      <w:r w:rsidRPr="003F412A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;</w:t>
      </w:r>
    </w:p>
    <w:p w14:paraId="4919B7B4" w14:textId="77777777" w:rsidR="00793E8E" w:rsidRPr="003F412A" w:rsidRDefault="00793E8E" w:rsidP="00793E8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</w:pPr>
      <w:r w:rsidRPr="003F412A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- о материал</w:t>
      </w:r>
      <w:r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ах и инструментах, применяемых в смешанной технике</w:t>
      </w:r>
      <w:r w:rsidRPr="003F412A">
        <w:rPr>
          <w:rFonts w:ascii="Times New Roman" w:hAnsi="Times New Roman" w:cs="Times New Roman"/>
          <w:color w:val="000000" w:themeColor="text1"/>
          <w:spacing w:val="11"/>
          <w:sz w:val="24"/>
          <w:szCs w:val="24"/>
        </w:rPr>
        <w:t>.</w:t>
      </w:r>
    </w:p>
    <w:p w14:paraId="7AA94E60" w14:textId="77777777" w:rsidR="00793E8E" w:rsidRDefault="00793E8E" w:rsidP="00793E8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C30BED9" w14:textId="77777777" w:rsidR="00793E8E" w:rsidRPr="003F412A" w:rsidRDefault="00793E8E" w:rsidP="00793E8E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41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Перечень практических занятий</w:t>
      </w:r>
    </w:p>
    <w:tbl>
      <w:tblPr>
        <w:tblStyle w:val="a3"/>
        <w:tblW w:w="9707" w:type="dxa"/>
        <w:tblLook w:val="04A0" w:firstRow="1" w:lastRow="0" w:firstColumn="1" w:lastColumn="0" w:noHBand="0" w:noVBand="1"/>
      </w:tblPr>
      <w:tblGrid>
        <w:gridCol w:w="1009"/>
        <w:gridCol w:w="6834"/>
        <w:gridCol w:w="1864"/>
      </w:tblGrid>
      <w:tr w:rsidR="00793E8E" w:rsidRPr="003F412A" w14:paraId="79733B6F" w14:textId="77777777" w:rsidTr="00786681">
        <w:trPr>
          <w:trHeight w:val="562"/>
        </w:trPr>
        <w:tc>
          <w:tcPr>
            <w:tcW w:w="1009" w:type="dxa"/>
          </w:tcPr>
          <w:p w14:paraId="05165BFC" w14:textId="77777777" w:rsidR="00793E8E" w:rsidRPr="003F412A" w:rsidRDefault="00793E8E" w:rsidP="00786681">
            <w:pPr>
              <w:ind w:left="82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Номер темы</w:t>
            </w:r>
          </w:p>
        </w:tc>
        <w:tc>
          <w:tcPr>
            <w:tcW w:w="6834" w:type="dxa"/>
          </w:tcPr>
          <w:p w14:paraId="45D37B28" w14:textId="77777777" w:rsidR="00793E8E" w:rsidRPr="003F412A" w:rsidRDefault="00793E8E" w:rsidP="00786681">
            <w:pPr>
              <w:ind w:right="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практического занятия</w:t>
            </w:r>
          </w:p>
        </w:tc>
        <w:tc>
          <w:tcPr>
            <w:tcW w:w="1864" w:type="dxa"/>
          </w:tcPr>
          <w:p w14:paraId="5D28989A" w14:textId="77777777" w:rsidR="00793E8E" w:rsidRPr="003F412A" w:rsidRDefault="00793E8E" w:rsidP="00786681">
            <w:pPr>
              <w:ind w:right="5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Трудоемкость, час.</w:t>
            </w:r>
          </w:p>
        </w:tc>
      </w:tr>
      <w:tr w:rsidR="005F20E6" w:rsidRPr="003F412A" w14:paraId="7B039253" w14:textId="77777777" w:rsidTr="00786681">
        <w:trPr>
          <w:trHeight w:val="302"/>
        </w:trPr>
        <w:tc>
          <w:tcPr>
            <w:tcW w:w="1009" w:type="dxa"/>
          </w:tcPr>
          <w:p w14:paraId="54BC1C51" w14:textId="77777777" w:rsidR="005F20E6" w:rsidRPr="003F412A" w:rsidRDefault="005F20E6" w:rsidP="005F20E6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 1.</w:t>
            </w:r>
          </w:p>
        </w:tc>
        <w:tc>
          <w:tcPr>
            <w:tcW w:w="6834" w:type="dxa"/>
          </w:tcPr>
          <w:p w14:paraId="4F97272B" w14:textId="54234A48" w:rsidR="005F20E6" w:rsidRPr="004264BD" w:rsidRDefault="005F20E6" w:rsidP="005F20E6">
            <w:pP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Создание объёмной Новогодней открытки: подготовка фигур, проектирование открытки, компоновка</w:t>
            </w:r>
          </w:p>
        </w:tc>
        <w:tc>
          <w:tcPr>
            <w:tcW w:w="1864" w:type="dxa"/>
          </w:tcPr>
          <w:p w14:paraId="74C66AFE" w14:textId="3B12F41D" w:rsidR="005F20E6" w:rsidRPr="004264BD" w:rsidRDefault="005F20E6" w:rsidP="005F20E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2</w:t>
            </w:r>
          </w:p>
        </w:tc>
      </w:tr>
      <w:tr w:rsidR="005F20E6" w:rsidRPr="003F412A" w14:paraId="5EBF05A7" w14:textId="77777777" w:rsidTr="00786681">
        <w:trPr>
          <w:trHeight w:val="298"/>
        </w:trPr>
        <w:tc>
          <w:tcPr>
            <w:tcW w:w="1009" w:type="dxa"/>
          </w:tcPr>
          <w:p w14:paraId="53116453" w14:textId="77777777" w:rsidR="005F20E6" w:rsidRPr="003F412A" w:rsidRDefault="005F20E6" w:rsidP="005F20E6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2.</w:t>
            </w:r>
          </w:p>
        </w:tc>
        <w:tc>
          <w:tcPr>
            <w:tcW w:w="6834" w:type="dxa"/>
          </w:tcPr>
          <w:p w14:paraId="5D42ACD3" w14:textId="68E57E20" w:rsidR="005F20E6" w:rsidRPr="004264BD" w:rsidRDefault="005F20E6" w:rsidP="005F20E6">
            <w:pP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Граттаж: создание эскиза, техника исполнения</w:t>
            </w:r>
          </w:p>
        </w:tc>
        <w:tc>
          <w:tcPr>
            <w:tcW w:w="1864" w:type="dxa"/>
          </w:tcPr>
          <w:p w14:paraId="61ED1156" w14:textId="612BD5C6" w:rsidR="005F20E6" w:rsidRPr="004264BD" w:rsidRDefault="005F20E6" w:rsidP="005F20E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2</w:t>
            </w:r>
          </w:p>
        </w:tc>
      </w:tr>
      <w:tr w:rsidR="005F20E6" w:rsidRPr="003F412A" w14:paraId="16B574A3" w14:textId="77777777" w:rsidTr="00786681">
        <w:trPr>
          <w:trHeight w:val="298"/>
        </w:trPr>
        <w:tc>
          <w:tcPr>
            <w:tcW w:w="1009" w:type="dxa"/>
          </w:tcPr>
          <w:p w14:paraId="6148C9B5" w14:textId="77777777" w:rsidR="005F20E6" w:rsidRPr="003F412A" w:rsidRDefault="005F20E6" w:rsidP="005F20E6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3.</w:t>
            </w:r>
          </w:p>
        </w:tc>
        <w:tc>
          <w:tcPr>
            <w:tcW w:w="6834" w:type="dxa"/>
          </w:tcPr>
          <w:p w14:paraId="406F1020" w14:textId="472486E3" w:rsidR="005F20E6" w:rsidRPr="004264BD" w:rsidRDefault="005F20E6" w:rsidP="005F20E6">
            <w:pP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Создание Новогоднего декора: роспись дощечки «Символ года»</w:t>
            </w:r>
          </w:p>
        </w:tc>
        <w:tc>
          <w:tcPr>
            <w:tcW w:w="1864" w:type="dxa"/>
          </w:tcPr>
          <w:p w14:paraId="7FCA80A0" w14:textId="69B4F394" w:rsidR="005F20E6" w:rsidRPr="004264BD" w:rsidRDefault="005F20E6" w:rsidP="005F20E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2</w:t>
            </w:r>
          </w:p>
        </w:tc>
      </w:tr>
      <w:tr w:rsidR="005F20E6" w:rsidRPr="003F412A" w14:paraId="0EC15970" w14:textId="77777777" w:rsidTr="00786681">
        <w:trPr>
          <w:trHeight w:val="298"/>
        </w:trPr>
        <w:tc>
          <w:tcPr>
            <w:tcW w:w="1009" w:type="dxa"/>
          </w:tcPr>
          <w:p w14:paraId="4A484417" w14:textId="77777777" w:rsidR="005F20E6" w:rsidRPr="003F412A" w:rsidRDefault="005F20E6" w:rsidP="005F20E6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4.</w:t>
            </w:r>
          </w:p>
        </w:tc>
        <w:tc>
          <w:tcPr>
            <w:tcW w:w="6834" w:type="dxa"/>
          </w:tcPr>
          <w:p w14:paraId="51690D02" w14:textId="5F579691" w:rsidR="005F20E6" w:rsidRPr="004264BD" w:rsidRDefault="005F20E6" w:rsidP="005F20E6">
            <w:pP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Создание объёмного панно «Девушка»: эскиз силуэта, материалы для создания платья</w:t>
            </w:r>
          </w:p>
        </w:tc>
        <w:tc>
          <w:tcPr>
            <w:tcW w:w="1864" w:type="dxa"/>
          </w:tcPr>
          <w:p w14:paraId="4624D9B9" w14:textId="5DF16F1F" w:rsidR="005F20E6" w:rsidRPr="004264BD" w:rsidRDefault="005F20E6" w:rsidP="005F20E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2</w:t>
            </w:r>
          </w:p>
        </w:tc>
      </w:tr>
      <w:tr w:rsidR="005F20E6" w:rsidRPr="003F412A" w14:paraId="1813078B" w14:textId="77777777" w:rsidTr="00786681">
        <w:trPr>
          <w:trHeight w:val="298"/>
        </w:trPr>
        <w:tc>
          <w:tcPr>
            <w:tcW w:w="1009" w:type="dxa"/>
          </w:tcPr>
          <w:p w14:paraId="2A90DF40" w14:textId="77777777" w:rsidR="005F20E6" w:rsidRDefault="005F20E6" w:rsidP="005F20E6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5.</w:t>
            </w:r>
          </w:p>
        </w:tc>
        <w:tc>
          <w:tcPr>
            <w:tcW w:w="6834" w:type="dxa"/>
          </w:tcPr>
          <w:p w14:paraId="12D1719F" w14:textId="3E382C4A" w:rsidR="005F20E6" w:rsidRPr="004264BD" w:rsidRDefault="005F20E6" w:rsidP="005F20E6">
            <w:pP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Создание объёмного панно в технике Холодный батик, свободная роспись «Цветочное поле»</w:t>
            </w:r>
          </w:p>
        </w:tc>
        <w:tc>
          <w:tcPr>
            <w:tcW w:w="1864" w:type="dxa"/>
          </w:tcPr>
          <w:p w14:paraId="08008C4C" w14:textId="1240E9DB" w:rsidR="005F20E6" w:rsidRPr="004264BD" w:rsidRDefault="005F20E6" w:rsidP="005F20E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6</w:t>
            </w:r>
          </w:p>
        </w:tc>
      </w:tr>
      <w:tr w:rsidR="005F20E6" w:rsidRPr="003F412A" w14:paraId="76E04964" w14:textId="77777777" w:rsidTr="00786681">
        <w:trPr>
          <w:trHeight w:val="298"/>
        </w:trPr>
        <w:tc>
          <w:tcPr>
            <w:tcW w:w="1009" w:type="dxa"/>
          </w:tcPr>
          <w:p w14:paraId="2D15215C" w14:textId="77777777" w:rsidR="005F20E6" w:rsidRDefault="005F20E6" w:rsidP="005F20E6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6.</w:t>
            </w:r>
          </w:p>
        </w:tc>
        <w:tc>
          <w:tcPr>
            <w:tcW w:w="6834" w:type="dxa"/>
          </w:tcPr>
          <w:p w14:paraId="1EAD934D" w14:textId="0C07F724" w:rsidR="005F20E6" w:rsidRPr="004264BD" w:rsidRDefault="005F20E6" w:rsidP="005F20E6">
            <w:pP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Создание арт-объекта «Арт-Ёлочка»</w:t>
            </w:r>
          </w:p>
        </w:tc>
        <w:tc>
          <w:tcPr>
            <w:tcW w:w="1864" w:type="dxa"/>
          </w:tcPr>
          <w:p w14:paraId="03F8B264" w14:textId="5F58381F" w:rsidR="005F20E6" w:rsidRPr="004264BD" w:rsidRDefault="005F20E6" w:rsidP="005F20E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4</w:t>
            </w:r>
          </w:p>
        </w:tc>
      </w:tr>
      <w:tr w:rsidR="005F20E6" w:rsidRPr="003F412A" w14:paraId="250DAE1C" w14:textId="77777777" w:rsidTr="00786681">
        <w:trPr>
          <w:trHeight w:val="298"/>
        </w:trPr>
        <w:tc>
          <w:tcPr>
            <w:tcW w:w="1009" w:type="dxa"/>
          </w:tcPr>
          <w:p w14:paraId="156C81D5" w14:textId="77777777" w:rsidR="005F20E6" w:rsidRDefault="005F20E6" w:rsidP="005F20E6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7.</w:t>
            </w:r>
          </w:p>
        </w:tc>
        <w:tc>
          <w:tcPr>
            <w:tcW w:w="6834" w:type="dxa"/>
          </w:tcPr>
          <w:p w14:paraId="7EBD8FA2" w14:textId="28A0D4E8" w:rsidR="005F20E6" w:rsidRPr="004264BD" w:rsidRDefault="005F20E6" w:rsidP="005F20E6">
            <w:pP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Создание объёмной открытки «День Победы»</w:t>
            </w:r>
          </w:p>
        </w:tc>
        <w:tc>
          <w:tcPr>
            <w:tcW w:w="1864" w:type="dxa"/>
          </w:tcPr>
          <w:p w14:paraId="493C3017" w14:textId="566DD4A1" w:rsidR="005F20E6" w:rsidRPr="004264BD" w:rsidRDefault="005F20E6" w:rsidP="005F20E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2</w:t>
            </w:r>
          </w:p>
        </w:tc>
      </w:tr>
      <w:tr w:rsidR="005F20E6" w:rsidRPr="003F412A" w14:paraId="5864E825" w14:textId="77777777" w:rsidTr="00786681">
        <w:trPr>
          <w:trHeight w:val="298"/>
        </w:trPr>
        <w:tc>
          <w:tcPr>
            <w:tcW w:w="1009" w:type="dxa"/>
          </w:tcPr>
          <w:p w14:paraId="18DD3427" w14:textId="77777777" w:rsidR="005F20E6" w:rsidRDefault="005F20E6" w:rsidP="005F20E6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8.</w:t>
            </w:r>
          </w:p>
        </w:tc>
        <w:tc>
          <w:tcPr>
            <w:tcW w:w="6834" w:type="dxa"/>
          </w:tcPr>
          <w:p w14:paraId="792676AF" w14:textId="3D147DEE" w:rsidR="005F20E6" w:rsidRPr="004264BD" w:rsidRDefault="005F20E6" w:rsidP="005F20E6">
            <w:pP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Создание арт-объекта «Мой герой»: тряпичная кукла</w:t>
            </w:r>
          </w:p>
        </w:tc>
        <w:tc>
          <w:tcPr>
            <w:tcW w:w="1864" w:type="dxa"/>
          </w:tcPr>
          <w:p w14:paraId="53A41275" w14:textId="4E82F662" w:rsidR="005F20E6" w:rsidRPr="004264BD" w:rsidRDefault="005F20E6" w:rsidP="005F20E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4</w:t>
            </w:r>
          </w:p>
        </w:tc>
      </w:tr>
      <w:tr w:rsidR="005F20E6" w:rsidRPr="003F412A" w14:paraId="69A18DE0" w14:textId="77777777" w:rsidTr="00786681">
        <w:trPr>
          <w:trHeight w:val="298"/>
        </w:trPr>
        <w:tc>
          <w:tcPr>
            <w:tcW w:w="1009" w:type="dxa"/>
          </w:tcPr>
          <w:p w14:paraId="322AC4E2" w14:textId="77777777" w:rsidR="005F20E6" w:rsidRDefault="005F20E6" w:rsidP="005F20E6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9.</w:t>
            </w:r>
          </w:p>
        </w:tc>
        <w:tc>
          <w:tcPr>
            <w:tcW w:w="6834" w:type="dxa"/>
          </w:tcPr>
          <w:p w14:paraId="2DCFEC18" w14:textId="562FEF66" w:rsidR="005F20E6" w:rsidRDefault="005F20E6" w:rsidP="005F20E6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363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Декупаж: декор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бутылки</w:t>
            </w:r>
          </w:p>
        </w:tc>
        <w:tc>
          <w:tcPr>
            <w:tcW w:w="1864" w:type="dxa"/>
          </w:tcPr>
          <w:p w14:paraId="1CA10DF7" w14:textId="1132FBE6" w:rsidR="005F20E6" w:rsidRDefault="005F20E6" w:rsidP="005F20E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4</w:t>
            </w:r>
          </w:p>
        </w:tc>
      </w:tr>
      <w:tr w:rsidR="005F20E6" w:rsidRPr="003F412A" w14:paraId="2B3642F6" w14:textId="77777777" w:rsidTr="00786681">
        <w:trPr>
          <w:trHeight w:val="298"/>
        </w:trPr>
        <w:tc>
          <w:tcPr>
            <w:tcW w:w="1009" w:type="dxa"/>
          </w:tcPr>
          <w:p w14:paraId="75CCBFB6" w14:textId="77777777" w:rsidR="005F20E6" w:rsidRDefault="005F20E6" w:rsidP="005F20E6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10.</w:t>
            </w:r>
          </w:p>
        </w:tc>
        <w:tc>
          <w:tcPr>
            <w:tcW w:w="6834" w:type="dxa"/>
          </w:tcPr>
          <w:p w14:paraId="4AE39430" w14:textId="07FFF107" w:rsidR="005F20E6" w:rsidRDefault="005F20E6" w:rsidP="005F20E6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Вышивка панно </w:t>
            </w:r>
          </w:p>
        </w:tc>
        <w:tc>
          <w:tcPr>
            <w:tcW w:w="1864" w:type="dxa"/>
          </w:tcPr>
          <w:p w14:paraId="17B8E502" w14:textId="6BF6686A" w:rsidR="005F20E6" w:rsidRDefault="005F20E6" w:rsidP="005F20E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4"/>
              </w:rPr>
              <w:t>6</w:t>
            </w:r>
          </w:p>
        </w:tc>
      </w:tr>
      <w:tr w:rsidR="005F20E6" w:rsidRPr="003F412A" w14:paraId="78C5C89A" w14:textId="77777777" w:rsidTr="00786681">
        <w:trPr>
          <w:trHeight w:val="298"/>
        </w:trPr>
        <w:tc>
          <w:tcPr>
            <w:tcW w:w="1009" w:type="dxa"/>
          </w:tcPr>
          <w:p w14:paraId="5BB3AAE9" w14:textId="77777777" w:rsidR="005F20E6" w:rsidRPr="003F412A" w:rsidRDefault="005F20E6" w:rsidP="005F20E6">
            <w:pPr>
              <w:ind w:left="1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34" w:type="dxa"/>
          </w:tcPr>
          <w:p w14:paraId="16B09ACB" w14:textId="77777777" w:rsidR="005F20E6" w:rsidRPr="003F412A" w:rsidRDefault="005F20E6" w:rsidP="005F20E6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864" w:type="dxa"/>
          </w:tcPr>
          <w:p w14:paraId="102F11AD" w14:textId="25EB2C17" w:rsidR="005F20E6" w:rsidRPr="003F412A" w:rsidRDefault="005F20E6" w:rsidP="005F20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34</w:t>
            </w:r>
          </w:p>
        </w:tc>
      </w:tr>
    </w:tbl>
    <w:p w14:paraId="56ADA2F8" w14:textId="77777777" w:rsidR="00793E8E" w:rsidRDefault="00793E8E" w:rsidP="00793E8E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E51FB01" w14:textId="77777777" w:rsidR="00793E8E" w:rsidRPr="003F412A" w:rsidRDefault="00793E8E" w:rsidP="00793E8E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41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Самостоятельная работа</w:t>
      </w:r>
    </w:p>
    <w:tbl>
      <w:tblPr>
        <w:tblW w:w="9654" w:type="dxa"/>
        <w:tblCellMar>
          <w:top w:w="49" w:type="dxa"/>
          <w:left w:w="101" w:type="dxa"/>
          <w:right w:w="60" w:type="dxa"/>
        </w:tblCellMar>
        <w:tblLook w:val="04A0" w:firstRow="1" w:lastRow="0" w:firstColumn="1" w:lastColumn="0" w:noHBand="0" w:noVBand="1"/>
      </w:tblPr>
      <w:tblGrid>
        <w:gridCol w:w="1089"/>
        <w:gridCol w:w="6809"/>
        <w:gridCol w:w="1756"/>
      </w:tblGrid>
      <w:tr w:rsidR="00793E8E" w:rsidRPr="003F412A" w14:paraId="3A9C12FD" w14:textId="77777777" w:rsidTr="00786681">
        <w:trPr>
          <w:trHeight w:val="562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73952" w14:textId="77777777" w:rsidR="00793E8E" w:rsidRPr="003F412A" w:rsidRDefault="00793E8E" w:rsidP="00786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Номер темы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7FEBE1B" w14:textId="77777777" w:rsidR="00793E8E" w:rsidRPr="003F412A" w:rsidRDefault="00793E8E" w:rsidP="00786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Вид самостоятельной работы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2CFD7F1" w14:textId="77777777" w:rsidR="00793E8E" w:rsidRPr="003F412A" w:rsidRDefault="00793E8E" w:rsidP="00786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412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Трудоемкость, час.</w:t>
            </w:r>
          </w:p>
        </w:tc>
      </w:tr>
      <w:tr w:rsidR="00793E8E" w:rsidRPr="003F412A" w14:paraId="58AC494A" w14:textId="77777777" w:rsidTr="00786681">
        <w:trPr>
          <w:trHeight w:val="302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156F8" w14:textId="03809051" w:rsidR="00793E8E" w:rsidRPr="003F412A" w:rsidRDefault="00793E8E" w:rsidP="005F20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Тема </w:t>
            </w:r>
            <w:r w:rsidR="005F20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2C22084" w14:textId="3E602506" w:rsidR="00793E8E" w:rsidRPr="00310AC5" w:rsidRDefault="005F20E6" w:rsidP="0078668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Поиск иллюстративных материалов и художественное проектирование тряпичной куклы «Мой герой»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C66392D" w14:textId="77777777" w:rsidR="00793E8E" w:rsidRPr="003F412A" w:rsidRDefault="00793E8E" w:rsidP="00786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793E8E" w:rsidRPr="003F412A" w14:paraId="54B5326A" w14:textId="77777777" w:rsidTr="00786681">
        <w:trPr>
          <w:trHeight w:val="298"/>
        </w:trPr>
        <w:tc>
          <w:tcPr>
            <w:tcW w:w="7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69134E" w14:textId="77777777" w:rsidR="00793E8E" w:rsidRPr="003F412A" w:rsidRDefault="00793E8E" w:rsidP="0078668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3F412A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Общая трудоемкость самостоятельной работы по дисциплине (час)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D1689E7" w14:textId="1397A148" w:rsidR="00793E8E" w:rsidRPr="003F412A" w:rsidRDefault="005F20E6" w:rsidP="00786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</w:tr>
    </w:tbl>
    <w:p w14:paraId="465C01FF" w14:textId="77777777" w:rsidR="00793E8E" w:rsidRDefault="00793E8E" w:rsidP="00793E8E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2C56648" w14:textId="77777777" w:rsidR="00793E8E" w:rsidRDefault="00793E8E" w:rsidP="00793E8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79F1BF67" w14:textId="77777777" w:rsidR="00793E8E" w:rsidRPr="001251C2" w:rsidRDefault="00793E8E" w:rsidP="00793E8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251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 ОРГАНИЗАЦИОННО-ПЕДАГОГИЧЕСКИЕ УСЛОВИЯ</w:t>
      </w:r>
    </w:p>
    <w:p w14:paraId="4A48DE29" w14:textId="77777777" w:rsidR="00793E8E" w:rsidRPr="001251C2" w:rsidRDefault="00793E8E" w:rsidP="00793E8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251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3.1. Материально-технические условия реализации программы</w:t>
      </w:r>
    </w:p>
    <w:p w14:paraId="687F9B97" w14:textId="77777777" w:rsidR="00793E8E" w:rsidRPr="003108DF" w:rsidRDefault="00793E8E" w:rsidP="00793E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</w:p>
    <w:tbl>
      <w:tblPr>
        <w:tblStyle w:val="TableGrid"/>
        <w:tblW w:w="10013" w:type="dxa"/>
        <w:tblInd w:w="-110" w:type="dxa"/>
        <w:tblCellMar>
          <w:top w:w="30" w:type="dxa"/>
          <w:left w:w="101" w:type="dxa"/>
        </w:tblCellMar>
        <w:tblLook w:val="04A0" w:firstRow="1" w:lastRow="0" w:firstColumn="1" w:lastColumn="0" w:noHBand="0" w:noVBand="1"/>
      </w:tblPr>
      <w:tblGrid>
        <w:gridCol w:w="2846"/>
        <w:gridCol w:w="2079"/>
        <w:gridCol w:w="5088"/>
      </w:tblGrid>
      <w:tr w:rsidR="00793E8E" w:rsidRPr="003108DF" w14:paraId="0F001CC4" w14:textId="77777777" w:rsidTr="00786681">
        <w:trPr>
          <w:trHeight w:val="1114"/>
        </w:trPr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0E1C0" w14:textId="77777777" w:rsidR="00793E8E" w:rsidRPr="001251C2" w:rsidRDefault="00793E8E" w:rsidP="00786681">
            <w:pPr>
              <w:spacing w:line="238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51C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Наименование специализированных аудиторий,</w:t>
            </w:r>
          </w:p>
          <w:p w14:paraId="256139D3" w14:textId="77777777" w:rsidR="00793E8E" w:rsidRPr="001251C2" w:rsidRDefault="00793E8E" w:rsidP="00786681">
            <w:pPr>
              <w:ind w:left="1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251C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кабинетов, лабораторий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41A8A" w14:textId="77777777" w:rsidR="00793E8E" w:rsidRPr="001251C2" w:rsidRDefault="00793E8E" w:rsidP="00786681">
            <w:pPr>
              <w:ind w:left="113" w:right="15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51C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Вид занятий </w:t>
            </w:r>
          </w:p>
        </w:tc>
        <w:tc>
          <w:tcPr>
            <w:tcW w:w="5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AE42B" w14:textId="77777777" w:rsidR="00793E8E" w:rsidRPr="001251C2" w:rsidRDefault="00793E8E" w:rsidP="00786681">
            <w:pPr>
              <w:ind w:left="278" w:right="3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51C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Наименование оборудования</w:t>
            </w:r>
          </w:p>
        </w:tc>
      </w:tr>
      <w:tr w:rsidR="00793E8E" w:rsidRPr="003108DF" w14:paraId="3173DADB" w14:textId="77777777" w:rsidTr="00786681">
        <w:trPr>
          <w:trHeight w:val="562"/>
        </w:trPr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C4833" w14:textId="77777777" w:rsidR="00793E8E" w:rsidRPr="001251C2" w:rsidRDefault="00793E8E" w:rsidP="00786681">
            <w:pPr>
              <w:ind w:left="1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Учебная аудитория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A7A75" w14:textId="77777777" w:rsidR="00793E8E" w:rsidRPr="001251C2" w:rsidRDefault="00793E8E" w:rsidP="00786681">
            <w:pPr>
              <w:ind w:left="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51C2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практические занятия</w:t>
            </w:r>
          </w:p>
        </w:tc>
        <w:tc>
          <w:tcPr>
            <w:tcW w:w="5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8C19B" w14:textId="77777777" w:rsidR="00793E8E" w:rsidRPr="001251C2" w:rsidRDefault="00793E8E" w:rsidP="00786681">
            <w:pPr>
              <w:spacing w:line="24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251C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Учебная аудитория с мойкой, доской и партами</w:t>
            </w:r>
            <w:r w:rsidRPr="001251C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37382EC0" w14:textId="77777777" w:rsidR="00793E8E" w:rsidRPr="001251C2" w:rsidRDefault="00793E8E" w:rsidP="00786681">
            <w:pPr>
              <w:spacing w:line="240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251C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2.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Методический фонд с работами выпускников спецкурса по ДПИ</w:t>
            </w:r>
          </w:p>
          <w:p w14:paraId="0166549E" w14:textId="77777777" w:rsidR="00793E8E" w:rsidRPr="001251C2" w:rsidRDefault="00793E8E" w:rsidP="00786681">
            <w:pPr>
              <w:spacing w:line="240" w:lineRule="atLeast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1251C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Ноутбук</w:t>
            </w:r>
          </w:p>
          <w:p w14:paraId="4DC8F535" w14:textId="77777777" w:rsidR="00793E8E" w:rsidRPr="001251C2" w:rsidRDefault="00793E8E" w:rsidP="00786681">
            <w:pPr>
              <w:spacing w:line="240" w:lineRule="atLeast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</w:tc>
      </w:tr>
    </w:tbl>
    <w:p w14:paraId="449FD861" w14:textId="77777777" w:rsidR="00793E8E" w:rsidRPr="00CE40E2" w:rsidRDefault="00793E8E" w:rsidP="00793E8E">
      <w:pPr>
        <w:rPr>
          <w:rFonts w:ascii="Times New Roman" w:hAnsi="Times New Roman" w:cs="Times New Roman"/>
          <w:sz w:val="24"/>
          <w:szCs w:val="24"/>
        </w:rPr>
      </w:pPr>
    </w:p>
    <w:p w14:paraId="433CCC64" w14:textId="77777777" w:rsidR="00793E8E" w:rsidRPr="001A318B" w:rsidRDefault="00793E8E" w:rsidP="00793E8E">
      <w:pPr>
        <w:jc w:val="both"/>
        <w:rPr>
          <w:rFonts w:ascii="Times New Roman" w:hAnsi="Times New Roman" w:cs="Times New Roman"/>
          <w:b/>
          <w:i/>
          <w:iCs/>
          <w:color w:val="000000" w:themeColor="text1"/>
          <w:sz w:val="28"/>
          <w:szCs w:val="28"/>
        </w:rPr>
      </w:pPr>
      <w:r w:rsidRPr="001A31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3.2. Кадровое обеспечение реализации программы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3725"/>
        <w:gridCol w:w="1709"/>
        <w:gridCol w:w="1537"/>
        <w:gridCol w:w="2252"/>
      </w:tblGrid>
      <w:tr w:rsidR="00793E8E" w:rsidRPr="001A318B" w14:paraId="6B88ED1E" w14:textId="77777777" w:rsidTr="00786681">
        <w:tc>
          <w:tcPr>
            <w:tcW w:w="560" w:type="dxa"/>
            <w:vAlign w:val="center"/>
          </w:tcPr>
          <w:p w14:paraId="0E79F94A" w14:textId="77777777" w:rsidR="00793E8E" w:rsidRPr="001A318B" w:rsidRDefault="00793E8E" w:rsidP="00786681">
            <w:pPr>
              <w:pStyle w:val="Default"/>
              <w:jc w:val="center"/>
              <w:rPr>
                <w:color w:val="000000" w:themeColor="text1"/>
              </w:rPr>
            </w:pPr>
            <w:r w:rsidRPr="001A318B">
              <w:rPr>
                <w:b/>
                <w:bCs/>
                <w:color w:val="000000" w:themeColor="text1"/>
              </w:rPr>
              <w:t>№</w:t>
            </w:r>
          </w:p>
          <w:p w14:paraId="785D4101" w14:textId="77777777" w:rsidR="00793E8E" w:rsidRPr="001A318B" w:rsidRDefault="00793E8E" w:rsidP="0078668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A318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3801" w:type="dxa"/>
            <w:vAlign w:val="center"/>
          </w:tcPr>
          <w:p w14:paraId="2C93BB40" w14:textId="77777777" w:rsidR="00793E8E" w:rsidRPr="001A318B" w:rsidRDefault="00793E8E" w:rsidP="0078668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A318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ФИО преподавателей</w:t>
            </w:r>
          </w:p>
        </w:tc>
        <w:tc>
          <w:tcPr>
            <w:tcW w:w="1709" w:type="dxa"/>
            <w:vAlign w:val="center"/>
          </w:tcPr>
          <w:p w14:paraId="3A8351B4" w14:textId="77777777" w:rsidR="00793E8E" w:rsidRPr="001A318B" w:rsidRDefault="00793E8E" w:rsidP="0078668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A318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Ученое </w:t>
            </w:r>
            <w:proofErr w:type="gramStart"/>
            <w:r w:rsidRPr="001A318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зван.,</w:t>
            </w:r>
            <w:proofErr w:type="gramEnd"/>
            <w:r w:rsidRPr="001A318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степень, должность</w:t>
            </w:r>
          </w:p>
        </w:tc>
        <w:tc>
          <w:tcPr>
            <w:tcW w:w="1559" w:type="dxa"/>
            <w:vAlign w:val="center"/>
          </w:tcPr>
          <w:p w14:paraId="5AE23CDB" w14:textId="77777777" w:rsidR="00793E8E" w:rsidRPr="001A318B" w:rsidRDefault="00793E8E" w:rsidP="0078668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A318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Общий стаж работы</w:t>
            </w:r>
          </w:p>
        </w:tc>
        <w:tc>
          <w:tcPr>
            <w:tcW w:w="2299" w:type="dxa"/>
            <w:vAlign w:val="center"/>
          </w:tcPr>
          <w:p w14:paraId="34458EED" w14:textId="77777777" w:rsidR="00793E8E" w:rsidRPr="001A318B" w:rsidRDefault="00793E8E" w:rsidP="0078668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1A318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Опыт работы по профилю ДОП</w:t>
            </w:r>
          </w:p>
        </w:tc>
      </w:tr>
      <w:tr w:rsidR="00793E8E" w:rsidRPr="001A318B" w14:paraId="37A2B433" w14:textId="77777777" w:rsidTr="00786681">
        <w:tc>
          <w:tcPr>
            <w:tcW w:w="560" w:type="dxa"/>
          </w:tcPr>
          <w:p w14:paraId="7EFD7BA0" w14:textId="77777777" w:rsidR="00793E8E" w:rsidRPr="001A318B" w:rsidRDefault="00793E8E" w:rsidP="007866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31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801" w:type="dxa"/>
          </w:tcPr>
          <w:p w14:paraId="5D7CA056" w14:textId="77777777" w:rsidR="00793E8E" w:rsidRPr="001A318B" w:rsidRDefault="00793E8E" w:rsidP="0078668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Литвиненко Ангелина Кирилловна</w:t>
            </w:r>
          </w:p>
        </w:tc>
        <w:tc>
          <w:tcPr>
            <w:tcW w:w="1709" w:type="dxa"/>
          </w:tcPr>
          <w:p w14:paraId="111FDCC9" w14:textId="77777777" w:rsidR="00793E8E" w:rsidRPr="001A318B" w:rsidRDefault="00793E8E" w:rsidP="007866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преподаватель</w:t>
            </w:r>
          </w:p>
        </w:tc>
        <w:tc>
          <w:tcPr>
            <w:tcW w:w="1559" w:type="dxa"/>
          </w:tcPr>
          <w:p w14:paraId="0E65C0D2" w14:textId="77777777" w:rsidR="00793E8E" w:rsidRPr="001A318B" w:rsidRDefault="00793E8E" w:rsidP="007866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2,5 года</w:t>
            </w:r>
          </w:p>
        </w:tc>
        <w:tc>
          <w:tcPr>
            <w:tcW w:w="2299" w:type="dxa"/>
          </w:tcPr>
          <w:p w14:paraId="70A2FBCC" w14:textId="77777777" w:rsidR="00793E8E" w:rsidRPr="001A318B" w:rsidRDefault="00793E8E" w:rsidP="007866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2,5</w:t>
            </w:r>
            <w:r w:rsidRPr="001A31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года</w:t>
            </w:r>
          </w:p>
        </w:tc>
      </w:tr>
      <w:tr w:rsidR="00793E8E" w:rsidRPr="001A318B" w14:paraId="69C22E6E" w14:textId="77777777" w:rsidTr="00786681">
        <w:tc>
          <w:tcPr>
            <w:tcW w:w="560" w:type="dxa"/>
          </w:tcPr>
          <w:p w14:paraId="77E7E25D" w14:textId="77777777" w:rsidR="00793E8E" w:rsidRPr="001A318B" w:rsidRDefault="00793E8E" w:rsidP="007866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31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801" w:type="dxa"/>
          </w:tcPr>
          <w:p w14:paraId="15E401D3" w14:textId="77777777" w:rsidR="00793E8E" w:rsidRPr="001A318B" w:rsidRDefault="00793E8E" w:rsidP="0078668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Литвиненко Инесса Анатольевна</w:t>
            </w:r>
          </w:p>
        </w:tc>
        <w:tc>
          <w:tcPr>
            <w:tcW w:w="1709" w:type="dxa"/>
          </w:tcPr>
          <w:p w14:paraId="6726AED4" w14:textId="77777777" w:rsidR="00793E8E" w:rsidRPr="001A318B" w:rsidRDefault="00793E8E" w:rsidP="007866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преподаватель</w:t>
            </w:r>
          </w:p>
        </w:tc>
        <w:tc>
          <w:tcPr>
            <w:tcW w:w="1559" w:type="dxa"/>
          </w:tcPr>
          <w:p w14:paraId="520DD72D" w14:textId="77777777" w:rsidR="00793E8E" w:rsidRPr="001A318B" w:rsidRDefault="00793E8E" w:rsidP="007866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 год</w:t>
            </w:r>
          </w:p>
        </w:tc>
        <w:tc>
          <w:tcPr>
            <w:tcW w:w="2299" w:type="dxa"/>
          </w:tcPr>
          <w:p w14:paraId="7804C338" w14:textId="77777777" w:rsidR="00793E8E" w:rsidRPr="001A318B" w:rsidRDefault="00793E8E" w:rsidP="007866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2,5 года</w:t>
            </w:r>
          </w:p>
        </w:tc>
      </w:tr>
    </w:tbl>
    <w:p w14:paraId="597C3229" w14:textId="77777777" w:rsidR="00793E8E" w:rsidRDefault="00793E8E" w:rsidP="00793E8E">
      <w:pPr>
        <w:rPr>
          <w:rFonts w:ascii="Times New Roman" w:hAnsi="Times New Roman" w:cs="Times New Roman"/>
          <w:i/>
          <w:sz w:val="24"/>
          <w:szCs w:val="24"/>
        </w:rPr>
      </w:pPr>
    </w:p>
    <w:p w14:paraId="0C9D46EF" w14:textId="77777777" w:rsidR="00793E8E" w:rsidRPr="00AD3EC7" w:rsidRDefault="00793E8E" w:rsidP="00793E8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D3EC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3.3. Учебно-методическое обеспечение реализации программы</w:t>
      </w:r>
    </w:p>
    <w:p w14:paraId="08B6F1DB" w14:textId="77777777" w:rsidR="00793E8E" w:rsidRPr="00AD3EC7" w:rsidRDefault="00793E8E" w:rsidP="00793E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D69066B" w14:textId="77777777" w:rsidR="00793E8E" w:rsidRDefault="00793E8E" w:rsidP="00793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Дисциплина 1: </w:t>
      </w:r>
      <w:r w:rsidRPr="0070735F">
        <w:rPr>
          <w:rFonts w:ascii="Times New Roman" w:hAnsi="Times New Roman"/>
          <w:b/>
          <w:sz w:val="24"/>
          <w:szCs w:val="24"/>
        </w:rPr>
        <w:t>Художественное проектирование и технология исполнения изделий из ткани</w:t>
      </w:r>
      <w:r>
        <w:rPr>
          <w:rFonts w:ascii="Times New Roman" w:hAnsi="Times New Roman"/>
          <w:b/>
          <w:sz w:val="24"/>
          <w:szCs w:val="24"/>
        </w:rPr>
        <w:t>.</w:t>
      </w:r>
    </w:p>
    <w:p w14:paraId="712828FC" w14:textId="77777777" w:rsidR="00793E8E" w:rsidRDefault="00793E8E" w:rsidP="00793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B757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Основные источники:</w:t>
      </w:r>
    </w:p>
    <w:p w14:paraId="2CB93DF7" w14:textId="77777777" w:rsidR="00793E8E" w:rsidRPr="00116FD5" w:rsidRDefault="00793E8E" w:rsidP="008556E4">
      <w:pPr>
        <w:pStyle w:val="ad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16FD5">
        <w:rPr>
          <w:rFonts w:ascii="Times New Roman" w:hAnsi="Times New Roman" w:cs="Times New Roman"/>
          <w:sz w:val="24"/>
          <w:szCs w:val="24"/>
        </w:rPr>
        <w:t xml:space="preserve">Арманд, Т.М. </w:t>
      </w:r>
      <w:proofErr w:type="spellStart"/>
      <w:r w:rsidRPr="00116FD5">
        <w:rPr>
          <w:rFonts w:ascii="Times New Roman" w:hAnsi="Times New Roman" w:cs="Times New Roman"/>
          <w:sz w:val="24"/>
          <w:szCs w:val="24"/>
        </w:rPr>
        <w:t>Рукoвoдствo</w:t>
      </w:r>
      <w:proofErr w:type="spellEnd"/>
      <w:r w:rsidRPr="00116F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6FD5">
        <w:rPr>
          <w:rFonts w:ascii="Times New Roman" w:hAnsi="Times New Roman" w:cs="Times New Roman"/>
          <w:sz w:val="24"/>
          <w:szCs w:val="24"/>
        </w:rPr>
        <w:t>пo</w:t>
      </w:r>
      <w:proofErr w:type="spellEnd"/>
      <w:r w:rsidRPr="00116F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6FD5">
        <w:rPr>
          <w:rFonts w:ascii="Times New Roman" w:hAnsi="Times New Roman" w:cs="Times New Roman"/>
          <w:sz w:val="24"/>
          <w:szCs w:val="24"/>
        </w:rPr>
        <w:t>рoсписи</w:t>
      </w:r>
      <w:proofErr w:type="spellEnd"/>
      <w:r w:rsidRPr="00116FD5">
        <w:rPr>
          <w:rFonts w:ascii="Times New Roman" w:hAnsi="Times New Roman" w:cs="Times New Roman"/>
          <w:sz w:val="24"/>
          <w:szCs w:val="24"/>
        </w:rPr>
        <w:t xml:space="preserve"> ткани. / [Электронный ресурс] – Режим доступа: www.paintm.net </w:t>
      </w:r>
      <w:proofErr w:type="spellStart"/>
      <w:r w:rsidRPr="00116FD5">
        <w:rPr>
          <w:rFonts w:ascii="Times New Roman" w:hAnsi="Times New Roman" w:cs="Times New Roman"/>
          <w:sz w:val="24"/>
          <w:szCs w:val="24"/>
        </w:rPr>
        <w:t>пoд</w:t>
      </w:r>
      <w:proofErr w:type="spellEnd"/>
      <w:r w:rsidRPr="00116FD5">
        <w:rPr>
          <w:rFonts w:ascii="Times New Roman" w:hAnsi="Times New Roman" w:cs="Times New Roman"/>
          <w:sz w:val="24"/>
          <w:szCs w:val="24"/>
        </w:rPr>
        <w:t xml:space="preserve"> ред. </w:t>
      </w:r>
      <w:proofErr w:type="spellStart"/>
      <w:r w:rsidRPr="00116FD5">
        <w:rPr>
          <w:rFonts w:ascii="Times New Roman" w:hAnsi="Times New Roman" w:cs="Times New Roman"/>
          <w:sz w:val="24"/>
          <w:szCs w:val="24"/>
        </w:rPr>
        <w:t>Н.Н.Сoбoлева</w:t>
      </w:r>
      <w:proofErr w:type="spellEnd"/>
      <w:r w:rsidRPr="00116FD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116FD5">
        <w:rPr>
          <w:rFonts w:ascii="Times New Roman" w:hAnsi="Times New Roman" w:cs="Times New Roman"/>
          <w:sz w:val="24"/>
          <w:szCs w:val="24"/>
        </w:rPr>
        <w:t>СПб.:</w:t>
      </w:r>
      <w:proofErr w:type="gramEnd"/>
      <w:r w:rsidRPr="00116F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6FD5">
        <w:rPr>
          <w:rFonts w:ascii="Times New Roman" w:hAnsi="Times New Roman" w:cs="Times New Roman"/>
          <w:sz w:val="24"/>
          <w:szCs w:val="24"/>
        </w:rPr>
        <w:t>Пoлитехника</w:t>
      </w:r>
      <w:proofErr w:type="spellEnd"/>
      <w:r w:rsidRPr="00116FD5">
        <w:rPr>
          <w:rFonts w:ascii="Times New Roman" w:hAnsi="Times New Roman" w:cs="Times New Roman"/>
          <w:sz w:val="24"/>
          <w:szCs w:val="24"/>
        </w:rPr>
        <w:t>, 1992. - дата обращения 28.04.2019.</w:t>
      </w:r>
    </w:p>
    <w:p w14:paraId="598AEE4B" w14:textId="77777777" w:rsidR="00793E8E" w:rsidRPr="00116FD5" w:rsidRDefault="00793E8E" w:rsidP="008556E4">
      <w:pPr>
        <w:pStyle w:val="ad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16FD5">
        <w:rPr>
          <w:rFonts w:ascii="Times New Roman" w:hAnsi="Times New Roman" w:cs="Times New Roman"/>
          <w:sz w:val="24"/>
          <w:szCs w:val="24"/>
        </w:rPr>
        <w:t>Давыдов Сергей Батик. Техника. Приемы. Изделия; АСТ-Пресс Книга - Москва, 2010. - 184 c</w:t>
      </w:r>
    </w:p>
    <w:p w14:paraId="41E48A9D" w14:textId="77777777" w:rsidR="00793E8E" w:rsidRPr="00116FD5" w:rsidRDefault="00793E8E" w:rsidP="008556E4">
      <w:pPr>
        <w:pStyle w:val="ad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116FD5">
        <w:rPr>
          <w:rFonts w:ascii="Times New Roman" w:hAnsi="Times New Roman" w:cs="Times New Roman"/>
          <w:sz w:val="24"/>
          <w:szCs w:val="24"/>
        </w:rPr>
        <w:t>Скребцова</w:t>
      </w:r>
      <w:proofErr w:type="spellEnd"/>
      <w:r w:rsidRPr="00116FD5">
        <w:rPr>
          <w:rFonts w:ascii="Times New Roman" w:hAnsi="Times New Roman" w:cs="Times New Roman"/>
          <w:sz w:val="24"/>
          <w:szCs w:val="24"/>
        </w:rPr>
        <w:t xml:space="preserve"> Т.О. Шелковые картины в технике холодного батика. Ростов-на-Дону, Феникс, 2007</w:t>
      </w:r>
    </w:p>
    <w:p w14:paraId="77A67AEE" w14:textId="77777777" w:rsidR="00793E8E" w:rsidRPr="00116FD5" w:rsidRDefault="00793E8E" w:rsidP="008556E4">
      <w:pPr>
        <w:pStyle w:val="ad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116FD5">
        <w:rPr>
          <w:rFonts w:ascii="Times New Roman" w:hAnsi="Times New Roman" w:cs="Times New Roman"/>
          <w:sz w:val="24"/>
          <w:szCs w:val="24"/>
        </w:rPr>
        <w:t>Шилкова</w:t>
      </w:r>
      <w:proofErr w:type="spellEnd"/>
      <w:r w:rsidRPr="00116FD5">
        <w:rPr>
          <w:rFonts w:ascii="Times New Roman" w:hAnsi="Times New Roman" w:cs="Times New Roman"/>
          <w:sz w:val="24"/>
          <w:szCs w:val="24"/>
        </w:rPr>
        <w:t xml:space="preserve"> Е. А. Батик; </w:t>
      </w:r>
      <w:proofErr w:type="spellStart"/>
      <w:r w:rsidRPr="00116FD5">
        <w:rPr>
          <w:rFonts w:ascii="Times New Roman" w:hAnsi="Times New Roman" w:cs="Times New Roman"/>
          <w:sz w:val="24"/>
          <w:szCs w:val="24"/>
        </w:rPr>
        <w:t>Рипол</w:t>
      </w:r>
      <w:proofErr w:type="spellEnd"/>
      <w:r w:rsidRPr="00116FD5">
        <w:rPr>
          <w:rFonts w:ascii="Times New Roman" w:hAnsi="Times New Roman" w:cs="Times New Roman"/>
          <w:sz w:val="24"/>
          <w:szCs w:val="24"/>
        </w:rPr>
        <w:t xml:space="preserve"> Классик - Москва, 2011. - 261 c.</w:t>
      </w:r>
    </w:p>
    <w:p w14:paraId="48C6EAC1" w14:textId="77777777" w:rsidR="00793E8E" w:rsidRDefault="00793E8E" w:rsidP="00793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571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Дополнительные источники:</w:t>
      </w:r>
    </w:p>
    <w:p w14:paraId="1228D657" w14:textId="77777777" w:rsidR="00793E8E" w:rsidRPr="00116FD5" w:rsidRDefault="00793E8E" w:rsidP="008556E4">
      <w:pPr>
        <w:pStyle w:val="ad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91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6FD5">
        <w:rPr>
          <w:rFonts w:ascii="Times New Roman" w:hAnsi="Times New Roman" w:cs="Times New Roman"/>
          <w:sz w:val="24"/>
          <w:szCs w:val="24"/>
        </w:rPr>
        <w:t>Кoжoхина</w:t>
      </w:r>
      <w:proofErr w:type="spellEnd"/>
      <w:r w:rsidRPr="00116FD5">
        <w:rPr>
          <w:rFonts w:ascii="Times New Roman" w:hAnsi="Times New Roman" w:cs="Times New Roman"/>
          <w:sz w:val="24"/>
          <w:szCs w:val="24"/>
        </w:rPr>
        <w:t xml:space="preserve">, С.К. Батик. Всё o картинах на ткани/ </w:t>
      </w:r>
      <w:proofErr w:type="spellStart"/>
      <w:r w:rsidRPr="00116FD5">
        <w:rPr>
          <w:rFonts w:ascii="Times New Roman" w:hAnsi="Times New Roman" w:cs="Times New Roman"/>
          <w:sz w:val="24"/>
          <w:szCs w:val="24"/>
        </w:rPr>
        <w:t>худoжники</w:t>
      </w:r>
      <w:proofErr w:type="spellEnd"/>
      <w:r w:rsidRPr="00116FD5">
        <w:rPr>
          <w:rFonts w:ascii="Times New Roman" w:hAnsi="Times New Roman" w:cs="Times New Roman"/>
          <w:sz w:val="24"/>
          <w:szCs w:val="24"/>
        </w:rPr>
        <w:t xml:space="preserve"> Г.В. Мария 2000. - 143 с. ISBN 5-9285-0054-8</w:t>
      </w:r>
    </w:p>
    <w:p w14:paraId="43B3947B" w14:textId="77777777" w:rsidR="00793E8E" w:rsidRPr="00116FD5" w:rsidRDefault="00793E8E" w:rsidP="008556E4">
      <w:pPr>
        <w:pStyle w:val="ad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919"/>
        <w:jc w:val="both"/>
        <w:rPr>
          <w:rFonts w:ascii="Times New Roman" w:hAnsi="Times New Roman" w:cs="Times New Roman"/>
          <w:sz w:val="24"/>
          <w:szCs w:val="24"/>
        </w:rPr>
      </w:pPr>
      <w:r w:rsidRPr="00116FD5">
        <w:rPr>
          <w:rFonts w:ascii="Times New Roman" w:hAnsi="Times New Roman" w:cs="Times New Roman"/>
          <w:sz w:val="24"/>
          <w:szCs w:val="24"/>
        </w:rPr>
        <w:t>Сараев, Ю.С. Роспись по ткани. – Ростов – на Дону: Феникс, 2000г.- 160 с.</w:t>
      </w:r>
    </w:p>
    <w:p w14:paraId="5B541A75" w14:textId="77777777" w:rsidR="00793E8E" w:rsidRPr="00116FD5" w:rsidRDefault="00793E8E" w:rsidP="008556E4">
      <w:pPr>
        <w:pStyle w:val="ad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91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proofErr w:type="spellStart"/>
      <w:r w:rsidRPr="00116FD5">
        <w:rPr>
          <w:rFonts w:ascii="Times New Roman" w:hAnsi="Times New Roman" w:cs="Times New Roman"/>
          <w:sz w:val="24"/>
          <w:szCs w:val="24"/>
        </w:rPr>
        <w:t>Терешина</w:t>
      </w:r>
      <w:proofErr w:type="spellEnd"/>
      <w:r w:rsidRPr="00116FD5">
        <w:rPr>
          <w:rFonts w:ascii="Times New Roman" w:hAnsi="Times New Roman" w:cs="Times New Roman"/>
          <w:sz w:val="24"/>
          <w:szCs w:val="24"/>
        </w:rPr>
        <w:t xml:space="preserve">, Г.В. Батик </w:t>
      </w:r>
      <w:proofErr w:type="spellStart"/>
      <w:r w:rsidRPr="00116FD5">
        <w:rPr>
          <w:rFonts w:ascii="Times New Roman" w:hAnsi="Times New Roman" w:cs="Times New Roman"/>
          <w:sz w:val="24"/>
          <w:szCs w:val="24"/>
        </w:rPr>
        <w:t>свoими</w:t>
      </w:r>
      <w:proofErr w:type="spellEnd"/>
      <w:r w:rsidRPr="00116FD5">
        <w:rPr>
          <w:rFonts w:ascii="Times New Roman" w:hAnsi="Times New Roman" w:cs="Times New Roman"/>
          <w:sz w:val="24"/>
          <w:szCs w:val="24"/>
        </w:rPr>
        <w:t xml:space="preserve"> руками. – М.: АСТ-ПРЕСС КНИГА, 2009-88 с. — ISBN 978-5-462-00662-3.</w:t>
      </w:r>
    </w:p>
    <w:p w14:paraId="4487EA4C" w14:textId="77777777" w:rsidR="00793E8E" w:rsidRPr="003B7579" w:rsidRDefault="00793E8E" w:rsidP="00793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B757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Интернет-ресурсы:</w:t>
      </w:r>
    </w:p>
    <w:p w14:paraId="2D343FC0" w14:textId="77777777" w:rsidR="00793E8E" w:rsidRPr="00116FD5" w:rsidRDefault="00793E8E" w:rsidP="008556E4">
      <w:pPr>
        <w:pStyle w:val="ad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6FD5">
        <w:rPr>
          <w:rFonts w:ascii="Times New Roman" w:hAnsi="Times New Roman" w:cs="Times New Roman"/>
          <w:sz w:val="24"/>
          <w:szCs w:val="24"/>
        </w:rPr>
        <w:t xml:space="preserve">http://festival.1september.ru/articles/560662/ </w:t>
      </w:r>
    </w:p>
    <w:p w14:paraId="487E6FEF" w14:textId="77777777" w:rsidR="00793E8E" w:rsidRPr="00116FD5" w:rsidRDefault="00793E8E" w:rsidP="008556E4">
      <w:pPr>
        <w:pStyle w:val="ad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6FD5">
        <w:rPr>
          <w:rFonts w:ascii="Times New Roman" w:hAnsi="Times New Roman" w:cs="Times New Roman"/>
          <w:sz w:val="24"/>
          <w:szCs w:val="24"/>
        </w:rPr>
        <w:t xml:space="preserve">http://www.silkfantazi.com/index.php?categoryID=140 http://www.kam.ru/batik_materialy_dlia_batika_2525 </w:t>
      </w:r>
    </w:p>
    <w:p w14:paraId="3598ECBB" w14:textId="77777777" w:rsidR="00793E8E" w:rsidRPr="00116FD5" w:rsidRDefault="00793E8E" w:rsidP="008556E4">
      <w:pPr>
        <w:pStyle w:val="ad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6FD5">
        <w:rPr>
          <w:rFonts w:ascii="Times New Roman" w:hAnsi="Times New Roman" w:cs="Times New Roman"/>
          <w:sz w:val="24"/>
          <w:szCs w:val="24"/>
        </w:rPr>
        <w:t xml:space="preserve">http://elka-art.ucoz.ru/blog/2009-03-07-6 http://www.kam.ru/batik_vidy_batika_2500 </w:t>
      </w:r>
    </w:p>
    <w:p w14:paraId="46BE91A8" w14:textId="77777777" w:rsidR="00793E8E" w:rsidRPr="00116FD5" w:rsidRDefault="00793E8E" w:rsidP="008556E4">
      <w:pPr>
        <w:pStyle w:val="ad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6FD5">
        <w:rPr>
          <w:rFonts w:ascii="Times New Roman" w:hAnsi="Times New Roman" w:cs="Times New Roman"/>
          <w:sz w:val="24"/>
          <w:szCs w:val="24"/>
        </w:rPr>
        <w:t xml:space="preserve">http://www.narodko.ru/article/bati/ctudying/ http://www.dellari.ru/teacher/batik/ </w:t>
      </w:r>
    </w:p>
    <w:p w14:paraId="17E6BE10" w14:textId="77777777" w:rsidR="00793E8E" w:rsidRDefault="00793E8E" w:rsidP="00793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Дисциплина 2:</w:t>
      </w:r>
      <w:r w:rsidRPr="006C2013">
        <w:rPr>
          <w:rFonts w:ascii="Times New Roman" w:hAnsi="Times New Roman"/>
          <w:b/>
          <w:sz w:val="24"/>
          <w:szCs w:val="24"/>
        </w:rPr>
        <w:t xml:space="preserve"> </w:t>
      </w:r>
      <w:r w:rsidRPr="00AC03C4">
        <w:rPr>
          <w:rFonts w:ascii="Times New Roman" w:hAnsi="Times New Roman"/>
          <w:b/>
          <w:sz w:val="24"/>
          <w:szCs w:val="24"/>
        </w:rPr>
        <w:t>Технология кастомизации изделий</w:t>
      </w:r>
      <w:r>
        <w:rPr>
          <w:rFonts w:ascii="Times New Roman" w:hAnsi="Times New Roman"/>
          <w:b/>
          <w:sz w:val="24"/>
          <w:szCs w:val="24"/>
        </w:rPr>
        <w:t>.</w:t>
      </w:r>
    </w:p>
    <w:p w14:paraId="0A163219" w14:textId="77777777" w:rsidR="00793E8E" w:rsidRDefault="00793E8E" w:rsidP="00793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B757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Основные источники:</w:t>
      </w:r>
    </w:p>
    <w:p w14:paraId="108CAB19" w14:textId="77777777" w:rsidR="00793E8E" w:rsidRDefault="00793E8E" w:rsidP="008556E4">
      <w:pPr>
        <w:pStyle w:val="ad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E3F2F">
        <w:rPr>
          <w:rFonts w:ascii="Times New Roman" w:hAnsi="Times New Roman" w:cs="Times New Roman"/>
          <w:sz w:val="24"/>
          <w:szCs w:val="24"/>
        </w:rPr>
        <w:t>Нанн</w:t>
      </w:r>
      <w:proofErr w:type="spellEnd"/>
      <w:r w:rsidRPr="00AE3F2F">
        <w:rPr>
          <w:rFonts w:ascii="Times New Roman" w:hAnsi="Times New Roman" w:cs="Times New Roman"/>
          <w:sz w:val="24"/>
          <w:szCs w:val="24"/>
        </w:rPr>
        <w:t xml:space="preserve">, Дж. История костюма/ Джоан </w:t>
      </w:r>
      <w:proofErr w:type="spellStart"/>
      <w:r w:rsidRPr="00AE3F2F">
        <w:rPr>
          <w:rFonts w:ascii="Times New Roman" w:hAnsi="Times New Roman" w:cs="Times New Roman"/>
          <w:sz w:val="24"/>
          <w:szCs w:val="24"/>
        </w:rPr>
        <w:t>Нанн</w:t>
      </w:r>
      <w:proofErr w:type="spellEnd"/>
      <w:r w:rsidRPr="00AE3F2F">
        <w:rPr>
          <w:rFonts w:ascii="Times New Roman" w:hAnsi="Times New Roman" w:cs="Times New Roman"/>
          <w:sz w:val="24"/>
          <w:szCs w:val="24"/>
        </w:rPr>
        <w:t xml:space="preserve">; пер. с англ. Т. Супруновой. – М.: </w:t>
      </w:r>
      <w:proofErr w:type="spellStart"/>
      <w:r w:rsidRPr="00AE3F2F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AE3F2F">
        <w:rPr>
          <w:rFonts w:ascii="Times New Roman" w:hAnsi="Times New Roman" w:cs="Times New Roman"/>
          <w:sz w:val="24"/>
          <w:szCs w:val="24"/>
        </w:rPr>
        <w:t>: АСТ, 2020. – 343, [1] с.</w:t>
      </w:r>
    </w:p>
    <w:p w14:paraId="7F8C9287" w14:textId="77777777" w:rsidR="00793E8E" w:rsidRDefault="00793E8E" w:rsidP="008556E4">
      <w:pPr>
        <w:pStyle w:val="ad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3F2F">
        <w:rPr>
          <w:rFonts w:ascii="Times New Roman" w:hAnsi="Times New Roman" w:cs="Times New Roman"/>
          <w:sz w:val="24"/>
          <w:szCs w:val="24"/>
        </w:rPr>
        <w:t>Васильев А.А. Судьбы моды / Александр Васильев. – М.: Альпина нон-фикшн; 2020. – 464 с. + 16 с. вкл.</w:t>
      </w:r>
    </w:p>
    <w:p w14:paraId="4EDE4AF0" w14:textId="77777777" w:rsidR="00793E8E" w:rsidRPr="00AE3F2F" w:rsidRDefault="00793E8E" w:rsidP="008556E4">
      <w:pPr>
        <w:pStyle w:val="ad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3F2F">
        <w:rPr>
          <w:rFonts w:ascii="Times New Roman" w:hAnsi="Times New Roman" w:cs="Times New Roman"/>
          <w:sz w:val="24"/>
          <w:szCs w:val="24"/>
        </w:rPr>
        <w:t>Васильев А.А. Этюды о моде и стиле / Александр Василев. – М.: Альпина нон-фикшн; Глагол, 2020– 560 с.</w:t>
      </w:r>
    </w:p>
    <w:p w14:paraId="40EDC9CE" w14:textId="77777777" w:rsidR="00793E8E" w:rsidRDefault="00793E8E" w:rsidP="00793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571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Дополнительные источники:</w:t>
      </w:r>
    </w:p>
    <w:p w14:paraId="7D63BDE5" w14:textId="77777777" w:rsidR="00793E8E" w:rsidRDefault="00793E8E" w:rsidP="008556E4">
      <w:pPr>
        <w:pStyle w:val="ad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CB3">
        <w:rPr>
          <w:rFonts w:ascii="Times New Roman" w:hAnsi="Times New Roman" w:cs="Times New Roman"/>
          <w:sz w:val="24"/>
          <w:szCs w:val="24"/>
          <w:lang w:val="en-US"/>
        </w:rPr>
        <w:t>Duarte J.P. (2016) «Customizing Mass Housing: a discursive grammar for</w:t>
      </w:r>
      <w:r w:rsidRPr="00CD4CB3">
        <w:rPr>
          <w:rFonts w:ascii="Times New Roman" w:hAnsi="Times New Roman" w:cs="Times New Roman"/>
          <w:sz w:val="24"/>
          <w:szCs w:val="24"/>
          <w:lang w:val="en-US"/>
        </w:rPr>
        <w:br/>
      </w:r>
      <w:proofErr w:type="spellStart"/>
      <w:r w:rsidRPr="00CD4CB3">
        <w:rPr>
          <w:rFonts w:ascii="Times New Roman" w:hAnsi="Times New Roman" w:cs="Times New Roman"/>
          <w:sz w:val="24"/>
          <w:szCs w:val="24"/>
          <w:lang w:val="en-US"/>
        </w:rPr>
        <w:t>Siza's</w:t>
      </w:r>
      <w:proofErr w:type="spellEnd"/>
      <w:r w:rsidRPr="00CD4CB3">
        <w:rPr>
          <w:rFonts w:ascii="Times New Roman" w:hAnsi="Times New Roman" w:cs="Times New Roman"/>
          <w:sz w:val="24"/>
          <w:szCs w:val="24"/>
          <w:lang w:val="en-US"/>
        </w:rPr>
        <w:t xml:space="preserve"> houses at </w:t>
      </w:r>
      <w:proofErr w:type="spellStart"/>
      <w:r w:rsidRPr="00CD4CB3">
        <w:rPr>
          <w:rFonts w:ascii="Times New Roman" w:hAnsi="Times New Roman" w:cs="Times New Roman"/>
          <w:sz w:val="24"/>
          <w:szCs w:val="24"/>
          <w:lang w:val="en-US"/>
        </w:rPr>
        <w:t>Malagueira</w:t>
      </w:r>
      <w:proofErr w:type="spellEnd"/>
      <w:r w:rsidRPr="00CD4CB3">
        <w:rPr>
          <w:rFonts w:ascii="Times New Roman" w:hAnsi="Times New Roman" w:cs="Times New Roman"/>
          <w:sz w:val="24"/>
          <w:szCs w:val="24"/>
          <w:lang w:val="en-US"/>
        </w:rPr>
        <w:t>», PhD Dissertation, Massachusetts Institute of Technology.</w:t>
      </w:r>
      <w:r w:rsidRPr="00CD4CB3">
        <w:rPr>
          <w:rFonts w:ascii="Times New Roman" w:hAnsi="Times New Roman" w:cs="Times New Roman"/>
          <w:sz w:val="24"/>
          <w:szCs w:val="24"/>
          <w:lang w:val="en-US"/>
        </w:rPr>
        <w:br/>
      </w:r>
      <w:proofErr w:type="spellStart"/>
      <w:r w:rsidRPr="00AE3F2F">
        <w:rPr>
          <w:rFonts w:ascii="Times New Roman" w:hAnsi="Times New Roman" w:cs="Times New Roman"/>
          <w:sz w:val="24"/>
          <w:szCs w:val="24"/>
        </w:rPr>
        <w:t>Kamis</w:t>
      </w:r>
      <w:proofErr w:type="spellEnd"/>
      <w:r w:rsidRPr="00AE3F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3F2F">
        <w:rPr>
          <w:rFonts w:ascii="Times New Roman" w:hAnsi="Times New Roman" w:cs="Times New Roman"/>
          <w:sz w:val="24"/>
          <w:szCs w:val="24"/>
        </w:rPr>
        <w:t>Arnold</w:t>
      </w:r>
      <w:proofErr w:type="spellEnd"/>
      <w:r w:rsidRPr="00AE3F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3F2F">
        <w:rPr>
          <w:rFonts w:ascii="Times New Roman" w:hAnsi="Times New Roman" w:cs="Times New Roman"/>
          <w:sz w:val="24"/>
          <w:szCs w:val="24"/>
        </w:rPr>
        <w:t>Koufaris</w:t>
      </w:r>
      <w:proofErr w:type="spellEnd"/>
      <w:r w:rsidRPr="00AE3F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3F2F">
        <w:rPr>
          <w:rFonts w:ascii="Times New Roman" w:hAnsi="Times New Roman" w:cs="Times New Roman"/>
          <w:sz w:val="24"/>
          <w:szCs w:val="24"/>
        </w:rPr>
        <w:t>Marios</w:t>
      </w:r>
      <w:proofErr w:type="spellEnd"/>
      <w:r w:rsidRPr="00AE3F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3F2F">
        <w:rPr>
          <w:rFonts w:ascii="Times New Roman" w:hAnsi="Times New Roman" w:cs="Times New Roman"/>
          <w:sz w:val="24"/>
          <w:szCs w:val="24"/>
        </w:rPr>
        <w:t>Stern</w:t>
      </w:r>
      <w:proofErr w:type="spellEnd"/>
      <w:r w:rsidRPr="00AE3F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3F2F">
        <w:rPr>
          <w:rFonts w:ascii="Times New Roman" w:hAnsi="Times New Roman" w:cs="Times New Roman"/>
          <w:sz w:val="24"/>
          <w:szCs w:val="24"/>
        </w:rPr>
        <w:t>Tziporah</w:t>
      </w:r>
      <w:proofErr w:type="spellEnd"/>
      <w:r w:rsidRPr="00AE3F2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E3F2F">
        <w:rPr>
          <w:rFonts w:ascii="Times New Roman" w:hAnsi="Times New Roman" w:cs="Times New Roman"/>
          <w:sz w:val="24"/>
          <w:szCs w:val="24"/>
        </w:rPr>
        <w:t>March</w:t>
      </w:r>
      <w:proofErr w:type="spellEnd"/>
      <w:r w:rsidRPr="00AE3F2F">
        <w:rPr>
          <w:rFonts w:ascii="Times New Roman" w:hAnsi="Times New Roman" w:cs="Times New Roman"/>
          <w:sz w:val="24"/>
          <w:szCs w:val="24"/>
        </w:rPr>
        <w:t xml:space="preserve"> 2008). </w:t>
      </w:r>
    </w:p>
    <w:p w14:paraId="76790721" w14:textId="77777777" w:rsidR="00793E8E" w:rsidRDefault="00793E8E" w:rsidP="008556E4">
      <w:pPr>
        <w:pStyle w:val="ad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3F2F">
        <w:rPr>
          <w:rFonts w:ascii="Times New Roman" w:hAnsi="Times New Roman" w:cs="Times New Roman"/>
          <w:sz w:val="24"/>
          <w:szCs w:val="24"/>
          <w:lang w:val="en-US"/>
        </w:rPr>
        <w:t xml:space="preserve">«Using an attribute-based DSS for user-customized products online: An experimental investigation». </w:t>
      </w:r>
      <w:r w:rsidRPr="00AE3F2F">
        <w:rPr>
          <w:rFonts w:ascii="Times New Roman" w:hAnsi="Times New Roman" w:cs="Times New Roman"/>
          <w:sz w:val="24"/>
          <w:szCs w:val="24"/>
        </w:rPr>
        <w:t xml:space="preserve">MIS </w:t>
      </w:r>
      <w:proofErr w:type="spellStart"/>
      <w:r w:rsidRPr="00AE3F2F">
        <w:rPr>
          <w:rFonts w:ascii="Times New Roman" w:hAnsi="Times New Roman" w:cs="Times New Roman"/>
          <w:sz w:val="24"/>
          <w:szCs w:val="24"/>
        </w:rPr>
        <w:t>Quarterly</w:t>
      </w:r>
      <w:proofErr w:type="spellEnd"/>
      <w:r w:rsidRPr="00AE3F2F">
        <w:rPr>
          <w:rFonts w:ascii="Times New Roman" w:hAnsi="Times New Roman" w:cs="Times New Roman"/>
          <w:sz w:val="24"/>
          <w:szCs w:val="24"/>
        </w:rPr>
        <w:t xml:space="preserve"> 32 (1): 159–177. Актуальные проблемы экономики 2018, № 1</w:t>
      </w:r>
    </w:p>
    <w:p w14:paraId="1C137075" w14:textId="77777777" w:rsidR="00793E8E" w:rsidRPr="00AE3F2F" w:rsidRDefault="00793E8E" w:rsidP="008556E4">
      <w:pPr>
        <w:pStyle w:val="ad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3F2F">
        <w:rPr>
          <w:rFonts w:ascii="Times New Roman" w:hAnsi="Times New Roman" w:cs="Times New Roman"/>
          <w:sz w:val="24"/>
          <w:szCs w:val="24"/>
          <w:lang w:val="en-US"/>
        </w:rPr>
        <w:t xml:space="preserve">Kaplan A.M., </w:t>
      </w:r>
      <w:proofErr w:type="spellStart"/>
      <w:r w:rsidRPr="00AE3F2F">
        <w:rPr>
          <w:rFonts w:ascii="Times New Roman" w:hAnsi="Times New Roman" w:cs="Times New Roman"/>
          <w:sz w:val="24"/>
          <w:szCs w:val="24"/>
          <w:lang w:val="en-US"/>
        </w:rPr>
        <w:t>Haenlein</w:t>
      </w:r>
      <w:proofErr w:type="spellEnd"/>
      <w:r w:rsidRPr="00AE3F2F">
        <w:rPr>
          <w:rFonts w:ascii="Times New Roman" w:hAnsi="Times New Roman" w:cs="Times New Roman"/>
          <w:sz w:val="24"/>
          <w:szCs w:val="24"/>
          <w:lang w:val="en-US"/>
        </w:rPr>
        <w:t xml:space="preserve"> M. (2016). </w:t>
      </w:r>
      <w:r w:rsidRPr="00CD4CB3">
        <w:rPr>
          <w:rFonts w:ascii="Times New Roman" w:hAnsi="Times New Roman" w:cs="Times New Roman"/>
          <w:sz w:val="24"/>
          <w:szCs w:val="24"/>
          <w:lang w:val="en-US"/>
        </w:rPr>
        <w:t xml:space="preserve">«Toward a parsimonious definition of traditional and electronic mass customization». </w:t>
      </w:r>
      <w:proofErr w:type="spellStart"/>
      <w:r w:rsidRPr="00AE3F2F">
        <w:rPr>
          <w:rFonts w:ascii="Times New Roman" w:hAnsi="Times New Roman" w:cs="Times New Roman"/>
          <w:sz w:val="24"/>
          <w:szCs w:val="24"/>
        </w:rPr>
        <w:t>Journal</w:t>
      </w:r>
      <w:proofErr w:type="spellEnd"/>
      <w:r w:rsidRPr="00AE3F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3F2F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AE3F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3F2F">
        <w:rPr>
          <w:rFonts w:ascii="Times New Roman" w:hAnsi="Times New Roman" w:cs="Times New Roman"/>
          <w:sz w:val="24"/>
          <w:szCs w:val="24"/>
        </w:rPr>
        <w:t>product</w:t>
      </w:r>
      <w:proofErr w:type="spellEnd"/>
      <w:r w:rsidRPr="00AE3F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3F2F">
        <w:rPr>
          <w:rFonts w:ascii="Times New Roman" w:hAnsi="Times New Roman" w:cs="Times New Roman"/>
          <w:sz w:val="24"/>
          <w:szCs w:val="24"/>
        </w:rPr>
        <w:t>innovation</w:t>
      </w:r>
      <w:proofErr w:type="spellEnd"/>
      <w:r w:rsidRPr="00AE3F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3F2F">
        <w:rPr>
          <w:rFonts w:ascii="Times New Roman" w:hAnsi="Times New Roman" w:cs="Times New Roman"/>
          <w:sz w:val="24"/>
          <w:szCs w:val="24"/>
        </w:rPr>
        <w:t>management</w:t>
      </w:r>
      <w:proofErr w:type="spellEnd"/>
      <w:r w:rsidRPr="00AE3F2F">
        <w:rPr>
          <w:rFonts w:ascii="Times New Roman" w:hAnsi="Times New Roman" w:cs="Times New Roman"/>
          <w:sz w:val="24"/>
          <w:szCs w:val="24"/>
        </w:rPr>
        <w:t xml:space="preserve"> 23 (2).</w:t>
      </w:r>
    </w:p>
    <w:p w14:paraId="30CDE889" w14:textId="77777777" w:rsidR="00793E8E" w:rsidRDefault="00793E8E" w:rsidP="00793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B757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Интернет-ресурсы:</w:t>
      </w:r>
    </w:p>
    <w:p w14:paraId="665E93CD" w14:textId="77777777" w:rsidR="00793E8E" w:rsidRPr="009B70F1" w:rsidRDefault="00793E8E" w:rsidP="008556E4">
      <w:pPr>
        <w:pStyle w:val="ad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B70F1">
        <w:rPr>
          <w:rFonts w:ascii="Times New Roman" w:hAnsi="Times New Roman" w:cs="Times New Roman"/>
          <w:sz w:val="24"/>
          <w:szCs w:val="24"/>
          <w:lang w:val="en-US"/>
        </w:rPr>
        <w:t>https://www.instagram.com/maxborisov1/?igshid=1lwz0oxenq68h (Instagram: maxborisov1)</w:t>
      </w:r>
    </w:p>
    <w:p w14:paraId="55591CFA" w14:textId="77777777" w:rsidR="00793E8E" w:rsidRDefault="00793E8E" w:rsidP="008556E4">
      <w:pPr>
        <w:pStyle w:val="ad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70F1">
        <w:rPr>
          <w:rFonts w:ascii="Times New Roman" w:hAnsi="Times New Roman" w:cs="Times New Roman"/>
          <w:sz w:val="24"/>
          <w:szCs w:val="24"/>
        </w:rPr>
        <w:t xml:space="preserve">https://vk.com/maxborisov1 (публичная страница </w:t>
      </w:r>
      <w:proofErr w:type="gramStart"/>
      <w:r w:rsidRPr="009B70F1">
        <w:rPr>
          <w:rFonts w:ascii="Times New Roman" w:hAnsi="Times New Roman" w:cs="Times New Roman"/>
          <w:sz w:val="24"/>
          <w:szCs w:val="24"/>
        </w:rPr>
        <w:t>ВКонтакте)</w:t>
      </w:r>
      <w:r w:rsidRPr="009B70F1">
        <w:rPr>
          <w:rFonts w:ascii="Times New Roman" w:hAnsi="Times New Roman" w:cs="Times New Roman"/>
          <w:sz w:val="24"/>
          <w:szCs w:val="24"/>
        </w:rPr>
        <w:br/>
        <w:t>https://vk.com/custmmrkt?w=wall-98794670_98722</w:t>
      </w:r>
      <w:proofErr w:type="gramEnd"/>
      <w:r w:rsidRPr="009B70F1">
        <w:rPr>
          <w:rFonts w:ascii="Times New Roman" w:hAnsi="Times New Roman" w:cs="Times New Roman"/>
          <w:sz w:val="24"/>
          <w:szCs w:val="24"/>
        </w:rPr>
        <w:t xml:space="preserve"> (платформа для </w:t>
      </w:r>
      <w:proofErr w:type="spellStart"/>
      <w:r w:rsidRPr="009B70F1">
        <w:rPr>
          <w:rFonts w:ascii="Times New Roman" w:hAnsi="Times New Roman" w:cs="Times New Roman"/>
          <w:sz w:val="24"/>
          <w:szCs w:val="24"/>
        </w:rPr>
        <w:t>кастомайзеров</w:t>
      </w:r>
      <w:proofErr w:type="spellEnd"/>
      <w:r w:rsidRPr="009B70F1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9B70F1">
        <w:rPr>
          <w:rFonts w:ascii="Times New Roman" w:hAnsi="Times New Roman" w:cs="Times New Roman"/>
          <w:sz w:val="24"/>
          <w:szCs w:val="24"/>
        </w:rPr>
        <w:t>custom</w:t>
      </w:r>
      <w:proofErr w:type="spellEnd"/>
      <w:r w:rsidRPr="009B70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70F1">
        <w:rPr>
          <w:rFonts w:ascii="Times New Roman" w:hAnsi="Times New Roman" w:cs="Times New Roman"/>
          <w:sz w:val="24"/>
          <w:szCs w:val="24"/>
        </w:rPr>
        <w:t>market</w:t>
      </w:r>
      <w:proofErr w:type="spellEnd"/>
      <w:r w:rsidRPr="009B70F1">
        <w:rPr>
          <w:rFonts w:ascii="Times New Roman" w:hAnsi="Times New Roman" w:cs="Times New Roman"/>
          <w:sz w:val="24"/>
          <w:szCs w:val="24"/>
        </w:rPr>
        <w:t>”; 73 тыс. подписчиков)</w:t>
      </w:r>
    </w:p>
    <w:p w14:paraId="56B9862D" w14:textId="77777777" w:rsidR="00793E8E" w:rsidRDefault="00793E8E" w:rsidP="008556E4">
      <w:pPr>
        <w:pStyle w:val="ad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70F1">
        <w:rPr>
          <w:rFonts w:ascii="Times New Roman" w:hAnsi="Times New Roman" w:cs="Times New Roman"/>
          <w:sz w:val="24"/>
          <w:szCs w:val="24"/>
        </w:rPr>
        <w:t xml:space="preserve">https://vk.com/wrkshp.club?w=wall-96905509_1146 (платформа для </w:t>
      </w:r>
      <w:proofErr w:type="spellStart"/>
      <w:r w:rsidRPr="009B70F1">
        <w:rPr>
          <w:rFonts w:ascii="Times New Roman" w:hAnsi="Times New Roman" w:cs="Times New Roman"/>
          <w:sz w:val="24"/>
          <w:szCs w:val="24"/>
        </w:rPr>
        <w:t>кастомайзеров</w:t>
      </w:r>
      <w:proofErr w:type="spellEnd"/>
      <w:r w:rsidRPr="009B70F1">
        <w:rPr>
          <w:rFonts w:ascii="Times New Roman" w:hAnsi="Times New Roman" w:cs="Times New Roman"/>
          <w:sz w:val="24"/>
          <w:szCs w:val="24"/>
        </w:rPr>
        <w:t xml:space="preserve"> “WORKSHOP”; 17 тыс. подписчиков)</w:t>
      </w:r>
    </w:p>
    <w:p w14:paraId="265D40A5" w14:textId="77777777" w:rsidR="00793E8E" w:rsidRDefault="00793E8E" w:rsidP="008556E4">
      <w:pPr>
        <w:pStyle w:val="ad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70F1">
        <w:rPr>
          <w:rFonts w:ascii="Times New Roman" w:hAnsi="Times New Roman" w:cs="Times New Roman"/>
          <w:sz w:val="24"/>
          <w:szCs w:val="24"/>
        </w:rPr>
        <w:t xml:space="preserve">https://vk.com/wrkshp.club?w=wall-96905509_1127 (платформа для </w:t>
      </w:r>
      <w:proofErr w:type="spellStart"/>
      <w:r w:rsidRPr="009B70F1">
        <w:rPr>
          <w:rFonts w:ascii="Times New Roman" w:hAnsi="Times New Roman" w:cs="Times New Roman"/>
          <w:sz w:val="24"/>
          <w:szCs w:val="24"/>
        </w:rPr>
        <w:t>кастомайзеров</w:t>
      </w:r>
      <w:proofErr w:type="spellEnd"/>
      <w:r w:rsidRPr="009B70F1">
        <w:rPr>
          <w:rFonts w:ascii="Times New Roman" w:hAnsi="Times New Roman" w:cs="Times New Roman"/>
          <w:sz w:val="24"/>
          <w:szCs w:val="24"/>
        </w:rPr>
        <w:t xml:space="preserve"> “WORKSHOP”; 17 тыс. подписчиков)</w:t>
      </w:r>
    </w:p>
    <w:p w14:paraId="6285BAAD" w14:textId="77777777" w:rsidR="00793E8E" w:rsidRPr="009B70F1" w:rsidRDefault="00793E8E" w:rsidP="008556E4">
      <w:pPr>
        <w:pStyle w:val="ad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70F1">
        <w:rPr>
          <w:rFonts w:ascii="Times New Roman" w:hAnsi="Times New Roman" w:cs="Times New Roman"/>
          <w:sz w:val="24"/>
          <w:szCs w:val="24"/>
        </w:rPr>
        <w:t xml:space="preserve">https://vk.com/omgcustom?w=wall-128301565_22025 (платформа для </w:t>
      </w:r>
      <w:proofErr w:type="spellStart"/>
      <w:r w:rsidRPr="009B70F1">
        <w:rPr>
          <w:rFonts w:ascii="Times New Roman" w:hAnsi="Times New Roman" w:cs="Times New Roman"/>
          <w:sz w:val="24"/>
          <w:szCs w:val="24"/>
        </w:rPr>
        <w:t>кастомайзеров</w:t>
      </w:r>
      <w:proofErr w:type="spellEnd"/>
      <w:r w:rsidRPr="009B70F1">
        <w:rPr>
          <w:rFonts w:ascii="Times New Roman" w:hAnsi="Times New Roman" w:cs="Times New Roman"/>
          <w:sz w:val="24"/>
          <w:szCs w:val="24"/>
        </w:rPr>
        <w:t xml:space="preserve"> “Обалдеть, вот это </w:t>
      </w:r>
      <w:proofErr w:type="spellStart"/>
      <w:r w:rsidRPr="009B70F1">
        <w:rPr>
          <w:rFonts w:ascii="Times New Roman" w:hAnsi="Times New Roman" w:cs="Times New Roman"/>
          <w:sz w:val="24"/>
          <w:szCs w:val="24"/>
        </w:rPr>
        <w:t>кастом</w:t>
      </w:r>
      <w:proofErr w:type="spellEnd"/>
      <w:r w:rsidRPr="009B70F1">
        <w:rPr>
          <w:rFonts w:ascii="Times New Roman" w:hAnsi="Times New Roman" w:cs="Times New Roman"/>
          <w:sz w:val="24"/>
          <w:szCs w:val="24"/>
        </w:rPr>
        <w:t>!”; 66 тыс. подписчиков)</w:t>
      </w:r>
    </w:p>
    <w:p w14:paraId="3F577CA7" w14:textId="77777777" w:rsidR="00793E8E" w:rsidRDefault="00793E8E" w:rsidP="00793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Дисциплина 3:</w:t>
      </w:r>
      <w:r w:rsidRPr="006C2013">
        <w:rPr>
          <w:rFonts w:ascii="Times New Roman" w:hAnsi="Times New Roman"/>
          <w:b/>
          <w:sz w:val="24"/>
          <w:szCs w:val="24"/>
        </w:rPr>
        <w:t xml:space="preserve"> </w:t>
      </w:r>
      <w:r w:rsidRPr="00AC03C4">
        <w:rPr>
          <w:rFonts w:ascii="Times New Roman" w:hAnsi="Times New Roman"/>
          <w:b/>
          <w:sz w:val="24"/>
          <w:szCs w:val="24"/>
        </w:rPr>
        <w:t xml:space="preserve">Технология </w:t>
      </w:r>
      <w:r>
        <w:rPr>
          <w:rFonts w:ascii="Times New Roman" w:hAnsi="Times New Roman"/>
          <w:b/>
          <w:sz w:val="24"/>
          <w:szCs w:val="24"/>
        </w:rPr>
        <w:t xml:space="preserve">исполнения </w:t>
      </w:r>
      <w:r w:rsidRPr="00AC03C4">
        <w:rPr>
          <w:rFonts w:ascii="Times New Roman" w:hAnsi="Times New Roman"/>
          <w:b/>
          <w:sz w:val="24"/>
          <w:szCs w:val="24"/>
        </w:rPr>
        <w:t>изделий</w:t>
      </w:r>
      <w:r>
        <w:rPr>
          <w:rFonts w:ascii="Times New Roman" w:hAnsi="Times New Roman"/>
          <w:b/>
          <w:sz w:val="24"/>
          <w:szCs w:val="24"/>
        </w:rPr>
        <w:t xml:space="preserve"> из гипса.</w:t>
      </w:r>
    </w:p>
    <w:p w14:paraId="1A55EB89" w14:textId="77777777" w:rsidR="00793E8E" w:rsidRDefault="00793E8E" w:rsidP="00793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B757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Основные источники:</w:t>
      </w:r>
    </w:p>
    <w:p w14:paraId="6D39AA94" w14:textId="77777777" w:rsidR="00793E8E" w:rsidRPr="008E7F17" w:rsidRDefault="00793E8E" w:rsidP="008556E4">
      <w:pPr>
        <w:pStyle w:val="ad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91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E7F17">
        <w:rPr>
          <w:rFonts w:ascii="Times New Roman" w:hAnsi="Times New Roman" w:cs="Times New Roman"/>
          <w:sz w:val="24"/>
          <w:szCs w:val="24"/>
        </w:rPr>
        <w:t>Ржанников</w:t>
      </w:r>
      <w:proofErr w:type="spellEnd"/>
      <w:r w:rsidRPr="008E7F17">
        <w:rPr>
          <w:rFonts w:ascii="Times New Roman" w:hAnsi="Times New Roman" w:cs="Times New Roman"/>
          <w:sz w:val="24"/>
          <w:szCs w:val="24"/>
        </w:rPr>
        <w:t>, Д.А. Библейские сюжеты в барельефах Петербурга, - М.: Изд-во Фордевинд, 2015. – 64 с., ил.</w:t>
      </w:r>
    </w:p>
    <w:p w14:paraId="5851D85D" w14:textId="77777777" w:rsidR="00793E8E" w:rsidRPr="008E7F17" w:rsidRDefault="00793E8E" w:rsidP="008556E4">
      <w:pPr>
        <w:pStyle w:val="ad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91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E7F17">
        <w:rPr>
          <w:rFonts w:ascii="Times New Roman" w:hAnsi="Times New Roman" w:cs="Times New Roman"/>
          <w:sz w:val="24"/>
          <w:szCs w:val="24"/>
        </w:rPr>
        <w:t>Евгений Афанасьев. Барельеф на стене своими руками. [Электронный ресурс]. - Режим доступ https://stroyday.ru/remont-kvartiry/interernyeresheniya/barelef-na-stene-svoimi-rukami.html</w:t>
      </w:r>
    </w:p>
    <w:p w14:paraId="56E65781" w14:textId="77777777" w:rsidR="00793E8E" w:rsidRDefault="00793E8E" w:rsidP="00793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B757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Интернет-ресурсы:</w:t>
      </w:r>
    </w:p>
    <w:p w14:paraId="5DB7C308" w14:textId="77777777" w:rsidR="00793E8E" w:rsidRPr="008E7F17" w:rsidRDefault="00793E8E" w:rsidP="008556E4">
      <w:pPr>
        <w:pStyle w:val="ad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91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8E7F1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https://dic.academic.ru/dic.nsf/brokgauz/3990</w:t>
      </w:r>
    </w:p>
    <w:p w14:paraId="6DC1FB92" w14:textId="77777777" w:rsidR="00793E8E" w:rsidRPr="008E7F17" w:rsidRDefault="00793E8E" w:rsidP="008556E4">
      <w:pPr>
        <w:pStyle w:val="ad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91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8E7F1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lastRenderedPageBreak/>
        <w:t>http://www.lenagold.ru/fon/kam/barel.html</w:t>
      </w:r>
    </w:p>
    <w:p w14:paraId="45DCFEEF" w14:textId="77777777" w:rsidR="00793E8E" w:rsidRPr="008E7F17" w:rsidRDefault="00793E8E" w:rsidP="008556E4">
      <w:pPr>
        <w:pStyle w:val="ad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91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8E7F1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https://www.saga-art.ru/barelefyi/ </w:t>
      </w:r>
    </w:p>
    <w:p w14:paraId="4A2CEA12" w14:textId="7685923E" w:rsidR="00793E8E" w:rsidRDefault="00793E8E" w:rsidP="00793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Дисциплина 4: </w:t>
      </w:r>
      <w:r w:rsidRPr="00AC03C4">
        <w:rPr>
          <w:rFonts w:ascii="Times New Roman" w:hAnsi="Times New Roman"/>
          <w:b/>
          <w:sz w:val="24"/>
          <w:szCs w:val="24"/>
        </w:rPr>
        <w:t>Художественное проектирование и технология</w:t>
      </w:r>
      <w:r w:rsidR="005F20E6">
        <w:rPr>
          <w:rFonts w:ascii="Times New Roman" w:hAnsi="Times New Roman"/>
          <w:b/>
          <w:sz w:val="24"/>
          <w:szCs w:val="24"/>
        </w:rPr>
        <w:t xml:space="preserve"> лепки из пластилина</w:t>
      </w:r>
      <w:r>
        <w:rPr>
          <w:rFonts w:ascii="Times New Roman" w:hAnsi="Times New Roman"/>
          <w:b/>
          <w:sz w:val="24"/>
          <w:szCs w:val="24"/>
        </w:rPr>
        <w:t>.</w:t>
      </w:r>
    </w:p>
    <w:p w14:paraId="381C86D0" w14:textId="77777777" w:rsidR="00793E8E" w:rsidRDefault="00793E8E" w:rsidP="00793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B757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Основные источники:</w:t>
      </w:r>
    </w:p>
    <w:p w14:paraId="61A25C04" w14:textId="23B885E6" w:rsidR="00B60E3F" w:rsidRPr="001F5855" w:rsidRDefault="00B60E3F" w:rsidP="008556E4">
      <w:pPr>
        <w:pStyle w:val="ad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1F5855">
        <w:rPr>
          <w:rFonts w:ascii="Times New Roman" w:hAnsi="Times New Roman" w:cs="Times New Roman"/>
          <w:color w:val="000000" w:themeColor="text1"/>
          <w:sz w:val="24"/>
          <w:szCs w:val="23"/>
        </w:rPr>
        <w:t xml:space="preserve">Аносова, Е.С. Особенности скульптурного образа/ Е.С. Аносова// Начальная школа №1: К урокам изобразительного </w:t>
      </w:r>
      <w:proofErr w:type="gramStart"/>
      <w:r w:rsidRPr="001F5855">
        <w:rPr>
          <w:rFonts w:ascii="Times New Roman" w:hAnsi="Times New Roman" w:cs="Times New Roman"/>
          <w:color w:val="000000" w:themeColor="text1"/>
          <w:sz w:val="24"/>
          <w:szCs w:val="23"/>
        </w:rPr>
        <w:t>искусства.-</w:t>
      </w:r>
      <w:proofErr w:type="gramEnd"/>
      <w:r w:rsidRPr="001F5855">
        <w:rPr>
          <w:rFonts w:ascii="Times New Roman" w:hAnsi="Times New Roman" w:cs="Times New Roman"/>
          <w:color w:val="000000" w:themeColor="text1"/>
          <w:sz w:val="24"/>
          <w:szCs w:val="23"/>
        </w:rPr>
        <w:t xml:space="preserve"> М., 2005.- с.82-86.</w:t>
      </w:r>
    </w:p>
    <w:p w14:paraId="396C9DF9" w14:textId="690AE28E" w:rsidR="00793E8E" w:rsidRPr="001F5855" w:rsidRDefault="00B60E3F" w:rsidP="008556E4">
      <w:pPr>
        <w:pStyle w:val="ad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proofErr w:type="spellStart"/>
      <w:r w:rsidRPr="001F5855">
        <w:rPr>
          <w:rFonts w:ascii="Times New Roman" w:hAnsi="Times New Roman" w:cs="Times New Roman"/>
          <w:color w:val="000000" w:themeColor="text1"/>
          <w:sz w:val="24"/>
          <w:szCs w:val="23"/>
        </w:rPr>
        <w:t>Грибовская</w:t>
      </w:r>
      <w:proofErr w:type="spellEnd"/>
      <w:r w:rsidRPr="001F5855">
        <w:rPr>
          <w:rFonts w:ascii="Times New Roman" w:hAnsi="Times New Roman" w:cs="Times New Roman"/>
          <w:color w:val="000000" w:themeColor="text1"/>
          <w:sz w:val="24"/>
          <w:szCs w:val="23"/>
        </w:rPr>
        <w:t xml:space="preserve">, А.А. Обучение дошкольников декоративному рисованию, лепке, аппликации: конспекты занятий/ А.А. </w:t>
      </w:r>
      <w:proofErr w:type="spellStart"/>
      <w:proofErr w:type="gramStart"/>
      <w:r w:rsidRPr="001F5855">
        <w:rPr>
          <w:rFonts w:ascii="Times New Roman" w:hAnsi="Times New Roman" w:cs="Times New Roman"/>
          <w:color w:val="000000" w:themeColor="text1"/>
          <w:sz w:val="24"/>
          <w:szCs w:val="23"/>
        </w:rPr>
        <w:t>Грибовская</w:t>
      </w:r>
      <w:proofErr w:type="spellEnd"/>
      <w:r w:rsidRPr="001F5855">
        <w:rPr>
          <w:rFonts w:ascii="Times New Roman" w:hAnsi="Times New Roman" w:cs="Times New Roman"/>
          <w:color w:val="000000" w:themeColor="text1"/>
          <w:sz w:val="24"/>
          <w:szCs w:val="23"/>
        </w:rPr>
        <w:t>.-</w:t>
      </w:r>
      <w:proofErr w:type="gramEnd"/>
      <w:r w:rsidRPr="001F5855">
        <w:rPr>
          <w:rFonts w:ascii="Times New Roman" w:hAnsi="Times New Roman" w:cs="Times New Roman"/>
          <w:color w:val="000000" w:themeColor="text1"/>
          <w:sz w:val="24"/>
          <w:szCs w:val="23"/>
        </w:rPr>
        <w:t xml:space="preserve"> М.: Скрипторий, 2008.</w:t>
      </w:r>
    </w:p>
    <w:p w14:paraId="7BFF12E6" w14:textId="7E0BBF2F" w:rsidR="001F5855" w:rsidRPr="001F5855" w:rsidRDefault="001F5855" w:rsidP="008556E4">
      <w:pPr>
        <w:pStyle w:val="ad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proofErr w:type="spellStart"/>
      <w:r w:rsidRPr="001F5855">
        <w:rPr>
          <w:rFonts w:ascii="Times New Roman" w:hAnsi="Times New Roman" w:cs="Times New Roman"/>
          <w:color w:val="000000" w:themeColor="text1"/>
          <w:sz w:val="24"/>
        </w:rPr>
        <w:t>Расщупкина</w:t>
      </w:r>
      <w:proofErr w:type="spellEnd"/>
      <w:r w:rsidRPr="001F5855">
        <w:rPr>
          <w:rFonts w:ascii="Times New Roman" w:hAnsi="Times New Roman" w:cs="Times New Roman"/>
          <w:color w:val="000000" w:themeColor="text1"/>
          <w:sz w:val="24"/>
        </w:rPr>
        <w:t xml:space="preserve"> С.Ю. «Лепка из пластилина», М: РИПОЛ Классик, 2010.</w:t>
      </w:r>
    </w:p>
    <w:p w14:paraId="64189A9E" w14:textId="77777777" w:rsidR="00793E8E" w:rsidRDefault="00793E8E" w:rsidP="00793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571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Дополнительные источники:</w:t>
      </w:r>
    </w:p>
    <w:p w14:paraId="1EF09B42" w14:textId="355DA7B5" w:rsidR="00793E8E" w:rsidRPr="001F5855" w:rsidRDefault="00B60E3F" w:rsidP="008556E4">
      <w:pPr>
        <w:pStyle w:val="ad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91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proofErr w:type="spellStart"/>
      <w:r w:rsidRPr="001F5855">
        <w:rPr>
          <w:rFonts w:ascii="Times New Roman" w:hAnsi="Times New Roman" w:cs="Times New Roman"/>
          <w:color w:val="000000" w:themeColor="text1"/>
          <w:sz w:val="24"/>
          <w:szCs w:val="24"/>
        </w:rPr>
        <w:t>Вайнерман</w:t>
      </w:r>
      <w:proofErr w:type="spellEnd"/>
      <w:r w:rsidRPr="001F58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С.М. Сенсомоторное развитие дошкольников на занятиях по изобразительному искусству/ С.М. </w:t>
      </w:r>
      <w:proofErr w:type="spellStart"/>
      <w:r w:rsidRPr="001F5855">
        <w:rPr>
          <w:rFonts w:ascii="Times New Roman" w:hAnsi="Times New Roman" w:cs="Times New Roman"/>
          <w:color w:val="000000" w:themeColor="text1"/>
          <w:sz w:val="24"/>
          <w:szCs w:val="24"/>
        </w:rPr>
        <w:t>Вайнерман</w:t>
      </w:r>
      <w:proofErr w:type="spellEnd"/>
      <w:r w:rsidRPr="001F58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А.С. </w:t>
      </w:r>
      <w:proofErr w:type="spellStart"/>
      <w:r w:rsidRPr="001F5855">
        <w:rPr>
          <w:rFonts w:ascii="Times New Roman" w:hAnsi="Times New Roman" w:cs="Times New Roman"/>
          <w:color w:val="000000" w:themeColor="text1"/>
          <w:sz w:val="24"/>
          <w:szCs w:val="24"/>
        </w:rPr>
        <w:t>Большев</w:t>
      </w:r>
      <w:proofErr w:type="spellEnd"/>
      <w:r w:rsidRPr="001F58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Ю.Р. </w:t>
      </w:r>
      <w:proofErr w:type="spellStart"/>
      <w:proofErr w:type="gramStart"/>
      <w:r w:rsidRPr="001F5855">
        <w:rPr>
          <w:rFonts w:ascii="Times New Roman" w:hAnsi="Times New Roman" w:cs="Times New Roman"/>
          <w:color w:val="000000" w:themeColor="text1"/>
          <w:sz w:val="24"/>
          <w:szCs w:val="24"/>
        </w:rPr>
        <w:t>Силкин</w:t>
      </w:r>
      <w:proofErr w:type="spellEnd"/>
      <w:r w:rsidRPr="001F5855">
        <w:rPr>
          <w:rFonts w:ascii="Times New Roman" w:hAnsi="Times New Roman" w:cs="Times New Roman"/>
          <w:color w:val="000000" w:themeColor="text1"/>
          <w:sz w:val="24"/>
          <w:szCs w:val="24"/>
        </w:rPr>
        <w:t>.-</w:t>
      </w:r>
      <w:proofErr w:type="gramEnd"/>
      <w:r w:rsidRPr="001F58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М.: Педагогика, 2002.</w:t>
      </w:r>
    </w:p>
    <w:p w14:paraId="78F59607" w14:textId="529B684F" w:rsidR="00B60E3F" w:rsidRPr="001F5855" w:rsidRDefault="00B60E3F" w:rsidP="008556E4">
      <w:pPr>
        <w:pStyle w:val="ad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91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1F58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Давыдова, Галина Николаевна. Детский дизайн. Пластилинография: Пособие для педагогов/ Г.Н. </w:t>
      </w:r>
      <w:proofErr w:type="gramStart"/>
      <w:r w:rsidRPr="001F5855">
        <w:rPr>
          <w:rFonts w:ascii="Times New Roman" w:hAnsi="Times New Roman" w:cs="Times New Roman"/>
          <w:color w:val="000000" w:themeColor="text1"/>
          <w:sz w:val="24"/>
          <w:szCs w:val="24"/>
        </w:rPr>
        <w:t>Давыдова.-</w:t>
      </w:r>
      <w:proofErr w:type="gramEnd"/>
      <w:r w:rsidRPr="001F58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М.: Скрипторий 2003, 2006.- 80с.</w:t>
      </w:r>
    </w:p>
    <w:p w14:paraId="0F80F01F" w14:textId="77777777" w:rsidR="00793E8E" w:rsidRDefault="00793E8E" w:rsidP="00793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B757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Интернет-ресурсы:</w:t>
      </w:r>
    </w:p>
    <w:p w14:paraId="6C472C04" w14:textId="77777777" w:rsidR="001F5855" w:rsidRPr="001F5855" w:rsidRDefault="00B60E3F" w:rsidP="008556E4">
      <w:pPr>
        <w:pStyle w:val="ad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91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1F58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http://love-mother.ru/lepka-iz-polimernoj-gliny-kak-lepit-tehnika-lepki.html </w:t>
      </w:r>
    </w:p>
    <w:p w14:paraId="46B963D2" w14:textId="61D32353" w:rsidR="001F5855" w:rsidRPr="001F5855" w:rsidRDefault="001F5855" w:rsidP="008556E4">
      <w:pPr>
        <w:pStyle w:val="ad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91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1F5855">
        <w:rPr>
          <w:rFonts w:ascii="Times New Roman" w:hAnsi="Times New Roman" w:cs="Times New Roman"/>
          <w:color w:val="000000" w:themeColor="text1"/>
          <w:sz w:val="24"/>
          <w:szCs w:val="24"/>
        </w:rPr>
        <w:t>http://www.floritta.ru/publ/2/1/podelki_iz_prirodnoj_gliny/10-1-0-181</w:t>
      </w:r>
    </w:p>
    <w:p w14:paraId="60889121" w14:textId="51375185" w:rsidR="00793E8E" w:rsidRPr="001F5855" w:rsidRDefault="00B60E3F" w:rsidP="008556E4">
      <w:pPr>
        <w:pStyle w:val="ad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91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1F5855">
        <w:rPr>
          <w:rFonts w:ascii="Times New Roman" w:hAnsi="Times New Roman" w:cs="Times New Roman"/>
          <w:color w:val="000000" w:themeColor="text1"/>
          <w:sz w:val="24"/>
          <w:szCs w:val="24"/>
        </w:rPr>
        <w:t>http://sadmishutka.edusite.ru/p31aa1.html</w:t>
      </w:r>
    </w:p>
    <w:p w14:paraId="64D5A613" w14:textId="77777777" w:rsidR="00793E8E" w:rsidRDefault="00793E8E" w:rsidP="00793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Дисциплина 5:</w:t>
      </w:r>
      <w:r w:rsidRPr="006C201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Технология шитья.</w:t>
      </w:r>
    </w:p>
    <w:p w14:paraId="73511532" w14:textId="77777777" w:rsidR="00793E8E" w:rsidRDefault="00793E8E" w:rsidP="00793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B757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Основные источники:</w:t>
      </w:r>
    </w:p>
    <w:p w14:paraId="08A70765" w14:textId="77777777" w:rsidR="00793E8E" w:rsidRPr="0069386F" w:rsidRDefault="00793E8E" w:rsidP="008556E4">
      <w:pPr>
        <w:pStyle w:val="ad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919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proofErr w:type="spellStart"/>
      <w:r w:rsidRPr="0069386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Воротилова</w:t>
      </w:r>
      <w:proofErr w:type="spellEnd"/>
      <w:r w:rsidRPr="0069386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Т. Е. Учитесь шить красиво; Легкая промышленность и бытовое обслуживание - М., </w:t>
      </w:r>
      <w:r w:rsidRPr="0069386F">
        <w:rPr>
          <w:rStyle w:val="af2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2006</w:t>
      </w:r>
      <w:r w:rsidRPr="0069386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- 224 c.</w:t>
      </w:r>
    </w:p>
    <w:p w14:paraId="0AD35448" w14:textId="77777777" w:rsidR="00793E8E" w:rsidRPr="0069386F" w:rsidRDefault="00793E8E" w:rsidP="008556E4">
      <w:pPr>
        <w:pStyle w:val="ad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919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69386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Жак Лин Азбука кроя; </w:t>
      </w:r>
      <w:proofErr w:type="spellStart"/>
      <w:r w:rsidRPr="0069386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Рипол</w:t>
      </w:r>
      <w:proofErr w:type="spellEnd"/>
      <w:r w:rsidRPr="0069386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Классик - М., 2005. - 320 c.</w:t>
      </w:r>
    </w:p>
    <w:p w14:paraId="68551689" w14:textId="77777777" w:rsidR="00793E8E" w:rsidRPr="0069386F" w:rsidRDefault="00793E8E" w:rsidP="008556E4">
      <w:pPr>
        <w:pStyle w:val="ad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91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proofErr w:type="spellStart"/>
      <w:r w:rsidRPr="0069386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Коломейко</w:t>
      </w:r>
      <w:proofErr w:type="spellEnd"/>
      <w:r w:rsidRPr="0069386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Галина Шьем просто и быстро; АСТ - М., 2014. - 304 c.</w:t>
      </w:r>
    </w:p>
    <w:p w14:paraId="234E7172" w14:textId="77777777" w:rsidR="00793E8E" w:rsidRDefault="00793E8E" w:rsidP="00793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571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Дополнительные источники:</w:t>
      </w:r>
    </w:p>
    <w:p w14:paraId="1362D691" w14:textId="77777777" w:rsidR="00793E8E" w:rsidRPr="0069386F" w:rsidRDefault="00793E8E" w:rsidP="008556E4">
      <w:pPr>
        <w:pStyle w:val="ad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91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9386F">
        <w:rPr>
          <w:rFonts w:ascii="Times New Roman" w:hAnsi="Times New Roman" w:cs="Times New Roman"/>
          <w:color w:val="000000" w:themeColor="text1"/>
          <w:sz w:val="24"/>
          <w:szCs w:val="24"/>
        </w:rPr>
        <w:t>Бузова</w:t>
      </w:r>
      <w:proofErr w:type="spellEnd"/>
      <w:r w:rsidRPr="006938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Б.А. Материаловедение в производстве изделий лёгкой промышленности. М. ACADEMIA, 2004г.</w:t>
      </w:r>
    </w:p>
    <w:p w14:paraId="51CE3C56" w14:textId="77777777" w:rsidR="00793E8E" w:rsidRPr="0069386F" w:rsidRDefault="00793E8E" w:rsidP="008556E4">
      <w:pPr>
        <w:pStyle w:val="ad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91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 w:rsidRPr="0069386F">
        <w:rPr>
          <w:rFonts w:ascii="Times New Roman" w:hAnsi="Times New Roman" w:cs="Times New Roman"/>
          <w:color w:val="000000" w:themeColor="text1"/>
          <w:sz w:val="24"/>
          <w:szCs w:val="24"/>
        </w:rPr>
        <w:t>Паранюшкин</w:t>
      </w:r>
      <w:proofErr w:type="spellEnd"/>
      <w:r w:rsidRPr="006938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Р.В. Композиция, Ростов на Дону, Феникс, 2004г.</w:t>
      </w:r>
    </w:p>
    <w:p w14:paraId="6FED89E7" w14:textId="77777777" w:rsidR="00793E8E" w:rsidRDefault="00793E8E" w:rsidP="00793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Дисциплина 6:</w:t>
      </w:r>
      <w:r w:rsidRPr="006C2013">
        <w:rPr>
          <w:rFonts w:ascii="Times New Roman" w:hAnsi="Times New Roman"/>
          <w:b/>
          <w:sz w:val="24"/>
          <w:szCs w:val="24"/>
        </w:rPr>
        <w:t xml:space="preserve"> </w:t>
      </w:r>
      <w:r w:rsidRPr="00AC03C4">
        <w:rPr>
          <w:rFonts w:ascii="Times New Roman" w:hAnsi="Times New Roman"/>
          <w:b/>
          <w:sz w:val="24"/>
          <w:szCs w:val="24"/>
        </w:rPr>
        <w:t>Художественное проектирование и технология исполнения русской народной обереговой куклы</w:t>
      </w:r>
      <w:r>
        <w:rPr>
          <w:rFonts w:ascii="Times New Roman" w:hAnsi="Times New Roman"/>
          <w:b/>
          <w:sz w:val="24"/>
          <w:szCs w:val="24"/>
        </w:rPr>
        <w:t>.</w:t>
      </w:r>
    </w:p>
    <w:p w14:paraId="06D05AE2" w14:textId="77777777" w:rsidR="00793E8E" w:rsidRDefault="00793E8E" w:rsidP="00793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B757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Основные источники:</w:t>
      </w:r>
    </w:p>
    <w:p w14:paraId="023B3C3D" w14:textId="77777777" w:rsidR="00793E8E" w:rsidRPr="00073193" w:rsidRDefault="00793E8E" w:rsidP="008556E4">
      <w:pPr>
        <w:pStyle w:val="ad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3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Дайн Г.Л., Дайн М.Б. Русская тряпичная кукла. Культура, </w:t>
      </w:r>
      <w:proofErr w:type="gramStart"/>
      <w:r w:rsidRPr="00073193">
        <w:rPr>
          <w:rFonts w:ascii="Times New Roman" w:hAnsi="Times New Roman" w:cs="Times New Roman"/>
          <w:color w:val="000000" w:themeColor="text1"/>
          <w:sz w:val="24"/>
          <w:szCs w:val="24"/>
        </w:rPr>
        <w:t>традиции,</w:t>
      </w:r>
      <w:r w:rsidRPr="00073193">
        <w:rPr>
          <w:rFonts w:ascii="Times New Roman" w:hAnsi="Times New Roman" w:cs="Times New Roman"/>
          <w:color w:val="000000" w:themeColor="text1"/>
          <w:sz w:val="24"/>
          <w:szCs w:val="24"/>
        </w:rPr>
        <w:br/>
        <w:t>технология</w:t>
      </w:r>
      <w:proofErr w:type="gramEnd"/>
      <w:r w:rsidRPr="00073193">
        <w:rPr>
          <w:rFonts w:ascii="Times New Roman" w:hAnsi="Times New Roman" w:cs="Times New Roman"/>
          <w:color w:val="000000" w:themeColor="text1"/>
          <w:sz w:val="24"/>
          <w:szCs w:val="24"/>
        </w:rPr>
        <w:t>. – М.: “Культура и традиции”, 2007</w:t>
      </w:r>
    </w:p>
    <w:p w14:paraId="3582A31D" w14:textId="77777777" w:rsidR="00793E8E" w:rsidRPr="00073193" w:rsidRDefault="00793E8E" w:rsidP="008556E4">
      <w:pPr>
        <w:pStyle w:val="ad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3193">
        <w:rPr>
          <w:rFonts w:ascii="Times New Roman" w:hAnsi="Times New Roman" w:cs="Times New Roman"/>
          <w:color w:val="000000" w:themeColor="text1"/>
          <w:sz w:val="24"/>
          <w:szCs w:val="24"/>
        </w:rPr>
        <w:t>Зимина З.И. «Текстильные обрядовые куклы» М., 2008</w:t>
      </w:r>
    </w:p>
    <w:p w14:paraId="6FB856CB" w14:textId="77777777" w:rsidR="00793E8E" w:rsidRPr="00073193" w:rsidRDefault="00793E8E" w:rsidP="008556E4">
      <w:pPr>
        <w:pStyle w:val="ad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07319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Котова И.Н., Котова А.С. Русские обряды и традиции. Народная кукла. – </w:t>
      </w:r>
      <w:proofErr w:type="gramStart"/>
      <w:r w:rsidRPr="00073193">
        <w:rPr>
          <w:rFonts w:ascii="Times New Roman" w:hAnsi="Times New Roman" w:cs="Times New Roman"/>
          <w:color w:val="000000" w:themeColor="text1"/>
          <w:sz w:val="24"/>
          <w:szCs w:val="24"/>
        </w:rPr>
        <w:t>СПб.:</w:t>
      </w:r>
      <w:proofErr w:type="gramEnd"/>
      <w:r w:rsidRPr="00073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Паритет, 2006. – 240 с</w:t>
      </w:r>
      <w:r w:rsidRPr="00073193">
        <w:rPr>
          <w:rFonts w:ascii="Times New Roman" w:hAnsi="Times New Roman" w:cs="Times New Roman"/>
          <w:color w:val="181818"/>
          <w:sz w:val="24"/>
          <w:szCs w:val="24"/>
        </w:rPr>
        <w:t>.</w:t>
      </w:r>
    </w:p>
    <w:p w14:paraId="0DE690A0" w14:textId="77777777" w:rsidR="00793E8E" w:rsidRDefault="00793E8E" w:rsidP="00793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571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Дополнительные источники:</w:t>
      </w:r>
    </w:p>
    <w:p w14:paraId="61470CBC" w14:textId="77777777" w:rsidR="00793E8E" w:rsidRPr="00073193" w:rsidRDefault="00793E8E" w:rsidP="008556E4">
      <w:pPr>
        <w:pStyle w:val="ad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91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73193">
        <w:rPr>
          <w:rFonts w:ascii="Times New Roman" w:hAnsi="Times New Roman" w:cs="Times New Roman"/>
          <w:color w:val="000000" w:themeColor="text1"/>
          <w:sz w:val="24"/>
          <w:szCs w:val="24"/>
        </w:rPr>
        <w:t>Латынин</w:t>
      </w:r>
      <w:proofErr w:type="spellEnd"/>
      <w:r w:rsidRPr="00073193">
        <w:rPr>
          <w:rFonts w:ascii="Times New Roman" w:hAnsi="Times New Roman" w:cs="Times New Roman"/>
          <w:color w:val="000000" w:themeColor="text1"/>
          <w:sz w:val="24"/>
          <w:szCs w:val="24"/>
        </w:rPr>
        <w:t>, Л.А. Основные сюжеты русского народного искусства. – М.: Издательство «Глас», 2006</w:t>
      </w:r>
    </w:p>
    <w:p w14:paraId="7DC0747D" w14:textId="77777777" w:rsidR="00793E8E" w:rsidRPr="00073193" w:rsidRDefault="00793E8E" w:rsidP="008556E4">
      <w:pPr>
        <w:pStyle w:val="ad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91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73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Мишина, М.А. Формы бытования традиционной куклы в культурном пространстве постиндустриального общества России: </w:t>
      </w:r>
      <w:proofErr w:type="spellStart"/>
      <w:r w:rsidRPr="00073193">
        <w:rPr>
          <w:rFonts w:ascii="Times New Roman" w:hAnsi="Times New Roman" w:cs="Times New Roman"/>
          <w:color w:val="000000" w:themeColor="text1"/>
          <w:sz w:val="24"/>
          <w:szCs w:val="24"/>
        </w:rPr>
        <w:t>Дис</w:t>
      </w:r>
      <w:proofErr w:type="spellEnd"/>
      <w:r w:rsidRPr="00073193">
        <w:rPr>
          <w:rFonts w:ascii="Times New Roman" w:hAnsi="Times New Roman" w:cs="Times New Roman"/>
          <w:color w:val="000000" w:themeColor="text1"/>
          <w:sz w:val="24"/>
          <w:szCs w:val="24"/>
        </w:rPr>
        <w:t>. … канд. культурологи. – СПб, 2011. – 153с</w:t>
      </w:r>
    </w:p>
    <w:p w14:paraId="5B41EAB3" w14:textId="77777777" w:rsidR="00793E8E" w:rsidRDefault="00793E8E" w:rsidP="00793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B757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Интернет-ресурсы:</w:t>
      </w:r>
    </w:p>
    <w:p w14:paraId="0AD5C8A5" w14:textId="77777777" w:rsidR="00793E8E" w:rsidRPr="00073193" w:rsidRDefault="00793E8E" w:rsidP="008556E4">
      <w:pPr>
        <w:pStyle w:val="af1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color w:val="000000" w:themeColor="text1"/>
        </w:rPr>
      </w:pPr>
      <w:r w:rsidRPr="00073193">
        <w:rPr>
          <w:color w:val="000000" w:themeColor="text1"/>
        </w:rPr>
        <w:t>http://community.livejournal.com/tn_kukla/8838.html</w:t>
      </w:r>
    </w:p>
    <w:p w14:paraId="467F1FD5" w14:textId="77777777" w:rsidR="00793E8E" w:rsidRPr="00073193" w:rsidRDefault="00793E8E" w:rsidP="008556E4">
      <w:pPr>
        <w:pStyle w:val="af1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color w:val="000000" w:themeColor="text1"/>
        </w:rPr>
      </w:pPr>
      <w:r w:rsidRPr="00073193">
        <w:rPr>
          <w:color w:val="000000" w:themeColor="text1"/>
        </w:rPr>
        <w:t>http://letopisi.ru/index.</w:t>
      </w:r>
    </w:p>
    <w:p w14:paraId="15F50992" w14:textId="77777777" w:rsidR="00793E8E" w:rsidRPr="00073193" w:rsidRDefault="00793E8E" w:rsidP="008556E4">
      <w:pPr>
        <w:pStyle w:val="af1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color w:val="000000" w:themeColor="text1"/>
        </w:rPr>
      </w:pPr>
      <w:r w:rsidRPr="00073193">
        <w:rPr>
          <w:color w:val="000000" w:themeColor="text1"/>
        </w:rPr>
        <w:t>http://www.vsehobby.ru/kukla_obereg.html</w:t>
      </w:r>
    </w:p>
    <w:p w14:paraId="747CDBAF" w14:textId="77777777" w:rsidR="00793E8E" w:rsidRPr="00073193" w:rsidRDefault="00793E8E" w:rsidP="008556E4">
      <w:pPr>
        <w:pStyle w:val="af1"/>
        <w:numPr>
          <w:ilvl w:val="0"/>
          <w:numId w:val="15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color w:val="000000" w:themeColor="text1"/>
        </w:rPr>
      </w:pPr>
      <w:r w:rsidRPr="00073193">
        <w:rPr>
          <w:color w:val="000000" w:themeColor="text1"/>
          <w:shd w:val="clear" w:color="auto" w:fill="FFFFFF"/>
        </w:rPr>
        <w:t>http://pelagea-kukla.ru</w:t>
      </w:r>
    </w:p>
    <w:p w14:paraId="7504CADF" w14:textId="77777777" w:rsidR="00793E8E" w:rsidRDefault="00793E8E" w:rsidP="00793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Дисциплина 7: </w:t>
      </w:r>
      <w:r w:rsidRPr="0029204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Технология исполнения изделий из дерева</w:t>
      </w:r>
      <w:r>
        <w:rPr>
          <w:rFonts w:ascii="Times New Roman" w:hAnsi="Times New Roman"/>
          <w:b/>
          <w:sz w:val="24"/>
          <w:szCs w:val="24"/>
        </w:rPr>
        <w:t>.</w:t>
      </w:r>
    </w:p>
    <w:p w14:paraId="53E7C86B" w14:textId="77777777" w:rsidR="00793E8E" w:rsidRDefault="00793E8E" w:rsidP="00793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B757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Основные источники:</w:t>
      </w:r>
    </w:p>
    <w:p w14:paraId="7E009100" w14:textId="77777777" w:rsidR="00793E8E" w:rsidRPr="00214861" w:rsidRDefault="00793E8E" w:rsidP="008556E4">
      <w:pPr>
        <w:pStyle w:val="ad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91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4861">
        <w:rPr>
          <w:rFonts w:ascii="Times New Roman" w:hAnsi="Times New Roman" w:cs="Times New Roman"/>
          <w:color w:val="000000" w:themeColor="text1"/>
          <w:sz w:val="24"/>
          <w:szCs w:val="24"/>
        </w:rPr>
        <w:t>Арбат Ю.А. Русская народная роспись по дереву / Ю.А. Арбат. - М.: Дрофа, 2009. - 189 с.</w:t>
      </w:r>
    </w:p>
    <w:p w14:paraId="76C7AEEC" w14:textId="77777777" w:rsidR="00793E8E" w:rsidRPr="00214861" w:rsidRDefault="00793E8E" w:rsidP="008556E4">
      <w:pPr>
        <w:pStyle w:val="ad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91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4861">
        <w:rPr>
          <w:rFonts w:ascii="Times New Roman" w:hAnsi="Times New Roman" w:cs="Times New Roman"/>
          <w:color w:val="000000" w:themeColor="text1"/>
          <w:sz w:val="24"/>
          <w:szCs w:val="24"/>
        </w:rPr>
        <w:t>Василенко В.М. Русская народная резьба и роспись по дереву / В.М. Василенко. - М.: Парад, 2011. - 397 с.</w:t>
      </w:r>
    </w:p>
    <w:p w14:paraId="658E92BC" w14:textId="77777777" w:rsidR="00793E8E" w:rsidRPr="00214861" w:rsidRDefault="00793E8E" w:rsidP="008556E4">
      <w:pPr>
        <w:pStyle w:val="ad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91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48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Мальцева, О. И. Основы художественной росписи по </w:t>
      </w:r>
      <w:proofErr w:type="gramStart"/>
      <w:r w:rsidRPr="00214861">
        <w:rPr>
          <w:rFonts w:ascii="Times New Roman" w:hAnsi="Times New Roman" w:cs="Times New Roman"/>
          <w:color w:val="000000" w:themeColor="text1"/>
          <w:sz w:val="24"/>
          <w:szCs w:val="24"/>
        </w:rPr>
        <w:t>дереву :</w:t>
      </w:r>
      <w:proofErr w:type="gramEnd"/>
      <w:r w:rsidRPr="002148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практикум по курсу / О. И. Мальцева, Т. В. Рылова. – Краснодар: Кубанский гос. унт, 2017. – 88 с. – УДК 745.51(076.5) ББК 85.</w:t>
      </w:r>
    </w:p>
    <w:p w14:paraId="29A03201" w14:textId="77777777" w:rsidR="00793E8E" w:rsidRPr="00214861" w:rsidRDefault="00793E8E" w:rsidP="008556E4">
      <w:pPr>
        <w:pStyle w:val="ad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91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 w:rsidRPr="00214861">
        <w:rPr>
          <w:rFonts w:ascii="Times New Roman" w:hAnsi="Times New Roman" w:cs="Times New Roman"/>
          <w:color w:val="000000" w:themeColor="text1"/>
          <w:sz w:val="24"/>
          <w:szCs w:val="24"/>
        </w:rPr>
        <w:t>Махмутова</w:t>
      </w:r>
      <w:proofErr w:type="spellEnd"/>
      <w:r w:rsidRPr="002148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Х.И. Роспись по дереву / Х.И. </w:t>
      </w:r>
      <w:proofErr w:type="spellStart"/>
      <w:r w:rsidRPr="00214861">
        <w:rPr>
          <w:rFonts w:ascii="Times New Roman" w:hAnsi="Times New Roman" w:cs="Times New Roman"/>
          <w:color w:val="000000" w:themeColor="text1"/>
          <w:sz w:val="24"/>
          <w:szCs w:val="24"/>
        </w:rPr>
        <w:t>Махмутова</w:t>
      </w:r>
      <w:proofErr w:type="spellEnd"/>
      <w:r w:rsidRPr="00214861">
        <w:rPr>
          <w:rFonts w:ascii="Times New Roman" w:hAnsi="Times New Roman" w:cs="Times New Roman"/>
          <w:color w:val="000000" w:themeColor="text1"/>
          <w:sz w:val="24"/>
          <w:szCs w:val="24"/>
        </w:rPr>
        <w:t>. - М.: Дрофа, 2012. - 287 с.</w:t>
      </w:r>
    </w:p>
    <w:p w14:paraId="01AB25EF" w14:textId="77777777" w:rsidR="00793E8E" w:rsidRDefault="00793E8E" w:rsidP="00793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571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Дополнительные источники:</w:t>
      </w:r>
    </w:p>
    <w:p w14:paraId="1DDB05F0" w14:textId="77777777" w:rsidR="00793E8E" w:rsidRPr="00214861" w:rsidRDefault="00793E8E" w:rsidP="008556E4">
      <w:pPr>
        <w:pStyle w:val="ad"/>
        <w:numPr>
          <w:ilvl w:val="0"/>
          <w:numId w:val="19"/>
        </w:numPr>
        <w:spacing w:after="0" w:line="360" w:lineRule="auto"/>
        <w:ind w:left="0"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4861">
        <w:rPr>
          <w:rFonts w:ascii="Times New Roman" w:hAnsi="Times New Roman" w:cs="Times New Roman"/>
          <w:color w:val="000000" w:themeColor="text1"/>
          <w:sz w:val="24"/>
          <w:szCs w:val="24"/>
        </w:rPr>
        <w:t>Горячев В.А. Городец / В.А. Горячев. - М.: Дрофа, 2009. - 178 с.</w:t>
      </w:r>
    </w:p>
    <w:p w14:paraId="767F7FEF" w14:textId="77777777" w:rsidR="00793E8E" w:rsidRPr="00214861" w:rsidRDefault="00793E8E" w:rsidP="008556E4">
      <w:pPr>
        <w:pStyle w:val="ad"/>
        <w:numPr>
          <w:ilvl w:val="0"/>
          <w:numId w:val="19"/>
        </w:numPr>
        <w:spacing w:after="0" w:line="360" w:lineRule="auto"/>
        <w:ind w:left="0"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4861">
        <w:rPr>
          <w:rFonts w:ascii="Times New Roman" w:hAnsi="Times New Roman" w:cs="Times New Roman"/>
          <w:color w:val="000000" w:themeColor="text1"/>
          <w:sz w:val="24"/>
          <w:szCs w:val="24"/>
        </w:rPr>
        <w:t>Чайка, Н. М. Техника и технология художественной росписи по дереву: методические рекомендации / Н. М. Чайка – Ялта: Рио ГПА – 2018. – 63 с. – УДК [745:7.012] (07).</w:t>
      </w:r>
    </w:p>
    <w:p w14:paraId="145BEA10" w14:textId="77777777" w:rsidR="00793E8E" w:rsidRDefault="00793E8E" w:rsidP="00793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B757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Интернет-ресурсы:</w:t>
      </w:r>
    </w:p>
    <w:p w14:paraId="252F3391" w14:textId="77777777" w:rsidR="00793E8E" w:rsidRPr="00214861" w:rsidRDefault="00793E8E" w:rsidP="008556E4">
      <w:pPr>
        <w:pStyle w:val="ad"/>
        <w:numPr>
          <w:ilvl w:val="0"/>
          <w:numId w:val="20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14861">
        <w:rPr>
          <w:rFonts w:ascii="Times New Roman" w:hAnsi="Times New Roman" w:cs="Times New Roman"/>
          <w:sz w:val="24"/>
          <w:szCs w:val="24"/>
        </w:rPr>
        <w:t>http://shtrih-33.ucoz.ru</w:t>
      </w:r>
    </w:p>
    <w:p w14:paraId="1EDA0DA8" w14:textId="77777777" w:rsidR="00793E8E" w:rsidRPr="00214861" w:rsidRDefault="00793E8E" w:rsidP="008556E4">
      <w:pPr>
        <w:pStyle w:val="ad"/>
        <w:numPr>
          <w:ilvl w:val="0"/>
          <w:numId w:val="20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214861">
        <w:rPr>
          <w:rFonts w:ascii="Times New Roman" w:hAnsi="Times New Roman" w:cs="Times New Roman"/>
          <w:sz w:val="24"/>
          <w:szCs w:val="24"/>
        </w:rPr>
        <w:t>http://mnenie.zhulebertsyi.ru</w:t>
      </w:r>
    </w:p>
    <w:p w14:paraId="2E4AA08D" w14:textId="77777777" w:rsidR="00793E8E" w:rsidRDefault="00793E8E" w:rsidP="00793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Дисциплина 8: </w:t>
      </w:r>
      <w:r w:rsidRPr="003D780E">
        <w:rPr>
          <w:rFonts w:ascii="Times New Roman" w:hAnsi="Times New Roman"/>
          <w:b/>
          <w:sz w:val="24"/>
          <w:szCs w:val="24"/>
        </w:rPr>
        <w:t>Художественное проектирование и технология исполнения изделий из стекла</w:t>
      </w:r>
      <w:r>
        <w:rPr>
          <w:rFonts w:ascii="Times New Roman" w:hAnsi="Times New Roman"/>
          <w:b/>
          <w:sz w:val="24"/>
          <w:szCs w:val="24"/>
        </w:rPr>
        <w:t>.</w:t>
      </w:r>
    </w:p>
    <w:p w14:paraId="7FFE15BD" w14:textId="77777777" w:rsidR="00793E8E" w:rsidRDefault="00793E8E" w:rsidP="00793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B757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Основные источники:</w:t>
      </w:r>
    </w:p>
    <w:p w14:paraId="5194EFAA" w14:textId="77777777" w:rsidR="00793E8E" w:rsidRPr="00FA4DD1" w:rsidRDefault="00793E8E" w:rsidP="008556E4">
      <w:pPr>
        <w:pStyle w:val="ad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91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4DD1">
        <w:rPr>
          <w:rFonts w:ascii="Times New Roman" w:hAnsi="Times New Roman" w:cs="Times New Roman"/>
          <w:sz w:val="24"/>
          <w:szCs w:val="24"/>
        </w:rPr>
        <w:lastRenderedPageBreak/>
        <w:t>Гиллен.А.Роспись</w:t>
      </w:r>
      <w:proofErr w:type="spellEnd"/>
      <w:r w:rsidRPr="00FA4DD1">
        <w:rPr>
          <w:rFonts w:ascii="Times New Roman" w:hAnsi="Times New Roman" w:cs="Times New Roman"/>
          <w:sz w:val="24"/>
          <w:szCs w:val="24"/>
        </w:rPr>
        <w:t xml:space="preserve"> по стеклу:15 блестящих идей/ Пер. с </w:t>
      </w:r>
      <w:proofErr w:type="spellStart"/>
      <w:r w:rsidRPr="00FA4DD1">
        <w:rPr>
          <w:rFonts w:ascii="Times New Roman" w:hAnsi="Times New Roman" w:cs="Times New Roman"/>
          <w:sz w:val="24"/>
          <w:szCs w:val="24"/>
        </w:rPr>
        <w:t>англ.Д</w:t>
      </w:r>
      <w:proofErr w:type="spellEnd"/>
      <w:r w:rsidRPr="00FA4DD1">
        <w:rPr>
          <w:rFonts w:ascii="Times New Roman" w:hAnsi="Times New Roman" w:cs="Times New Roman"/>
          <w:sz w:val="24"/>
          <w:szCs w:val="24"/>
        </w:rPr>
        <w:t xml:space="preserve">. А. </w:t>
      </w:r>
      <w:proofErr w:type="spellStart"/>
      <w:r w:rsidRPr="00FA4DD1">
        <w:rPr>
          <w:rFonts w:ascii="Times New Roman" w:hAnsi="Times New Roman" w:cs="Times New Roman"/>
          <w:sz w:val="24"/>
          <w:szCs w:val="24"/>
        </w:rPr>
        <w:t>Налепиной</w:t>
      </w:r>
      <w:proofErr w:type="spellEnd"/>
      <w:r w:rsidRPr="00FA4DD1">
        <w:rPr>
          <w:rFonts w:ascii="Times New Roman" w:hAnsi="Times New Roman" w:cs="Times New Roman"/>
          <w:sz w:val="24"/>
          <w:szCs w:val="24"/>
        </w:rPr>
        <w:t>. – М.: ЗАО «Мир Книги Ритейл»; 2015. – 96 с.: ил.</w:t>
      </w:r>
    </w:p>
    <w:p w14:paraId="59BB3E46" w14:textId="77777777" w:rsidR="00793E8E" w:rsidRPr="00FA4DD1" w:rsidRDefault="00793E8E" w:rsidP="008556E4">
      <w:pPr>
        <w:pStyle w:val="ad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919"/>
        <w:jc w:val="both"/>
        <w:rPr>
          <w:rFonts w:ascii="Times New Roman" w:hAnsi="Times New Roman" w:cs="Times New Roman"/>
          <w:sz w:val="24"/>
          <w:szCs w:val="24"/>
        </w:rPr>
      </w:pPr>
      <w:r w:rsidRPr="00FA4DD1">
        <w:rPr>
          <w:rFonts w:ascii="Times New Roman" w:hAnsi="Times New Roman" w:cs="Times New Roman"/>
          <w:sz w:val="24"/>
          <w:szCs w:val="24"/>
        </w:rPr>
        <w:t xml:space="preserve">Городецкая М.В. </w:t>
      </w:r>
      <w:proofErr w:type="spellStart"/>
      <w:r w:rsidRPr="00FA4DD1">
        <w:rPr>
          <w:rFonts w:ascii="Times New Roman" w:hAnsi="Times New Roman" w:cs="Times New Roman"/>
          <w:sz w:val="24"/>
          <w:szCs w:val="24"/>
        </w:rPr>
        <w:t>Изысканое</w:t>
      </w:r>
      <w:proofErr w:type="spellEnd"/>
      <w:r w:rsidRPr="00FA4DD1">
        <w:rPr>
          <w:rFonts w:ascii="Times New Roman" w:hAnsi="Times New Roman" w:cs="Times New Roman"/>
          <w:sz w:val="24"/>
          <w:szCs w:val="24"/>
        </w:rPr>
        <w:t xml:space="preserve"> стекло своими руками: Техника. Приёмы. Изделия/ М.В. Городецкая. – М.: АСТ – ПРЕСС КНИГА, 2017. – 152 с.: ил. - (Золотая библиотека увлечений).</w:t>
      </w:r>
    </w:p>
    <w:p w14:paraId="7F50E462" w14:textId="77777777" w:rsidR="00793E8E" w:rsidRPr="00FA4DD1" w:rsidRDefault="00793E8E" w:rsidP="008556E4">
      <w:pPr>
        <w:pStyle w:val="ad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919"/>
        <w:jc w:val="both"/>
        <w:rPr>
          <w:rFonts w:ascii="Times New Roman" w:hAnsi="Times New Roman" w:cs="Times New Roman"/>
          <w:sz w:val="24"/>
          <w:szCs w:val="24"/>
        </w:rPr>
      </w:pPr>
      <w:r w:rsidRPr="00FA4DD1">
        <w:rPr>
          <w:rFonts w:ascii="Times New Roman" w:hAnsi="Times New Roman" w:cs="Times New Roman"/>
          <w:sz w:val="24"/>
          <w:szCs w:val="24"/>
        </w:rPr>
        <w:t>Козлова С.И. Роспись стекла/</w:t>
      </w:r>
      <w:proofErr w:type="spellStart"/>
      <w:r w:rsidRPr="00FA4DD1">
        <w:rPr>
          <w:rFonts w:ascii="Times New Roman" w:hAnsi="Times New Roman" w:cs="Times New Roman"/>
          <w:sz w:val="24"/>
          <w:szCs w:val="24"/>
        </w:rPr>
        <w:t>С.И.Козлова</w:t>
      </w:r>
      <w:proofErr w:type="spellEnd"/>
      <w:r w:rsidRPr="00FA4DD1">
        <w:rPr>
          <w:rFonts w:ascii="Times New Roman" w:hAnsi="Times New Roman" w:cs="Times New Roman"/>
          <w:sz w:val="24"/>
          <w:szCs w:val="24"/>
        </w:rPr>
        <w:t xml:space="preserve">. – М.: АРТ – РОДНИК, 2004. – 201 </w:t>
      </w:r>
      <w:proofErr w:type="spellStart"/>
      <w:r w:rsidRPr="00FA4DD1">
        <w:rPr>
          <w:rFonts w:ascii="Times New Roman" w:hAnsi="Times New Roman" w:cs="Times New Roman"/>
          <w:sz w:val="24"/>
          <w:szCs w:val="24"/>
        </w:rPr>
        <w:t>с.:ил</w:t>
      </w:r>
      <w:proofErr w:type="spellEnd"/>
      <w:r w:rsidRPr="00FA4DD1">
        <w:rPr>
          <w:rFonts w:ascii="Times New Roman" w:hAnsi="Times New Roman" w:cs="Times New Roman"/>
          <w:sz w:val="24"/>
          <w:szCs w:val="24"/>
        </w:rPr>
        <w:t>.</w:t>
      </w:r>
    </w:p>
    <w:p w14:paraId="5D568573" w14:textId="77777777" w:rsidR="00793E8E" w:rsidRPr="00FA4DD1" w:rsidRDefault="00793E8E" w:rsidP="008556E4">
      <w:pPr>
        <w:pStyle w:val="ad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91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A4DD1">
        <w:rPr>
          <w:rFonts w:ascii="Times New Roman" w:hAnsi="Times New Roman" w:cs="Times New Roman"/>
          <w:sz w:val="24"/>
          <w:szCs w:val="24"/>
        </w:rPr>
        <w:t>Павлинская А.В. Роспись по стеклу/А.В. Павлинская. – М.: Учебное пособие, 2007. – 314 с.: ил.</w:t>
      </w:r>
    </w:p>
    <w:p w14:paraId="5B4A84BC" w14:textId="77777777" w:rsidR="00793E8E" w:rsidRDefault="00793E8E" w:rsidP="00793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571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Дополнительные источники:</w:t>
      </w:r>
    </w:p>
    <w:p w14:paraId="54D31915" w14:textId="77777777" w:rsidR="00793E8E" w:rsidRPr="00FA4DD1" w:rsidRDefault="00793E8E" w:rsidP="008556E4">
      <w:pPr>
        <w:pStyle w:val="ad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A4DD1">
        <w:rPr>
          <w:rFonts w:ascii="Times New Roman" w:hAnsi="Times New Roman" w:cs="Times New Roman"/>
          <w:color w:val="000000" w:themeColor="text1"/>
          <w:sz w:val="24"/>
          <w:szCs w:val="24"/>
        </w:rPr>
        <w:t>Виггинтон</w:t>
      </w:r>
      <w:proofErr w:type="spellEnd"/>
      <w:r w:rsidRPr="00FA4D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Майкл. «Пять возрастов стекла». Журнал Архитектура. 2006.</w:t>
      </w:r>
    </w:p>
    <w:p w14:paraId="41760CFA" w14:textId="77777777" w:rsidR="00793E8E" w:rsidRDefault="00793E8E" w:rsidP="008556E4">
      <w:pPr>
        <w:pStyle w:val="ad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A4D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Витражи. Руководство по технологии изготовления. Энциклопедия. – М.: </w:t>
      </w:r>
      <w:proofErr w:type="spellStart"/>
      <w:r w:rsidRPr="00FA4DD1">
        <w:rPr>
          <w:rFonts w:ascii="Times New Roman" w:hAnsi="Times New Roman" w:cs="Times New Roman"/>
          <w:color w:val="000000" w:themeColor="text1"/>
          <w:sz w:val="24"/>
          <w:szCs w:val="24"/>
        </w:rPr>
        <w:t>АртРодник</w:t>
      </w:r>
      <w:proofErr w:type="spellEnd"/>
      <w:r w:rsidRPr="00FA4DD1">
        <w:rPr>
          <w:rFonts w:ascii="Times New Roman" w:hAnsi="Times New Roman" w:cs="Times New Roman"/>
          <w:color w:val="000000" w:themeColor="text1"/>
          <w:sz w:val="24"/>
          <w:szCs w:val="24"/>
        </w:rPr>
        <w:t>, 2007. – 224 с</w:t>
      </w:r>
    </w:p>
    <w:p w14:paraId="68DC9E32" w14:textId="77777777" w:rsidR="00793E8E" w:rsidRPr="00FA4DD1" w:rsidRDefault="00793E8E" w:rsidP="008556E4">
      <w:pPr>
        <w:pStyle w:val="ad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A4D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Джулия </w:t>
      </w:r>
      <w:proofErr w:type="spellStart"/>
      <w:r w:rsidRPr="00FA4DD1">
        <w:rPr>
          <w:rFonts w:ascii="Times New Roman" w:hAnsi="Times New Roman" w:cs="Times New Roman"/>
          <w:color w:val="000000" w:themeColor="text1"/>
          <w:sz w:val="24"/>
          <w:szCs w:val="24"/>
        </w:rPr>
        <w:t>Боттрелл</w:t>
      </w:r>
      <w:proofErr w:type="spellEnd"/>
      <w:r w:rsidRPr="00FA4DD1">
        <w:rPr>
          <w:rFonts w:ascii="Times New Roman" w:hAnsi="Times New Roman" w:cs="Times New Roman"/>
          <w:color w:val="000000" w:themeColor="text1"/>
          <w:sz w:val="24"/>
          <w:szCs w:val="24"/>
        </w:rPr>
        <w:t>. «Волшебная роспись по стеклу: Эффект настоящего витража». Издательская группа «</w:t>
      </w:r>
      <w:proofErr w:type="spellStart"/>
      <w:r w:rsidRPr="00FA4DD1">
        <w:rPr>
          <w:rFonts w:ascii="Times New Roman" w:hAnsi="Times New Roman" w:cs="Times New Roman"/>
          <w:color w:val="000000" w:themeColor="text1"/>
          <w:sz w:val="24"/>
          <w:szCs w:val="24"/>
        </w:rPr>
        <w:t>Контэнт</w:t>
      </w:r>
      <w:proofErr w:type="spellEnd"/>
      <w:r w:rsidRPr="00FA4DD1">
        <w:rPr>
          <w:rFonts w:ascii="Times New Roman" w:hAnsi="Times New Roman" w:cs="Times New Roman"/>
          <w:color w:val="000000" w:themeColor="text1"/>
          <w:sz w:val="24"/>
          <w:szCs w:val="24"/>
        </w:rPr>
        <w:t>», 2011.</w:t>
      </w:r>
    </w:p>
    <w:p w14:paraId="72ADDA06" w14:textId="77777777" w:rsidR="00793E8E" w:rsidRDefault="00793E8E" w:rsidP="00793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Дисциплина 9: Смешанные техники</w:t>
      </w:r>
      <w:r>
        <w:rPr>
          <w:rFonts w:ascii="Times New Roman" w:hAnsi="Times New Roman"/>
          <w:b/>
          <w:sz w:val="24"/>
          <w:szCs w:val="24"/>
        </w:rPr>
        <w:t>.</w:t>
      </w:r>
    </w:p>
    <w:p w14:paraId="12920DAC" w14:textId="77777777" w:rsidR="00793E8E" w:rsidRDefault="00793E8E" w:rsidP="00793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B757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Основные источники:</w:t>
      </w:r>
    </w:p>
    <w:p w14:paraId="08232BC5" w14:textId="77777777" w:rsidR="00793E8E" w:rsidRPr="003033BA" w:rsidRDefault="00793E8E" w:rsidP="008556E4">
      <w:pPr>
        <w:pStyle w:val="ad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91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Горяева Н.А. Изобразительное искусство. Декоративно-прикладное искусство в жизни человека. 5 </w:t>
      </w:r>
      <w:proofErr w:type="gramStart"/>
      <w:r w:rsidRPr="003033BA">
        <w:rPr>
          <w:rFonts w:ascii="Times New Roman" w:hAnsi="Times New Roman" w:cs="Times New Roman"/>
          <w:color w:val="000000" w:themeColor="text1"/>
          <w:sz w:val="24"/>
          <w:szCs w:val="24"/>
        </w:rPr>
        <w:t>класс :</w:t>
      </w:r>
      <w:proofErr w:type="gramEnd"/>
      <w:r w:rsidRPr="0030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учеб. для </w:t>
      </w:r>
      <w:proofErr w:type="spellStart"/>
      <w:r w:rsidRPr="003033BA">
        <w:rPr>
          <w:rFonts w:ascii="Times New Roman" w:hAnsi="Times New Roman" w:cs="Times New Roman"/>
          <w:color w:val="000000" w:themeColor="text1"/>
          <w:sz w:val="24"/>
          <w:szCs w:val="24"/>
        </w:rPr>
        <w:t>общеобразоват</w:t>
      </w:r>
      <w:proofErr w:type="spellEnd"/>
      <w:r w:rsidRPr="0030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организаций / 81 Н.А. Горяева, О.В. Островская ; под ре. Б.М. </w:t>
      </w:r>
      <w:proofErr w:type="spellStart"/>
      <w:r w:rsidRPr="003033BA">
        <w:rPr>
          <w:rFonts w:ascii="Times New Roman" w:hAnsi="Times New Roman" w:cs="Times New Roman"/>
          <w:color w:val="000000" w:themeColor="text1"/>
          <w:sz w:val="24"/>
          <w:szCs w:val="24"/>
        </w:rPr>
        <w:t>Неменского</w:t>
      </w:r>
      <w:proofErr w:type="spellEnd"/>
      <w:r w:rsidRPr="0030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– 6-е изд. – </w:t>
      </w:r>
      <w:proofErr w:type="gramStart"/>
      <w:r w:rsidRPr="003033BA">
        <w:rPr>
          <w:rFonts w:ascii="Times New Roman" w:hAnsi="Times New Roman" w:cs="Times New Roman"/>
          <w:color w:val="000000" w:themeColor="text1"/>
          <w:sz w:val="24"/>
          <w:szCs w:val="24"/>
        </w:rPr>
        <w:t>М. :</w:t>
      </w:r>
      <w:proofErr w:type="gramEnd"/>
      <w:r w:rsidRPr="0030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Просвещение, 2015. – 191 с. : ил.</w:t>
      </w:r>
    </w:p>
    <w:p w14:paraId="4852E574" w14:textId="77777777" w:rsidR="00793E8E" w:rsidRPr="003033BA" w:rsidRDefault="00793E8E" w:rsidP="008556E4">
      <w:pPr>
        <w:pStyle w:val="ad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91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033BA">
        <w:rPr>
          <w:rFonts w:ascii="Times New Roman" w:hAnsi="Times New Roman" w:cs="Times New Roman"/>
          <w:color w:val="000000" w:themeColor="text1"/>
          <w:sz w:val="24"/>
          <w:szCs w:val="24"/>
        </w:rPr>
        <w:t>Даглдиян</w:t>
      </w:r>
      <w:proofErr w:type="spellEnd"/>
      <w:r w:rsidRPr="0030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Т. Декоративная композиция. Ростов н/Д.: «</w:t>
      </w:r>
      <w:proofErr w:type="spellStart"/>
      <w:r w:rsidRPr="003033BA">
        <w:rPr>
          <w:rFonts w:ascii="Times New Roman" w:hAnsi="Times New Roman" w:cs="Times New Roman"/>
          <w:color w:val="000000" w:themeColor="text1"/>
          <w:sz w:val="24"/>
          <w:szCs w:val="24"/>
        </w:rPr>
        <w:t>Владос</w:t>
      </w:r>
      <w:proofErr w:type="spellEnd"/>
      <w:r w:rsidRPr="003033BA">
        <w:rPr>
          <w:rFonts w:ascii="Times New Roman" w:hAnsi="Times New Roman" w:cs="Times New Roman"/>
          <w:color w:val="000000" w:themeColor="text1"/>
          <w:sz w:val="24"/>
          <w:szCs w:val="24"/>
        </w:rPr>
        <w:t>», 2008.</w:t>
      </w:r>
    </w:p>
    <w:p w14:paraId="2F397885" w14:textId="77777777" w:rsidR="00793E8E" w:rsidRPr="003033BA" w:rsidRDefault="00793E8E" w:rsidP="008556E4">
      <w:pPr>
        <w:pStyle w:val="ad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91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spellStart"/>
      <w:r w:rsidRPr="003033BA">
        <w:rPr>
          <w:rFonts w:ascii="Times New Roman" w:hAnsi="Times New Roman" w:cs="Times New Roman"/>
          <w:color w:val="000000" w:themeColor="text1"/>
          <w:sz w:val="24"/>
          <w:szCs w:val="24"/>
        </w:rPr>
        <w:t>Кошаев</w:t>
      </w:r>
      <w:proofErr w:type="spellEnd"/>
      <w:r w:rsidRPr="003033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В. Б. Декоративно-прикладное искусство: Понятия. Этапы развития: учеб. </w:t>
      </w:r>
      <w:proofErr w:type="spellStart"/>
      <w:r w:rsidRPr="003033BA">
        <w:rPr>
          <w:rFonts w:ascii="Times New Roman" w:hAnsi="Times New Roman" w:cs="Times New Roman"/>
          <w:color w:val="000000" w:themeColor="text1"/>
          <w:sz w:val="24"/>
          <w:szCs w:val="24"/>
        </w:rPr>
        <w:t>пособ</w:t>
      </w:r>
      <w:proofErr w:type="spellEnd"/>
      <w:r w:rsidRPr="003033BA">
        <w:rPr>
          <w:rFonts w:ascii="Times New Roman" w:hAnsi="Times New Roman" w:cs="Times New Roman"/>
          <w:color w:val="000000" w:themeColor="text1"/>
          <w:sz w:val="24"/>
          <w:szCs w:val="24"/>
        </w:rPr>
        <w:t>. для студ. вузов. М.: ВЛАДОС, 2010.</w:t>
      </w:r>
    </w:p>
    <w:p w14:paraId="4AD156F0" w14:textId="77777777" w:rsidR="00793E8E" w:rsidRDefault="00793E8E" w:rsidP="00793E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5718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Дополнительные источники:</w:t>
      </w:r>
    </w:p>
    <w:p w14:paraId="5C01201C" w14:textId="77777777" w:rsidR="00793E8E" w:rsidRPr="003033BA" w:rsidRDefault="00793E8E" w:rsidP="008556E4">
      <w:pPr>
        <w:pStyle w:val="ad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919"/>
        <w:jc w:val="both"/>
        <w:rPr>
          <w:rFonts w:ascii="Times New Roman" w:hAnsi="Times New Roman" w:cs="Times New Roman"/>
          <w:sz w:val="24"/>
          <w:szCs w:val="24"/>
        </w:rPr>
      </w:pPr>
      <w:r w:rsidRPr="003033BA">
        <w:rPr>
          <w:rFonts w:ascii="Times New Roman" w:hAnsi="Times New Roman" w:cs="Times New Roman"/>
          <w:sz w:val="24"/>
          <w:szCs w:val="24"/>
        </w:rPr>
        <w:t xml:space="preserve">Зайцева А.А. Декупаж: самый полный и понятный самоучитель / Анна Зайцева. – Москва: </w:t>
      </w:r>
      <w:proofErr w:type="spellStart"/>
      <w:r w:rsidRPr="003033BA"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 w:rsidRPr="003033BA">
        <w:rPr>
          <w:rFonts w:ascii="Times New Roman" w:hAnsi="Times New Roman" w:cs="Times New Roman"/>
          <w:sz w:val="24"/>
          <w:szCs w:val="24"/>
        </w:rPr>
        <w:t>, 2013. – 96 с. : ил.</w:t>
      </w:r>
    </w:p>
    <w:p w14:paraId="3239B3BB" w14:textId="77777777" w:rsidR="00793E8E" w:rsidRPr="003033BA" w:rsidRDefault="00793E8E" w:rsidP="008556E4">
      <w:pPr>
        <w:pStyle w:val="ad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91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033BA">
        <w:rPr>
          <w:rFonts w:ascii="Times New Roman" w:hAnsi="Times New Roman" w:cs="Times New Roman"/>
          <w:sz w:val="24"/>
          <w:szCs w:val="24"/>
        </w:rPr>
        <w:t>Зеер</w:t>
      </w:r>
      <w:proofErr w:type="spellEnd"/>
      <w:r w:rsidRPr="003033BA">
        <w:rPr>
          <w:rFonts w:ascii="Times New Roman" w:hAnsi="Times New Roman" w:cs="Times New Roman"/>
          <w:sz w:val="24"/>
          <w:szCs w:val="24"/>
        </w:rPr>
        <w:t xml:space="preserve"> Э. Ф. Ремесленная профессиональная деятельность: психологический аспект // Образование и наука. 2003. № 1 (19). Известия Урал. отд. Рос. Акад. </w:t>
      </w:r>
      <w:proofErr w:type="spellStart"/>
      <w:r w:rsidRPr="003033BA">
        <w:rPr>
          <w:rFonts w:ascii="Times New Roman" w:hAnsi="Times New Roman" w:cs="Times New Roman"/>
          <w:sz w:val="24"/>
          <w:szCs w:val="24"/>
        </w:rPr>
        <w:t>обр-ния</w:t>
      </w:r>
      <w:proofErr w:type="spellEnd"/>
      <w:r w:rsidRPr="003033BA">
        <w:rPr>
          <w:rFonts w:ascii="Times New Roman" w:hAnsi="Times New Roman" w:cs="Times New Roman"/>
          <w:sz w:val="24"/>
          <w:szCs w:val="24"/>
        </w:rPr>
        <w:t>.</w:t>
      </w:r>
    </w:p>
    <w:p w14:paraId="6AB0D370" w14:textId="77777777" w:rsidR="00793E8E" w:rsidRPr="003033BA" w:rsidRDefault="00793E8E" w:rsidP="008556E4">
      <w:pPr>
        <w:pStyle w:val="ad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91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033BA">
        <w:rPr>
          <w:rFonts w:ascii="Times New Roman" w:hAnsi="Times New Roman" w:cs="Times New Roman"/>
          <w:sz w:val="24"/>
          <w:szCs w:val="24"/>
        </w:rPr>
        <w:t xml:space="preserve">Каган М С. Художественно-творческий процесс - произведение искусства - художественное восприятие // Эстетика как философская наука. </w:t>
      </w:r>
      <w:proofErr w:type="gramStart"/>
      <w:r w:rsidRPr="003033BA">
        <w:rPr>
          <w:rFonts w:ascii="Times New Roman" w:hAnsi="Times New Roman" w:cs="Times New Roman"/>
          <w:sz w:val="24"/>
          <w:szCs w:val="24"/>
        </w:rPr>
        <w:t>СПб.,</w:t>
      </w:r>
      <w:proofErr w:type="gramEnd"/>
      <w:r w:rsidRPr="003033BA">
        <w:rPr>
          <w:rFonts w:ascii="Times New Roman" w:hAnsi="Times New Roman" w:cs="Times New Roman"/>
          <w:sz w:val="24"/>
          <w:szCs w:val="24"/>
        </w:rPr>
        <w:t xml:space="preserve"> 1997.</w:t>
      </w:r>
    </w:p>
    <w:p w14:paraId="1CAC6CF8" w14:textId="77777777" w:rsidR="00793E8E" w:rsidRDefault="00793E8E" w:rsidP="00793E8E">
      <w:pPr>
        <w:pStyle w:val="ad"/>
        <w:spacing w:after="0" w:line="360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EF6F808" w14:textId="77777777" w:rsidR="00D542D9" w:rsidRDefault="00D542D9" w:rsidP="00793E8E">
      <w:pPr>
        <w:pStyle w:val="ad"/>
        <w:spacing w:after="0" w:line="360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396184E" w14:textId="77777777" w:rsidR="00D542D9" w:rsidRDefault="00D542D9" w:rsidP="00793E8E">
      <w:pPr>
        <w:pStyle w:val="ad"/>
        <w:spacing w:after="0" w:line="360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02F5A87" w14:textId="77777777" w:rsidR="00D542D9" w:rsidRDefault="00D542D9" w:rsidP="00793E8E">
      <w:pPr>
        <w:pStyle w:val="ad"/>
        <w:spacing w:after="0" w:line="360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3B0BFFC" w14:textId="77777777" w:rsidR="00D542D9" w:rsidRDefault="00D542D9" w:rsidP="00793E8E">
      <w:pPr>
        <w:pStyle w:val="ad"/>
        <w:spacing w:after="0" w:line="360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DDD348C" w14:textId="77777777" w:rsidR="00793E8E" w:rsidRPr="00BE447C" w:rsidRDefault="00793E8E" w:rsidP="00793E8E">
      <w:pPr>
        <w:pStyle w:val="ad"/>
        <w:spacing w:after="0" w:line="360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E447C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4. ОЦЕНКА КАЧЕСТВА ОСВОЕНИЯ ПРОГРАММЫ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2976"/>
        <w:gridCol w:w="2835"/>
      </w:tblGrid>
      <w:tr w:rsidR="00793E8E" w:rsidRPr="003108DF" w14:paraId="748EC9BB" w14:textId="77777777" w:rsidTr="00786681">
        <w:trPr>
          <w:trHeight w:val="245"/>
        </w:trPr>
        <w:tc>
          <w:tcPr>
            <w:tcW w:w="4395" w:type="dxa"/>
            <w:vAlign w:val="center"/>
          </w:tcPr>
          <w:p w14:paraId="4A359927" w14:textId="77777777" w:rsidR="00793E8E" w:rsidRPr="00BE447C" w:rsidRDefault="00793E8E" w:rsidP="00786681">
            <w:pPr>
              <w:pStyle w:val="Default"/>
              <w:jc w:val="center"/>
              <w:rPr>
                <w:i/>
                <w:color w:val="000000" w:themeColor="text1"/>
              </w:rPr>
            </w:pPr>
            <w:r w:rsidRPr="00BE447C">
              <w:rPr>
                <w:b/>
                <w:bCs/>
                <w:i/>
                <w:color w:val="000000" w:themeColor="text1"/>
              </w:rPr>
              <w:t>Спектр способов и форм выявления результатов</w:t>
            </w:r>
          </w:p>
        </w:tc>
        <w:tc>
          <w:tcPr>
            <w:tcW w:w="2976" w:type="dxa"/>
            <w:vAlign w:val="center"/>
          </w:tcPr>
          <w:p w14:paraId="05415326" w14:textId="77777777" w:rsidR="00793E8E" w:rsidRPr="00BE447C" w:rsidRDefault="00793E8E" w:rsidP="00786681">
            <w:pPr>
              <w:pStyle w:val="Default"/>
              <w:jc w:val="center"/>
              <w:rPr>
                <w:i/>
                <w:color w:val="000000" w:themeColor="text1"/>
              </w:rPr>
            </w:pPr>
            <w:r w:rsidRPr="00BE447C">
              <w:rPr>
                <w:b/>
                <w:bCs/>
                <w:i/>
                <w:color w:val="000000" w:themeColor="text1"/>
              </w:rPr>
              <w:t>Спектр способов и форм фиксации результатов</w:t>
            </w:r>
          </w:p>
        </w:tc>
        <w:tc>
          <w:tcPr>
            <w:tcW w:w="2835" w:type="dxa"/>
            <w:vAlign w:val="center"/>
          </w:tcPr>
          <w:p w14:paraId="361F9473" w14:textId="77777777" w:rsidR="00793E8E" w:rsidRPr="00BE447C" w:rsidRDefault="00793E8E" w:rsidP="00786681">
            <w:pPr>
              <w:pStyle w:val="Default"/>
              <w:jc w:val="center"/>
              <w:rPr>
                <w:i/>
                <w:color w:val="000000" w:themeColor="text1"/>
              </w:rPr>
            </w:pPr>
            <w:r w:rsidRPr="00BE447C">
              <w:rPr>
                <w:b/>
                <w:bCs/>
                <w:i/>
                <w:color w:val="000000" w:themeColor="text1"/>
              </w:rPr>
              <w:t>Спектр способов и форм предъявления результатов</w:t>
            </w:r>
          </w:p>
        </w:tc>
      </w:tr>
      <w:tr w:rsidR="00793E8E" w:rsidRPr="003108DF" w14:paraId="749D0464" w14:textId="77777777" w:rsidTr="00786681">
        <w:trPr>
          <w:trHeight w:val="937"/>
        </w:trPr>
        <w:tc>
          <w:tcPr>
            <w:tcW w:w="4395" w:type="dxa"/>
            <w:vAlign w:val="center"/>
          </w:tcPr>
          <w:p w14:paraId="24DDEF7D" w14:textId="77777777" w:rsidR="00793E8E" w:rsidRPr="00BE447C" w:rsidRDefault="00793E8E" w:rsidP="00786681">
            <w:pPr>
              <w:pStyle w:val="Default"/>
              <w:rPr>
                <w:i/>
                <w:color w:val="000000" w:themeColor="text1"/>
              </w:rPr>
            </w:pPr>
            <w:r w:rsidRPr="00BE447C">
              <w:rPr>
                <w:i/>
                <w:color w:val="000000" w:themeColor="text1"/>
              </w:rPr>
              <w:t>Итоговый просмотр</w:t>
            </w:r>
          </w:p>
        </w:tc>
        <w:tc>
          <w:tcPr>
            <w:tcW w:w="2976" w:type="dxa"/>
            <w:vAlign w:val="center"/>
          </w:tcPr>
          <w:p w14:paraId="71395F41" w14:textId="77777777" w:rsidR="00793E8E" w:rsidRPr="00BE447C" w:rsidRDefault="00793E8E" w:rsidP="00786681">
            <w:pPr>
              <w:pStyle w:val="Default"/>
              <w:rPr>
                <w:i/>
                <w:color w:val="000000" w:themeColor="text1"/>
              </w:rPr>
            </w:pPr>
            <w:r w:rsidRPr="00BE447C">
              <w:rPr>
                <w:i/>
                <w:color w:val="000000" w:themeColor="text1"/>
              </w:rPr>
              <w:t>Готовые работы</w:t>
            </w:r>
          </w:p>
        </w:tc>
        <w:tc>
          <w:tcPr>
            <w:tcW w:w="2835" w:type="dxa"/>
            <w:vAlign w:val="center"/>
          </w:tcPr>
          <w:p w14:paraId="41084071" w14:textId="77777777" w:rsidR="00793E8E" w:rsidRPr="00BE447C" w:rsidRDefault="00793E8E" w:rsidP="00786681">
            <w:pPr>
              <w:pStyle w:val="Default"/>
              <w:rPr>
                <w:i/>
                <w:color w:val="000000" w:themeColor="text1"/>
              </w:rPr>
            </w:pPr>
            <w:r w:rsidRPr="00BE447C">
              <w:rPr>
                <w:i/>
                <w:color w:val="000000" w:themeColor="text1"/>
              </w:rPr>
              <w:t xml:space="preserve">Готовые изделия </w:t>
            </w:r>
          </w:p>
        </w:tc>
      </w:tr>
    </w:tbl>
    <w:p w14:paraId="46BE6C42" w14:textId="77777777" w:rsidR="00793E8E" w:rsidRPr="00FA18AB" w:rsidRDefault="00793E8E" w:rsidP="00793E8E">
      <w:pPr>
        <w:ind w:firstLine="567"/>
        <w:jc w:val="both"/>
        <w:rPr>
          <w:rFonts w:ascii="Times New Roman" w:hAnsi="Times New Roman"/>
          <w:i/>
          <w:iCs/>
          <w:sz w:val="18"/>
          <w:szCs w:val="18"/>
        </w:rPr>
      </w:pPr>
    </w:p>
    <w:p w14:paraId="5B7A7953" w14:textId="1B2B13A9" w:rsidR="00793E8E" w:rsidRPr="00E2486D" w:rsidRDefault="00793E8E" w:rsidP="00793E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3B995238" w14:textId="5E9DFD01" w:rsidR="00793E8E" w:rsidRPr="00E2486D" w:rsidRDefault="00793E8E" w:rsidP="005E30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E2486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</w:t>
      </w:r>
    </w:p>
    <w:p w14:paraId="03F405F0" w14:textId="77777777" w:rsidR="00793E8E" w:rsidRPr="00981DDE" w:rsidRDefault="00793E8E" w:rsidP="00793E8E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69C7C08E" w14:textId="77777777" w:rsidR="005C2E92" w:rsidRPr="00981DDE" w:rsidRDefault="005C2E92" w:rsidP="00793E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sectPr w:rsidR="005C2E92" w:rsidRPr="00981DDE" w:rsidSect="0059290A">
      <w:headerReference w:type="even" r:id="rId8"/>
      <w:headerReference w:type="default" r:id="rId9"/>
      <w:footerReference w:type="default" r:id="rId10"/>
      <w:pgSz w:w="11900" w:h="16840" w:code="9"/>
      <w:pgMar w:top="851" w:right="843" w:bottom="568" w:left="1264" w:header="397" w:footer="39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63647D" w14:textId="77777777" w:rsidR="0029320D" w:rsidRDefault="0029320D">
      <w:pPr>
        <w:spacing w:after="0" w:line="240" w:lineRule="auto"/>
      </w:pPr>
      <w:r>
        <w:separator/>
      </w:r>
    </w:p>
  </w:endnote>
  <w:endnote w:type="continuationSeparator" w:id="0">
    <w:p w14:paraId="630EF107" w14:textId="77777777" w:rsidR="0029320D" w:rsidRDefault="00293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76">
    <w:charset w:val="CC"/>
    <w:family w:val="auto"/>
    <w:pitch w:val="variable"/>
  </w:font>
  <w:font w:name="ヒラギノ角ゴ Pro W3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C7C096" w14:textId="77777777" w:rsidR="00D5633B" w:rsidRDefault="00D5633B">
    <w:pPr>
      <w:pStyle w:val="a7"/>
      <w:jc w:val="center"/>
    </w:pPr>
  </w:p>
  <w:p w14:paraId="69C7C097" w14:textId="77777777" w:rsidR="00D5633B" w:rsidRDefault="00D5633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11AE8F" w14:textId="77777777" w:rsidR="0029320D" w:rsidRDefault="0029320D">
      <w:pPr>
        <w:spacing w:after="0" w:line="240" w:lineRule="auto"/>
      </w:pPr>
      <w:r>
        <w:separator/>
      </w:r>
    </w:p>
  </w:footnote>
  <w:footnote w:type="continuationSeparator" w:id="0">
    <w:p w14:paraId="489D1340" w14:textId="77777777" w:rsidR="0029320D" w:rsidRDefault="002932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C7C093" w14:textId="77777777" w:rsidR="00D5633B" w:rsidRDefault="00D5633B">
    <w:pPr>
      <w:tabs>
        <w:tab w:val="center" w:pos="518"/>
        <w:tab w:val="center" w:pos="5152"/>
      </w:tabs>
      <w:spacing w:after="0"/>
    </w:pPr>
    <w:r>
      <w:tab/>
    </w:r>
    <w:r>
      <w:rPr>
        <w:rFonts w:ascii="Times New Roman" w:eastAsia="Times New Roman" w:hAnsi="Times New Roman" w:cs="Times New Roman"/>
        <w:sz w:val="16"/>
      </w:rPr>
      <w:t xml:space="preserve"> </w:t>
    </w:r>
    <w:r>
      <w:rPr>
        <w:rFonts w:ascii="Times New Roman" w:eastAsia="Times New Roman" w:hAnsi="Times New Roman" w:cs="Times New Roman"/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16"/>
      </w:rPr>
      <w:t>2</w:t>
    </w:r>
    <w:r>
      <w:rPr>
        <w:rFonts w:ascii="Times New Roman" w:eastAsia="Times New Roman" w:hAnsi="Times New Roman" w:cs="Times New Roman"/>
        <w:sz w:val="16"/>
      </w:rPr>
      <w:fldChar w:fldCharType="end"/>
    </w:r>
    <w:r>
      <w:rPr>
        <w:rFonts w:ascii="Times New Roman" w:eastAsia="Times New Roman" w:hAnsi="Times New Roman" w:cs="Times New Roman"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21245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9C7C094" w14:textId="3119C82E" w:rsidR="00D5633B" w:rsidRPr="00571646" w:rsidRDefault="00D5633B">
        <w:pPr>
          <w:pStyle w:val="a9"/>
          <w:jc w:val="center"/>
          <w:rPr>
            <w:rFonts w:ascii="Times New Roman" w:hAnsi="Times New Roman" w:cs="Times New Roman"/>
          </w:rPr>
        </w:pPr>
        <w:r w:rsidRPr="00571646">
          <w:rPr>
            <w:rFonts w:ascii="Times New Roman" w:hAnsi="Times New Roman" w:cs="Times New Roman"/>
          </w:rPr>
          <w:fldChar w:fldCharType="begin"/>
        </w:r>
        <w:r w:rsidRPr="00571646">
          <w:rPr>
            <w:rFonts w:ascii="Times New Roman" w:hAnsi="Times New Roman" w:cs="Times New Roman"/>
          </w:rPr>
          <w:instrText>PAGE   \* MERGEFORMAT</w:instrText>
        </w:r>
        <w:r w:rsidRPr="00571646">
          <w:rPr>
            <w:rFonts w:ascii="Times New Roman" w:hAnsi="Times New Roman" w:cs="Times New Roman"/>
          </w:rPr>
          <w:fldChar w:fldCharType="separate"/>
        </w:r>
        <w:r w:rsidR="005E30D3">
          <w:rPr>
            <w:rFonts w:ascii="Times New Roman" w:hAnsi="Times New Roman" w:cs="Times New Roman"/>
            <w:noProof/>
          </w:rPr>
          <w:t>2</w:t>
        </w:r>
        <w:r w:rsidRPr="00571646">
          <w:rPr>
            <w:rFonts w:ascii="Times New Roman" w:hAnsi="Times New Roman" w:cs="Times New Roman"/>
          </w:rPr>
          <w:fldChar w:fldCharType="end"/>
        </w:r>
      </w:p>
    </w:sdtContent>
  </w:sdt>
  <w:p w14:paraId="69C7C095" w14:textId="77777777" w:rsidR="00D5633B" w:rsidRDefault="00D5633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b w:val="0"/>
        <w:bCs w:val="0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b w:val="0"/>
        <w:bCs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b w:val="0"/>
        <w:bCs w:val="0"/>
        <w:sz w:val="28"/>
        <w:szCs w:val="2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b w:val="0"/>
        <w:bCs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b w:val="0"/>
        <w:bCs w:val="0"/>
        <w:sz w:val="28"/>
        <w:szCs w:val="28"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2233A6"/>
    <w:multiLevelType w:val="hybridMultilevel"/>
    <w:tmpl w:val="54A83B5E"/>
    <w:lvl w:ilvl="0" w:tplc="00ECCC86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1007A3"/>
    <w:multiLevelType w:val="hybridMultilevel"/>
    <w:tmpl w:val="598CE1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FC0F32"/>
    <w:multiLevelType w:val="hybridMultilevel"/>
    <w:tmpl w:val="672A11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CF50E9"/>
    <w:multiLevelType w:val="hybridMultilevel"/>
    <w:tmpl w:val="74880C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2B29AD"/>
    <w:multiLevelType w:val="hybridMultilevel"/>
    <w:tmpl w:val="30988300"/>
    <w:lvl w:ilvl="0" w:tplc="2598A8F8">
      <w:start w:val="1"/>
      <w:numFmt w:val="decimal"/>
      <w:lvlText w:val="%1."/>
      <w:lvlJc w:val="left"/>
      <w:pPr>
        <w:ind w:left="121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F47ABD"/>
    <w:multiLevelType w:val="hybridMultilevel"/>
    <w:tmpl w:val="09A43C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306B57"/>
    <w:multiLevelType w:val="hybridMultilevel"/>
    <w:tmpl w:val="76C6FB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EB6815"/>
    <w:multiLevelType w:val="hybridMultilevel"/>
    <w:tmpl w:val="75A0F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24787D"/>
    <w:multiLevelType w:val="hybridMultilevel"/>
    <w:tmpl w:val="385CA4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2605E1"/>
    <w:multiLevelType w:val="hybridMultilevel"/>
    <w:tmpl w:val="52E6B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E23EC3"/>
    <w:multiLevelType w:val="hybridMultilevel"/>
    <w:tmpl w:val="06CAE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0957A2"/>
    <w:multiLevelType w:val="hybridMultilevel"/>
    <w:tmpl w:val="5D9EF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A845F6"/>
    <w:multiLevelType w:val="hybridMultilevel"/>
    <w:tmpl w:val="81DAE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CA728E"/>
    <w:multiLevelType w:val="hybridMultilevel"/>
    <w:tmpl w:val="1AC08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5B3D17"/>
    <w:multiLevelType w:val="hybridMultilevel"/>
    <w:tmpl w:val="BC360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6C5584"/>
    <w:multiLevelType w:val="hybridMultilevel"/>
    <w:tmpl w:val="FB1872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426A03"/>
    <w:multiLevelType w:val="hybridMultilevel"/>
    <w:tmpl w:val="6A3CF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667BA2"/>
    <w:multiLevelType w:val="hybridMultilevel"/>
    <w:tmpl w:val="4FDE5A9C"/>
    <w:lvl w:ilvl="0" w:tplc="9EB2A034">
      <w:start w:val="1"/>
      <w:numFmt w:val="decimal"/>
      <w:lvlText w:val="%1."/>
      <w:lvlJc w:val="left"/>
      <w:pPr>
        <w:ind w:left="149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8D3178"/>
    <w:multiLevelType w:val="hybridMultilevel"/>
    <w:tmpl w:val="15DCF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B208E8"/>
    <w:multiLevelType w:val="hybridMultilevel"/>
    <w:tmpl w:val="BD12E9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B0D19B8"/>
    <w:multiLevelType w:val="hybridMultilevel"/>
    <w:tmpl w:val="9CF6F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B4108C"/>
    <w:multiLevelType w:val="hybridMultilevel"/>
    <w:tmpl w:val="E2DCB278"/>
    <w:lvl w:ilvl="0" w:tplc="2598A8F8">
      <w:start w:val="1"/>
      <w:numFmt w:val="decimal"/>
      <w:lvlText w:val="%1."/>
      <w:lvlJc w:val="left"/>
      <w:pPr>
        <w:ind w:left="121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7F5373"/>
    <w:multiLevelType w:val="hybridMultilevel"/>
    <w:tmpl w:val="65004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84305A"/>
    <w:multiLevelType w:val="hybridMultilevel"/>
    <w:tmpl w:val="7030639E"/>
    <w:lvl w:ilvl="0" w:tplc="D0A622D4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5"/>
  </w:num>
  <w:num w:numId="3">
    <w:abstractNumId w:val="18"/>
  </w:num>
  <w:num w:numId="4">
    <w:abstractNumId w:val="16"/>
  </w:num>
  <w:num w:numId="5">
    <w:abstractNumId w:val="7"/>
  </w:num>
  <w:num w:numId="6">
    <w:abstractNumId w:val="26"/>
  </w:num>
  <w:num w:numId="7">
    <w:abstractNumId w:val="11"/>
  </w:num>
  <w:num w:numId="8">
    <w:abstractNumId w:val="17"/>
  </w:num>
  <w:num w:numId="9">
    <w:abstractNumId w:val="9"/>
  </w:num>
  <w:num w:numId="10">
    <w:abstractNumId w:val="13"/>
  </w:num>
  <w:num w:numId="11">
    <w:abstractNumId w:val="6"/>
  </w:num>
  <w:num w:numId="12">
    <w:abstractNumId w:val="19"/>
  </w:num>
  <w:num w:numId="13">
    <w:abstractNumId w:val="22"/>
  </w:num>
  <w:num w:numId="14">
    <w:abstractNumId w:val="21"/>
  </w:num>
  <w:num w:numId="15">
    <w:abstractNumId w:val="12"/>
  </w:num>
  <w:num w:numId="16">
    <w:abstractNumId w:val="15"/>
  </w:num>
  <w:num w:numId="17">
    <w:abstractNumId w:val="23"/>
  </w:num>
  <w:num w:numId="18">
    <w:abstractNumId w:val="24"/>
  </w:num>
  <w:num w:numId="19">
    <w:abstractNumId w:val="14"/>
  </w:num>
  <w:num w:numId="20">
    <w:abstractNumId w:val="10"/>
  </w:num>
  <w:num w:numId="21">
    <w:abstractNumId w:val="4"/>
  </w:num>
  <w:num w:numId="22">
    <w:abstractNumId w:val="20"/>
  </w:num>
  <w:num w:numId="23">
    <w:abstractNumId w:val="25"/>
  </w:num>
  <w:num w:numId="24">
    <w:abstractNumId w:val="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B72"/>
    <w:rsid w:val="00020F3E"/>
    <w:rsid w:val="000229F8"/>
    <w:rsid w:val="00022A5F"/>
    <w:rsid w:val="00023373"/>
    <w:rsid w:val="00024531"/>
    <w:rsid w:val="00025354"/>
    <w:rsid w:val="00026C86"/>
    <w:rsid w:val="00035CCC"/>
    <w:rsid w:val="0003604F"/>
    <w:rsid w:val="00044CE5"/>
    <w:rsid w:val="00054D9A"/>
    <w:rsid w:val="00061EDD"/>
    <w:rsid w:val="00062E7E"/>
    <w:rsid w:val="00066743"/>
    <w:rsid w:val="000706BF"/>
    <w:rsid w:val="0007079D"/>
    <w:rsid w:val="00074681"/>
    <w:rsid w:val="00087C62"/>
    <w:rsid w:val="00093DF7"/>
    <w:rsid w:val="000A5523"/>
    <w:rsid w:val="000B205E"/>
    <w:rsid w:val="000B26BB"/>
    <w:rsid w:val="000B2DAC"/>
    <w:rsid w:val="000C695C"/>
    <w:rsid w:val="000D4957"/>
    <w:rsid w:val="000E26C9"/>
    <w:rsid w:val="000F2A86"/>
    <w:rsid w:val="00100334"/>
    <w:rsid w:val="0010288E"/>
    <w:rsid w:val="00103E99"/>
    <w:rsid w:val="001140A8"/>
    <w:rsid w:val="001169C5"/>
    <w:rsid w:val="001217FF"/>
    <w:rsid w:val="00124186"/>
    <w:rsid w:val="00125DED"/>
    <w:rsid w:val="00130DD7"/>
    <w:rsid w:val="00150759"/>
    <w:rsid w:val="00151647"/>
    <w:rsid w:val="00152889"/>
    <w:rsid w:val="00154817"/>
    <w:rsid w:val="001638DB"/>
    <w:rsid w:val="00163E6C"/>
    <w:rsid w:val="00177F36"/>
    <w:rsid w:val="001B17ED"/>
    <w:rsid w:val="001C0D4D"/>
    <w:rsid w:val="001C1AEE"/>
    <w:rsid w:val="001C1C72"/>
    <w:rsid w:val="001C37DC"/>
    <w:rsid w:val="001C79B4"/>
    <w:rsid w:val="001D304A"/>
    <w:rsid w:val="001E69E6"/>
    <w:rsid w:val="001F015E"/>
    <w:rsid w:val="001F47B9"/>
    <w:rsid w:val="001F5855"/>
    <w:rsid w:val="001F6C30"/>
    <w:rsid w:val="00201314"/>
    <w:rsid w:val="00217F23"/>
    <w:rsid w:val="002235FD"/>
    <w:rsid w:val="00234871"/>
    <w:rsid w:val="0024026D"/>
    <w:rsid w:val="002409A3"/>
    <w:rsid w:val="00242894"/>
    <w:rsid w:val="00246F28"/>
    <w:rsid w:val="00247BD3"/>
    <w:rsid w:val="00252289"/>
    <w:rsid w:val="002523E7"/>
    <w:rsid w:val="00254207"/>
    <w:rsid w:val="00255085"/>
    <w:rsid w:val="0026236D"/>
    <w:rsid w:val="00264403"/>
    <w:rsid w:val="00265F4E"/>
    <w:rsid w:val="002734E2"/>
    <w:rsid w:val="00273EAF"/>
    <w:rsid w:val="0028145A"/>
    <w:rsid w:val="00286021"/>
    <w:rsid w:val="002861CF"/>
    <w:rsid w:val="00287368"/>
    <w:rsid w:val="00290564"/>
    <w:rsid w:val="0029320D"/>
    <w:rsid w:val="002A0B21"/>
    <w:rsid w:val="002B23C3"/>
    <w:rsid w:val="002C7062"/>
    <w:rsid w:val="002D15C0"/>
    <w:rsid w:val="002D3271"/>
    <w:rsid w:val="002E5575"/>
    <w:rsid w:val="002F02C3"/>
    <w:rsid w:val="002F493F"/>
    <w:rsid w:val="00304038"/>
    <w:rsid w:val="003108DF"/>
    <w:rsid w:val="003253D3"/>
    <w:rsid w:val="00326AB1"/>
    <w:rsid w:val="00327455"/>
    <w:rsid w:val="00327DD8"/>
    <w:rsid w:val="003339A0"/>
    <w:rsid w:val="00342A3D"/>
    <w:rsid w:val="00344E65"/>
    <w:rsid w:val="00363C3F"/>
    <w:rsid w:val="00371472"/>
    <w:rsid w:val="00375A24"/>
    <w:rsid w:val="00397BD3"/>
    <w:rsid w:val="003A4F40"/>
    <w:rsid w:val="003B1915"/>
    <w:rsid w:val="003D41E3"/>
    <w:rsid w:val="003D54EB"/>
    <w:rsid w:val="003E4E23"/>
    <w:rsid w:val="003F0B6A"/>
    <w:rsid w:val="003F2D19"/>
    <w:rsid w:val="003F66B5"/>
    <w:rsid w:val="0040069A"/>
    <w:rsid w:val="00403EB7"/>
    <w:rsid w:val="004072E9"/>
    <w:rsid w:val="00410A58"/>
    <w:rsid w:val="004200C7"/>
    <w:rsid w:val="00454145"/>
    <w:rsid w:val="0045790A"/>
    <w:rsid w:val="0046329A"/>
    <w:rsid w:val="00471C48"/>
    <w:rsid w:val="00482FE0"/>
    <w:rsid w:val="00491362"/>
    <w:rsid w:val="004B115D"/>
    <w:rsid w:val="004B55E4"/>
    <w:rsid w:val="004B5816"/>
    <w:rsid w:val="004E1B06"/>
    <w:rsid w:val="004F0C8B"/>
    <w:rsid w:val="004F4FDD"/>
    <w:rsid w:val="00502F85"/>
    <w:rsid w:val="00516612"/>
    <w:rsid w:val="00526E1D"/>
    <w:rsid w:val="005316E4"/>
    <w:rsid w:val="00532DBF"/>
    <w:rsid w:val="00541435"/>
    <w:rsid w:val="00547447"/>
    <w:rsid w:val="0055164A"/>
    <w:rsid w:val="005531F0"/>
    <w:rsid w:val="0055519A"/>
    <w:rsid w:val="005634FD"/>
    <w:rsid w:val="005672AA"/>
    <w:rsid w:val="00570732"/>
    <w:rsid w:val="00571646"/>
    <w:rsid w:val="00577F2B"/>
    <w:rsid w:val="00585FB8"/>
    <w:rsid w:val="005917F7"/>
    <w:rsid w:val="0059290A"/>
    <w:rsid w:val="00592F05"/>
    <w:rsid w:val="005A4CD3"/>
    <w:rsid w:val="005A64A6"/>
    <w:rsid w:val="005B6C73"/>
    <w:rsid w:val="005C2E92"/>
    <w:rsid w:val="005C689C"/>
    <w:rsid w:val="005C7887"/>
    <w:rsid w:val="005D1D87"/>
    <w:rsid w:val="005D7F00"/>
    <w:rsid w:val="005E30D3"/>
    <w:rsid w:val="005E4B07"/>
    <w:rsid w:val="005E7A83"/>
    <w:rsid w:val="005F20E6"/>
    <w:rsid w:val="005F2393"/>
    <w:rsid w:val="005F6EAF"/>
    <w:rsid w:val="005F7DAC"/>
    <w:rsid w:val="00600234"/>
    <w:rsid w:val="0064273E"/>
    <w:rsid w:val="00647D1F"/>
    <w:rsid w:val="006502B4"/>
    <w:rsid w:val="00655457"/>
    <w:rsid w:val="006634FB"/>
    <w:rsid w:val="0067393A"/>
    <w:rsid w:val="006774EF"/>
    <w:rsid w:val="00687543"/>
    <w:rsid w:val="00695CF4"/>
    <w:rsid w:val="006A083A"/>
    <w:rsid w:val="006A306A"/>
    <w:rsid w:val="006A4909"/>
    <w:rsid w:val="006B0F46"/>
    <w:rsid w:val="006C0076"/>
    <w:rsid w:val="006C2C06"/>
    <w:rsid w:val="006D17FF"/>
    <w:rsid w:val="006E46B0"/>
    <w:rsid w:val="006F581E"/>
    <w:rsid w:val="007030D4"/>
    <w:rsid w:val="00704B1A"/>
    <w:rsid w:val="007127B6"/>
    <w:rsid w:val="00713405"/>
    <w:rsid w:val="00715E10"/>
    <w:rsid w:val="007177FB"/>
    <w:rsid w:val="00722754"/>
    <w:rsid w:val="00725063"/>
    <w:rsid w:val="00726692"/>
    <w:rsid w:val="007355B9"/>
    <w:rsid w:val="00741D3C"/>
    <w:rsid w:val="00741F3C"/>
    <w:rsid w:val="0075104D"/>
    <w:rsid w:val="0075130B"/>
    <w:rsid w:val="007514D5"/>
    <w:rsid w:val="007527E6"/>
    <w:rsid w:val="0075575A"/>
    <w:rsid w:val="00760CEA"/>
    <w:rsid w:val="00761F0D"/>
    <w:rsid w:val="007650E7"/>
    <w:rsid w:val="00767CD2"/>
    <w:rsid w:val="007731F5"/>
    <w:rsid w:val="00786681"/>
    <w:rsid w:val="00793E8E"/>
    <w:rsid w:val="007954A4"/>
    <w:rsid w:val="00797ACE"/>
    <w:rsid w:val="007A6DFA"/>
    <w:rsid w:val="007E507E"/>
    <w:rsid w:val="007E772E"/>
    <w:rsid w:val="007F24F9"/>
    <w:rsid w:val="00807519"/>
    <w:rsid w:val="008114A5"/>
    <w:rsid w:val="00815801"/>
    <w:rsid w:val="00821133"/>
    <w:rsid w:val="00823EB1"/>
    <w:rsid w:val="008245C6"/>
    <w:rsid w:val="008348BA"/>
    <w:rsid w:val="00843DA5"/>
    <w:rsid w:val="00845301"/>
    <w:rsid w:val="008556E4"/>
    <w:rsid w:val="008639F2"/>
    <w:rsid w:val="0087428E"/>
    <w:rsid w:val="00874790"/>
    <w:rsid w:val="00877AD0"/>
    <w:rsid w:val="00883AFE"/>
    <w:rsid w:val="008A009C"/>
    <w:rsid w:val="008A1D73"/>
    <w:rsid w:val="008A7370"/>
    <w:rsid w:val="008B7B12"/>
    <w:rsid w:val="008C0581"/>
    <w:rsid w:val="008C445F"/>
    <w:rsid w:val="008D02BB"/>
    <w:rsid w:val="008D03D2"/>
    <w:rsid w:val="008D232A"/>
    <w:rsid w:val="008E0449"/>
    <w:rsid w:val="008E0D42"/>
    <w:rsid w:val="008E0E20"/>
    <w:rsid w:val="008E2BF0"/>
    <w:rsid w:val="008E6646"/>
    <w:rsid w:val="009034FF"/>
    <w:rsid w:val="00907504"/>
    <w:rsid w:val="00931647"/>
    <w:rsid w:val="009321F6"/>
    <w:rsid w:val="00933722"/>
    <w:rsid w:val="0093392D"/>
    <w:rsid w:val="009446C6"/>
    <w:rsid w:val="00946A57"/>
    <w:rsid w:val="009551CE"/>
    <w:rsid w:val="00964894"/>
    <w:rsid w:val="00966FAD"/>
    <w:rsid w:val="00967474"/>
    <w:rsid w:val="00976DA4"/>
    <w:rsid w:val="00981DDE"/>
    <w:rsid w:val="00981E32"/>
    <w:rsid w:val="00991D7B"/>
    <w:rsid w:val="00994FDD"/>
    <w:rsid w:val="009A3FB3"/>
    <w:rsid w:val="009A44E1"/>
    <w:rsid w:val="009B40E9"/>
    <w:rsid w:val="009B7CF3"/>
    <w:rsid w:val="009C57E4"/>
    <w:rsid w:val="009E1766"/>
    <w:rsid w:val="009F6A69"/>
    <w:rsid w:val="00A03DEC"/>
    <w:rsid w:val="00A0421A"/>
    <w:rsid w:val="00A071FD"/>
    <w:rsid w:val="00A15DC6"/>
    <w:rsid w:val="00A23D0D"/>
    <w:rsid w:val="00A44226"/>
    <w:rsid w:val="00A5098F"/>
    <w:rsid w:val="00A56CB0"/>
    <w:rsid w:val="00A5787B"/>
    <w:rsid w:val="00A75FC5"/>
    <w:rsid w:val="00A95994"/>
    <w:rsid w:val="00A979FA"/>
    <w:rsid w:val="00AA55B1"/>
    <w:rsid w:val="00AA6B86"/>
    <w:rsid w:val="00AC6B1B"/>
    <w:rsid w:val="00AD30C1"/>
    <w:rsid w:val="00AE0B72"/>
    <w:rsid w:val="00AE6B56"/>
    <w:rsid w:val="00AE78B4"/>
    <w:rsid w:val="00AF1333"/>
    <w:rsid w:val="00AF17E0"/>
    <w:rsid w:val="00AF5B0C"/>
    <w:rsid w:val="00AF7E69"/>
    <w:rsid w:val="00B0596C"/>
    <w:rsid w:val="00B07654"/>
    <w:rsid w:val="00B132F5"/>
    <w:rsid w:val="00B13CE7"/>
    <w:rsid w:val="00B14C07"/>
    <w:rsid w:val="00B15E73"/>
    <w:rsid w:val="00B304BD"/>
    <w:rsid w:val="00B451EB"/>
    <w:rsid w:val="00B540ED"/>
    <w:rsid w:val="00B575A6"/>
    <w:rsid w:val="00B60934"/>
    <w:rsid w:val="00B60E3F"/>
    <w:rsid w:val="00B663BB"/>
    <w:rsid w:val="00B7294D"/>
    <w:rsid w:val="00B778C3"/>
    <w:rsid w:val="00B8085C"/>
    <w:rsid w:val="00BA05C6"/>
    <w:rsid w:val="00BA547A"/>
    <w:rsid w:val="00BB03CF"/>
    <w:rsid w:val="00BB5C27"/>
    <w:rsid w:val="00BC0061"/>
    <w:rsid w:val="00BD0858"/>
    <w:rsid w:val="00BD6B5A"/>
    <w:rsid w:val="00BD6EB7"/>
    <w:rsid w:val="00BE1FA1"/>
    <w:rsid w:val="00BF09D7"/>
    <w:rsid w:val="00BF679C"/>
    <w:rsid w:val="00C15B60"/>
    <w:rsid w:val="00C25EC8"/>
    <w:rsid w:val="00C26CF2"/>
    <w:rsid w:val="00C359EE"/>
    <w:rsid w:val="00C35BD6"/>
    <w:rsid w:val="00C51698"/>
    <w:rsid w:val="00C64816"/>
    <w:rsid w:val="00C73A2C"/>
    <w:rsid w:val="00C85A6D"/>
    <w:rsid w:val="00C874B1"/>
    <w:rsid w:val="00C910A7"/>
    <w:rsid w:val="00C96EEE"/>
    <w:rsid w:val="00CB425F"/>
    <w:rsid w:val="00CB58E9"/>
    <w:rsid w:val="00CC2ADF"/>
    <w:rsid w:val="00CC332D"/>
    <w:rsid w:val="00CC3361"/>
    <w:rsid w:val="00CD29C6"/>
    <w:rsid w:val="00CD4CAA"/>
    <w:rsid w:val="00CD4CB3"/>
    <w:rsid w:val="00CE40E2"/>
    <w:rsid w:val="00CE6EE2"/>
    <w:rsid w:val="00CF13D7"/>
    <w:rsid w:val="00CF268A"/>
    <w:rsid w:val="00CF2769"/>
    <w:rsid w:val="00CF4862"/>
    <w:rsid w:val="00D01C9B"/>
    <w:rsid w:val="00D06C16"/>
    <w:rsid w:val="00D07D43"/>
    <w:rsid w:val="00D13DA2"/>
    <w:rsid w:val="00D2180D"/>
    <w:rsid w:val="00D24337"/>
    <w:rsid w:val="00D27F66"/>
    <w:rsid w:val="00D365D9"/>
    <w:rsid w:val="00D40FB3"/>
    <w:rsid w:val="00D542D9"/>
    <w:rsid w:val="00D5516C"/>
    <w:rsid w:val="00D5633B"/>
    <w:rsid w:val="00D74C14"/>
    <w:rsid w:val="00D80A6C"/>
    <w:rsid w:val="00D81F09"/>
    <w:rsid w:val="00D822B4"/>
    <w:rsid w:val="00D8431B"/>
    <w:rsid w:val="00DA6D7B"/>
    <w:rsid w:val="00DB1F12"/>
    <w:rsid w:val="00DD395D"/>
    <w:rsid w:val="00DE115E"/>
    <w:rsid w:val="00DE117D"/>
    <w:rsid w:val="00DE12EF"/>
    <w:rsid w:val="00DE3CD5"/>
    <w:rsid w:val="00DE498A"/>
    <w:rsid w:val="00DE4FE1"/>
    <w:rsid w:val="00DF304E"/>
    <w:rsid w:val="00DF308A"/>
    <w:rsid w:val="00E10357"/>
    <w:rsid w:val="00E202EF"/>
    <w:rsid w:val="00E214A4"/>
    <w:rsid w:val="00E30E41"/>
    <w:rsid w:val="00E504E2"/>
    <w:rsid w:val="00E5064C"/>
    <w:rsid w:val="00E62AAB"/>
    <w:rsid w:val="00E665C5"/>
    <w:rsid w:val="00E77E64"/>
    <w:rsid w:val="00E813F7"/>
    <w:rsid w:val="00E83FA1"/>
    <w:rsid w:val="00E9023C"/>
    <w:rsid w:val="00E95A24"/>
    <w:rsid w:val="00E95EA4"/>
    <w:rsid w:val="00E97675"/>
    <w:rsid w:val="00EA0C97"/>
    <w:rsid w:val="00EA288B"/>
    <w:rsid w:val="00EA3972"/>
    <w:rsid w:val="00EA4F6D"/>
    <w:rsid w:val="00EB176B"/>
    <w:rsid w:val="00EB216B"/>
    <w:rsid w:val="00EC3B57"/>
    <w:rsid w:val="00ED4D72"/>
    <w:rsid w:val="00EF7275"/>
    <w:rsid w:val="00F01CAA"/>
    <w:rsid w:val="00F12298"/>
    <w:rsid w:val="00F23CAF"/>
    <w:rsid w:val="00F306B1"/>
    <w:rsid w:val="00F40E3A"/>
    <w:rsid w:val="00F50E8B"/>
    <w:rsid w:val="00F529BB"/>
    <w:rsid w:val="00F55C2A"/>
    <w:rsid w:val="00F70BC5"/>
    <w:rsid w:val="00F70F9B"/>
    <w:rsid w:val="00F83557"/>
    <w:rsid w:val="00F87D0B"/>
    <w:rsid w:val="00F9752A"/>
    <w:rsid w:val="00FA6BF4"/>
    <w:rsid w:val="00FB1401"/>
    <w:rsid w:val="00FB4546"/>
    <w:rsid w:val="00FB72CD"/>
    <w:rsid w:val="00FC4DEA"/>
    <w:rsid w:val="00FD1560"/>
    <w:rsid w:val="00FD2823"/>
    <w:rsid w:val="00FD5DB4"/>
    <w:rsid w:val="00FE2E8C"/>
    <w:rsid w:val="00FE5B6C"/>
    <w:rsid w:val="00FE72C3"/>
    <w:rsid w:val="00FF0BB9"/>
    <w:rsid w:val="00FF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C7BF3F"/>
  <w15:docId w15:val="{6CDEE0A8-87D4-4089-8FC4-B6F1EBCB2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4E2"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rsid w:val="007A6DFA"/>
    <w:pPr>
      <w:keepNext/>
      <w:keepLines/>
      <w:spacing w:after="126"/>
      <w:ind w:right="19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rsid w:val="007A6DFA"/>
    <w:pPr>
      <w:keepNext/>
      <w:keepLines/>
      <w:spacing w:after="3"/>
      <w:ind w:left="10" w:right="11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4CD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A6DFA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20">
    <w:name w:val="Заголовок 2 Знак"/>
    <w:link w:val="2"/>
    <w:rsid w:val="007A6DFA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7A6DF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5707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E665C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665C5"/>
    <w:rPr>
      <w:rFonts w:ascii="Calibri" w:eastAsia="Calibri" w:hAnsi="Calibri" w:cs="Calibri"/>
      <w:color w:val="00000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665C5"/>
    <w:rPr>
      <w:vertAlign w:val="superscript"/>
    </w:rPr>
  </w:style>
  <w:style w:type="paragraph" w:styleId="a7">
    <w:name w:val="footer"/>
    <w:basedOn w:val="a"/>
    <w:link w:val="a8"/>
    <w:uiPriority w:val="99"/>
    <w:unhideWhenUsed/>
    <w:rsid w:val="00B14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4C07"/>
    <w:rPr>
      <w:rFonts w:ascii="Calibri" w:eastAsia="Calibri" w:hAnsi="Calibri" w:cs="Calibri"/>
      <w:color w:val="000000"/>
    </w:rPr>
  </w:style>
  <w:style w:type="paragraph" w:styleId="a9">
    <w:name w:val="header"/>
    <w:basedOn w:val="a"/>
    <w:link w:val="aa"/>
    <w:uiPriority w:val="99"/>
    <w:unhideWhenUsed/>
    <w:rsid w:val="00B14C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14C07"/>
    <w:rPr>
      <w:rFonts w:ascii="Calibri" w:eastAsia="Calibri" w:hAnsi="Calibri" w:cs="Calibri"/>
      <w:color w:val="000000"/>
    </w:rPr>
  </w:style>
  <w:style w:type="character" w:customStyle="1" w:styleId="21">
    <w:name w:val="Основной текст (2)_"/>
    <w:basedOn w:val="a0"/>
    <w:link w:val="22"/>
    <w:rsid w:val="00CF486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4862"/>
    <w:pPr>
      <w:widowControl w:val="0"/>
      <w:shd w:val="clear" w:color="auto" w:fill="FFFFFF"/>
      <w:spacing w:after="0" w:line="211" w:lineRule="exact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ConsPlusNormal">
    <w:name w:val="ConsPlusNormal"/>
    <w:rsid w:val="0090750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95pt">
    <w:name w:val="Колонтитул + 9;5 pt;Полужирный"/>
    <w:basedOn w:val="a0"/>
    <w:rsid w:val="005634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styleId="ab">
    <w:name w:val="Balloon Text"/>
    <w:basedOn w:val="a"/>
    <w:link w:val="ac"/>
    <w:uiPriority w:val="99"/>
    <w:semiHidden/>
    <w:unhideWhenUsed/>
    <w:rsid w:val="002861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861CF"/>
    <w:rPr>
      <w:rFonts w:ascii="Segoe UI" w:eastAsia="Calibri" w:hAnsi="Segoe UI" w:cs="Segoe UI"/>
      <w:color w:val="000000"/>
      <w:sz w:val="18"/>
      <w:szCs w:val="18"/>
    </w:rPr>
  </w:style>
  <w:style w:type="paragraph" w:customStyle="1" w:styleId="Default">
    <w:name w:val="Default"/>
    <w:rsid w:val="003253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List Paragraph"/>
    <w:basedOn w:val="a"/>
    <w:link w:val="ae"/>
    <w:uiPriority w:val="34"/>
    <w:qFormat/>
    <w:rsid w:val="00687543"/>
    <w:pPr>
      <w:ind w:left="720"/>
      <w:contextualSpacing/>
    </w:pPr>
  </w:style>
  <w:style w:type="paragraph" w:customStyle="1" w:styleId="Style2">
    <w:name w:val="Style2"/>
    <w:basedOn w:val="a"/>
    <w:rsid w:val="005C689C"/>
    <w:pPr>
      <w:widowControl w:val="0"/>
      <w:autoSpaceDE w:val="0"/>
      <w:spacing w:after="0" w:line="266" w:lineRule="exact"/>
    </w:pPr>
    <w:rPr>
      <w:rFonts w:ascii="Garamond" w:eastAsia="Times New Roman" w:hAnsi="Garamond" w:cs="Garamond"/>
      <w:color w:val="auto"/>
      <w:sz w:val="24"/>
      <w:szCs w:val="24"/>
      <w:lang w:eastAsia="ar-SA"/>
    </w:rPr>
  </w:style>
  <w:style w:type="character" w:customStyle="1" w:styleId="FontStyle16">
    <w:name w:val="Font Style16"/>
    <w:rsid w:val="00A23D0D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3"/>
    <w:basedOn w:val="a"/>
    <w:rsid w:val="00A23D0D"/>
    <w:pPr>
      <w:widowControl w:val="0"/>
      <w:autoSpaceDE w:val="0"/>
      <w:spacing w:after="0" w:line="240" w:lineRule="auto"/>
      <w:jc w:val="center"/>
    </w:pPr>
    <w:rPr>
      <w:rFonts w:ascii="Garamond" w:eastAsia="Times New Roman" w:hAnsi="Garamond" w:cs="Garamond"/>
      <w:color w:val="auto"/>
      <w:sz w:val="24"/>
      <w:szCs w:val="24"/>
      <w:lang w:eastAsia="ar-SA"/>
    </w:rPr>
  </w:style>
  <w:style w:type="paragraph" w:customStyle="1" w:styleId="Style11">
    <w:name w:val="Style11"/>
    <w:rsid w:val="00DE115E"/>
    <w:pPr>
      <w:suppressAutoHyphens/>
      <w:spacing w:after="0" w:line="739" w:lineRule="exact"/>
      <w:ind w:firstLine="259"/>
      <w:jc w:val="both"/>
    </w:pPr>
    <w:rPr>
      <w:rFonts w:ascii="Garamond" w:eastAsia="Times New Roman" w:hAnsi="Garamond" w:cs="Garamond"/>
      <w:kern w:val="1"/>
      <w:sz w:val="24"/>
      <w:szCs w:val="24"/>
      <w:lang w:eastAsia="ar-SA"/>
    </w:rPr>
  </w:style>
  <w:style w:type="character" w:styleId="af">
    <w:name w:val="Hyperlink"/>
    <w:basedOn w:val="a0"/>
    <w:uiPriority w:val="99"/>
    <w:unhideWhenUsed/>
    <w:rsid w:val="00704B1A"/>
    <w:rPr>
      <w:color w:val="0000FF"/>
      <w:u w:val="single"/>
    </w:rPr>
  </w:style>
  <w:style w:type="character" w:customStyle="1" w:styleId="ae">
    <w:name w:val="Абзац списка Знак"/>
    <w:link w:val="ad"/>
    <w:uiPriority w:val="34"/>
    <w:rsid w:val="00704B1A"/>
    <w:rPr>
      <w:rFonts w:ascii="Calibri" w:eastAsia="Calibri" w:hAnsi="Calibri" w:cs="Calibri"/>
      <w:color w:val="000000"/>
    </w:rPr>
  </w:style>
  <w:style w:type="paragraph" w:customStyle="1" w:styleId="af0">
    <w:name w:val="список с точками"/>
    <w:basedOn w:val="a"/>
    <w:rsid w:val="0064273E"/>
    <w:pPr>
      <w:tabs>
        <w:tab w:val="num" w:pos="822"/>
      </w:tabs>
      <w:spacing w:after="0" w:line="312" w:lineRule="auto"/>
      <w:ind w:left="822" w:hanging="255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11">
    <w:name w:val="Абзац списка1"/>
    <w:rsid w:val="00290564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font276"/>
      <w:kern w:val="1"/>
      <w:lang w:eastAsia="ar-SA"/>
    </w:rPr>
  </w:style>
  <w:style w:type="paragraph" w:customStyle="1" w:styleId="31">
    <w:name w:val="Основной текст с отступом 31"/>
    <w:basedOn w:val="a"/>
    <w:rsid w:val="00290564"/>
    <w:pPr>
      <w:suppressAutoHyphens/>
      <w:overflowPunct w:val="0"/>
      <w:autoSpaceDE w:val="0"/>
      <w:spacing w:after="0" w:line="240" w:lineRule="auto"/>
      <w:ind w:right="105" w:firstLine="567"/>
      <w:jc w:val="both"/>
      <w:textAlignment w:val="baseline"/>
    </w:pPr>
    <w:rPr>
      <w:rFonts w:ascii="Times New Roman" w:eastAsia="Times New Roman" w:hAnsi="Times New Roman" w:cs="Times New Roman"/>
      <w:color w:val="auto"/>
      <w:sz w:val="24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5A4CD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f1">
    <w:name w:val="Normal (Web)"/>
    <w:basedOn w:val="a"/>
    <w:uiPriority w:val="99"/>
    <w:semiHidden/>
    <w:unhideWhenUsed/>
    <w:rsid w:val="00793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af2">
    <w:name w:val="Strong"/>
    <w:basedOn w:val="a0"/>
    <w:uiPriority w:val="22"/>
    <w:qFormat/>
    <w:rsid w:val="00793E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8497A0-0392-4D03-93FF-E39EA6B5B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20</Pages>
  <Words>4366</Words>
  <Characters>24890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Южный Федеральный Университет</Company>
  <LinksUpToDate>false</LinksUpToDate>
  <CharactersWithSpaces>29198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Таберкин Павел Анатольевич</dc:creator>
  <cp:lastModifiedBy>Пользователь</cp:lastModifiedBy>
  <cp:revision>4</cp:revision>
  <cp:lastPrinted>2017-12-12T05:58:00Z</cp:lastPrinted>
  <dcterms:created xsi:type="dcterms:W3CDTF">2022-09-15T19:42:00Z</dcterms:created>
  <dcterms:modified xsi:type="dcterms:W3CDTF">2024-06-11T10:51:00Z</dcterms:modified>
</cp:coreProperties>
</file>